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DF3" w:rsidRDefault="00A04DF3" w:rsidP="00A04DF3">
      <w:pPr>
        <w:framePr w:h="14458" w:hSpace="10080" w:wrap="notBeside" w:vAnchor="text" w:hAnchor="margin" w:x="1" w:y="1"/>
        <w:autoSpaceDE w:val="0"/>
        <w:autoSpaceDN w:val="0"/>
        <w:adjustRightInd w:val="0"/>
        <w:spacing w:after="0" w:line="240" w:lineRule="auto"/>
        <w:rPr>
          <w:rFonts w:ascii="Times New Roman" w:hAnsi="Times New Roman"/>
          <w:sz w:val="24"/>
          <w:szCs w:val="24"/>
        </w:rPr>
      </w:pPr>
      <w:bookmarkStart w:id="0" w:name="_Toc116032510"/>
      <w:r>
        <w:rPr>
          <w:rFonts w:ascii="Times New Roman" w:hAnsi="Times New Roman"/>
          <w:noProof/>
          <w:sz w:val="24"/>
          <w:szCs w:val="24"/>
          <w:lang w:val="ru-RU" w:eastAsia="ru-RU"/>
        </w:rPr>
        <w:drawing>
          <wp:inline distT="0" distB="0" distL="0" distR="0">
            <wp:extent cx="6800850" cy="9182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800850" cy="9182100"/>
                    </a:xfrm>
                    <a:prstGeom prst="rect">
                      <a:avLst/>
                    </a:prstGeom>
                    <a:noFill/>
                    <a:ln w="9525">
                      <a:noFill/>
                      <a:miter lim="800000"/>
                      <a:headEnd/>
                      <a:tailEnd/>
                    </a:ln>
                  </pic:spPr>
                </pic:pic>
              </a:graphicData>
            </a:graphic>
          </wp:inline>
        </w:drawing>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16"/>
        <w:gridCol w:w="8123"/>
        <w:gridCol w:w="815"/>
      </w:tblGrid>
      <w:tr w:rsidR="00F816AF" w:rsidRPr="009F2022">
        <w:tc>
          <w:tcPr>
            <w:tcW w:w="916" w:type="dxa"/>
          </w:tcPr>
          <w:p w:rsidR="00F816AF" w:rsidRPr="003230B3" w:rsidRDefault="00F816AF">
            <w:pPr>
              <w:jc w:val="both"/>
              <w:rPr>
                <w:rFonts w:ascii="Times New Roman" w:eastAsia="Times New Roman" w:hAnsi="Times New Roman"/>
                <w:b/>
                <w:sz w:val="24"/>
                <w:szCs w:val="24"/>
                <w:lang w:val="ru-RU"/>
              </w:rPr>
            </w:pPr>
            <w:r w:rsidRPr="003230B3">
              <w:rPr>
                <w:rFonts w:ascii="Times New Roman" w:eastAsia="Times New Roman" w:hAnsi="Times New Roman"/>
                <w:b/>
                <w:sz w:val="24"/>
                <w:szCs w:val="24"/>
                <w:lang w:val="ru-RU"/>
              </w:rPr>
              <w:lastRenderedPageBreak/>
              <w:t>№ п/п</w:t>
            </w:r>
          </w:p>
        </w:tc>
        <w:tc>
          <w:tcPr>
            <w:tcW w:w="8123" w:type="dxa"/>
          </w:tcPr>
          <w:p w:rsidR="00F816AF" w:rsidRPr="009F2022" w:rsidRDefault="00F816AF">
            <w:pPr>
              <w:jc w:val="cente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СОДЕРЖАНИЕ</w:t>
            </w:r>
          </w:p>
        </w:tc>
        <w:tc>
          <w:tcPr>
            <w:tcW w:w="815" w:type="dxa"/>
          </w:tcPr>
          <w:p w:rsidR="00F816AF" w:rsidRPr="009F2022" w:rsidRDefault="00F816AF">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Стр.</w:t>
            </w:r>
          </w:p>
        </w:tc>
      </w:tr>
      <w:tr w:rsidR="00F816AF" w:rsidRPr="009F2022">
        <w:tc>
          <w:tcPr>
            <w:tcW w:w="916" w:type="dxa"/>
          </w:tcPr>
          <w:p w:rsidR="00F816AF" w:rsidRPr="009F2022" w:rsidRDefault="00F816AF">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1</w:t>
            </w:r>
          </w:p>
        </w:tc>
        <w:tc>
          <w:tcPr>
            <w:tcW w:w="8123" w:type="dxa"/>
          </w:tcPr>
          <w:p w:rsidR="00F816AF" w:rsidRPr="009F2022" w:rsidRDefault="00F816AF">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ЦЕЛЕВОЙ РАЗДЕЛ</w:t>
            </w:r>
          </w:p>
        </w:tc>
        <w:tc>
          <w:tcPr>
            <w:tcW w:w="815" w:type="dxa"/>
          </w:tcPr>
          <w:p w:rsidR="00F816AF" w:rsidRPr="009F2022" w:rsidRDefault="004D3EA9">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w:t>
            </w:r>
          </w:p>
        </w:tc>
      </w:tr>
      <w:tr w:rsidR="00F816AF" w:rsidRPr="009F2022">
        <w:tc>
          <w:tcPr>
            <w:tcW w:w="916" w:type="dxa"/>
          </w:tcPr>
          <w:p w:rsidR="00F816AF" w:rsidRPr="009F2022" w:rsidRDefault="00F816AF">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1.1</w:t>
            </w:r>
          </w:p>
        </w:tc>
        <w:tc>
          <w:tcPr>
            <w:tcW w:w="8123" w:type="dxa"/>
          </w:tcPr>
          <w:p w:rsidR="00F816AF" w:rsidRPr="009F2022" w:rsidRDefault="00F816AF">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Пояснительная записка</w:t>
            </w:r>
          </w:p>
        </w:tc>
        <w:tc>
          <w:tcPr>
            <w:tcW w:w="815" w:type="dxa"/>
          </w:tcPr>
          <w:p w:rsidR="00F816AF" w:rsidRPr="009F2022" w:rsidRDefault="004D3EA9">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w:t>
            </w:r>
          </w:p>
        </w:tc>
      </w:tr>
      <w:tr w:rsidR="00F816AF" w:rsidRPr="009F2022">
        <w:tc>
          <w:tcPr>
            <w:tcW w:w="916"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1.1.1</w:t>
            </w:r>
          </w:p>
        </w:tc>
        <w:tc>
          <w:tcPr>
            <w:tcW w:w="8123"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Цели реализации программы НОО</w:t>
            </w:r>
          </w:p>
        </w:tc>
        <w:tc>
          <w:tcPr>
            <w:tcW w:w="815" w:type="dxa"/>
          </w:tcPr>
          <w:p w:rsidR="00F816AF" w:rsidRPr="009F2022" w:rsidRDefault="003E4EF2">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w:t>
            </w:r>
          </w:p>
        </w:tc>
      </w:tr>
      <w:tr w:rsidR="00F816AF" w:rsidRPr="009F2022">
        <w:tc>
          <w:tcPr>
            <w:tcW w:w="916"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1.1.2</w:t>
            </w:r>
          </w:p>
        </w:tc>
        <w:tc>
          <w:tcPr>
            <w:tcW w:w="8123"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Принципы формирования и механизмы реализации программы НОО</w:t>
            </w:r>
          </w:p>
        </w:tc>
        <w:tc>
          <w:tcPr>
            <w:tcW w:w="815" w:type="dxa"/>
          </w:tcPr>
          <w:p w:rsidR="00F816AF" w:rsidRPr="009F2022" w:rsidRDefault="003E4EF2">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5</w:t>
            </w:r>
          </w:p>
        </w:tc>
      </w:tr>
      <w:tr w:rsidR="00F816AF" w:rsidRPr="009F2022">
        <w:tc>
          <w:tcPr>
            <w:tcW w:w="916" w:type="dxa"/>
          </w:tcPr>
          <w:p w:rsidR="00F816AF" w:rsidRPr="009F2022" w:rsidRDefault="00F816AF">
            <w:pPr>
              <w:jc w:val="both"/>
              <w:rPr>
                <w:rFonts w:ascii="Times New Roman" w:eastAsia="Times New Roman" w:hAnsi="Times New Roman"/>
                <w:sz w:val="28"/>
                <w:szCs w:val="28"/>
              </w:rPr>
            </w:pPr>
            <w:r w:rsidRPr="009F2022">
              <w:rPr>
                <w:rFonts w:ascii="Times New Roman" w:eastAsia="Times New Roman" w:hAnsi="Times New Roman"/>
                <w:sz w:val="28"/>
                <w:szCs w:val="28"/>
              </w:rPr>
              <w:t>1.1.3</w:t>
            </w:r>
          </w:p>
        </w:tc>
        <w:tc>
          <w:tcPr>
            <w:tcW w:w="8123" w:type="dxa"/>
          </w:tcPr>
          <w:p w:rsidR="00F816AF" w:rsidRPr="009F2022" w:rsidRDefault="00F816AF">
            <w:pPr>
              <w:jc w:val="both"/>
              <w:rPr>
                <w:rFonts w:ascii="Times New Roman" w:eastAsia="Times New Roman" w:hAnsi="Times New Roman"/>
                <w:sz w:val="28"/>
                <w:szCs w:val="28"/>
              </w:rPr>
            </w:pPr>
            <w:r w:rsidRPr="009F2022">
              <w:rPr>
                <w:rFonts w:ascii="Times New Roman" w:eastAsia="Times New Roman" w:hAnsi="Times New Roman"/>
                <w:sz w:val="28"/>
                <w:szCs w:val="28"/>
              </w:rPr>
              <w:t>Общая характеристика программы НОО</w:t>
            </w:r>
          </w:p>
        </w:tc>
        <w:tc>
          <w:tcPr>
            <w:tcW w:w="815" w:type="dxa"/>
          </w:tcPr>
          <w:p w:rsidR="00F816AF" w:rsidRPr="009F2022" w:rsidRDefault="003E4EF2">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8</w:t>
            </w:r>
          </w:p>
        </w:tc>
      </w:tr>
      <w:tr w:rsidR="00F816AF" w:rsidRPr="009F2022">
        <w:tc>
          <w:tcPr>
            <w:tcW w:w="916" w:type="dxa"/>
          </w:tcPr>
          <w:p w:rsidR="00F816AF" w:rsidRPr="009F2022" w:rsidRDefault="00F816AF">
            <w:pPr>
              <w:jc w:val="both"/>
              <w:rPr>
                <w:rFonts w:ascii="Times New Roman" w:eastAsia="Times New Roman" w:hAnsi="Times New Roman"/>
                <w:b/>
                <w:sz w:val="28"/>
                <w:szCs w:val="28"/>
              </w:rPr>
            </w:pPr>
            <w:r w:rsidRPr="009F2022">
              <w:rPr>
                <w:rFonts w:ascii="Times New Roman" w:eastAsia="Times New Roman" w:hAnsi="Times New Roman"/>
                <w:b/>
                <w:sz w:val="28"/>
                <w:szCs w:val="28"/>
              </w:rPr>
              <w:t>1.2</w:t>
            </w:r>
          </w:p>
        </w:tc>
        <w:tc>
          <w:tcPr>
            <w:tcW w:w="8123" w:type="dxa"/>
          </w:tcPr>
          <w:p w:rsidR="00F816AF" w:rsidRPr="009F2022" w:rsidRDefault="00F816AF" w:rsidP="00F842B4">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Планируемые результаты освоения обучающимися программы НОО</w:t>
            </w:r>
          </w:p>
        </w:tc>
        <w:tc>
          <w:tcPr>
            <w:tcW w:w="815" w:type="dxa"/>
          </w:tcPr>
          <w:p w:rsidR="00F816AF" w:rsidRPr="009F2022" w:rsidRDefault="003E4EF2">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10</w:t>
            </w:r>
          </w:p>
        </w:tc>
      </w:tr>
      <w:tr w:rsidR="00F816AF" w:rsidRPr="009F2022">
        <w:tc>
          <w:tcPr>
            <w:tcW w:w="916" w:type="dxa"/>
          </w:tcPr>
          <w:p w:rsidR="00F816AF" w:rsidRPr="009F2022" w:rsidRDefault="00F816AF">
            <w:pPr>
              <w:jc w:val="both"/>
              <w:rPr>
                <w:rFonts w:ascii="Times New Roman" w:eastAsia="Times New Roman" w:hAnsi="Times New Roman"/>
                <w:b/>
                <w:sz w:val="28"/>
                <w:szCs w:val="28"/>
              </w:rPr>
            </w:pPr>
            <w:r w:rsidRPr="009F2022">
              <w:rPr>
                <w:rFonts w:ascii="Times New Roman" w:eastAsia="Times New Roman" w:hAnsi="Times New Roman"/>
                <w:b/>
                <w:sz w:val="28"/>
                <w:szCs w:val="28"/>
              </w:rPr>
              <w:t>1.3</w:t>
            </w:r>
          </w:p>
        </w:tc>
        <w:tc>
          <w:tcPr>
            <w:tcW w:w="8123" w:type="dxa"/>
          </w:tcPr>
          <w:p w:rsidR="00F816AF" w:rsidRPr="009F2022" w:rsidRDefault="00F816AF" w:rsidP="00F842B4">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Система оценки достижения планируемых результатов освоения программы НОО</w:t>
            </w:r>
          </w:p>
        </w:tc>
        <w:tc>
          <w:tcPr>
            <w:tcW w:w="815" w:type="dxa"/>
          </w:tcPr>
          <w:p w:rsidR="00F816AF" w:rsidRPr="009F2022" w:rsidRDefault="00C3224E">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w:t>
            </w:r>
            <w:r w:rsidR="003E4EF2">
              <w:rPr>
                <w:rFonts w:ascii="Times New Roman" w:eastAsia="Times New Roman" w:hAnsi="Times New Roman"/>
                <w:sz w:val="28"/>
                <w:szCs w:val="28"/>
                <w:lang w:val="ru-RU"/>
              </w:rPr>
              <w:t>1</w:t>
            </w:r>
          </w:p>
        </w:tc>
      </w:tr>
      <w:tr w:rsidR="00F816AF" w:rsidRPr="009F2022">
        <w:tc>
          <w:tcPr>
            <w:tcW w:w="916" w:type="dxa"/>
          </w:tcPr>
          <w:p w:rsidR="00F816AF" w:rsidRPr="009F2022" w:rsidRDefault="00167977">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rPr>
              <w:t>II</w:t>
            </w:r>
          </w:p>
        </w:tc>
        <w:tc>
          <w:tcPr>
            <w:tcW w:w="8123" w:type="dxa"/>
          </w:tcPr>
          <w:p w:rsidR="00F816AF" w:rsidRPr="009F2022" w:rsidRDefault="00F816AF">
            <w:pPr>
              <w:jc w:val="both"/>
              <w:rPr>
                <w:rFonts w:ascii="Times New Roman" w:eastAsia="Times New Roman" w:hAnsi="Times New Roman"/>
                <w:b/>
                <w:sz w:val="28"/>
                <w:szCs w:val="28"/>
              </w:rPr>
            </w:pPr>
            <w:r w:rsidRPr="009F2022">
              <w:rPr>
                <w:rFonts w:ascii="Times New Roman" w:eastAsia="Times New Roman" w:hAnsi="Times New Roman"/>
                <w:b/>
                <w:sz w:val="28"/>
                <w:szCs w:val="28"/>
              </w:rPr>
              <w:t>СОДЕРЖАТЕЛЬНЫЙ РАЗДЕЛ</w:t>
            </w:r>
          </w:p>
        </w:tc>
        <w:tc>
          <w:tcPr>
            <w:tcW w:w="815" w:type="dxa"/>
          </w:tcPr>
          <w:p w:rsidR="00F816AF" w:rsidRPr="009F2022" w:rsidRDefault="00D038F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21</w:t>
            </w:r>
          </w:p>
        </w:tc>
      </w:tr>
      <w:tr w:rsidR="0037704A" w:rsidRPr="009F2022">
        <w:tc>
          <w:tcPr>
            <w:tcW w:w="916" w:type="dxa"/>
          </w:tcPr>
          <w:p w:rsidR="0037704A" w:rsidRPr="009F2022" w:rsidRDefault="0037704A">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2.1</w:t>
            </w:r>
          </w:p>
        </w:tc>
        <w:tc>
          <w:tcPr>
            <w:tcW w:w="8123" w:type="dxa"/>
          </w:tcPr>
          <w:p w:rsidR="0037704A" w:rsidRPr="009F2022" w:rsidRDefault="0037704A">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Рабочие программы учебных предметов, курсов, модулей урочной и внеурочной деятельности</w:t>
            </w:r>
          </w:p>
        </w:tc>
        <w:tc>
          <w:tcPr>
            <w:tcW w:w="815" w:type="dxa"/>
          </w:tcPr>
          <w:p w:rsidR="0037704A" w:rsidRPr="009F2022" w:rsidRDefault="00752094">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21</w:t>
            </w:r>
          </w:p>
        </w:tc>
      </w:tr>
      <w:tr w:rsidR="00F816AF" w:rsidRPr="009F2022">
        <w:tc>
          <w:tcPr>
            <w:tcW w:w="916" w:type="dxa"/>
          </w:tcPr>
          <w:p w:rsidR="00F816AF" w:rsidRPr="009F2022" w:rsidRDefault="00F816AF">
            <w:pPr>
              <w:jc w:val="both"/>
              <w:rPr>
                <w:rFonts w:ascii="Times New Roman" w:eastAsia="Times New Roman" w:hAnsi="Times New Roman"/>
                <w:sz w:val="28"/>
                <w:szCs w:val="28"/>
              </w:rPr>
            </w:pPr>
            <w:r w:rsidRPr="009F2022">
              <w:rPr>
                <w:rFonts w:ascii="Times New Roman" w:eastAsia="Times New Roman" w:hAnsi="Times New Roman"/>
                <w:sz w:val="28"/>
                <w:szCs w:val="28"/>
              </w:rPr>
              <w:t>2.1.1</w:t>
            </w:r>
          </w:p>
        </w:tc>
        <w:tc>
          <w:tcPr>
            <w:tcW w:w="8123"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«Русский язык»</w:t>
            </w:r>
          </w:p>
        </w:tc>
        <w:tc>
          <w:tcPr>
            <w:tcW w:w="815" w:type="dxa"/>
          </w:tcPr>
          <w:p w:rsidR="00F816AF" w:rsidRPr="009F2022" w:rsidRDefault="00D038F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21</w:t>
            </w:r>
          </w:p>
        </w:tc>
      </w:tr>
      <w:tr w:rsidR="00F816AF" w:rsidRPr="009F2022">
        <w:tc>
          <w:tcPr>
            <w:tcW w:w="916" w:type="dxa"/>
          </w:tcPr>
          <w:p w:rsidR="00F816AF" w:rsidRPr="009F2022" w:rsidRDefault="00F816AF">
            <w:pPr>
              <w:jc w:val="both"/>
              <w:rPr>
                <w:rFonts w:ascii="Times New Roman" w:eastAsia="Times New Roman" w:hAnsi="Times New Roman"/>
                <w:sz w:val="28"/>
                <w:szCs w:val="28"/>
              </w:rPr>
            </w:pPr>
            <w:r w:rsidRPr="009F2022">
              <w:rPr>
                <w:rFonts w:ascii="Times New Roman" w:eastAsia="Times New Roman" w:hAnsi="Times New Roman"/>
                <w:sz w:val="28"/>
                <w:szCs w:val="28"/>
              </w:rPr>
              <w:t>2.1.2</w:t>
            </w:r>
          </w:p>
        </w:tc>
        <w:tc>
          <w:tcPr>
            <w:tcW w:w="8123" w:type="dxa"/>
          </w:tcPr>
          <w:p w:rsidR="00F816AF" w:rsidRPr="009F2022" w:rsidRDefault="00F816AF">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«Литературное чтение»</w:t>
            </w:r>
          </w:p>
        </w:tc>
        <w:tc>
          <w:tcPr>
            <w:tcW w:w="815" w:type="dxa"/>
          </w:tcPr>
          <w:p w:rsidR="00F816AF" w:rsidRPr="009F2022" w:rsidRDefault="00D038F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64</w:t>
            </w:r>
          </w:p>
        </w:tc>
      </w:tr>
      <w:tr w:rsidR="00934DA0" w:rsidRPr="009F2022">
        <w:tc>
          <w:tcPr>
            <w:tcW w:w="916" w:type="dxa"/>
          </w:tcPr>
          <w:p w:rsidR="00934DA0" w:rsidRPr="009F2022" w:rsidRDefault="00934DA0">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2.1.3</w:t>
            </w:r>
          </w:p>
        </w:tc>
        <w:tc>
          <w:tcPr>
            <w:tcW w:w="8123" w:type="dxa"/>
          </w:tcPr>
          <w:p w:rsidR="00934DA0" w:rsidRPr="003E4EF2" w:rsidRDefault="00934DA0" w:rsidP="00980635">
            <w:pPr>
              <w:jc w:val="both"/>
              <w:rPr>
                <w:rFonts w:ascii="Times New Roman" w:eastAsia="Times New Roman" w:hAnsi="Times New Roman"/>
                <w:sz w:val="28"/>
                <w:szCs w:val="28"/>
                <w:lang w:val="ru-RU"/>
              </w:rPr>
            </w:pPr>
            <w:r w:rsidRPr="003E4EF2">
              <w:rPr>
                <w:rFonts w:ascii="Times New Roman" w:eastAsia="Times New Roman" w:hAnsi="Times New Roman"/>
                <w:sz w:val="28"/>
                <w:szCs w:val="28"/>
                <w:lang w:val="ru-RU"/>
              </w:rPr>
              <w:t>Рабочая программа учебного предмета «Иностранный (английский) язык»</w:t>
            </w:r>
          </w:p>
        </w:tc>
        <w:tc>
          <w:tcPr>
            <w:tcW w:w="815" w:type="dxa"/>
          </w:tcPr>
          <w:p w:rsidR="00934DA0" w:rsidRPr="009F2022" w:rsidRDefault="003E4EF2" w:rsidP="007F15B9">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10</w:t>
            </w:r>
            <w:r w:rsidR="007F15B9">
              <w:rPr>
                <w:rFonts w:ascii="Times New Roman" w:eastAsia="Times New Roman" w:hAnsi="Times New Roman"/>
                <w:sz w:val="28"/>
                <w:szCs w:val="28"/>
                <w:lang w:val="ru-RU"/>
              </w:rPr>
              <w:t>4</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4</w:t>
            </w:r>
          </w:p>
        </w:tc>
        <w:tc>
          <w:tcPr>
            <w:tcW w:w="8123" w:type="dxa"/>
          </w:tcPr>
          <w:p w:rsidR="00934DA0" w:rsidRPr="009F2022" w:rsidRDefault="00934DA0">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«Математика»</w:t>
            </w:r>
          </w:p>
        </w:tc>
        <w:tc>
          <w:tcPr>
            <w:tcW w:w="815" w:type="dxa"/>
          </w:tcPr>
          <w:p w:rsidR="00934DA0" w:rsidRPr="009F2022" w:rsidRDefault="00934DA0" w:rsidP="00C934F3">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w:t>
            </w:r>
            <w:r w:rsidR="00C934F3">
              <w:rPr>
                <w:rFonts w:ascii="Times New Roman" w:eastAsia="Times New Roman" w:hAnsi="Times New Roman"/>
                <w:sz w:val="28"/>
                <w:szCs w:val="28"/>
                <w:lang w:val="ru-RU"/>
              </w:rPr>
              <w:t>41</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5</w:t>
            </w:r>
          </w:p>
        </w:tc>
        <w:tc>
          <w:tcPr>
            <w:tcW w:w="8123" w:type="dxa"/>
          </w:tcPr>
          <w:p w:rsidR="00934DA0" w:rsidRPr="009F202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«Окружающий мир»</w:t>
            </w:r>
          </w:p>
        </w:tc>
        <w:tc>
          <w:tcPr>
            <w:tcW w:w="815" w:type="dxa"/>
          </w:tcPr>
          <w:p w:rsidR="00934DA0" w:rsidRPr="009F2022" w:rsidRDefault="00015732" w:rsidP="001B037D">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17</w:t>
            </w:r>
            <w:r w:rsidR="001B037D">
              <w:rPr>
                <w:rFonts w:ascii="Times New Roman" w:eastAsia="Times New Roman" w:hAnsi="Times New Roman"/>
                <w:sz w:val="28"/>
                <w:szCs w:val="28"/>
                <w:lang w:val="ru-RU"/>
              </w:rPr>
              <w:t>2</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6</w:t>
            </w:r>
          </w:p>
        </w:tc>
        <w:tc>
          <w:tcPr>
            <w:tcW w:w="8123" w:type="dxa"/>
          </w:tcPr>
          <w:p w:rsidR="00934DA0" w:rsidRPr="009F202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«Основы религиозных культур и светской этики»</w:t>
            </w:r>
          </w:p>
        </w:tc>
        <w:tc>
          <w:tcPr>
            <w:tcW w:w="815" w:type="dxa"/>
          </w:tcPr>
          <w:p w:rsidR="00934DA0" w:rsidRPr="009F2022" w:rsidRDefault="00934DA0" w:rsidP="007C7F98">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w:t>
            </w:r>
            <w:r w:rsidR="007C7F98">
              <w:rPr>
                <w:rFonts w:ascii="Times New Roman" w:eastAsia="Times New Roman" w:hAnsi="Times New Roman"/>
                <w:sz w:val="28"/>
                <w:szCs w:val="28"/>
                <w:lang w:val="ru-RU"/>
              </w:rPr>
              <w:t>03</w:t>
            </w:r>
          </w:p>
        </w:tc>
      </w:tr>
      <w:tr w:rsidR="00934DA0" w:rsidRPr="009F2022" w:rsidTr="00F842B4">
        <w:trPr>
          <w:trHeight w:val="738"/>
        </w:trPr>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7</w:t>
            </w:r>
          </w:p>
        </w:tc>
        <w:tc>
          <w:tcPr>
            <w:tcW w:w="8123" w:type="dxa"/>
          </w:tcPr>
          <w:p w:rsidR="00934DA0" w:rsidRPr="009F202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«Изобразительной искусство»</w:t>
            </w:r>
          </w:p>
        </w:tc>
        <w:tc>
          <w:tcPr>
            <w:tcW w:w="815" w:type="dxa"/>
          </w:tcPr>
          <w:p w:rsidR="00934DA0" w:rsidRPr="009F2022" w:rsidRDefault="00934DA0" w:rsidP="00C328B3">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w:t>
            </w:r>
            <w:r w:rsidR="00C328B3">
              <w:rPr>
                <w:rFonts w:ascii="Times New Roman" w:eastAsia="Times New Roman" w:hAnsi="Times New Roman"/>
                <w:sz w:val="28"/>
                <w:szCs w:val="28"/>
                <w:lang w:val="ru-RU"/>
              </w:rPr>
              <w:t>28</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8</w:t>
            </w:r>
          </w:p>
        </w:tc>
        <w:tc>
          <w:tcPr>
            <w:tcW w:w="8123" w:type="dxa"/>
          </w:tcPr>
          <w:p w:rsidR="00934DA0" w:rsidRPr="009F202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«Музыка»</w:t>
            </w:r>
          </w:p>
        </w:tc>
        <w:tc>
          <w:tcPr>
            <w:tcW w:w="815" w:type="dxa"/>
          </w:tcPr>
          <w:p w:rsidR="00934DA0" w:rsidRPr="009F2022" w:rsidRDefault="00934DA0" w:rsidP="00C328B3">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w:t>
            </w:r>
            <w:r w:rsidR="00C328B3">
              <w:rPr>
                <w:rFonts w:ascii="Times New Roman" w:eastAsia="Times New Roman" w:hAnsi="Times New Roman"/>
                <w:sz w:val="28"/>
                <w:szCs w:val="28"/>
                <w:lang w:val="ru-RU"/>
              </w:rPr>
              <w:t>66</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w:t>
            </w:r>
            <w:r w:rsidR="00792853">
              <w:rPr>
                <w:rFonts w:ascii="Times New Roman" w:eastAsia="Times New Roman" w:hAnsi="Times New Roman"/>
                <w:sz w:val="28"/>
                <w:szCs w:val="28"/>
                <w:lang w:val="ru-RU"/>
              </w:rPr>
              <w:t>9</w:t>
            </w:r>
          </w:p>
        </w:tc>
        <w:tc>
          <w:tcPr>
            <w:tcW w:w="8123" w:type="dxa"/>
          </w:tcPr>
          <w:p w:rsidR="00934DA0" w:rsidRPr="009F202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«Технология»</w:t>
            </w:r>
          </w:p>
        </w:tc>
        <w:tc>
          <w:tcPr>
            <w:tcW w:w="815" w:type="dxa"/>
          </w:tcPr>
          <w:p w:rsidR="00934DA0" w:rsidRPr="009F2022" w:rsidRDefault="00C328B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325</w:t>
            </w:r>
          </w:p>
        </w:tc>
      </w:tr>
      <w:tr w:rsidR="00934DA0" w:rsidRPr="009F2022">
        <w:tc>
          <w:tcPr>
            <w:tcW w:w="916" w:type="dxa"/>
          </w:tcPr>
          <w:p w:rsidR="00934DA0" w:rsidRPr="00792853" w:rsidRDefault="00934DA0" w:rsidP="00792853">
            <w:pPr>
              <w:jc w:val="both"/>
              <w:rPr>
                <w:rFonts w:ascii="Times New Roman" w:eastAsia="Times New Roman" w:hAnsi="Times New Roman"/>
                <w:sz w:val="28"/>
                <w:szCs w:val="28"/>
                <w:lang w:val="ru-RU"/>
              </w:rPr>
            </w:pPr>
            <w:r w:rsidRPr="009F2022">
              <w:rPr>
                <w:rFonts w:ascii="Times New Roman" w:eastAsia="Times New Roman" w:hAnsi="Times New Roman"/>
                <w:sz w:val="28"/>
                <w:szCs w:val="28"/>
              </w:rPr>
              <w:t>2.1.1</w:t>
            </w:r>
            <w:r w:rsidR="00792853">
              <w:rPr>
                <w:rFonts w:ascii="Times New Roman" w:eastAsia="Times New Roman" w:hAnsi="Times New Roman"/>
                <w:sz w:val="28"/>
                <w:szCs w:val="28"/>
                <w:lang w:val="ru-RU"/>
              </w:rPr>
              <w:t>0</w:t>
            </w:r>
          </w:p>
        </w:tc>
        <w:tc>
          <w:tcPr>
            <w:tcW w:w="8123" w:type="dxa"/>
          </w:tcPr>
          <w:p w:rsidR="00934DA0" w:rsidRPr="003E4EF2" w:rsidRDefault="00934DA0">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Рабочая программа учебного предмета «Физическая культура»</w:t>
            </w:r>
            <w:r w:rsidRPr="009F2022">
              <w:rPr>
                <w:rFonts w:ascii="Times New Roman" w:eastAsia="Times New Roman" w:hAnsi="Times New Roman"/>
                <w:sz w:val="28"/>
                <w:szCs w:val="28"/>
                <w:lang w:val="ru-RU"/>
              </w:rPr>
              <w:br/>
            </w:r>
            <w:r w:rsidRPr="009F2022">
              <w:rPr>
                <w:rFonts w:ascii="Times New Roman" w:eastAsia="Times New Roman" w:hAnsi="Times New Roman"/>
                <w:sz w:val="28"/>
                <w:szCs w:val="28"/>
                <w:lang w:val="ru-RU"/>
              </w:rPr>
              <w:lastRenderedPageBreak/>
              <w:t>вариант 1</w:t>
            </w:r>
          </w:p>
        </w:tc>
        <w:tc>
          <w:tcPr>
            <w:tcW w:w="815" w:type="dxa"/>
          </w:tcPr>
          <w:p w:rsidR="00934DA0" w:rsidRPr="009F2022" w:rsidRDefault="009C234F">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lastRenderedPageBreak/>
              <w:t>359</w:t>
            </w:r>
          </w:p>
        </w:tc>
      </w:tr>
      <w:tr w:rsidR="00934DA0" w:rsidRPr="009F2022">
        <w:tc>
          <w:tcPr>
            <w:tcW w:w="916" w:type="dxa"/>
          </w:tcPr>
          <w:p w:rsidR="00934DA0" w:rsidRPr="003E4EF2" w:rsidRDefault="003E4EF2" w:rsidP="0079285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lastRenderedPageBreak/>
              <w:t>2.1.1</w:t>
            </w:r>
            <w:r w:rsidR="00792853">
              <w:rPr>
                <w:rFonts w:ascii="Times New Roman" w:eastAsia="Times New Roman" w:hAnsi="Times New Roman"/>
                <w:sz w:val="28"/>
                <w:szCs w:val="28"/>
                <w:lang w:val="ru-RU"/>
              </w:rPr>
              <w:t>1</w:t>
            </w:r>
          </w:p>
        </w:tc>
        <w:tc>
          <w:tcPr>
            <w:tcW w:w="8123" w:type="dxa"/>
          </w:tcPr>
          <w:p w:rsidR="00934DA0" w:rsidRDefault="00934DA0">
            <w:pPr>
              <w:rPr>
                <w:rFonts w:ascii="Times New Roman" w:eastAsia="Times New Roman" w:hAnsi="Times New Roman"/>
                <w:sz w:val="28"/>
                <w:szCs w:val="28"/>
                <w:lang w:val="ru-RU"/>
              </w:rPr>
            </w:pPr>
            <w:r w:rsidRPr="003E4EF2">
              <w:rPr>
                <w:rFonts w:ascii="Times New Roman" w:eastAsia="Times New Roman" w:hAnsi="Times New Roman"/>
                <w:sz w:val="28"/>
                <w:szCs w:val="28"/>
                <w:lang w:val="ru-RU"/>
              </w:rPr>
              <w:t>Другие программы учебных предметов, курсов, модулей урочной и внеурочной деятельности</w:t>
            </w:r>
            <w:r w:rsidR="003E4EF2">
              <w:rPr>
                <w:rFonts w:ascii="Times New Roman" w:eastAsia="Times New Roman" w:hAnsi="Times New Roman"/>
                <w:sz w:val="28"/>
                <w:szCs w:val="28"/>
                <w:lang w:val="ru-RU"/>
              </w:rPr>
              <w:t>:</w:t>
            </w:r>
          </w:p>
          <w:p w:rsidR="003E4EF2" w:rsidRPr="00F842B4" w:rsidRDefault="002201EF" w:rsidP="00F842B4">
            <w:pPr>
              <w:pStyle w:val="afff0"/>
              <w:numPr>
                <w:ilvl w:val="0"/>
                <w:numId w:val="38"/>
              </w:numPr>
              <w:rPr>
                <w:rFonts w:ascii="Times New Roman" w:hAnsi="Times New Roman"/>
                <w:sz w:val="28"/>
                <w:szCs w:val="28"/>
              </w:rPr>
            </w:pPr>
            <w:hyperlink r:id="rId8" w:history="1">
              <w:r w:rsidR="003E4EF2" w:rsidRPr="00DD6A72">
                <w:rPr>
                  <w:rStyle w:val="a3"/>
                  <w:rFonts w:ascii="Times New Roman" w:hAnsi="Times New Roman"/>
                  <w:sz w:val="28"/>
                  <w:szCs w:val="28"/>
                </w:rPr>
                <w:t>Развитие речи.</w:t>
              </w:r>
            </w:hyperlink>
          </w:p>
          <w:p w:rsidR="003E4EF2" w:rsidRPr="00F842B4" w:rsidRDefault="002201EF" w:rsidP="00F842B4">
            <w:pPr>
              <w:pStyle w:val="afff0"/>
              <w:numPr>
                <w:ilvl w:val="0"/>
                <w:numId w:val="38"/>
              </w:numPr>
              <w:rPr>
                <w:rFonts w:ascii="Times New Roman" w:hAnsi="Times New Roman"/>
                <w:sz w:val="28"/>
                <w:szCs w:val="28"/>
              </w:rPr>
            </w:pPr>
            <w:hyperlink r:id="rId9" w:history="1">
              <w:r w:rsidR="003E4EF2" w:rsidRPr="00DD6A72">
                <w:rPr>
                  <w:rStyle w:val="a3"/>
                  <w:rFonts w:ascii="Times New Roman" w:hAnsi="Times New Roman"/>
                  <w:sz w:val="28"/>
                  <w:szCs w:val="28"/>
                </w:rPr>
                <w:t>Становлюсь грамотным читателем.</w:t>
              </w:r>
            </w:hyperlink>
          </w:p>
          <w:p w:rsidR="00752094" w:rsidRPr="00F842B4" w:rsidRDefault="00752094" w:rsidP="00F842B4">
            <w:pPr>
              <w:pStyle w:val="afff0"/>
              <w:numPr>
                <w:ilvl w:val="0"/>
                <w:numId w:val="38"/>
              </w:numPr>
              <w:rPr>
                <w:rFonts w:ascii="Times New Roman" w:hAnsi="Times New Roman"/>
                <w:sz w:val="28"/>
                <w:szCs w:val="28"/>
              </w:rPr>
            </w:pPr>
            <w:r w:rsidRPr="00F842B4">
              <w:rPr>
                <w:rFonts w:ascii="Times New Roman" w:hAnsi="Times New Roman"/>
                <w:sz w:val="28"/>
                <w:szCs w:val="28"/>
              </w:rPr>
              <w:t>Разговоры о важном</w:t>
            </w:r>
            <w:r w:rsidR="00DD6A72">
              <w:rPr>
                <w:rFonts w:ascii="Times New Roman" w:hAnsi="Times New Roman"/>
                <w:sz w:val="28"/>
                <w:szCs w:val="28"/>
              </w:rPr>
              <w:t xml:space="preserve"> </w:t>
            </w:r>
            <w:hyperlink r:id="rId10" w:history="1">
              <w:r w:rsidR="00DD6A72" w:rsidRPr="00DD6A72">
                <w:rPr>
                  <w:rStyle w:val="a3"/>
                  <w:rFonts w:ascii="Times New Roman" w:hAnsi="Times New Roman"/>
                  <w:sz w:val="28"/>
                  <w:szCs w:val="28"/>
                </w:rPr>
                <w:t>(1-2 классы),</w:t>
              </w:r>
            </w:hyperlink>
            <w:r w:rsidR="00DD6A72">
              <w:rPr>
                <w:rFonts w:ascii="Times New Roman" w:hAnsi="Times New Roman"/>
                <w:sz w:val="28"/>
                <w:szCs w:val="28"/>
              </w:rPr>
              <w:t xml:space="preserve"> </w:t>
            </w:r>
            <w:hyperlink r:id="rId11" w:history="1">
              <w:r w:rsidR="00DD6A72" w:rsidRPr="00DD6A72">
                <w:rPr>
                  <w:rStyle w:val="a3"/>
                  <w:rFonts w:ascii="Times New Roman" w:hAnsi="Times New Roman"/>
                  <w:sz w:val="28"/>
                  <w:szCs w:val="28"/>
                </w:rPr>
                <w:t>(3-4 классы)</w:t>
              </w:r>
            </w:hyperlink>
          </w:p>
          <w:p w:rsidR="00752094" w:rsidRPr="00F842B4" w:rsidRDefault="002201EF" w:rsidP="00F842B4">
            <w:pPr>
              <w:pStyle w:val="afff0"/>
              <w:numPr>
                <w:ilvl w:val="0"/>
                <w:numId w:val="38"/>
              </w:numPr>
              <w:rPr>
                <w:rFonts w:ascii="Times New Roman" w:hAnsi="Times New Roman"/>
                <w:sz w:val="28"/>
                <w:szCs w:val="28"/>
              </w:rPr>
            </w:pPr>
            <w:hyperlink r:id="rId12" w:history="1">
              <w:r w:rsidR="00752094" w:rsidRPr="00DD6A72">
                <w:rPr>
                  <w:rStyle w:val="a3"/>
                  <w:rFonts w:ascii="Times New Roman" w:hAnsi="Times New Roman"/>
                  <w:sz w:val="28"/>
                  <w:szCs w:val="28"/>
                </w:rPr>
                <w:t>Готов к труду и обороне.</w:t>
              </w:r>
            </w:hyperlink>
          </w:p>
          <w:p w:rsidR="00752094" w:rsidRPr="00F842B4" w:rsidRDefault="002201EF" w:rsidP="00F842B4">
            <w:pPr>
              <w:pStyle w:val="afff0"/>
              <w:numPr>
                <w:ilvl w:val="0"/>
                <w:numId w:val="38"/>
              </w:numPr>
              <w:rPr>
                <w:rFonts w:ascii="Times New Roman" w:hAnsi="Times New Roman"/>
                <w:sz w:val="28"/>
                <w:szCs w:val="28"/>
              </w:rPr>
            </w:pPr>
            <w:hyperlink r:id="rId13" w:history="1">
              <w:r w:rsidR="00752094" w:rsidRPr="00DD6A72">
                <w:rPr>
                  <w:rStyle w:val="a3"/>
                  <w:rFonts w:ascii="Times New Roman" w:hAnsi="Times New Roman"/>
                  <w:sz w:val="28"/>
                  <w:szCs w:val="28"/>
                </w:rPr>
                <w:t>Функциональная грамотность</w:t>
              </w:r>
            </w:hyperlink>
          </w:p>
          <w:p w:rsidR="00752094" w:rsidRPr="003E4EF2" w:rsidRDefault="002201EF" w:rsidP="00F842B4">
            <w:pPr>
              <w:pStyle w:val="afff0"/>
              <w:numPr>
                <w:ilvl w:val="0"/>
                <w:numId w:val="38"/>
              </w:numPr>
              <w:rPr>
                <w:color w:val="auto"/>
              </w:rPr>
            </w:pPr>
            <w:hyperlink r:id="rId14" w:history="1">
              <w:r w:rsidR="00752094" w:rsidRPr="00DD6A72">
                <w:rPr>
                  <w:rStyle w:val="a3"/>
                  <w:rFonts w:ascii="Times New Roman" w:hAnsi="Times New Roman"/>
                  <w:sz w:val="28"/>
                  <w:szCs w:val="28"/>
                </w:rPr>
                <w:t>Информатика в играх и задачах</w:t>
              </w:r>
            </w:hyperlink>
          </w:p>
        </w:tc>
        <w:tc>
          <w:tcPr>
            <w:tcW w:w="815" w:type="dxa"/>
          </w:tcPr>
          <w:p w:rsidR="00313FCE" w:rsidRPr="009F2022" w:rsidRDefault="00313FCE">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396</w:t>
            </w:r>
          </w:p>
        </w:tc>
      </w:tr>
      <w:tr w:rsidR="00934DA0" w:rsidRPr="009F2022" w:rsidTr="00167B99">
        <w:trPr>
          <w:trHeight w:val="397"/>
        </w:trPr>
        <w:tc>
          <w:tcPr>
            <w:tcW w:w="916" w:type="dxa"/>
          </w:tcPr>
          <w:p w:rsidR="00934DA0" w:rsidRPr="009F2022" w:rsidRDefault="00934DA0">
            <w:pPr>
              <w:jc w:val="both"/>
              <w:rPr>
                <w:rFonts w:ascii="Times New Roman" w:eastAsia="Times New Roman" w:hAnsi="Times New Roman"/>
                <w:b/>
                <w:sz w:val="28"/>
                <w:szCs w:val="28"/>
              </w:rPr>
            </w:pPr>
            <w:r w:rsidRPr="009F2022">
              <w:rPr>
                <w:rFonts w:ascii="Times New Roman" w:eastAsia="Times New Roman" w:hAnsi="Times New Roman"/>
                <w:b/>
                <w:sz w:val="28"/>
                <w:szCs w:val="28"/>
              </w:rPr>
              <w:t>2.2</w:t>
            </w:r>
          </w:p>
        </w:tc>
        <w:tc>
          <w:tcPr>
            <w:tcW w:w="8123" w:type="dxa"/>
          </w:tcPr>
          <w:p w:rsidR="00934DA0" w:rsidRPr="009F2022" w:rsidRDefault="00934DA0">
            <w:pPr>
              <w:jc w:val="both"/>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Программа</w:t>
            </w:r>
            <w:r w:rsidR="00833BCD">
              <w:rPr>
                <w:rFonts w:ascii="Times New Roman" w:eastAsia="Times New Roman" w:hAnsi="Times New Roman"/>
                <w:b/>
                <w:sz w:val="28"/>
                <w:szCs w:val="28"/>
                <w:lang w:val="ru-RU"/>
              </w:rPr>
              <w:t xml:space="preserve"> формирования УУД у обучающихся</w:t>
            </w:r>
          </w:p>
        </w:tc>
        <w:tc>
          <w:tcPr>
            <w:tcW w:w="815" w:type="dxa"/>
          </w:tcPr>
          <w:p w:rsidR="00934DA0" w:rsidRPr="009F2022" w:rsidRDefault="009C234F">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396</w:t>
            </w:r>
          </w:p>
        </w:tc>
      </w:tr>
      <w:tr w:rsidR="00934DA0" w:rsidRPr="009F2022" w:rsidTr="00167B99">
        <w:trPr>
          <w:trHeight w:val="397"/>
        </w:trPr>
        <w:tc>
          <w:tcPr>
            <w:tcW w:w="916" w:type="dxa"/>
          </w:tcPr>
          <w:p w:rsidR="00934DA0" w:rsidRPr="009F2022" w:rsidRDefault="00934DA0">
            <w:pPr>
              <w:jc w:val="both"/>
              <w:rPr>
                <w:rFonts w:ascii="Times New Roman" w:eastAsia="Times New Roman" w:hAnsi="Times New Roman"/>
                <w:b/>
                <w:sz w:val="28"/>
                <w:szCs w:val="28"/>
              </w:rPr>
            </w:pPr>
            <w:r w:rsidRPr="009F2022">
              <w:rPr>
                <w:rFonts w:ascii="Times New Roman" w:eastAsia="Times New Roman" w:hAnsi="Times New Roman"/>
                <w:b/>
                <w:sz w:val="28"/>
                <w:szCs w:val="28"/>
              </w:rPr>
              <w:t>2.3</w:t>
            </w:r>
          </w:p>
        </w:tc>
        <w:tc>
          <w:tcPr>
            <w:tcW w:w="8123" w:type="dxa"/>
          </w:tcPr>
          <w:p w:rsidR="00934DA0" w:rsidRPr="009F2022" w:rsidRDefault="002201EF">
            <w:pPr>
              <w:jc w:val="both"/>
              <w:rPr>
                <w:rFonts w:ascii="Times New Roman" w:eastAsia="Times New Roman" w:hAnsi="Times New Roman"/>
                <w:b/>
                <w:sz w:val="28"/>
                <w:szCs w:val="28"/>
              </w:rPr>
            </w:pPr>
            <w:hyperlink r:id="rId15" w:history="1">
              <w:r w:rsidR="00934DA0" w:rsidRPr="00DD6A72">
                <w:rPr>
                  <w:rStyle w:val="a3"/>
                  <w:rFonts w:ascii="Times New Roman" w:eastAsia="Times New Roman" w:hAnsi="Times New Roman"/>
                  <w:b/>
                  <w:sz w:val="28"/>
                  <w:szCs w:val="28"/>
                </w:rPr>
                <w:t>Рабочая программа воспитания</w:t>
              </w:r>
            </w:hyperlink>
          </w:p>
        </w:tc>
        <w:tc>
          <w:tcPr>
            <w:tcW w:w="815" w:type="dxa"/>
          </w:tcPr>
          <w:p w:rsidR="00934DA0" w:rsidRPr="009F2022" w:rsidRDefault="00833BCD">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404</w:t>
            </w:r>
          </w:p>
        </w:tc>
      </w:tr>
      <w:tr w:rsidR="00934DA0" w:rsidRPr="009F2022" w:rsidTr="00167B99">
        <w:trPr>
          <w:trHeight w:val="397"/>
        </w:trPr>
        <w:tc>
          <w:tcPr>
            <w:tcW w:w="916" w:type="dxa"/>
          </w:tcPr>
          <w:p w:rsidR="00934DA0" w:rsidRPr="009F2022" w:rsidRDefault="00934DA0">
            <w:pPr>
              <w:jc w:val="both"/>
              <w:rPr>
                <w:rFonts w:ascii="Times New Roman" w:eastAsia="Times New Roman" w:hAnsi="Times New Roman"/>
                <w:b/>
                <w:sz w:val="28"/>
                <w:szCs w:val="28"/>
              </w:rPr>
            </w:pPr>
            <w:r w:rsidRPr="009F2022">
              <w:rPr>
                <w:rFonts w:ascii="Times New Roman" w:eastAsia="Times New Roman" w:hAnsi="Times New Roman"/>
                <w:b/>
                <w:sz w:val="28"/>
                <w:szCs w:val="28"/>
              </w:rPr>
              <w:t>III</w:t>
            </w:r>
          </w:p>
        </w:tc>
        <w:tc>
          <w:tcPr>
            <w:tcW w:w="8123" w:type="dxa"/>
          </w:tcPr>
          <w:p w:rsidR="00934DA0" w:rsidRPr="009F2022" w:rsidRDefault="00934DA0">
            <w:pPr>
              <w:jc w:val="both"/>
              <w:rPr>
                <w:rFonts w:ascii="Times New Roman" w:eastAsia="Times New Roman" w:hAnsi="Times New Roman"/>
                <w:b/>
                <w:sz w:val="28"/>
                <w:szCs w:val="28"/>
              </w:rPr>
            </w:pPr>
            <w:r w:rsidRPr="009F2022">
              <w:rPr>
                <w:rFonts w:ascii="Times New Roman" w:eastAsia="Times New Roman" w:hAnsi="Times New Roman"/>
                <w:b/>
                <w:sz w:val="28"/>
                <w:szCs w:val="28"/>
              </w:rPr>
              <w:t>ОРГАНИЗАЦИОННЫЙ РАЗДЕЛ</w:t>
            </w:r>
          </w:p>
        </w:tc>
        <w:tc>
          <w:tcPr>
            <w:tcW w:w="815" w:type="dxa"/>
          </w:tcPr>
          <w:p w:rsidR="00934DA0" w:rsidRPr="00833BCD" w:rsidRDefault="00833BCD">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405</w:t>
            </w:r>
          </w:p>
        </w:tc>
      </w:tr>
      <w:tr w:rsidR="00934DA0" w:rsidRPr="009F2022" w:rsidTr="00167B99">
        <w:trPr>
          <w:trHeight w:val="397"/>
        </w:trPr>
        <w:tc>
          <w:tcPr>
            <w:tcW w:w="916" w:type="dxa"/>
          </w:tcPr>
          <w:p w:rsidR="00934DA0" w:rsidRPr="009F2022" w:rsidRDefault="00934DA0">
            <w:pPr>
              <w:jc w:val="both"/>
              <w:rPr>
                <w:rFonts w:ascii="Times New Roman" w:eastAsia="Times New Roman" w:hAnsi="Times New Roman"/>
                <w:sz w:val="28"/>
                <w:szCs w:val="28"/>
              </w:rPr>
            </w:pPr>
            <w:r w:rsidRPr="009F2022">
              <w:rPr>
                <w:rFonts w:ascii="Times New Roman" w:eastAsia="Times New Roman" w:hAnsi="Times New Roman"/>
                <w:sz w:val="28"/>
                <w:szCs w:val="28"/>
              </w:rPr>
              <w:t>3.1</w:t>
            </w:r>
          </w:p>
        </w:tc>
        <w:tc>
          <w:tcPr>
            <w:tcW w:w="8123" w:type="dxa"/>
          </w:tcPr>
          <w:p w:rsidR="00934DA0" w:rsidRPr="009F2022" w:rsidRDefault="00934DA0">
            <w:pPr>
              <w:jc w:val="both"/>
              <w:rPr>
                <w:rFonts w:ascii="Times New Roman" w:eastAsia="Times New Roman" w:hAnsi="Times New Roman"/>
                <w:sz w:val="28"/>
                <w:szCs w:val="28"/>
              </w:rPr>
            </w:pPr>
            <w:r w:rsidRPr="009F2022">
              <w:rPr>
                <w:rFonts w:ascii="Times New Roman" w:eastAsia="Times New Roman" w:hAnsi="Times New Roman"/>
                <w:sz w:val="28"/>
                <w:szCs w:val="28"/>
              </w:rPr>
              <w:t>Учебный план</w:t>
            </w:r>
          </w:p>
        </w:tc>
        <w:tc>
          <w:tcPr>
            <w:tcW w:w="815" w:type="dxa"/>
          </w:tcPr>
          <w:p w:rsidR="00934DA0" w:rsidRPr="009F2022" w:rsidRDefault="00833BCD">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409</w:t>
            </w:r>
          </w:p>
        </w:tc>
      </w:tr>
      <w:tr w:rsidR="00934DA0" w:rsidRPr="009F2022" w:rsidTr="00167B99">
        <w:trPr>
          <w:trHeight w:val="397"/>
        </w:trPr>
        <w:tc>
          <w:tcPr>
            <w:tcW w:w="916"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3.2</w:t>
            </w:r>
          </w:p>
        </w:tc>
        <w:tc>
          <w:tcPr>
            <w:tcW w:w="8123"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Календарный учебный график</w:t>
            </w:r>
          </w:p>
        </w:tc>
        <w:tc>
          <w:tcPr>
            <w:tcW w:w="815" w:type="dxa"/>
          </w:tcPr>
          <w:p w:rsidR="00934DA0" w:rsidRPr="009F2022" w:rsidRDefault="00F40A59" w:rsidP="004830AC">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411</w:t>
            </w:r>
          </w:p>
        </w:tc>
      </w:tr>
      <w:tr w:rsidR="00934DA0" w:rsidRPr="009F2022" w:rsidTr="00167B99">
        <w:trPr>
          <w:trHeight w:val="397"/>
        </w:trPr>
        <w:tc>
          <w:tcPr>
            <w:tcW w:w="916"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3.3</w:t>
            </w:r>
          </w:p>
        </w:tc>
        <w:tc>
          <w:tcPr>
            <w:tcW w:w="8123"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План внеурочной деятельности</w:t>
            </w:r>
          </w:p>
        </w:tc>
        <w:tc>
          <w:tcPr>
            <w:tcW w:w="815" w:type="dxa"/>
          </w:tcPr>
          <w:p w:rsidR="00934DA0" w:rsidRPr="009F2022" w:rsidRDefault="00F40A59" w:rsidP="004830AC">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412</w:t>
            </w:r>
          </w:p>
        </w:tc>
      </w:tr>
      <w:tr w:rsidR="00934DA0" w:rsidRPr="009F2022" w:rsidTr="00167B99">
        <w:trPr>
          <w:trHeight w:val="397"/>
        </w:trPr>
        <w:tc>
          <w:tcPr>
            <w:tcW w:w="916"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3.4</w:t>
            </w:r>
          </w:p>
        </w:tc>
        <w:tc>
          <w:tcPr>
            <w:tcW w:w="8123"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Календарный план воспитательной работы</w:t>
            </w:r>
          </w:p>
        </w:tc>
        <w:tc>
          <w:tcPr>
            <w:tcW w:w="815" w:type="dxa"/>
          </w:tcPr>
          <w:p w:rsidR="00934DA0" w:rsidRPr="009F2022" w:rsidRDefault="00F40A59" w:rsidP="004830AC">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416</w:t>
            </w:r>
          </w:p>
        </w:tc>
      </w:tr>
      <w:tr w:rsidR="00934DA0" w:rsidRPr="009F2022" w:rsidTr="00167B99">
        <w:trPr>
          <w:trHeight w:val="397"/>
        </w:trPr>
        <w:tc>
          <w:tcPr>
            <w:tcW w:w="916" w:type="dxa"/>
          </w:tcPr>
          <w:p w:rsidR="00934DA0" w:rsidRPr="009F2022" w:rsidRDefault="00934DA0" w:rsidP="004830AC">
            <w:pPr>
              <w:jc w:val="both"/>
              <w:rPr>
                <w:rFonts w:ascii="Times New Roman" w:eastAsia="Times New Roman" w:hAnsi="Times New Roman"/>
                <w:sz w:val="28"/>
                <w:szCs w:val="28"/>
              </w:rPr>
            </w:pPr>
            <w:r w:rsidRPr="009F2022">
              <w:rPr>
                <w:rFonts w:ascii="Times New Roman" w:eastAsia="Times New Roman" w:hAnsi="Times New Roman"/>
                <w:sz w:val="28"/>
                <w:szCs w:val="28"/>
              </w:rPr>
              <w:t>3.5</w:t>
            </w:r>
          </w:p>
        </w:tc>
        <w:tc>
          <w:tcPr>
            <w:tcW w:w="8123" w:type="dxa"/>
          </w:tcPr>
          <w:p w:rsidR="00934DA0" w:rsidRPr="009F2022" w:rsidRDefault="00934DA0" w:rsidP="004830AC">
            <w:pPr>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Характеристика условий реализации программы НОО</w:t>
            </w:r>
          </w:p>
        </w:tc>
        <w:tc>
          <w:tcPr>
            <w:tcW w:w="815" w:type="dxa"/>
          </w:tcPr>
          <w:p w:rsidR="00934DA0" w:rsidRPr="009F2022" w:rsidRDefault="00F40A59" w:rsidP="004830AC">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431</w:t>
            </w:r>
          </w:p>
        </w:tc>
      </w:tr>
      <w:tr w:rsidR="00934DA0" w:rsidRPr="009F2022">
        <w:tc>
          <w:tcPr>
            <w:tcW w:w="916" w:type="dxa"/>
          </w:tcPr>
          <w:p w:rsidR="00934DA0" w:rsidRPr="00F842B4" w:rsidRDefault="00F842B4">
            <w:pPr>
              <w:jc w:val="both"/>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3.5.1.</w:t>
            </w:r>
            <w:r w:rsidRPr="00F842B4">
              <w:rPr>
                <w:rFonts w:ascii="Times New Roman" w:eastAsia="Times New Roman" w:hAnsi="Times New Roman"/>
                <w:sz w:val="28"/>
                <w:szCs w:val="28"/>
              </w:rPr>
              <w:t> </w:t>
            </w:r>
          </w:p>
        </w:tc>
        <w:tc>
          <w:tcPr>
            <w:tcW w:w="8123" w:type="dxa"/>
          </w:tcPr>
          <w:p w:rsidR="00934DA0" w:rsidRPr="00F842B4" w:rsidRDefault="00F842B4" w:rsidP="00F842B4">
            <w:pPr>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Кадровые условия реализации основной образовательной программы НОО</w:t>
            </w:r>
          </w:p>
        </w:tc>
        <w:tc>
          <w:tcPr>
            <w:tcW w:w="815" w:type="dxa"/>
          </w:tcPr>
          <w:p w:rsidR="00934DA0" w:rsidRPr="009F2022" w:rsidRDefault="00F842B4">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433</w:t>
            </w:r>
          </w:p>
        </w:tc>
      </w:tr>
      <w:tr w:rsidR="00F842B4" w:rsidRPr="009F2022">
        <w:tc>
          <w:tcPr>
            <w:tcW w:w="916" w:type="dxa"/>
          </w:tcPr>
          <w:p w:rsidR="00F842B4" w:rsidRPr="00F842B4" w:rsidRDefault="00F842B4">
            <w:pPr>
              <w:jc w:val="both"/>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3.5.2.</w:t>
            </w:r>
            <w:r w:rsidRPr="00F842B4">
              <w:rPr>
                <w:rFonts w:ascii="Times New Roman" w:eastAsia="Times New Roman" w:hAnsi="Times New Roman"/>
                <w:sz w:val="28"/>
                <w:szCs w:val="28"/>
              </w:rPr>
              <w:t> </w:t>
            </w:r>
          </w:p>
        </w:tc>
        <w:tc>
          <w:tcPr>
            <w:tcW w:w="8123" w:type="dxa"/>
          </w:tcPr>
          <w:p w:rsidR="00F842B4" w:rsidRPr="00F842B4" w:rsidRDefault="00F842B4" w:rsidP="00F842B4">
            <w:pPr>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Психолого-педагогические условия реализации основной образовательной программы НОО</w:t>
            </w:r>
          </w:p>
        </w:tc>
        <w:tc>
          <w:tcPr>
            <w:tcW w:w="815" w:type="dxa"/>
          </w:tcPr>
          <w:p w:rsidR="00F842B4" w:rsidRDefault="00F842B4">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436</w:t>
            </w:r>
          </w:p>
        </w:tc>
      </w:tr>
      <w:tr w:rsidR="00F842B4" w:rsidRPr="009F2022">
        <w:tc>
          <w:tcPr>
            <w:tcW w:w="916" w:type="dxa"/>
          </w:tcPr>
          <w:p w:rsidR="00F842B4" w:rsidRPr="00F842B4" w:rsidRDefault="00F842B4">
            <w:pPr>
              <w:jc w:val="both"/>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3.5.3</w:t>
            </w:r>
            <w:r w:rsidRPr="00F842B4">
              <w:rPr>
                <w:rFonts w:ascii="Times New Roman" w:eastAsia="Times New Roman" w:hAnsi="Times New Roman"/>
                <w:sz w:val="28"/>
                <w:szCs w:val="28"/>
              </w:rPr>
              <w:t> </w:t>
            </w:r>
          </w:p>
        </w:tc>
        <w:tc>
          <w:tcPr>
            <w:tcW w:w="8123" w:type="dxa"/>
          </w:tcPr>
          <w:p w:rsidR="00F842B4" w:rsidRPr="00F842B4" w:rsidRDefault="00F842B4" w:rsidP="00F842B4">
            <w:pPr>
              <w:rPr>
                <w:rFonts w:ascii="Times New Roman" w:eastAsia="Times New Roman" w:hAnsi="Times New Roman"/>
                <w:sz w:val="28"/>
                <w:szCs w:val="28"/>
                <w:lang w:val="ru-RU"/>
              </w:rPr>
            </w:pPr>
            <w:r w:rsidRPr="00F842B4">
              <w:rPr>
                <w:rFonts w:ascii="Times New Roman" w:eastAsia="Times New Roman" w:hAnsi="Times New Roman"/>
                <w:sz w:val="28"/>
                <w:szCs w:val="28"/>
                <w:lang w:val="ru-RU"/>
              </w:rPr>
              <w:t>Финансово-экономические условия реализации образовательной программы НОО</w:t>
            </w:r>
          </w:p>
        </w:tc>
        <w:tc>
          <w:tcPr>
            <w:tcW w:w="815" w:type="dxa"/>
          </w:tcPr>
          <w:p w:rsidR="00F842B4" w:rsidRDefault="00F842B4">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437</w:t>
            </w:r>
          </w:p>
        </w:tc>
      </w:tr>
      <w:tr w:rsidR="00167B99" w:rsidRPr="009F2022">
        <w:tc>
          <w:tcPr>
            <w:tcW w:w="916" w:type="dxa"/>
          </w:tcPr>
          <w:p w:rsidR="00167B99" w:rsidRPr="00167B99" w:rsidRDefault="00167B99">
            <w:pPr>
              <w:jc w:val="both"/>
              <w:rPr>
                <w:rFonts w:ascii="Times New Roman" w:eastAsia="Times New Roman" w:hAnsi="Times New Roman"/>
                <w:sz w:val="28"/>
                <w:szCs w:val="28"/>
                <w:lang w:val="ru-RU"/>
              </w:rPr>
            </w:pPr>
            <w:r w:rsidRPr="00167B99">
              <w:rPr>
                <w:rFonts w:ascii="Times New Roman" w:eastAsia="Times New Roman" w:hAnsi="Times New Roman"/>
                <w:sz w:val="28"/>
                <w:szCs w:val="28"/>
                <w:lang w:val="ru-RU"/>
              </w:rPr>
              <w:t>3.5.4.</w:t>
            </w:r>
            <w:r w:rsidRPr="00167B99">
              <w:rPr>
                <w:rFonts w:ascii="Times New Roman" w:eastAsia="Times New Roman" w:hAnsi="Times New Roman"/>
                <w:sz w:val="28"/>
                <w:szCs w:val="28"/>
              </w:rPr>
              <w:t> </w:t>
            </w:r>
          </w:p>
        </w:tc>
        <w:tc>
          <w:tcPr>
            <w:tcW w:w="8123" w:type="dxa"/>
          </w:tcPr>
          <w:p w:rsidR="00167B99" w:rsidRPr="00167B99" w:rsidRDefault="00167B99" w:rsidP="00167B99">
            <w:pPr>
              <w:ind w:firstLine="77"/>
              <w:rPr>
                <w:rFonts w:ascii="Times New Roman" w:eastAsia="Times New Roman" w:hAnsi="Times New Roman"/>
                <w:sz w:val="28"/>
                <w:szCs w:val="28"/>
                <w:lang w:val="ru-RU"/>
              </w:rPr>
            </w:pPr>
            <w:r w:rsidRPr="00167B99">
              <w:rPr>
                <w:rFonts w:ascii="Times New Roman" w:eastAsia="Times New Roman" w:hAnsi="Times New Roman"/>
                <w:sz w:val="28"/>
                <w:szCs w:val="28"/>
                <w:lang w:val="ru-RU"/>
              </w:rPr>
              <w:t>Информационно-методические условия реализации программы НОО</w:t>
            </w:r>
          </w:p>
        </w:tc>
        <w:tc>
          <w:tcPr>
            <w:tcW w:w="815" w:type="dxa"/>
          </w:tcPr>
          <w:p w:rsidR="00167B99" w:rsidRDefault="00167B99">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439</w:t>
            </w:r>
          </w:p>
        </w:tc>
      </w:tr>
      <w:tr w:rsidR="00167B99" w:rsidRPr="009F2022">
        <w:tc>
          <w:tcPr>
            <w:tcW w:w="916" w:type="dxa"/>
          </w:tcPr>
          <w:p w:rsidR="00167B99" w:rsidRPr="00167B99" w:rsidRDefault="00167B99">
            <w:pPr>
              <w:jc w:val="both"/>
              <w:rPr>
                <w:rFonts w:ascii="Times New Roman" w:eastAsia="Times New Roman" w:hAnsi="Times New Roman"/>
                <w:sz w:val="28"/>
                <w:szCs w:val="28"/>
                <w:lang w:val="ru-RU"/>
              </w:rPr>
            </w:pPr>
            <w:r w:rsidRPr="00167B99">
              <w:rPr>
                <w:rFonts w:ascii="Times New Roman" w:hAnsi="Times New Roman"/>
                <w:color w:val="000000"/>
                <w:sz w:val="28"/>
                <w:szCs w:val="28"/>
                <w:lang w:val="ru-RU"/>
              </w:rPr>
              <w:t>3.5.5.</w:t>
            </w:r>
          </w:p>
        </w:tc>
        <w:tc>
          <w:tcPr>
            <w:tcW w:w="8123" w:type="dxa"/>
          </w:tcPr>
          <w:p w:rsidR="00167B99" w:rsidRPr="00167B99" w:rsidRDefault="00167B99" w:rsidP="00167B99">
            <w:pPr>
              <w:jc w:val="both"/>
              <w:rPr>
                <w:rFonts w:ascii="Times New Roman" w:hAnsi="Times New Roman"/>
                <w:color w:val="000000"/>
                <w:sz w:val="28"/>
                <w:szCs w:val="28"/>
                <w:lang w:val="ru-RU"/>
              </w:rPr>
            </w:pPr>
            <w:r w:rsidRPr="00167B99">
              <w:rPr>
                <w:rFonts w:ascii="Times New Roman" w:hAnsi="Times New Roman"/>
                <w:color w:val="000000"/>
                <w:sz w:val="28"/>
                <w:szCs w:val="28"/>
                <w:lang w:val="ru-RU"/>
              </w:rPr>
              <w:t>Материально-технические условия реализации основной образовательной программы начального общего образования обеспечивают:</w:t>
            </w:r>
          </w:p>
        </w:tc>
        <w:tc>
          <w:tcPr>
            <w:tcW w:w="815" w:type="dxa"/>
          </w:tcPr>
          <w:p w:rsidR="00167B99" w:rsidRDefault="00167B99">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442</w:t>
            </w:r>
          </w:p>
        </w:tc>
      </w:tr>
      <w:tr w:rsidR="00167B99" w:rsidRPr="009F2022">
        <w:tc>
          <w:tcPr>
            <w:tcW w:w="916" w:type="dxa"/>
          </w:tcPr>
          <w:p w:rsidR="00167B99" w:rsidRPr="00167B99" w:rsidRDefault="00167B99">
            <w:pPr>
              <w:jc w:val="both"/>
              <w:rPr>
                <w:rFonts w:ascii="Times New Roman" w:hAnsi="Times New Roman"/>
                <w:color w:val="000000"/>
                <w:sz w:val="28"/>
                <w:szCs w:val="28"/>
                <w:lang w:val="ru-RU"/>
              </w:rPr>
            </w:pPr>
            <w:r w:rsidRPr="00167B99">
              <w:rPr>
                <w:rFonts w:ascii="Times New Roman" w:eastAsia="Times New Roman" w:hAnsi="Times New Roman"/>
                <w:sz w:val="28"/>
                <w:szCs w:val="28"/>
                <w:lang w:val="ru-RU"/>
              </w:rPr>
              <w:t>3.5.6.</w:t>
            </w:r>
            <w:r w:rsidRPr="00167B99">
              <w:rPr>
                <w:rFonts w:ascii="Times New Roman" w:eastAsia="Times New Roman" w:hAnsi="Times New Roman"/>
                <w:sz w:val="28"/>
                <w:szCs w:val="28"/>
              </w:rPr>
              <w:t> </w:t>
            </w:r>
          </w:p>
        </w:tc>
        <w:tc>
          <w:tcPr>
            <w:tcW w:w="8123" w:type="dxa"/>
          </w:tcPr>
          <w:p w:rsidR="00167B99" w:rsidRPr="00167B99" w:rsidRDefault="00167B99" w:rsidP="00167B99">
            <w:pPr>
              <w:rPr>
                <w:rFonts w:ascii="Times New Roman" w:eastAsia="Times New Roman" w:hAnsi="Times New Roman"/>
                <w:sz w:val="28"/>
                <w:szCs w:val="28"/>
                <w:lang w:val="ru-RU"/>
              </w:rPr>
            </w:pPr>
            <w:r w:rsidRPr="00167B99">
              <w:rPr>
                <w:rFonts w:ascii="Times New Roman" w:eastAsia="Times New Roman" w:hAnsi="Times New Roman"/>
                <w:sz w:val="28"/>
                <w:szCs w:val="28"/>
                <w:lang w:val="ru-RU"/>
              </w:rPr>
              <w:t>Механизмы достижения целевых ориентиров в системе условий</w:t>
            </w:r>
          </w:p>
        </w:tc>
        <w:tc>
          <w:tcPr>
            <w:tcW w:w="815" w:type="dxa"/>
          </w:tcPr>
          <w:p w:rsidR="00167B99" w:rsidRDefault="00167B99">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444</w:t>
            </w:r>
          </w:p>
        </w:tc>
      </w:tr>
      <w:tr w:rsidR="003230B3" w:rsidRPr="009F2022">
        <w:tc>
          <w:tcPr>
            <w:tcW w:w="916" w:type="dxa"/>
          </w:tcPr>
          <w:p w:rsidR="003230B3" w:rsidRPr="003230B3" w:rsidRDefault="003230B3">
            <w:pPr>
              <w:jc w:val="both"/>
              <w:rPr>
                <w:rFonts w:ascii="Times New Roman" w:eastAsia="Times New Roman" w:hAnsi="Times New Roman"/>
                <w:b/>
                <w:sz w:val="28"/>
                <w:szCs w:val="28"/>
                <w:lang w:val="ru-RU"/>
              </w:rPr>
            </w:pPr>
            <w:r w:rsidRPr="003230B3">
              <w:rPr>
                <w:rFonts w:ascii="Times New Roman" w:eastAsia="Times New Roman" w:hAnsi="Times New Roman"/>
                <w:b/>
                <w:sz w:val="28"/>
                <w:szCs w:val="28"/>
              </w:rPr>
              <w:t>IV</w:t>
            </w:r>
          </w:p>
        </w:tc>
        <w:tc>
          <w:tcPr>
            <w:tcW w:w="8123" w:type="dxa"/>
          </w:tcPr>
          <w:p w:rsidR="003230B3" w:rsidRPr="003230B3" w:rsidRDefault="003230B3" w:rsidP="00167B99">
            <w:pPr>
              <w:rPr>
                <w:rFonts w:ascii="Times New Roman" w:eastAsia="Times New Roman" w:hAnsi="Times New Roman"/>
                <w:b/>
                <w:sz w:val="28"/>
                <w:szCs w:val="28"/>
                <w:lang w:val="ru-RU"/>
              </w:rPr>
            </w:pPr>
            <w:r w:rsidRPr="003230B3">
              <w:rPr>
                <w:rFonts w:ascii="Times New Roman" w:eastAsia="Times New Roman" w:hAnsi="Times New Roman"/>
                <w:b/>
                <w:sz w:val="28"/>
                <w:szCs w:val="28"/>
                <w:lang w:val="ru-RU"/>
              </w:rPr>
              <w:t>Приложение</w:t>
            </w:r>
          </w:p>
        </w:tc>
        <w:tc>
          <w:tcPr>
            <w:tcW w:w="815" w:type="dxa"/>
          </w:tcPr>
          <w:p w:rsidR="003230B3" w:rsidRDefault="003230B3">
            <w:pPr>
              <w:jc w:val="both"/>
              <w:rPr>
                <w:rFonts w:ascii="Times New Roman" w:eastAsia="Times New Roman" w:hAnsi="Times New Roman"/>
                <w:sz w:val="28"/>
                <w:szCs w:val="28"/>
                <w:lang w:val="ru-RU"/>
              </w:rPr>
            </w:pPr>
            <w:r>
              <w:rPr>
                <w:rFonts w:ascii="Times New Roman" w:eastAsia="Times New Roman" w:hAnsi="Times New Roman"/>
                <w:sz w:val="28"/>
                <w:szCs w:val="28"/>
                <w:lang w:val="ru-RU"/>
              </w:rPr>
              <w:t>449</w:t>
            </w:r>
          </w:p>
        </w:tc>
      </w:tr>
    </w:tbl>
    <w:p w:rsidR="00833BCD" w:rsidRPr="00F842B4" w:rsidRDefault="00833BCD" w:rsidP="00E874C3">
      <w:pPr>
        <w:spacing w:after="0" w:line="240" w:lineRule="auto"/>
        <w:ind w:left="1080"/>
        <w:rPr>
          <w:rFonts w:ascii="Times New Roman" w:hAnsi="Times New Roman"/>
          <w:b/>
          <w:sz w:val="28"/>
          <w:szCs w:val="28"/>
          <w:lang w:val="ru-RU"/>
        </w:rPr>
        <w:sectPr w:rsidR="00833BCD" w:rsidRPr="00F842B4" w:rsidSect="003E4EF2">
          <w:footerReference w:type="default" r:id="rId16"/>
          <w:footerReference w:type="first" r:id="rId17"/>
          <w:pgSz w:w="11906" w:h="16838"/>
          <w:pgMar w:top="1134" w:right="850" w:bottom="1134" w:left="1134" w:header="708" w:footer="708" w:gutter="0"/>
          <w:cols w:space="708"/>
          <w:titlePg/>
          <w:docGrid w:linePitch="360"/>
        </w:sectPr>
      </w:pPr>
    </w:p>
    <w:p w:rsidR="00E874C3" w:rsidRPr="009F2022" w:rsidRDefault="007C2D0E" w:rsidP="00E874C3">
      <w:pPr>
        <w:spacing w:after="0" w:line="240" w:lineRule="auto"/>
        <w:ind w:left="1080"/>
        <w:rPr>
          <w:rFonts w:ascii="Times New Roman" w:hAnsi="Times New Roman"/>
          <w:b/>
          <w:sz w:val="28"/>
          <w:szCs w:val="28"/>
          <w:lang w:val="ru-RU"/>
        </w:rPr>
      </w:pPr>
      <w:r w:rsidRPr="009F2022">
        <w:rPr>
          <w:rFonts w:ascii="Times New Roman" w:hAnsi="Times New Roman"/>
          <w:b/>
          <w:sz w:val="28"/>
          <w:szCs w:val="28"/>
        </w:rPr>
        <w:lastRenderedPageBreak/>
        <w:t>I</w:t>
      </w:r>
      <w:r w:rsidRPr="003E4EF2">
        <w:rPr>
          <w:rFonts w:ascii="Times New Roman" w:hAnsi="Times New Roman"/>
          <w:b/>
          <w:sz w:val="28"/>
          <w:szCs w:val="28"/>
          <w:lang w:val="ru-RU"/>
        </w:rPr>
        <w:t xml:space="preserve">  </w:t>
      </w:r>
      <w:r w:rsidRPr="009F2022">
        <w:rPr>
          <w:rFonts w:ascii="Times New Roman" w:hAnsi="Times New Roman"/>
          <w:b/>
          <w:sz w:val="28"/>
          <w:szCs w:val="28"/>
          <w:lang w:val="ru-RU"/>
        </w:rPr>
        <w:t>ЦЕЛЕВОЙ РАЗДЕЛ.</w:t>
      </w:r>
    </w:p>
    <w:p w:rsidR="007C2D0E" w:rsidRPr="009F2022" w:rsidRDefault="007C2D0E" w:rsidP="00E874C3">
      <w:pPr>
        <w:spacing w:after="0" w:line="240" w:lineRule="auto"/>
        <w:ind w:left="1080"/>
        <w:rPr>
          <w:rFonts w:ascii="Times New Roman" w:hAnsi="Times New Roman"/>
          <w:b/>
          <w:sz w:val="28"/>
          <w:szCs w:val="28"/>
          <w:lang w:val="ru-RU"/>
        </w:rPr>
      </w:pPr>
      <w:r w:rsidRPr="009F2022">
        <w:rPr>
          <w:rFonts w:ascii="Times New Roman" w:hAnsi="Times New Roman"/>
          <w:b/>
          <w:sz w:val="28"/>
          <w:szCs w:val="28"/>
          <w:lang w:val="ru-RU"/>
        </w:rPr>
        <w:t>1.1 Пояснительная записка.</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eastAsia="SchoolBookSanPin" w:hAnsi="Times New Roman"/>
          <w:sz w:val="28"/>
          <w:szCs w:val="28"/>
          <w:lang w:val="ru-RU"/>
        </w:rPr>
        <w:t>1. </w:t>
      </w:r>
      <w:r w:rsidR="00777E88" w:rsidRPr="009F2022">
        <w:rPr>
          <w:rFonts w:ascii="Times New Roman" w:eastAsia="SchoolBookSanPin" w:hAnsi="Times New Roman"/>
          <w:sz w:val="28"/>
          <w:szCs w:val="28"/>
          <w:lang w:val="ru-RU"/>
        </w:rPr>
        <w:t xml:space="preserve">Основная </w:t>
      </w:r>
      <w:r w:rsidRPr="009F2022">
        <w:rPr>
          <w:rFonts w:ascii="Times New Roman" w:eastAsia="SchoolBookSanPin" w:hAnsi="Times New Roman"/>
          <w:sz w:val="28"/>
          <w:szCs w:val="28"/>
          <w:lang w:val="ru-RU"/>
        </w:rPr>
        <w:t xml:space="preserve">образовательная программа начального общего образования (далее </w:t>
      </w:r>
      <w:r w:rsidRPr="009F2022">
        <w:rPr>
          <w:rFonts w:ascii="Times New Roman" w:eastAsia="SchoolBookSanPin" w:hAnsi="Times New Roman"/>
          <w:sz w:val="28"/>
          <w:szCs w:val="28"/>
          <w:lang w:val="ru-RU"/>
        </w:rPr>
        <w:noBreakHyphen/>
        <w:t xml:space="preserve"> </w:t>
      </w:r>
      <w:r w:rsidR="00777E88" w:rsidRPr="009F2022">
        <w:rPr>
          <w:rFonts w:ascii="Times New Roman" w:eastAsia="SchoolBookSanPin" w:hAnsi="Times New Roman"/>
          <w:sz w:val="28"/>
          <w:szCs w:val="28"/>
          <w:lang w:val="ru-RU"/>
        </w:rPr>
        <w:t>ООП</w:t>
      </w:r>
      <w:r w:rsidRPr="009F2022">
        <w:rPr>
          <w:rFonts w:ascii="Times New Roman" w:eastAsia="SchoolBookSanPin" w:hAnsi="Times New Roman"/>
          <w:sz w:val="28"/>
          <w:szCs w:val="28"/>
          <w:lang w:val="ru-RU"/>
        </w:rPr>
        <w:t xml:space="preserve"> НОО) разработана в соответствии </w:t>
      </w:r>
      <w:r w:rsidRPr="009F2022">
        <w:rPr>
          <w:rFonts w:ascii="Times New Roman" w:hAnsi="Times New Roman"/>
          <w:spacing w:val="-4"/>
          <w:sz w:val="28"/>
          <w:szCs w:val="28"/>
          <w:lang w:val="ru-RU"/>
        </w:rPr>
        <w:t xml:space="preserve">с </w:t>
      </w:r>
      <w:r w:rsidR="00777E88" w:rsidRPr="009F2022">
        <w:rPr>
          <w:rFonts w:ascii="Times New Roman" w:hAnsi="Times New Roman"/>
          <w:spacing w:val="-4"/>
          <w:sz w:val="28"/>
          <w:szCs w:val="28"/>
          <w:lang w:val="ru-RU"/>
        </w:rPr>
        <w:t xml:space="preserve">ФГОС </w:t>
      </w:r>
      <w:r w:rsidR="00D05DF1" w:rsidRPr="009F2022">
        <w:rPr>
          <w:rFonts w:ascii="Times New Roman" w:hAnsi="Times New Roman"/>
          <w:spacing w:val="-4"/>
          <w:sz w:val="28"/>
          <w:szCs w:val="28"/>
          <w:lang w:val="ru-RU"/>
        </w:rPr>
        <w:t>Н</w:t>
      </w:r>
      <w:r w:rsidR="00777E88" w:rsidRPr="009F2022">
        <w:rPr>
          <w:rFonts w:ascii="Times New Roman" w:hAnsi="Times New Roman"/>
          <w:spacing w:val="-4"/>
          <w:sz w:val="28"/>
          <w:szCs w:val="28"/>
          <w:lang w:val="ru-RU"/>
        </w:rPr>
        <w:t>ОО 2021</w:t>
      </w:r>
      <w:r w:rsidR="00D05DF1" w:rsidRPr="009F2022">
        <w:rPr>
          <w:rFonts w:ascii="Times New Roman" w:hAnsi="Times New Roman"/>
          <w:spacing w:val="-4"/>
          <w:sz w:val="28"/>
          <w:szCs w:val="28"/>
          <w:lang w:val="ru-RU"/>
        </w:rPr>
        <w:t>г</w:t>
      </w:r>
      <w:r w:rsidR="00777E88" w:rsidRPr="009F2022">
        <w:rPr>
          <w:rFonts w:ascii="Times New Roman" w:hAnsi="Times New Roman"/>
          <w:spacing w:val="-4"/>
          <w:sz w:val="28"/>
          <w:szCs w:val="28"/>
          <w:lang w:val="ru-RU"/>
        </w:rPr>
        <w:t xml:space="preserve"> и с учетом ФОП </w:t>
      </w:r>
      <w:r w:rsidR="00D05DF1" w:rsidRPr="009F2022">
        <w:rPr>
          <w:rFonts w:ascii="Times New Roman" w:hAnsi="Times New Roman"/>
          <w:spacing w:val="-4"/>
          <w:sz w:val="28"/>
          <w:szCs w:val="28"/>
          <w:lang w:val="ru-RU"/>
        </w:rPr>
        <w:t>Н</w:t>
      </w:r>
      <w:r w:rsidR="00777E88" w:rsidRPr="009F2022">
        <w:rPr>
          <w:rFonts w:ascii="Times New Roman" w:hAnsi="Times New Roman"/>
          <w:spacing w:val="-4"/>
          <w:sz w:val="28"/>
          <w:szCs w:val="28"/>
          <w:lang w:val="ru-RU"/>
        </w:rPr>
        <w:t xml:space="preserve">ОО. </w:t>
      </w:r>
      <w:r w:rsidR="00777E88" w:rsidRPr="009F2022">
        <w:rPr>
          <w:rFonts w:ascii="Times New Roman" w:eastAsia="SchoolBookSanPin" w:hAnsi="Times New Roman"/>
          <w:sz w:val="28"/>
          <w:szCs w:val="28"/>
          <w:lang w:val="ru-RU"/>
        </w:rPr>
        <w:t>При этом содержание и планируемые результаты разработанной ООП НОО не ниже соответствующих содержания и планируемых результатов ФОП НОО</w:t>
      </w:r>
      <w:r w:rsidR="00777E88" w:rsidRPr="009F2022">
        <w:rPr>
          <w:rFonts w:ascii="Times New Roman" w:hAnsi="Times New Roman"/>
          <w:spacing w:val="-4"/>
          <w:sz w:val="28"/>
          <w:szCs w:val="28"/>
          <w:lang w:val="ru-RU"/>
        </w:rPr>
        <w:t xml:space="preserve"> </w:t>
      </w:r>
    </w:p>
    <w:p w:rsidR="00E874C3" w:rsidRPr="009F2022" w:rsidRDefault="00E874C3" w:rsidP="00AB667B">
      <w:pPr>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w:t>
      </w:r>
      <w:r w:rsidR="00777E88" w:rsidRPr="009F2022">
        <w:rPr>
          <w:rFonts w:ascii="Times New Roman" w:eastAsia="SchoolBookSanPin" w:hAnsi="Times New Roman"/>
          <w:sz w:val="28"/>
          <w:szCs w:val="28"/>
          <w:lang w:val="ru-RU"/>
        </w:rPr>
        <w:t xml:space="preserve">ООП НОО </w:t>
      </w:r>
      <w:r w:rsidR="0022487B" w:rsidRPr="009F2022">
        <w:rPr>
          <w:rFonts w:ascii="Times New Roman" w:eastAsia="SchoolBookSanPin" w:hAnsi="Times New Roman"/>
          <w:sz w:val="28"/>
          <w:szCs w:val="28"/>
          <w:lang w:val="ru-RU"/>
        </w:rPr>
        <w:t>ШМОКУ СОШ с.Новотроицкое</w:t>
      </w:r>
      <w:r w:rsidR="0022487B" w:rsidRPr="009F2022">
        <w:rPr>
          <w:rFonts w:ascii="Times New Roman" w:eastAsia="SchoolBookSanPin" w:hAnsi="Times New Roman"/>
          <w:color w:val="FF0000"/>
          <w:sz w:val="28"/>
          <w:szCs w:val="28"/>
          <w:lang w:val="ru-RU"/>
        </w:rPr>
        <w:t xml:space="preserve"> </w:t>
      </w:r>
      <w:r w:rsidRPr="009F2022">
        <w:rPr>
          <w:rFonts w:ascii="Times New Roman" w:eastAsia="SchoolBookSanPin" w:hAnsi="Times New Roman"/>
          <w:sz w:val="28"/>
          <w:szCs w:val="28"/>
          <w:lang w:val="ru-RU"/>
        </w:rPr>
        <w:t xml:space="preserve">предусматривает непосредственное применение при реализации обязательной части ООП НОО федеральных рабочих программ по учебным предметам «Русский язык», </w:t>
      </w:r>
      <w:r w:rsidR="00574ADA" w:rsidRPr="009F2022">
        <w:rPr>
          <w:rFonts w:ascii="Times New Roman" w:eastAsia="SchoolBookSanPin" w:hAnsi="Times New Roman"/>
          <w:sz w:val="28"/>
          <w:szCs w:val="28"/>
          <w:lang w:val="ru-RU"/>
        </w:rPr>
        <w:t xml:space="preserve">Математика, </w:t>
      </w:r>
      <w:r w:rsidRPr="009F2022">
        <w:rPr>
          <w:rFonts w:ascii="Times New Roman" w:eastAsia="SchoolBookSanPin" w:hAnsi="Times New Roman"/>
          <w:sz w:val="28"/>
          <w:szCs w:val="28"/>
          <w:lang w:val="ru-RU"/>
        </w:rPr>
        <w:t xml:space="preserve">«Литературное чтение», </w:t>
      </w:r>
      <w:r w:rsidR="00295033"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«Окружающий мир»</w:t>
      </w:r>
      <w:r w:rsidR="00F11C1D" w:rsidRPr="009F2022">
        <w:rPr>
          <w:rFonts w:ascii="Times New Roman" w:eastAsia="SchoolBookSanPin" w:hAnsi="Times New Roman"/>
          <w:sz w:val="28"/>
          <w:szCs w:val="28"/>
          <w:lang w:val="ru-RU"/>
        </w:rPr>
        <w:t>,</w:t>
      </w:r>
      <w:r w:rsidR="00F11C1D" w:rsidRPr="009F2022">
        <w:rPr>
          <w:rFonts w:ascii="Times New Roman" w:eastAsia="Times New Roman" w:hAnsi="Times New Roman"/>
          <w:sz w:val="28"/>
          <w:szCs w:val="28"/>
          <w:lang w:val="ru-RU"/>
        </w:rPr>
        <w:t xml:space="preserve"> «Иностранный язык</w:t>
      </w:r>
      <w:r w:rsidR="00574ADA" w:rsidRPr="009F2022">
        <w:rPr>
          <w:rFonts w:ascii="Times New Roman" w:eastAsia="Times New Roman" w:hAnsi="Times New Roman"/>
          <w:sz w:val="28"/>
          <w:szCs w:val="28"/>
          <w:lang w:val="ru-RU"/>
        </w:rPr>
        <w:t xml:space="preserve"> </w:t>
      </w:r>
      <w:r w:rsidR="00F11C1D" w:rsidRPr="009F2022">
        <w:rPr>
          <w:rFonts w:ascii="Times New Roman" w:eastAsia="Times New Roman" w:hAnsi="Times New Roman"/>
          <w:sz w:val="28"/>
          <w:szCs w:val="28"/>
          <w:lang w:val="ru-RU"/>
        </w:rPr>
        <w:t>»</w:t>
      </w:r>
      <w:r w:rsidR="00574ADA" w:rsidRPr="009F2022">
        <w:rPr>
          <w:rFonts w:ascii="Times New Roman" w:eastAsia="Times New Roman" w:hAnsi="Times New Roman"/>
          <w:sz w:val="28"/>
          <w:szCs w:val="28"/>
          <w:lang w:val="ru-RU"/>
        </w:rPr>
        <w:t>, Технология, Изобразительное искуство, Физическая культура</w:t>
      </w:r>
    </w:p>
    <w:p w:rsidR="000B5B8B" w:rsidRPr="009F2022" w:rsidRDefault="000B5B8B" w:rsidP="00E874C3">
      <w:pPr>
        <w:spacing w:after="0" w:line="355" w:lineRule="auto"/>
        <w:ind w:firstLine="709"/>
        <w:jc w:val="both"/>
        <w:rPr>
          <w:rFonts w:ascii="Times New Roman" w:eastAsia="SchoolBookSanPin" w:hAnsi="Times New Roman"/>
          <w:b/>
          <w:sz w:val="28"/>
          <w:szCs w:val="28"/>
          <w:lang w:val="ru-RU"/>
        </w:rPr>
      </w:pPr>
      <w:r w:rsidRPr="009F2022">
        <w:rPr>
          <w:rFonts w:ascii="Times New Roman" w:eastAsia="SchoolBookSanPin" w:hAnsi="Times New Roman"/>
          <w:b/>
          <w:sz w:val="28"/>
          <w:szCs w:val="28"/>
          <w:lang w:val="ru-RU"/>
        </w:rPr>
        <w:t>1.1.</w:t>
      </w:r>
      <w:r w:rsidR="00D05DF1" w:rsidRPr="009F2022">
        <w:rPr>
          <w:rFonts w:ascii="Times New Roman" w:eastAsia="SchoolBookSanPin" w:hAnsi="Times New Roman"/>
          <w:b/>
          <w:sz w:val="28"/>
          <w:szCs w:val="28"/>
          <w:lang w:val="ru-RU"/>
        </w:rPr>
        <w:t>1</w:t>
      </w:r>
      <w:r w:rsidR="00E874C3" w:rsidRPr="009F2022">
        <w:rPr>
          <w:rFonts w:ascii="Times New Roman" w:eastAsia="SchoolBookSanPin" w:hAnsi="Times New Roman"/>
          <w:b/>
          <w:sz w:val="28"/>
          <w:szCs w:val="28"/>
          <w:lang w:val="ru-RU"/>
        </w:rPr>
        <w:t> </w:t>
      </w:r>
      <w:r w:rsidRPr="009F2022">
        <w:rPr>
          <w:rFonts w:ascii="Times New Roman" w:eastAsia="SchoolBookSanPin" w:hAnsi="Times New Roman"/>
          <w:b/>
          <w:sz w:val="28"/>
          <w:szCs w:val="28"/>
          <w:lang w:val="ru-RU"/>
        </w:rPr>
        <w:t>Цели реализации ООП НОО</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Целями</w:t>
      </w:r>
      <w:r w:rsidRPr="009F2022">
        <w:rPr>
          <w:rFonts w:ascii="Times New Roman" w:eastAsia="SchoolBookSanPin" w:hAnsi="Times New Roman"/>
          <w:sz w:val="28"/>
          <w:szCs w:val="28"/>
          <w:lang w:val="ru-RU"/>
        </w:rPr>
        <w:t xml:space="preserve"> реализации </w:t>
      </w:r>
      <w:r w:rsidR="00F816AF"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ОП НОО являются: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организация учебного процесса с учётом целей, содержания и планируемых результатов начального общего образования, отражённых в ФГОС НОО;</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создание условий для свободного развития каждого обучающегося с учётом его потребностей, возможностей и стремления к самореализации;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внимании и поддержке.</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 Достижение поставленных целей реализации </w:t>
      </w:r>
      <w:r w:rsidR="00F816AF"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 xml:space="preserve">ОП НОО предусматривает решение следующих основных задач: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обеспечение планируемых результатов по освоению обучающимся целевых установок, приобретению знаний, умений, навыков, определяемых личностными, </w:t>
      </w:r>
      <w:r w:rsidRPr="009F2022">
        <w:rPr>
          <w:rFonts w:ascii="Times New Roman" w:eastAsia="SchoolBookSanPin" w:hAnsi="Times New Roman"/>
          <w:sz w:val="28"/>
          <w:szCs w:val="28"/>
          <w:lang w:val="ru-RU"/>
        </w:rPr>
        <w:lastRenderedPageBreak/>
        <w:t xml:space="preserve">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становление и развитие личности в ее индивидуальности, самобытности, уникальности и неповторимости;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обеспечение преемственности начального общего и основного общего образования;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достижение планируемых результатов освоения </w:t>
      </w:r>
      <w:r w:rsidR="00F816AF"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 xml:space="preserve">ОП НОО всеми обучающимися, в том числе обучающимися с ограниченными возможностями здоровья (далее – обучающиеся с ОВЗ);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обеспечение доступности получения качественного начального общего образования;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выявление и развитие способностей обучающихся, в том числе лиц, проявивших выдающиеся способности, через систему клубов, секций, студий </w:t>
      </w:r>
      <w:r w:rsidRPr="009F2022">
        <w:rPr>
          <w:rFonts w:ascii="Times New Roman" w:eastAsia="SchoolBookSanPin" w:hAnsi="Times New Roman"/>
          <w:sz w:val="28"/>
          <w:szCs w:val="28"/>
          <w:lang w:val="ru-RU"/>
        </w:rPr>
        <w:br/>
        <w:t xml:space="preserve">и других, организацию общественно полезной деятельности;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организация интеллектуальных и творческих соревнований, научно-технического творчества и проектно-исследовательской деятельности;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0B5B8B" w:rsidRPr="009F2022" w:rsidRDefault="00D05DF1">
      <w:pPr>
        <w:numPr>
          <w:ilvl w:val="0"/>
          <w:numId w:val="4"/>
        </w:numPr>
        <w:spacing w:after="0" w:line="355" w:lineRule="auto"/>
        <w:ind w:left="1069"/>
        <w:jc w:val="both"/>
        <w:rPr>
          <w:rFonts w:ascii="Times New Roman" w:eastAsia="SchoolBookSanPin" w:hAnsi="Times New Roman"/>
          <w:sz w:val="28"/>
          <w:szCs w:val="28"/>
          <w:lang w:val="ru-RU"/>
        </w:rPr>
      </w:pPr>
      <w:r w:rsidRPr="009F2022">
        <w:rPr>
          <w:rFonts w:ascii="Times New Roman" w:eastAsia="SchoolBookSanPin" w:hAnsi="Times New Roman"/>
          <w:b/>
          <w:bCs/>
          <w:sz w:val="28"/>
          <w:szCs w:val="28"/>
          <w:lang w:val="ru-RU"/>
        </w:rPr>
        <w:t>1.</w:t>
      </w:r>
      <w:r w:rsidR="000B5B8B" w:rsidRPr="009F2022">
        <w:rPr>
          <w:rFonts w:ascii="Times New Roman" w:eastAsia="SchoolBookSanPin" w:hAnsi="Times New Roman"/>
          <w:b/>
          <w:bCs/>
          <w:sz w:val="28"/>
          <w:szCs w:val="28"/>
          <w:lang w:val="ru-RU"/>
        </w:rPr>
        <w:t xml:space="preserve">2 </w:t>
      </w:r>
      <w:r w:rsidR="000B5B8B" w:rsidRPr="009F2022">
        <w:rPr>
          <w:rFonts w:ascii="Times New Roman" w:eastAsia="Times New Roman" w:hAnsi="Times New Roman"/>
          <w:b/>
          <w:bCs/>
          <w:sz w:val="28"/>
          <w:szCs w:val="28"/>
          <w:lang w:val="ru-RU"/>
        </w:rPr>
        <w:t>Принципы формирования и механизмы реализации программы НОО</w:t>
      </w:r>
      <w:r w:rsidR="000B5B8B" w:rsidRPr="009F2022">
        <w:rPr>
          <w:rFonts w:ascii="Times New Roman" w:eastAsia="SchoolBookSanPin" w:hAnsi="Times New Roman"/>
          <w:sz w:val="28"/>
          <w:szCs w:val="28"/>
          <w:lang w:val="ru-RU"/>
        </w:rPr>
        <w:t xml:space="preserve"> </w:t>
      </w:r>
    </w:p>
    <w:p w:rsidR="00E874C3" w:rsidRPr="009F2022" w:rsidRDefault="00F816AF" w:rsidP="000B5B8B">
      <w:pPr>
        <w:spacing w:after="0" w:line="355" w:lineRule="auto"/>
        <w:ind w:left="106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w:t>
      </w:r>
      <w:r w:rsidR="00E874C3" w:rsidRPr="009F2022">
        <w:rPr>
          <w:rFonts w:ascii="Times New Roman" w:eastAsia="SchoolBookSanPin" w:hAnsi="Times New Roman"/>
          <w:sz w:val="28"/>
          <w:szCs w:val="28"/>
          <w:lang w:val="ru-RU"/>
        </w:rPr>
        <w:t xml:space="preserve">ОП НОО учитывает следующие </w:t>
      </w:r>
      <w:r w:rsidR="00E874C3" w:rsidRPr="009F2022">
        <w:rPr>
          <w:rFonts w:ascii="Times New Roman" w:eastAsia="SchoolBookSanPin" w:hAnsi="Times New Roman"/>
          <w:bCs/>
          <w:sz w:val="28"/>
          <w:szCs w:val="28"/>
          <w:lang w:val="ru-RU"/>
        </w:rPr>
        <w:t>принципы</w:t>
      </w:r>
      <w:r w:rsidR="00E874C3" w:rsidRPr="009F2022">
        <w:rPr>
          <w:rFonts w:ascii="Times New Roman" w:eastAsia="SchoolBookSanPin" w:hAnsi="Times New Roman"/>
          <w:sz w:val="28"/>
          <w:szCs w:val="28"/>
          <w:lang w:val="ru-RU"/>
        </w:rPr>
        <w:t>:</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 принцип учёта ФГОС НОО: </w:t>
      </w:r>
      <w:r w:rsidR="007C2D0E"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 xml:space="preserve">ОП НОО базируется на требованиях, предъявляемых ФГОС НОО к целям, содержанию, планируемым результатам </w:t>
      </w:r>
      <w:r w:rsidRPr="009F2022">
        <w:rPr>
          <w:rFonts w:ascii="Times New Roman" w:eastAsia="SchoolBookSanPin" w:hAnsi="Times New Roman"/>
          <w:sz w:val="28"/>
          <w:szCs w:val="28"/>
          <w:lang w:val="ru-RU"/>
        </w:rPr>
        <w:br/>
        <w:t xml:space="preserve">и условиям обучения в начальной школе; </w:t>
      </w:r>
    </w:p>
    <w:p w:rsidR="00E874C3" w:rsidRPr="009F2022" w:rsidRDefault="00E874C3" w:rsidP="0022487B">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2) принцип учёта языка обучения: с учётом условий функционирования образовательной организации </w:t>
      </w:r>
      <w:r w:rsidR="007C2D0E"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 xml:space="preserve">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w:t>
      </w:r>
      <w:r w:rsidRPr="009F2022">
        <w:rPr>
          <w:rFonts w:ascii="Times New Roman" w:eastAsia="SchoolBookSanPin" w:hAnsi="Times New Roman"/>
          <w:sz w:val="28"/>
          <w:szCs w:val="28"/>
          <w:lang w:val="ru-RU"/>
        </w:rPr>
        <w:lastRenderedPageBreak/>
        <w:t xml:space="preserve">внеурочной деятельности; </w:t>
      </w:r>
    </w:p>
    <w:p w:rsidR="00E874C3" w:rsidRPr="009F2022" w:rsidRDefault="00E874C3" w:rsidP="0022487B">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3) принцип учёта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w:t>
      </w:r>
      <w:r w:rsidR="0022487B" w:rsidRPr="009F2022">
        <w:rPr>
          <w:rFonts w:ascii="Times New Roman" w:eastAsia="SchoolBookSanPin" w:hAnsi="Times New Roman"/>
          <w:sz w:val="28"/>
          <w:szCs w:val="28"/>
          <w:lang w:val="ru-RU"/>
        </w:rPr>
        <w:t xml:space="preserve">ача, учебные операции, контроль </w:t>
      </w:r>
      <w:r w:rsidRPr="009F2022">
        <w:rPr>
          <w:rFonts w:ascii="Times New Roman" w:eastAsia="SchoolBookSanPin" w:hAnsi="Times New Roman"/>
          <w:sz w:val="28"/>
          <w:szCs w:val="28"/>
          <w:lang w:val="ru-RU"/>
        </w:rPr>
        <w:t>и самоконтроль);</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5) принцип преемственности и перспективности: программа обеспечивает связь и динамику в формировании знаний, умений и способов деятельности между этапами начального общего образования,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6) 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E874C3" w:rsidRPr="009F2022" w:rsidRDefault="00E874C3" w:rsidP="003E4EF2">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7)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w:t>
      </w:r>
      <w:r w:rsidRPr="009F2022">
        <w:rPr>
          <w:rFonts w:ascii="Times New Roman" w:eastAsia="SchoolBookSanPin" w:hAnsi="Times New Roman"/>
          <w:sz w:val="28"/>
          <w:szCs w:val="28"/>
          <w:lang w:val="ru-RU"/>
        </w:rPr>
        <w:lastRenderedPageBreak/>
        <w:t>обитания», утвержденными постановлением Главного государственного санитарного врача Российской Федерации от 28 января 2021 г. № 2</w:t>
      </w:r>
      <w:r w:rsidRPr="009F2022">
        <w:rPr>
          <w:rFonts w:ascii="Times New Roman" w:hAnsi="Times New Roman"/>
          <w:sz w:val="28"/>
          <w:szCs w:val="28"/>
          <w:lang w:val="ru-RU"/>
        </w:rPr>
        <w:t xml:space="preserve"> </w:t>
      </w:r>
      <w:r w:rsidRPr="009F2022">
        <w:rPr>
          <w:rFonts w:ascii="Times New Roman" w:eastAsia="SchoolBookSanPin" w:hAnsi="Times New Roman"/>
          <w:sz w:val="28"/>
          <w:szCs w:val="28"/>
          <w:lang w:val="ru-RU"/>
        </w:rPr>
        <w:t>(зарегистрировано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E874C3" w:rsidRPr="009F2022" w:rsidRDefault="007C2D0E" w:rsidP="009A1718">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w:t>
      </w:r>
      <w:r w:rsidR="00E874C3" w:rsidRPr="009F2022">
        <w:rPr>
          <w:rFonts w:ascii="Times New Roman" w:eastAsia="SchoolBookSanPin" w:hAnsi="Times New Roman"/>
          <w:sz w:val="28"/>
          <w:szCs w:val="28"/>
          <w:lang w:val="ru-RU"/>
        </w:rPr>
        <w:t>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hAnsi="Times New Roman"/>
          <w:sz w:val="28"/>
          <w:szCs w:val="28"/>
          <w:lang w:val="ru-RU"/>
        </w:rPr>
        <w:t xml:space="preserve">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объем домашних заданий должны соответствовать требованиям, предусмотренным </w:t>
      </w:r>
      <w:r w:rsidRPr="009F2022">
        <w:rPr>
          <w:rFonts w:ascii="Times New Roman" w:eastAsia="SchoolBookSanPin" w:hAnsi="Times New Roman"/>
          <w:sz w:val="28"/>
          <w:szCs w:val="28"/>
          <w:lang w:val="ru-RU"/>
        </w:rPr>
        <w:t>Гигиеническими нормативами и Санитарно-эпидемиологическими требованиями.</w:t>
      </w:r>
    </w:p>
    <w:p w:rsidR="00D05DF1" w:rsidRPr="009F2022" w:rsidRDefault="00D05DF1" w:rsidP="00D05DF1">
      <w:pPr>
        <w:ind w:firstLine="709"/>
        <w:rPr>
          <w:rFonts w:ascii="Times New Roman" w:eastAsia="SchoolBookSanPin" w:hAnsi="Times New Roman"/>
          <w:b/>
          <w:sz w:val="28"/>
          <w:szCs w:val="28"/>
          <w:lang w:val="ru-RU"/>
        </w:rPr>
      </w:pPr>
      <w:r w:rsidRPr="009F2022">
        <w:rPr>
          <w:rFonts w:ascii="Times New Roman" w:eastAsia="SchoolBookSanPin" w:hAnsi="Times New Roman"/>
          <w:b/>
          <w:sz w:val="28"/>
          <w:szCs w:val="28"/>
          <w:lang w:val="ru-RU"/>
        </w:rPr>
        <w:lastRenderedPageBreak/>
        <w:t xml:space="preserve">1.1.3  </w:t>
      </w:r>
      <w:r w:rsidRPr="00A04DF3">
        <w:rPr>
          <w:rFonts w:ascii="Times New Roman" w:eastAsia="Times New Roman" w:hAnsi="Times New Roman"/>
          <w:b/>
          <w:sz w:val="28"/>
          <w:szCs w:val="28"/>
          <w:lang w:val="ru-RU"/>
        </w:rPr>
        <w:t>Общая характеристика программы НОО</w:t>
      </w:r>
    </w:p>
    <w:p w:rsidR="00D05DF1" w:rsidRPr="009F2022" w:rsidRDefault="00D05DF1" w:rsidP="009A1718">
      <w:pPr>
        <w:ind w:firstLine="709"/>
        <w:jc w:val="both"/>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Структура Программы включает обязательную часть и часть, формируемую участниками образовательных отношений за счет включения в учебные планы учебных предметов, учебных курсов (в т.ч. внеурочной деятельности), учебных модулей по выбору родителей (законных представителей) несовершеннолетних обучающихся из перечня, предлагаемого школой.</w:t>
      </w:r>
    </w:p>
    <w:p w:rsidR="00D05DF1" w:rsidRPr="009F2022" w:rsidRDefault="00D05DF1" w:rsidP="009A1718">
      <w:pPr>
        <w:spacing w:after="0" w:line="355" w:lineRule="auto"/>
        <w:ind w:firstLine="709"/>
        <w:jc w:val="both"/>
        <w:rPr>
          <w:rFonts w:ascii="Times New Roman" w:eastAsia="SchoolBookSanPin" w:hAnsi="Times New Roman"/>
          <w:sz w:val="28"/>
          <w:szCs w:val="28"/>
          <w:lang w:val="ru-RU"/>
        </w:rPr>
      </w:pPr>
      <w:r w:rsidRPr="009F2022">
        <w:rPr>
          <w:rFonts w:ascii="Times New Roman" w:eastAsia="Times New Roman" w:hAnsi="Times New Roman"/>
          <w:color w:val="000000"/>
          <w:sz w:val="28"/>
          <w:szCs w:val="28"/>
          <w:lang w:val="ru-RU"/>
        </w:rPr>
        <w:t>Программа является основным документом, регламентирующим</w:t>
      </w:r>
      <w:r w:rsidRPr="009F2022">
        <w:rPr>
          <w:rFonts w:ascii="Times New Roman" w:eastAsia="Times New Roman" w:hAnsi="Times New Roman"/>
          <w:sz w:val="28"/>
          <w:szCs w:val="28"/>
          <w:lang w:val="ru-RU"/>
        </w:rPr>
        <w:t xml:space="preserve"> образовательную деятельность в единстве урочной и внеурочной деятельности</w:t>
      </w:r>
      <w:r w:rsidR="009A1718" w:rsidRPr="009F2022">
        <w:rPr>
          <w:rFonts w:ascii="Times New Roman" w:eastAsia="Times New Roman" w:hAnsi="Times New Roman"/>
          <w:sz w:val="28"/>
          <w:szCs w:val="28"/>
          <w:lang w:val="ru-RU"/>
        </w:rPr>
        <w:t xml:space="preserve"> </w:t>
      </w:r>
      <w:r w:rsidRPr="009F2022">
        <w:rPr>
          <w:rFonts w:ascii="Times New Roman" w:eastAsia="SchoolBookSanPin" w:hAnsi="Times New Roman"/>
          <w:sz w:val="28"/>
          <w:szCs w:val="28"/>
          <w:lang w:val="ru-RU"/>
        </w:rPr>
        <w:t>ООП НОО включает три раздела: целевой, содержательный, организационный.</w:t>
      </w:r>
    </w:p>
    <w:p w:rsidR="00D05DF1" w:rsidRPr="009F2022" w:rsidRDefault="00D05DF1" w:rsidP="009A1718">
      <w:pPr>
        <w:spacing w:after="0" w:line="355" w:lineRule="auto"/>
        <w:ind w:firstLine="709"/>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6. Целевой раздел определяет общее назначение, цели, задачи и планируемые результаты реализации ООП НОО, а также способы определения достижения этих целей и результатов.</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7. Целевой раздел ООП НОО включает:</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пояснительную записку;</w:t>
      </w:r>
      <w:r w:rsidR="009A1718"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планируемые результаты освоения обучающимися ООП НОО;</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систему оценки достижения планируемых результатов освоения ООП НОО.</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Пояснительная записка целевого раздела ООП НОО раскрывает:</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цели реализации ООП НОО, конкретизированные в соответствии </w:t>
      </w:r>
      <w:r w:rsidRPr="009F2022">
        <w:rPr>
          <w:rFonts w:ascii="Times New Roman" w:eastAsia="SchoolBookSanPin" w:hAnsi="Times New Roman"/>
          <w:sz w:val="28"/>
          <w:szCs w:val="28"/>
          <w:lang w:val="ru-RU"/>
        </w:rPr>
        <w:br/>
        <w:t>с требованиями ФГОС НОО к результатам освоения обучающимися программы начального общего образования;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принципы формирования и механизмы реализации ООП НОО, в том числе посредством реализации индивидуальных учебных планов;</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общую характеристику ООП НОО.</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9. Содержательный раздел ООП НОО включает следующие программы, ориентированные на достижение предметных, метапредметных и личностных результатов:</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рабочие программы учебных предметов;</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программу формирования универсальных учебных действий у обучающихся;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 рабочую программу воспитания.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Ррабочие программы учебных предметов обеспечивают достижение </w:t>
      </w:r>
      <w:r w:rsidRPr="009F2022">
        <w:rPr>
          <w:rFonts w:ascii="Times New Roman" w:eastAsia="SchoolBookSanPin" w:hAnsi="Times New Roman"/>
          <w:sz w:val="28"/>
          <w:szCs w:val="28"/>
          <w:lang w:val="ru-RU"/>
        </w:rPr>
        <w:lastRenderedPageBreak/>
        <w:t xml:space="preserve">планируемых результатов освоения ООП НОО и разработаны </w:t>
      </w:r>
      <w:r w:rsidRPr="009F2022">
        <w:rPr>
          <w:rFonts w:ascii="Times New Roman" w:eastAsia="SchoolBookSanPin" w:hAnsi="Times New Roman"/>
          <w:sz w:val="28"/>
          <w:szCs w:val="28"/>
          <w:lang w:val="ru-RU"/>
        </w:rPr>
        <w:br/>
        <w:t>на основе требований ФГОС НОО к результатам освоения программы начального общего образования.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 Программа формирования универсальных учебных действий </w:t>
      </w:r>
      <w:r w:rsidRPr="009F2022">
        <w:rPr>
          <w:rFonts w:ascii="Times New Roman" w:eastAsia="SchoolBookSanPin" w:hAnsi="Times New Roman"/>
          <w:sz w:val="28"/>
          <w:szCs w:val="28"/>
          <w:lang w:val="ru-RU"/>
        </w:rPr>
        <w:br/>
        <w:t>у обучающихся содержит:</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описание взаимосвязи универсальных учебных действий с содержанием учебных предметов;</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характеристики регулятивных, познавательных, коммуникативных универсальных учебных действий обучающихся.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Рабочая программа воспитания направлена на сохранение </w:t>
      </w:r>
      <w:r w:rsidRPr="009F2022">
        <w:rPr>
          <w:rFonts w:ascii="Times New Roman" w:eastAsia="SchoolBookSanPin" w:hAnsi="Times New Roman"/>
          <w:sz w:val="28"/>
          <w:szCs w:val="28"/>
          <w:lang w:val="ru-RU"/>
        </w:rPr>
        <w:br/>
        <w:t xml:space="preserve">и укрепление традиционных российских духовно-нравственных ценностей, </w:t>
      </w:r>
      <w:r w:rsidRPr="009F2022">
        <w:rPr>
          <w:rFonts w:ascii="Times New Roman" w:eastAsia="SchoolBookSanPin" w:hAnsi="Times New Roman"/>
          <w:sz w:val="28"/>
          <w:szCs w:val="28"/>
          <w:lang w:val="ru-RU"/>
        </w:rPr>
        <w:br/>
        <w:t xml:space="preserve">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w:t>
      </w:r>
      <w:r w:rsidRPr="009F2022">
        <w:rPr>
          <w:rFonts w:ascii="Times New Roman" w:eastAsia="SchoolBookSanPin" w:hAnsi="Times New Roman"/>
          <w:sz w:val="28"/>
          <w:szCs w:val="28"/>
          <w:lang w:val="ru-RU"/>
        </w:rPr>
        <w:br/>
        <w:t>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Рабочая программа воспитания направлена на развитие личности обучающихся, в том числе укрепление психического здоровья </w:t>
      </w:r>
      <w:r w:rsidRPr="009F2022">
        <w:rPr>
          <w:rFonts w:ascii="Times New Roman" w:eastAsia="SchoolBookSanPin" w:hAnsi="Times New Roman"/>
          <w:sz w:val="28"/>
          <w:szCs w:val="28"/>
          <w:lang w:val="ru-RU"/>
        </w:rPr>
        <w:br/>
        <w:t>и физическое воспитание, достижение ими результатов освоения программы начального общего образования.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Организационный раздел ООП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 и включает:</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учебный план;</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 внеурочной деятельности;</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 календарный учебный график;</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D05DF1" w:rsidRPr="009F2022" w:rsidRDefault="00D05DF1" w:rsidP="00D05DF1">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ООП НОО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E874C3" w:rsidRPr="009F2022" w:rsidRDefault="007C2D0E" w:rsidP="00E874C3">
      <w:pPr>
        <w:spacing w:after="0" w:line="355" w:lineRule="auto"/>
        <w:ind w:firstLine="709"/>
        <w:jc w:val="both"/>
        <w:rPr>
          <w:rFonts w:ascii="Times New Roman" w:hAnsi="Times New Roman"/>
          <w:b/>
          <w:bCs/>
          <w:sz w:val="28"/>
          <w:szCs w:val="28"/>
          <w:lang w:val="ru-RU"/>
        </w:rPr>
      </w:pPr>
      <w:r w:rsidRPr="009F2022">
        <w:rPr>
          <w:rFonts w:ascii="Times New Roman" w:hAnsi="Times New Roman"/>
          <w:b/>
          <w:bCs/>
          <w:sz w:val="28"/>
          <w:szCs w:val="28"/>
          <w:lang w:val="ru-RU"/>
        </w:rPr>
        <w:t xml:space="preserve">1. 2 </w:t>
      </w:r>
      <w:r w:rsidR="00E874C3" w:rsidRPr="009F2022">
        <w:rPr>
          <w:rFonts w:ascii="Times New Roman" w:hAnsi="Times New Roman"/>
          <w:b/>
          <w:bCs/>
          <w:sz w:val="28"/>
          <w:szCs w:val="28"/>
          <w:lang w:val="ru-RU"/>
        </w:rPr>
        <w:t xml:space="preserve">Планируемые результаты освоения </w:t>
      </w:r>
      <w:r w:rsidRPr="009F2022">
        <w:rPr>
          <w:rFonts w:ascii="Times New Roman" w:hAnsi="Times New Roman"/>
          <w:b/>
          <w:bCs/>
          <w:sz w:val="28"/>
          <w:szCs w:val="28"/>
          <w:lang w:val="ru-RU"/>
        </w:rPr>
        <w:t>О</w:t>
      </w:r>
      <w:r w:rsidR="00E874C3" w:rsidRPr="009F2022">
        <w:rPr>
          <w:rFonts w:ascii="Times New Roman" w:hAnsi="Times New Roman"/>
          <w:b/>
          <w:bCs/>
          <w:sz w:val="28"/>
          <w:szCs w:val="28"/>
          <w:lang w:val="ru-RU"/>
        </w:rPr>
        <w:t>ОП НОО.</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 Планируемые результаты освоения </w:t>
      </w:r>
      <w:r w:rsidR="007C2D0E" w:rsidRPr="009F2022">
        <w:rPr>
          <w:rFonts w:ascii="Times New Roman" w:eastAsia="SchoolBookSanPin" w:hAnsi="Times New Roman"/>
          <w:sz w:val="28"/>
          <w:szCs w:val="28"/>
          <w:lang w:val="ru-RU"/>
        </w:rPr>
        <w:t>О</w:t>
      </w:r>
      <w:r w:rsidRPr="009F2022">
        <w:rPr>
          <w:rFonts w:ascii="Times New Roman" w:eastAsia="SchoolBookSanPin" w:hAnsi="Times New Roman"/>
          <w:sz w:val="28"/>
          <w:szCs w:val="28"/>
          <w:lang w:val="ru-RU"/>
        </w:rPr>
        <w:t xml:space="preserve">ОП НОО соответствуют современным целям начального общего образования, представленным </w:t>
      </w:r>
      <w:r w:rsidRPr="009F2022">
        <w:rPr>
          <w:rFonts w:ascii="Times New Roman" w:eastAsia="SchoolBookSanPin" w:hAnsi="Times New Roman"/>
          <w:sz w:val="28"/>
          <w:szCs w:val="28"/>
          <w:lang w:val="ru-RU"/>
        </w:rPr>
        <w:br/>
        <w:t xml:space="preserve">во ФГОС НОО как система личностных, метапредметных и предметных достижений обучающегося.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Личностные результаты освоения ФОП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4EF2" w:rsidRDefault="00C411C9" w:rsidP="00C411C9">
      <w:pPr>
        <w:jc w:val="both"/>
        <w:rPr>
          <w:rFonts w:ascii="Times New Roman" w:eastAsia="Times New Roman" w:hAnsi="Times New Roman"/>
          <w:b/>
          <w:sz w:val="28"/>
          <w:szCs w:val="28"/>
          <w:lang w:val="ru-RU"/>
        </w:rPr>
      </w:pPr>
      <w:r w:rsidRPr="009F2022">
        <w:rPr>
          <w:rFonts w:ascii="Times New Roman" w:eastAsia="SchoolBookSanPin" w:hAnsi="Times New Roman"/>
          <w:sz w:val="28"/>
          <w:szCs w:val="28"/>
          <w:lang w:val="ru-RU"/>
        </w:rPr>
        <w:tab/>
      </w:r>
      <w:r w:rsidR="00E874C3" w:rsidRPr="009F2022">
        <w:rPr>
          <w:rFonts w:ascii="Times New Roman" w:eastAsia="SchoolBookSanPin" w:hAnsi="Times New Roman"/>
          <w:sz w:val="28"/>
          <w:szCs w:val="28"/>
          <w:lang w:val="ru-RU"/>
        </w:rPr>
        <w:t xml:space="preserve">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 </w:t>
      </w:r>
      <w:r w:rsidR="004F3FE0" w:rsidRPr="009F2022">
        <w:rPr>
          <w:rFonts w:ascii="Times New Roman" w:eastAsia="SchoolBookSanPin" w:hAnsi="Times New Roman"/>
          <w:sz w:val="28"/>
          <w:szCs w:val="28"/>
          <w:lang w:val="ru-RU"/>
        </w:rPr>
        <w:br/>
      </w:r>
      <w:r w:rsidR="004F3FE0" w:rsidRPr="009F2022">
        <w:rPr>
          <w:rFonts w:ascii="Times New Roman" w:eastAsia="Times New Roman" w:hAnsi="Times New Roman"/>
          <w:b/>
          <w:sz w:val="28"/>
          <w:szCs w:val="28"/>
          <w:lang w:val="ru-RU"/>
        </w:rPr>
        <w:t xml:space="preserve">1.3 Система оценки достижения планируемых результатов освоения </w:t>
      </w:r>
      <w:r w:rsidR="004F3FE0" w:rsidRPr="009F2022">
        <w:rPr>
          <w:rFonts w:ascii="Times New Roman" w:eastAsia="Times New Roman" w:hAnsi="Times New Roman"/>
          <w:b/>
          <w:sz w:val="28"/>
          <w:szCs w:val="28"/>
          <w:lang w:val="ru-RU"/>
        </w:rPr>
        <w:lastRenderedPageBreak/>
        <w:t>программы НОО</w:t>
      </w:r>
      <w:r w:rsidR="003E4EF2">
        <w:rPr>
          <w:rFonts w:ascii="Times New Roman" w:eastAsia="Times New Roman" w:hAnsi="Times New Roman"/>
          <w:b/>
          <w:sz w:val="28"/>
          <w:szCs w:val="28"/>
          <w:lang w:val="ru-RU"/>
        </w:rPr>
        <w:t xml:space="preserve"> </w:t>
      </w:r>
    </w:p>
    <w:p w:rsidR="00E874C3" w:rsidRPr="009F2022" w:rsidRDefault="00E874C3" w:rsidP="00C411C9">
      <w:pPr>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Система оценки достижения планиру</w:t>
      </w:r>
      <w:r w:rsidR="004F3FE0" w:rsidRPr="009F2022">
        <w:rPr>
          <w:rFonts w:ascii="Times New Roman" w:eastAsia="SchoolBookSanPin" w:hAnsi="Times New Roman"/>
          <w:sz w:val="28"/>
          <w:szCs w:val="28"/>
          <w:lang w:val="ru-RU"/>
        </w:rPr>
        <w:t>емых результатов освоения О</w:t>
      </w:r>
      <w:r w:rsidRPr="009F2022">
        <w:rPr>
          <w:rFonts w:ascii="Times New Roman" w:eastAsia="SchoolBookSanPin" w:hAnsi="Times New Roman"/>
          <w:sz w:val="28"/>
          <w:szCs w:val="28"/>
          <w:lang w:val="ru-RU"/>
        </w:rPr>
        <w:t>ОП НОО.</w:t>
      </w:r>
    </w:p>
    <w:p w:rsidR="00E874C3" w:rsidRPr="009F2022" w:rsidRDefault="00BB6663" w:rsidP="00C411C9">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1.3.1</w:t>
      </w:r>
      <w:r w:rsidR="00C411C9" w:rsidRPr="009F2022">
        <w:rPr>
          <w:rFonts w:ascii="Times New Roman" w:eastAsia="SchoolBookSanPin" w:hAnsi="Times New Roman"/>
          <w:sz w:val="28"/>
          <w:szCs w:val="28"/>
          <w:lang w:val="ru-RU"/>
        </w:rPr>
        <w:t xml:space="preserve"> </w:t>
      </w:r>
      <w:r w:rsidR="00E874C3" w:rsidRPr="009F2022">
        <w:rPr>
          <w:rFonts w:ascii="Times New Roman" w:eastAsia="SchoolBookSanPin" w:hAnsi="Times New Roman"/>
          <w:sz w:val="28"/>
          <w:szCs w:val="28"/>
          <w:lang w:val="ru-RU"/>
        </w:rPr>
        <w:t>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 xml:space="preserve">.2. Система оценки достижения планируемых результатов (далее </w:t>
      </w:r>
      <w:r w:rsidRPr="009F2022">
        <w:rPr>
          <w:rFonts w:ascii="Times New Roman" w:eastAsia="SchoolBookSanPin" w:hAnsi="Times New Roman"/>
          <w:sz w:val="28"/>
          <w:szCs w:val="28"/>
          <w:lang w:val="ru-RU"/>
        </w:rPr>
        <w:noBreakHyphen/>
        <w:t xml:space="preserve">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 xml:space="preserve">.3.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9F2022">
        <w:rPr>
          <w:rFonts w:ascii="Times New Roman" w:eastAsia="SchoolBookSanPin" w:hAnsi="Times New Roman"/>
          <w:bCs/>
          <w:sz w:val="28"/>
          <w:szCs w:val="28"/>
          <w:lang w:val="ru-RU"/>
        </w:rPr>
        <w:t xml:space="preserve">функциями </w:t>
      </w:r>
      <w:r w:rsidRPr="009F2022">
        <w:rPr>
          <w:rFonts w:ascii="Times New Roman" w:eastAsia="SchoolBookSanPin" w:hAnsi="Times New Roman"/>
          <w:sz w:val="28"/>
          <w:szCs w:val="28"/>
          <w:lang w:val="ru-RU"/>
        </w:rPr>
        <w:t xml:space="preserve">являются: </w:t>
      </w:r>
      <w:r w:rsidRPr="009F2022">
        <w:rPr>
          <w:rFonts w:ascii="Times New Roman" w:eastAsia="SchoolBookSanPin" w:hAnsi="Times New Roman"/>
          <w:bCs/>
          <w:sz w:val="28"/>
          <w:szCs w:val="28"/>
          <w:lang w:val="ru-RU"/>
        </w:rPr>
        <w:t xml:space="preserve">ориентация образовательного процесса </w:t>
      </w:r>
      <w:r w:rsidRPr="009F2022">
        <w:rPr>
          <w:rFonts w:ascii="Times New Roman" w:eastAsia="SchoolBookSanPin" w:hAnsi="Times New Roman"/>
          <w:sz w:val="28"/>
          <w:szCs w:val="28"/>
          <w:lang w:val="ru-RU"/>
        </w:rPr>
        <w:t xml:space="preserve">на достижение планируемых результатов освоения ФОП НОО </w:t>
      </w:r>
      <w:r w:rsidRPr="009F2022">
        <w:rPr>
          <w:rFonts w:ascii="Times New Roman" w:eastAsia="SchoolBookSanPin" w:hAnsi="Times New Roman"/>
          <w:sz w:val="28"/>
          <w:szCs w:val="28"/>
          <w:lang w:val="ru-RU"/>
        </w:rPr>
        <w:br/>
        <w:t xml:space="preserve">и обеспечение эффективной </w:t>
      </w:r>
      <w:r w:rsidRPr="009F2022">
        <w:rPr>
          <w:rFonts w:ascii="Times New Roman" w:eastAsia="SchoolBookSanPin" w:hAnsi="Times New Roman"/>
          <w:bCs/>
          <w:sz w:val="28"/>
          <w:szCs w:val="28"/>
          <w:lang w:val="ru-RU"/>
        </w:rPr>
        <w:t>обратной связи</w:t>
      </w:r>
      <w:r w:rsidRPr="009F2022">
        <w:rPr>
          <w:rFonts w:ascii="Times New Roman" w:eastAsia="SchoolBookSanPin" w:hAnsi="Times New Roman"/>
          <w:sz w:val="28"/>
          <w:szCs w:val="28"/>
          <w:lang w:val="ru-RU"/>
        </w:rPr>
        <w:t xml:space="preserve">, позволяющей осуществлять </w:t>
      </w:r>
      <w:r w:rsidRPr="009F2022">
        <w:rPr>
          <w:rFonts w:ascii="Times New Roman" w:eastAsia="SchoolBookSanPin" w:hAnsi="Times New Roman"/>
          <w:bCs/>
          <w:sz w:val="28"/>
          <w:szCs w:val="28"/>
          <w:lang w:val="ru-RU"/>
        </w:rPr>
        <w:t>управление образовательным процессом.</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 xml:space="preserve">.4. Основными направлениями и целями оценочной деятельности </w:t>
      </w:r>
      <w:r w:rsidRPr="009F2022">
        <w:rPr>
          <w:rFonts w:ascii="Times New Roman" w:eastAsia="SchoolBookSanPin" w:hAnsi="Times New Roman"/>
          <w:bCs/>
          <w:sz w:val="28"/>
          <w:szCs w:val="28"/>
          <w:lang w:val="ru-RU"/>
        </w:rPr>
        <w:br/>
      </w:r>
      <w:r w:rsidRPr="009F2022">
        <w:rPr>
          <w:rFonts w:ascii="Times New Roman" w:eastAsia="SchoolBookSanPin" w:hAnsi="Times New Roman"/>
          <w:sz w:val="28"/>
          <w:szCs w:val="28"/>
          <w:lang w:val="ru-RU"/>
        </w:rPr>
        <w:t>в образовательной организации являются: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оценка результатов деятельности педагогических работников как основа аттестационных процедур;</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оценка результатов деятельности образовательной организации как основа аккредитационных процедур.</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.5. Основным объектом системы оценки</w:t>
      </w:r>
      <w:r w:rsidRPr="009F2022">
        <w:rPr>
          <w:rFonts w:ascii="Times New Roman" w:eastAsia="SchoolBookSanPin" w:hAnsi="Times New Roman"/>
          <w:sz w:val="28"/>
          <w:szCs w:val="28"/>
          <w:lang w:val="ru-RU"/>
        </w:rPr>
        <w:t xml:space="preserve">, её содержательной </w:t>
      </w:r>
      <w:r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 xml:space="preserve">и критериальной базой выступают требования ФГОС НОО, которые конкретизируются в планируемых результатах освоения обучающимися ФОП НОО.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.6. Система оценки включает процедуры внутренней и внешней оценки.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 xml:space="preserve">.7. Внутренняя оценка </w:t>
      </w:r>
      <w:r w:rsidRPr="009F2022">
        <w:rPr>
          <w:rFonts w:ascii="Times New Roman" w:eastAsia="SchoolBookSanPin" w:hAnsi="Times New Roman"/>
          <w:sz w:val="28"/>
          <w:szCs w:val="28"/>
          <w:lang w:val="ru-RU"/>
        </w:rPr>
        <w:t>включает:</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стартовую диагностику;</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текущую и тематическую оценку;</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портфолио;</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психолого-педагогическое наблюдение;</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внутренний мониторинг образовательных достижений обучающихся.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.8. Внешняя оценка включает:</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независимую оценку качества образования;</w:t>
      </w:r>
    </w:p>
    <w:p w:rsidR="00E874C3" w:rsidRPr="009F2022" w:rsidRDefault="00E874C3" w:rsidP="00E874C3">
      <w:pPr>
        <w:tabs>
          <w:tab w:val="left" w:pos="709"/>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мониторинговые исследования муниципального, регионального и федерального уровней.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.9. 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 xml:space="preserve">.10. Системно-деятельностный подход </w:t>
      </w:r>
      <w:r w:rsidRPr="009F2022">
        <w:rPr>
          <w:rFonts w:ascii="Times New Roman" w:eastAsia="SchoolBookSanPin" w:hAnsi="Times New Roman"/>
          <w:sz w:val="28"/>
          <w:szCs w:val="28"/>
          <w:lang w:val="ru-RU"/>
        </w:rPr>
        <w:t xml:space="preserve">к оценке образовательных достижений обучающихся проявляется в оценке способности обучающихся </w:t>
      </w:r>
      <w:r w:rsidRPr="009F2022">
        <w:rPr>
          <w:rFonts w:ascii="Times New Roman" w:eastAsia="SchoolBookSanPin" w:hAnsi="Times New Roman"/>
          <w:sz w:val="28"/>
          <w:szCs w:val="28"/>
          <w:lang w:val="ru-RU"/>
        </w:rPr>
        <w:br/>
        <w:t>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 xml:space="preserve">.11. Уровневый подход </w:t>
      </w:r>
      <w:r w:rsidRPr="009F2022">
        <w:rPr>
          <w:rFonts w:ascii="Times New Roman" w:eastAsia="SchoolBookSanPin" w:hAnsi="Times New Roman"/>
          <w:sz w:val="28"/>
          <w:szCs w:val="28"/>
          <w:lang w:val="ru-RU"/>
        </w:rPr>
        <w:t>к оценке образовательных достижений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 xml:space="preserve">12. 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базового уровня и уровней выше и </w:t>
      </w:r>
      <w:r w:rsidRPr="009F2022">
        <w:rPr>
          <w:rFonts w:ascii="Times New Roman" w:eastAsia="SchoolBookSanPin" w:hAnsi="Times New Roman"/>
          <w:sz w:val="28"/>
          <w:szCs w:val="28"/>
          <w:lang w:val="ru-RU"/>
        </w:rPr>
        <w:lastRenderedPageBreak/>
        <w:t xml:space="preserve">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w:t>
      </w:r>
      <w:r w:rsidRPr="009F2022">
        <w:rPr>
          <w:rFonts w:ascii="Times New Roman" w:eastAsia="SchoolBookSanPin" w:hAnsi="Times New Roman"/>
          <w:sz w:val="28"/>
          <w:szCs w:val="28"/>
          <w:lang w:val="ru-RU"/>
        </w:rPr>
        <w:br/>
        <w:t>для продолжения обучения и усвоения последующего учебного материала.</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w:t>
      </w:r>
      <w:r w:rsidR="00BB6663" w:rsidRPr="009F2022">
        <w:rPr>
          <w:rFonts w:ascii="Times New Roman" w:eastAsia="SchoolBookSanPin" w:hAnsi="Times New Roman"/>
          <w:bCs/>
          <w:sz w:val="28"/>
          <w:szCs w:val="28"/>
          <w:lang w:val="ru-RU"/>
        </w:rPr>
        <w:t>.3</w:t>
      </w:r>
      <w:r w:rsidRPr="009F2022">
        <w:rPr>
          <w:rFonts w:ascii="Times New Roman" w:eastAsia="SchoolBookSanPin" w:hAnsi="Times New Roman"/>
          <w:bCs/>
          <w:sz w:val="28"/>
          <w:szCs w:val="28"/>
          <w:lang w:val="ru-RU"/>
        </w:rPr>
        <w:t xml:space="preserve">.13. Комплексный подход </w:t>
      </w:r>
      <w:r w:rsidRPr="009F2022">
        <w:rPr>
          <w:rFonts w:ascii="Times New Roman" w:eastAsia="SchoolBookSanPin" w:hAnsi="Times New Roman"/>
          <w:sz w:val="28"/>
          <w:szCs w:val="28"/>
          <w:lang w:val="ru-RU"/>
        </w:rPr>
        <w:t>к оценке образовательных достижений реализуется через:</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оценку предметных и метапредметных результатов;</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использование комплекса оценочных процедур как основы для оценки динамики индивидуальных образовательных достижений обучающихся </w:t>
      </w:r>
      <w:r w:rsidRPr="009F2022">
        <w:rPr>
          <w:rFonts w:ascii="Times New Roman" w:eastAsia="SchoolBookSanPin" w:hAnsi="Times New Roman"/>
          <w:sz w:val="28"/>
          <w:szCs w:val="28"/>
          <w:lang w:val="ru-RU"/>
        </w:rPr>
        <w:br/>
        <w:t>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E874C3" w:rsidRPr="009F2022" w:rsidRDefault="00E874C3" w:rsidP="00E874C3">
      <w:pPr>
        <w:tabs>
          <w:tab w:val="left" w:pos="851"/>
        </w:tabs>
        <w:spacing w:after="0" w:line="355" w:lineRule="auto"/>
        <w:ind w:firstLine="709"/>
        <w:jc w:val="both"/>
        <w:rPr>
          <w:rFonts w:ascii="Times New Roman" w:hAnsi="Times New Roman"/>
          <w:sz w:val="28"/>
          <w:szCs w:val="28"/>
          <w:lang w:val="ru-RU"/>
        </w:rPr>
      </w:pPr>
      <w:r w:rsidRPr="009F2022">
        <w:rPr>
          <w:rFonts w:ascii="Times New Roman" w:eastAsia="SchoolBookSanPin" w:hAnsi="Times New Roman"/>
          <w:sz w:val="28"/>
          <w:szCs w:val="28"/>
          <w:lang w:val="ru-RU"/>
        </w:rPr>
        <w:t xml:space="preserve">использование мониторинга динамических показателей освоения умений </w:t>
      </w:r>
      <w:r w:rsidRPr="009F2022">
        <w:rPr>
          <w:rFonts w:ascii="Times New Roman" w:eastAsia="SchoolBookSanPin" w:hAnsi="Times New Roman"/>
          <w:sz w:val="28"/>
          <w:szCs w:val="28"/>
          <w:lang w:val="ru-RU"/>
        </w:rPr>
        <w:br/>
        <w:t>и знаний, в том числе формируемых с использованием информационно-коммуникационных (цифровых) технологий.</w:t>
      </w:r>
      <w:r w:rsidRPr="009F2022">
        <w:rPr>
          <w:rFonts w:ascii="Times New Roman" w:hAnsi="Times New Roman"/>
          <w:sz w:val="28"/>
          <w:szCs w:val="28"/>
          <w:lang w:val="ru-RU"/>
        </w:rPr>
        <w:t xml:space="preserve">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1</w:t>
      </w:r>
      <w:r w:rsidR="00BB6663" w:rsidRPr="009F2022">
        <w:rPr>
          <w:rFonts w:ascii="Times New Roman" w:hAnsi="Times New Roman"/>
          <w:sz w:val="28"/>
          <w:szCs w:val="28"/>
          <w:lang w:val="ru-RU"/>
        </w:rPr>
        <w:t>.3</w:t>
      </w:r>
      <w:r w:rsidRPr="009F2022">
        <w:rPr>
          <w:rFonts w:ascii="Times New Roman" w:hAnsi="Times New Roman"/>
          <w:sz w:val="28"/>
          <w:szCs w:val="28"/>
          <w:lang w:val="ru-RU"/>
        </w:rPr>
        <w:t xml:space="preserve">.14. Целью оценки личностных достижений обучающихся является </w:t>
      </w:r>
      <w:r w:rsidRPr="009F2022">
        <w:rPr>
          <w:rFonts w:ascii="Times New Roman" w:hAnsi="Times New Roman"/>
          <w:sz w:val="28"/>
          <w:szCs w:val="28"/>
          <w:lang w:val="ru-RU"/>
        </w:rPr>
        <w:br/>
        <w:t xml:space="preserve">получение общего представления о воспитательной деятельности образовательной организации и ее влиянии на коллектив обучающихся.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1</w:t>
      </w:r>
      <w:r w:rsidR="00BB6663" w:rsidRPr="009F2022">
        <w:rPr>
          <w:rFonts w:ascii="Times New Roman" w:hAnsi="Times New Roman"/>
          <w:sz w:val="28"/>
          <w:szCs w:val="28"/>
          <w:lang w:val="ru-RU"/>
        </w:rPr>
        <w:t>.3</w:t>
      </w:r>
      <w:r w:rsidRPr="009F2022">
        <w:rPr>
          <w:rFonts w:ascii="Times New Roman" w:hAnsi="Times New Roman"/>
          <w:sz w:val="28"/>
          <w:szCs w:val="28"/>
          <w:lang w:val="ru-RU"/>
        </w:rPr>
        <w:t xml:space="preserve">.15. 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1</w:t>
      </w:r>
      <w:r w:rsidR="00BB6663" w:rsidRPr="009F2022">
        <w:rPr>
          <w:rFonts w:ascii="Times New Roman" w:hAnsi="Times New Roman"/>
          <w:sz w:val="28"/>
          <w:szCs w:val="28"/>
          <w:lang w:val="ru-RU"/>
        </w:rPr>
        <w:t>3.</w:t>
      </w:r>
      <w:r w:rsidRPr="009F2022">
        <w:rPr>
          <w:rFonts w:ascii="Times New Roman" w:hAnsi="Times New Roman"/>
          <w:sz w:val="28"/>
          <w:szCs w:val="28"/>
          <w:lang w:val="ru-RU"/>
        </w:rPr>
        <w:t xml:space="preserve">16. Личностные достижения обучающихся, освоивших ФОП НОО, включают две группы результатов: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основы российской гражданской идентичности, ценностные установки </w:t>
      </w:r>
      <w:r w:rsidRPr="009F2022">
        <w:rPr>
          <w:rFonts w:ascii="Times New Roman" w:hAnsi="Times New Roman"/>
          <w:sz w:val="28"/>
          <w:szCs w:val="28"/>
          <w:lang w:val="ru-RU"/>
        </w:rPr>
        <w:br/>
        <w:t xml:space="preserve">и социально значимые качества личности;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готовность обучающихся к саморазвитию, мотивация к познанию </w:t>
      </w:r>
      <w:r w:rsidRPr="009F2022">
        <w:rPr>
          <w:rFonts w:ascii="Times New Roman" w:hAnsi="Times New Roman"/>
          <w:sz w:val="28"/>
          <w:szCs w:val="28"/>
          <w:lang w:val="ru-RU"/>
        </w:rPr>
        <w:br/>
        <w:t>и обучению, активное участие в социально значимой деятельности.</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1</w:t>
      </w:r>
      <w:r w:rsidR="00BB6663" w:rsidRPr="009F2022">
        <w:rPr>
          <w:rFonts w:ascii="Times New Roman" w:hAnsi="Times New Roman"/>
          <w:sz w:val="28"/>
          <w:szCs w:val="28"/>
          <w:lang w:val="ru-RU"/>
        </w:rPr>
        <w:t>.3</w:t>
      </w:r>
      <w:r w:rsidRPr="009F2022">
        <w:rPr>
          <w:rFonts w:ascii="Times New Roman" w:hAnsi="Times New Roman"/>
          <w:sz w:val="28"/>
          <w:szCs w:val="28"/>
          <w:lang w:val="ru-RU"/>
        </w:rPr>
        <w:t xml:space="preserve">17. Учитывая особенности групп личностных результатов, педагогический работник может осуществлять только оценку следующих качеств: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наличие и характеристика мотива познания и учения;</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наличие умений принимать и удерживать учебную задачу, планировать учебные действия;</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способность осуществлять самоконтроль и самооценку. </w:t>
      </w:r>
    </w:p>
    <w:p w:rsidR="00E874C3" w:rsidRPr="009F2022" w:rsidRDefault="00E874C3" w:rsidP="00E874C3">
      <w:pPr>
        <w:spacing w:after="0" w:line="355" w:lineRule="auto"/>
        <w:ind w:firstLine="709"/>
        <w:jc w:val="both"/>
        <w:rPr>
          <w:rFonts w:ascii="Times New Roman" w:hAnsi="Times New Roman"/>
          <w:sz w:val="28"/>
          <w:szCs w:val="28"/>
          <w:lang w:val="ru-RU"/>
        </w:rPr>
      </w:pPr>
      <w:r w:rsidRPr="009F2022">
        <w:rPr>
          <w:rFonts w:ascii="Times New Roman" w:hAnsi="Times New Roman"/>
          <w:sz w:val="28"/>
          <w:szCs w:val="28"/>
          <w:lang w:val="ru-RU"/>
        </w:rP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hAnsi="Times New Roman"/>
          <w:sz w:val="28"/>
          <w:szCs w:val="28"/>
          <w:lang w:val="ru-RU"/>
        </w:rPr>
        <w:t>1</w:t>
      </w:r>
      <w:r w:rsidR="00BB6663" w:rsidRPr="009F2022">
        <w:rPr>
          <w:rFonts w:ascii="Times New Roman" w:hAnsi="Times New Roman"/>
          <w:sz w:val="28"/>
          <w:szCs w:val="28"/>
          <w:lang w:val="ru-RU"/>
        </w:rPr>
        <w:t>.3.</w:t>
      </w:r>
      <w:r w:rsidRPr="009F2022">
        <w:rPr>
          <w:rFonts w:ascii="Times New Roman" w:hAnsi="Times New Roman"/>
          <w:sz w:val="28"/>
          <w:szCs w:val="28"/>
          <w:lang w:val="ru-RU"/>
        </w:rPr>
        <w:t>18. </w:t>
      </w:r>
      <w:r w:rsidRPr="009F2022">
        <w:rPr>
          <w:rFonts w:ascii="Times New Roman" w:eastAsia="SchoolBookSanPin" w:hAnsi="Times New Roman"/>
          <w:sz w:val="28"/>
          <w:szCs w:val="28"/>
          <w:lang w:val="ru-RU"/>
        </w:rPr>
        <w:t>Оценка метапредметных результатов осуществляется через оценку достижения планируемых результатов освоения ФОП НОО, которые отражают совокупность познавательных, коммуникативных и регулятивных универсальных учебных действий.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00BB6663"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.19. Формирование метапредметных результатов обеспечивается комплексом освоения программ учебных предметов и внеурочной деятельности.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19.20. Оценка метапредметных результатов проводится с целью определения сформированности:</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познавательных универсальных учебных действий;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коммуникативных универсальных учебных действий;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регулятивных универсальных учебных действий.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19.21. Овладение познавательными универсальными учебными действиями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19.22. Овладение базовыми логическими действиями обеспечивает формирование у обучающихся следующих умений: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сравнивать объекты, устанавливать основания для сравнения, устанавливать </w:t>
      </w:r>
      <w:r w:rsidRPr="009F2022">
        <w:rPr>
          <w:rFonts w:ascii="Times New Roman" w:eastAsia="SchoolBookSanPin" w:hAnsi="Times New Roman"/>
          <w:sz w:val="28"/>
          <w:szCs w:val="28"/>
          <w:lang w:val="ru-RU"/>
        </w:rPr>
        <w:lastRenderedPageBreak/>
        <w:t>аналогии;</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объединять части объекта (объекты) по определённому признаку;</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существенный признак для классификации, классифицировать предложенные объекты;</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находить закономерности и противоречия в рассматриваемых фактах, данных </w:t>
      </w:r>
      <w:r w:rsidRPr="009F2022">
        <w:rPr>
          <w:rFonts w:ascii="Times New Roman" w:eastAsia="SchoolBookSanPin" w:hAnsi="Times New Roman"/>
          <w:sz w:val="28"/>
          <w:szCs w:val="28"/>
          <w:lang w:val="ru-RU"/>
        </w:rPr>
        <w:br/>
        <w:t>и наблюдениях на основе предложенного педагогическим работником алгоритма;</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выявлять недостаток информации для решения учебной (практической) задачи на основе предложенного алгоритма;</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19.23. Овладение базовыми исследовательскими действиями обеспечивает формирование у обучающихся следующих умений: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 помощью педагогического работника формулировать цель, планировать изменения объекта, ситуации;</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несколько вариантов решения задачи, выбирать наиболее подходящий (на основе предложенных критериев);</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проводить по предложенному плану опыт, несложное исследование </w:t>
      </w:r>
      <w:r w:rsidRPr="009F2022">
        <w:rPr>
          <w:rFonts w:ascii="Times New Roman" w:eastAsia="SchoolBookSanPin" w:hAnsi="Times New Roman"/>
          <w:sz w:val="28"/>
          <w:szCs w:val="28"/>
          <w:lang w:val="ru-RU"/>
        </w:rPr>
        <w:br/>
        <w:t xml:space="preserve">по установлению особенностей объекта изучения и связей между объектами </w:t>
      </w:r>
      <w:r w:rsidRPr="009F2022">
        <w:rPr>
          <w:rFonts w:ascii="Times New Roman" w:eastAsia="SchoolBookSanPin" w:hAnsi="Times New Roman"/>
          <w:sz w:val="28"/>
          <w:szCs w:val="28"/>
          <w:lang w:val="ru-RU"/>
        </w:rPr>
        <w:br/>
        <w:t xml:space="preserve">(часть </w:t>
      </w:r>
      <w:r w:rsidRPr="009F2022">
        <w:rPr>
          <w:rFonts w:ascii="Times New Roman" w:eastAsia="SchoolBookSanPin" w:hAnsi="Times New Roman"/>
          <w:sz w:val="28"/>
          <w:szCs w:val="28"/>
          <w:lang w:val="ru-RU"/>
        </w:rPr>
        <w:noBreakHyphen/>
        <w:t xml:space="preserve"> целое, причина </w:t>
      </w:r>
      <w:r w:rsidRPr="009F2022">
        <w:rPr>
          <w:rFonts w:ascii="Times New Roman" w:eastAsia="SchoolBookSanPin" w:hAnsi="Times New Roman"/>
          <w:sz w:val="28"/>
          <w:szCs w:val="28"/>
          <w:lang w:val="ru-RU"/>
        </w:rPr>
        <w:noBreakHyphen/>
        <w:t xml:space="preserve"> следствие);</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прогнозировать возможное развитие процессов, событий и их последствия </w:t>
      </w:r>
      <w:r w:rsidRPr="009F2022">
        <w:rPr>
          <w:rFonts w:ascii="Times New Roman" w:eastAsia="SchoolBookSanPin" w:hAnsi="Times New Roman"/>
          <w:sz w:val="28"/>
          <w:szCs w:val="28"/>
          <w:lang w:val="ru-RU"/>
        </w:rPr>
        <w:br/>
        <w:t>в аналогичных или сходных ситуациях;</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19.24. Работа с информацией как одно из познавательных универсальных учебных действий обеспечивает сформированность у обучающихся следующих умений: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выбирать источник получения информации;</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согласно заданному алгоритму находить в предложенном источнике информацию, представленную в явном виде;</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распознавать достоверную и недостоверную информацию самостоятельно </w:t>
      </w:r>
      <w:r w:rsidRPr="009F2022">
        <w:rPr>
          <w:rFonts w:ascii="Times New Roman" w:eastAsia="SchoolBookSanPin" w:hAnsi="Times New Roman"/>
          <w:sz w:val="28"/>
          <w:szCs w:val="28"/>
          <w:lang w:val="ru-RU"/>
        </w:rPr>
        <w:br/>
        <w:t>или на основании предложенного педагогическим работником способа её проверки;</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анализировать и создавать текстовую, видео-, графическую, звуковую информацию в соответствии с учебной задачей;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самостоятельно создавать схемы, таблицы для представления информации.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19.25. 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19.26. Общение как одно из коммуникативных универсальных учебных действий обеспечивает сформированность у обучающихся следующих умений: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воспринимать и формулировать суждения, выражать эмоции в соответствии </w:t>
      </w:r>
      <w:r w:rsidRPr="009F2022">
        <w:rPr>
          <w:rFonts w:ascii="Times New Roman" w:eastAsia="SchoolBookSanPin" w:hAnsi="Times New Roman"/>
          <w:sz w:val="28"/>
          <w:szCs w:val="28"/>
          <w:lang w:val="ru-RU"/>
        </w:rPr>
        <w:br/>
        <w:t>с целями и условиями общения в знакомой среде;</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корректно и аргументированно высказывать своё мнение; </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строить речевое высказывание в соответствии с поставленной задачей;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устные и письменные тексты (описание, рассуждение, повествование);</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готовить небольшие публичные выступления;</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подбирать иллюстративный материал (рисунки, фото, плакаты) к тексту выступления;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19.27. Совместная деятельность как одно из коммуникативных универсальных учебных действий обеспечивает сформированность у обучающихся следующих умений:</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формулировать краткосрочные и долгосрочные цели (индивидуальные </w:t>
      </w:r>
      <w:r w:rsidRPr="009F2022">
        <w:rPr>
          <w:rFonts w:ascii="Times New Roman" w:eastAsia="SchoolBookSanPin" w:hAnsi="Times New Roman"/>
          <w:sz w:val="28"/>
          <w:szCs w:val="28"/>
          <w:lang w:val="ru-RU"/>
        </w:rPr>
        <w:br/>
        <w:t xml:space="preserve">с учётом участия в коллективных задачах) в стандартной (типовой) ситуации </w:t>
      </w:r>
      <w:r w:rsidRPr="009F2022">
        <w:rPr>
          <w:rFonts w:ascii="Times New Roman" w:eastAsia="SchoolBookSanPin" w:hAnsi="Times New Roman"/>
          <w:sz w:val="28"/>
          <w:szCs w:val="28"/>
          <w:lang w:val="ru-RU"/>
        </w:rPr>
        <w:br/>
        <w:t>на основе предложенного формата планирования, распределения промежуточных шагов и сроков;</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принимать цель совместной деятельности, коллективно строить действия </w:t>
      </w:r>
      <w:r w:rsidRPr="009F2022">
        <w:rPr>
          <w:rFonts w:ascii="Times New Roman" w:eastAsia="SchoolBookSanPin" w:hAnsi="Times New Roman"/>
          <w:sz w:val="28"/>
          <w:szCs w:val="28"/>
          <w:lang w:val="ru-RU"/>
        </w:rPr>
        <w:br/>
        <w:t xml:space="preserve">по её достижению: распределять роли, договариваться, обсуждать процесс </w:t>
      </w:r>
      <w:r w:rsidRPr="009F2022">
        <w:rPr>
          <w:rFonts w:ascii="Times New Roman" w:eastAsia="SchoolBookSanPin" w:hAnsi="Times New Roman"/>
          <w:sz w:val="28"/>
          <w:szCs w:val="28"/>
          <w:lang w:val="ru-RU"/>
        </w:rPr>
        <w:br/>
        <w:t>и результат совместной работы; проявлять готовность руководить, выполнять поручения, подчиняться;</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ответственно выполнять свою часть работы;</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свой вклад в общий результат;</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выполнять совместные проектные задания с опорой на предложенные образцы.</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19.28. 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19.29. Оценка достижения метапредметных результатов осуществляется </w:t>
      </w:r>
      <w:r w:rsidRPr="009F2022">
        <w:rPr>
          <w:rFonts w:ascii="Times New Roman" w:eastAsia="SchoolBookSanPin" w:hAnsi="Times New Roman"/>
          <w:sz w:val="28"/>
          <w:szCs w:val="28"/>
          <w:lang w:val="ru-RU"/>
        </w:rPr>
        <w:br/>
        <w:t xml:space="preserve">как педагогическим работником в ходе текущей и промежуточной оценки </w:t>
      </w:r>
      <w:r w:rsidRPr="009F2022">
        <w:rPr>
          <w:rFonts w:ascii="Times New Roman" w:eastAsia="SchoolBookSanPin" w:hAnsi="Times New Roman"/>
          <w:sz w:val="28"/>
          <w:szCs w:val="28"/>
          <w:lang w:val="ru-RU"/>
        </w:rPr>
        <w:br/>
        <w:t>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19.30. В ходе мониторинга проводится оценка сформированности универсальных учебных действий. Содержание и периодичность мониторинга </w:t>
      </w:r>
      <w:r w:rsidRPr="009F2022">
        <w:rPr>
          <w:rFonts w:ascii="Times New Roman" w:eastAsia="SchoolBookSanPin" w:hAnsi="Times New Roman"/>
          <w:sz w:val="28"/>
          <w:szCs w:val="28"/>
          <w:lang w:val="ru-RU"/>
        </w:rPr>
        <w:lastRenderedPageBreak/>
        <w:t>устанавливаются решением педагогического совета образовательной организации. Инструментарий для оценка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19.31. 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19.32. 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19.33. Основным </w:t>
      </w:r>
      <w:r w:rsidRPr="009F2022">
        <w:rPr>
          <w:rFonts w:ascii="Times New Roman" w:eastAsia="SchoolBookSanPin" w:hAnsi="Times New Roman"/>
          <w:bCs/>
          <w:sz w:val="28"/>
          <w:szCs w:val="28"/>
          <w:lang w:val="ru-RU"/>
        </w:rPr>
        <w:t xml:space="preserve">предметом </w:t>
      </w:r>
      <w:r w:rsidRPr="009F2022">
        <w:rPr>
          <w:rFonts w:ascii="Times New Roman" w:eastAsia="SchoolBookSanPin" w:hAnsi="Times New Roman"/>
          <w:sz w:val="28"/>
          <w:szCs w:val="28"/>
          <w:lang w:val="ru-RU"/>
        </w:rPr>
        <w:t xml:space="preserve">оценки результатов освоения ООП НОО </w:t>
      </w:r>
      <w:r w:rsidRPr="009F2022">
        <w:rPr>
          <w:rFonts w:ascii="Times New Roman" w:eastAsia="SchoolBookSanPin" w:hAnsi="Times New Roman"/>
          <w:sz w:val="28"/>
          <w:szCs w:val="28"/>
          <w:lang w:val="ru-RU"/>
        </w:rPr>
        <w:br/>
        <w:t>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19.34. Для оценки предметных результатов освоения ООП НОО используются критерии: </w:t>
      </w:r>
      <w:r w:rsidRPr="009F2022">
        <w:rPr>
          <w:rFonts w:ascii="Times New Roman" w:eastAsia="SchoolBookSanPin" w:hAnsi="Times New Roman"/>
          <w:bCs/>
          <w:sz w:val="28"/>
          <w:szCs w:val="28"/>
          <w:lang w:val="ru-RU"/>
        </w:rPr>
        <w:t>знание и понимание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применение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функциональность.</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19.34.1. Обобщённый критерий «</w:t>
      </w:r>
      <w:r w:rsidRPr="009F2022">
        <w:rPr>
          <w:rFonts w:ascii="Times New Roman" w:eastAsia="SchoolBookSanPin" w:hAnsi="Times New Roman"/>
          <w:bCs/>
          <w:sz w:val="28"/>
          <w:szCs w:val="28"/>
          <w:lang w:val="ru-RU"/>
        </w:rPr>
        <w:t>знание и понимание</w:t>
      </w:r>
      <w:r w:rsidRPr="009F2022">
        <w:rPr>
          <w:rFonts w:ascii="Times New Roman" w:eastAsia="SchoolBookSanPin" w:hAnsi="Times New Roman"/>
          <w:sz w:val="28"/>
          <w:szCs w:val="28"/>
          <w:lang w:val="ru-RU"/>
        </w:rPr>
        <w:t>»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19.34.2. Обобщённый критерий «</w:t>
      </w:r>
      <w:r w:rsidRPr="009F2022">
        <w:rPr>
          <w:rFonts w:ascii="Times New Roman" w:eastAsia="SchoolBookSanPin" w:hAnsi="Times New Roman"/>
          <w:bCs/>
          <w:sz w:val="28"/>
          <w:szCs w:val="28"/>
          <w:lang w:val="ru-RU"/>
        </w:rPr>
        <w:t>применение</w:t>
      </w:r>
      <w:r w:rsidRPr="009F2022">
        <w:rPr>
          <w:rFonts w:ascii="Times New Roman" w:eastAsia="SchoolBookSanPin" w:hAnsi="Times New Roman"/>
          <w:sz w:val="28"/>
          <w:szCs w:val="28"/>
          <w:lang w:val="ru-RU"/>
        </w:rPr>
        <w:t>» включает:</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использование специфических для предмета способов действий и видов деятельности по получению нового знания, его интерпретации, применению </w:t>
      </w:r>
      <w:r w:rsidRPr="009F2022">
        <w:rPr>
          <w:rFonts w:ascii="Times New Roman" w:eastAsia="SchoolBookSanPin" w:hAnsi="Times New Roman"/>
          <w:sz w:val="28"/>
          <w:szCs w:val="28"/>
          <w:lang w:val="ru-RU"/>
        </w:rPr>
        <w:br/>
        <w:t>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19.34.3. Обобщённый критерий «</w:t>
      </w:r>
      <w:r w:rsidRPr="009F2022">
        <w:rPr>
          <w:rFonts w:ascii="Times New Roman" w:eastAsia="SchoolBookSanPin" w:hAnsi="Times New Roman"/>
          <w:bCs/>
          <w:sz w:val="28"/>
          <w:szCs w:val="28"/>
          <w:lang w:val="ru-RU"/>
        </w:rPr>
        <w:t>функциональность</w:t>
      </w:r>
      <w:r w:rsidRPr="009F2022">
        <w:rPr>
          <w:rFonts w:ascii="Times New Roman" w:eastAsia="SchoolBookSanPin" w:hAnsi="Times New Roman"/>
          <w:sz w:val="28"/>
          <w:szCs w:val="28"/>
          <w:lang w:val="ru-RU"/>
        </w:rPr>
        <w:t>» включает осознанное использование приобретённых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19.35. 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19.36. Особенности оценки предметных результатов по отдельному учебному предмету фиксируются в приложении к ООП НОО.</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Описание оценки предметных результатов по отдельному учебному предмету должно включать:</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список итоговых планируемых результатов с указанием этапов </w:t>
      </w:r>
      <w:r w:rsidRPr="009F2022">
        <w:rPr>
          <w:rFonts w:ascii="Times New Roman" w:eastAsia="SchoolBookSanPin" w:hAnsi="Times New Roman"/>
          <w:sz w:val="28"/>
          <w:szCs w:val="28"/>
          <w:lang w:val="ru-RU"/>
        </w:rPr>
        <w:br/>
        <w:t>их формирования и способов оценки (например, текущая (тематическая); устно (письменно), практика);</w:t>
      </w:r>
    </w:p>
    <w:p w:rsidR="00E874C3" w:rsidRPr="009F2022" w:rsidRDefault="00E874C3" w:rsidP="00E874C3">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требования к выставлению отметок за промежуточную аттестацию </w:t>
      </w:r>
      <w:r w:rsidRPr="009F2022">
        <w:rPr>
          <w:rFonts w:ascii="Times New Roman" w:eastAsia="SchoolBookSanPin" w:hAnsi="Times New Roman"/>
          <w:sz w:val="28"/>
          <w:szCs w:val="28"/>
          <w:lang w:val="ru-RU"/>
        </w:rPr>
        <w:br/>
        <w:t xml:space="preserve">(при необходимости </w:t>
      </w:r>
      <w:r w:rsidRPr="009F2022">
        <w:rPr>
          <w:rFonts w:ascii="Times New Roman" w:eastAsia="SchoolBookSanPin" w:hAnsi="Times New Roman"/>
          <w:sz w:val="28"/>
          <w:szCs w:val="28"/>
          <w:lang w:val="ru-RU"/>
        </w:rPr>
        <w:noBreakHyphen/>
        <w:t xml:space="preserve"> с учётом степени значимости отметок за отдельные оценочные процедуры);</w:t>
      </w:r>
    </w:p>
    <w:p w:rsidR="00E874C3" w:rsidRPr="009F2022" w:rsidRDefault="00E874C3" w:rsidP="00E874C3">
      <w:pPr>
        <w:tabs>
          <w:tab w:val="left" w:pos="851"/>
        </w:tabs>
        <w:spacing w:after="0" w:line="355" w:lineRule="auto"/>
        <w:ind w:firstLine="709"/>
        <w:jc w:val="both"/>
        <w:rPr>
          <w:rFonts w:ascii="Times New Roman" w:hAnsi="Times New Roman"/>
          <w:sz w:val="28"/>
          <w:szCs w:val="28"/>
          <w:lang w:val="ru-RU"/>
        </w:rPr>
      </w:pPr>
      <w:r w:rsidRPr="009F2022">
        <w:rPr>
          <w:rFonts w:ascii="Times New Roman" w:eastAsia="SchoolBookSanPin" w:hAnsi="Times New Roman"/>
          <w:sz w:val="28"/>
          <w:szCs w:val="28"/>
          <w:lang w:val="ru-RU"/>
        </w:rPr>
        <w:t>график контрольных мероприятий.</w:t>
      </w:r>
      <w:r w:rsidRPr="009F2022">
        <w:rPr>
          <w:rFonts w:ascii="Times New Roman" w:hAnsi="Times New Roman"/>
          <w:sz w:val="28"/>
          <w:szCs w:val="28"/>
          <w:lang w:val="ru-RU"/>
        </w:rPr>
        <w:t xml:space="preserve">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 xml:space="preserve">19.37. Стартовая диагностика </w:t>
      </w:r>
      <w:r w:rsidRPr="009F2022">
        <w:rPr>
          <w:rFonts w:ascii="Times New Roman" w:eastAsia="SchoolBookSanPin" w:hAnsi="Times New Roman"/>
          <w:sz w:val="28"/>
          <w:szCs w:val="28"/>
          <w:lang w:val="ru-RU"/>
        </w:rPr>
        <w:t xml:space="preserve">проводится администрацией образовательной организации с целью оценки готовности к обучению на уровне начального общего образования.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19.37.1. Стартовая диагностика проводится</w:t>
      </w:r>
      <w:r w:rsidRPr="009F2022">
        <w:rPr>
          <w:rFonts w:ascii="Times New Roman" w:eastAsia="SchoolBookSanPin" w:hAnsi="Times New Roman"/>
          <w:sz w:val="28"/>
          <w:szCs w:val="28"/>
          <w:lang w:val="ru-RU"/>
        </w:rPr>
        <w:t xml:space="preserve"> в начале 1 класса и выступает </w:t>
      </w:r>
      <w:r w:rsidRPr="009F2022">
        <w:rPr>
          <w:rFonts w:ascii="Times New Roman" w:eastAsia="SchoolBookSanPin" w:hAnsi="Times New Roman"/>
          <w:sz w:val="28"/>
          <w:szCs w:val="28"/>
          <w:lang w:val="ru-RU"/>
        </w:rPr>
        <w:br/>
        <w:t>как основа (точка отсчёта) для оценки динамики образовательных достижений обучающихся. Объектом оценки в рамках с</w:t>
      </w:r>
      <w:r w:rsidRPr="009F2022">
        <w:rPr>
          <w:rFonts w:ascii="Times New Roman" w:eastAsia="SchoolBookSanPin" w:hAnsi="Times New Roman"/>
          <w:bCs/>
          <w:sz w:val="28"/>
          <w:szCs w:val="28"/>
          <w:lang w:val="ru-RU"/>
        </w:rPr>
        <w:t xml:space="preserve">тартовой диагностики </w:t>
      </w:r>
      <w:r w:rsidRPr="009F2022">
        <w:rPr>
          <w:rFonts w:ascii="Times New Roman" w:eastAsia="SchoolBookSanPin" w:hAnsi="Times New Roman"/>
          <w:sz w:val="28"/>
          <w:szCs w:val="28"/>
          <w:lang w:val="ru-RU"/>
        </w:rPr>
        <w:t xml:space="preserve">является сформированность предпосылок учебной деятельности, готовность к овладению </w:t>
      </w:r>
      <w:r w:rsidRPr="009F2022">
        <w:rPr>
          <w:rFonts w:ascii="Times New Roman" w:eastAsia="SchoolBookSanPin" w:hAnsi="Times New Roman"/>
          <w:sz w:val="28"/>
          <w:szCs w:val="28"/>
          <w:lang w:val="ru-RU"/>
        </w:rPr>
        <w:lastRenderedPageBreak/>
        <w:t>чтением, грамотой и счётом.</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19.37.2. </w:t>
      </w:r>
      <w:r w:rsidRPr="009F2022">
        <w:rPr>
          <w:rFonts w:ascii="Times New Roman" w:eastAsia="SchoolBookSanPin" w:hAnsi="Times New Roman"/>
          <w:sz w:val="28"/>
          <w:szCs w:val="28"/>
          <w:lang w:val="ru-RU"/>
        </w:rPr>
        <w:t xml:space="preserve">Стартовая диагностика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w:t>
      </w:r>
      <w:r w:rsidRPr="009F2022">
        <w:rPr>
          <w:rFonts w:ascii="Times New Roman" w:eastAsia="SchoolBookSanPin" w:hAnsi="Times New Roman"/>
          <w:sz w:val="28"/>
          <w:szCs w:val="28"/>
          <w:lang w:val="ru-RU"/>
        </w:rPr>
        <w:br/>
        <w:t>для корректировки учебных программ и индивидуализации учебного процесса.</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 xml:space="preserve">19.38. Текущая оценка </w:t>
      </w:r>
      <w:r w:rsidRPr="009F2022">
        <w:rPr>
          <w:rFonts w:ascii="Times New Roman" w:eastAsia="SchoolBookSanPin" w:hAnsi="Times New Roman"/>
          <w:sz w:val="28"/>
          <w:szCs w:val="28"/>
          <w:lang w:val="ru-RU"/>
        </w:rPr>
        <w:t xml:space="preserve">направлена на оценку индивидуального продвижения обучающегося в освоении программы учебного предмета.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19.38.1. Текущая оценка может быть </w:t>
      </w:r>
      <w:r w:rsidRPr="009F2022">
        <w:rPr>
          <w:rFonts w:ascii="Times New Roman" w:eastAsia="SchoolBookSanPin" w:hAnsi="Times New Roman"/>
          <w:bCs/>
          <w:sz w:val="28"/>
          <w:szCs w:val="28"/>
          <w:lang w:val="ru-RU"/>
        </w:rPr>
        <w:t>формирующей (</w:t>
      </w:r>
      <w:r w:rsidRPr="009F2022">
        <w:rPr>
          <w:rFonts w:ascii="Times New Roman" w:eastAsia="SchoolBookSanPin" w:hAnsi="Times New Roman"/>
          <w:sz w:val="28"/>
          <w:szCs w:val="28"/>
          <w:lang w:val="ru-RU"/>
        </w:rPr>
        <w:t xml:space="preserve">поддерживающей </w:t>
      </w:r>
      <w:r w:rsidRPr="009F2022">
        <w:rPr>
          <w:rFonts w:ascii="Times New Roman" w:eastAsia="SchoolBookSanPin" w:hAnsi="Times New Roman"/>
          <w:sz w:val="28"/>
          <w:szCs w:val="28"/>
          <w:lang w:val="ru-RU"/>
        </w:rPr>
        <w:br/>
        <w:t xml:space="preserve">и направляющей усилия обучающегося, включающей его в самостоятельную оценочную деятельность) и </w:t>
      </w:r>
      <w:r w:rsidRPr="009F2022">
        <w:rPr>
          <w:rFonts w:ascii="Times New Roman" w:eastAsia="SchoolBookSanPin" w:hAnsi="Times New Roman"/>
          <w:bCs/>
          <w:sz w:val="28"/>
          <w:szCs w:val="28"/>
          <w:lang w:val="ru-RU"/>
        </w:rPr>
        <w:t>диагностической</w:t>
      </w:r>
      <w:r w:rsidRPr="009F2022">
        <w:rPr>
          <w:rFonts w:ascii="Times New Roman" w:eastAsia="SchoolBookSanPin" w:hAnsi="Times New Roman"/>
          <w:sz w:val="28"/>
          <w:szCs w:val="28"/>
          <w:lang w:val="ru-RU"/>
        </w:rPr>
        <w:t xml:space="preserve">, способствующей выявлению </w:t>
      </w:r>
      <w:r w:rsidRPr="009F2022">
        <w:rPr>
          <w:rFonts w:ascii="Times New Roman" w:eastAsia="SchoolBookSanPin" w:hAnsi="Times New Roman"/>
          <w:sz w:val="28"/>
          <w:szCs w:val="28"/>
          <w:lang w:val="ru-RU"/>
        </w:rPr>
        <w:br/>
        <w:t>и осознанию педагогическим работником и обучающимся существующих проблем в обучении.</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19.38.2.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19.38.3.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19.38.4. Результаты текущей оценки являются основой для индивидуализации учебного процесса.</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19.39. Тематическая оценка направлена на оценку уровня достижения обучающимися тематических планируемых результатов по учебному предмету.</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19.40. Промежуточная аттестация обучающихся проводится, начиная </w:t>
      </w:r>
      <w:r w:rsidRPr="009F2022">
        <w:rPr>
          <w:rFonts w:ascii="Times New Roman" w:eastAsia="SchoolBookSanPin" w:hAnsi="Times New Roman"/>
          <w:sz w:val="28"/>
          <w:szCs w:val="28"/>
          <w:lang w:val="ru-RU"/>
        </w:rPr>
        <w:br/>
        <w:t xml:space="preserve">со второго класса, в конце каждого учебного периода по каждому изучаемому учебному предмету. </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19.41.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19.42. Промежуточная оценка, фиксирующая достижение предметных </w:t>
      </w:r>
      <w:r w:rsidRPr="009F2022">
        <w:rPr>
          <w:rFonts w:ascii="Times New Roman" w:eastAsia="SchoolBookSanPin" w:hAnsi="Times New Roman"/>
          <w:sz w:val="28"/>
          <w:szCs w:val="28"/>
          <w:lang w:val="ru-RU"/>
        </w:rPr>
        <w:lastRenderedPageBreak/>
        <w:t>планируемых результатов и универсальных учебных действий, является основанием для перевода обучающихся в следующий класс.</w:t>
      </w:r>
    </w:p>
    <w:p w:rsidR="00E874C3" w:rsidRPr="009F2022" w:rsidRDefault="00E874C3" w:rsidP="00E874C3">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19.43. Итоговая оценка является процедурой внутренней оценки образовательной организации и складывается из результатов накопленной оценки </w:t>
      </w:r>
      <w:r w:rsidRPr="009F2022">
        <w:rPr>
          <w:rFonts w:ascii="Times New Roman" w:eastAsia="SchoolBookSanPin" w:hAnsi="Times New Roman"/>
          <w:sz w:val="28"/>
          <w:szCs w:val="28"/>
          <w:lang w:val="ru-RU"/>
        </w:rPr>
        <w:br/>
        <w:t>и итоговой работы по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учётом формируемых метапредметных действий.</w:t>
      </w:r>
    </w:p>
    <w:p w:rsidR="00E874C3" w:rsidRPr="009F2022" w:rsidRDefault="00E874C3" w:rsidP="00E874C3">
      <w:pPr>
        <w:spacing w:after="0" w:line="355" w:lineRule="auto"/>
        <w:jc w:val="center"/>
        <w:rPr>
          <w:rFonts w:ascii="Times New Roman" w:eastAsia="SchoolBookSanPin" w:hAnsi="Times New Roman"/>
          <w:b/>
          <w:sz w:val="28"/>
          <w:szCs w:val="28"/>
          <w:lang w:val="ru-RU"/>
        </w:rPr>
      </w:pPr>
      <w:r w:rsidRPr="009F2022">
        <w:rPr>
          <w:rFonts w:ascii="Times New Roman" w:eastAsia="SchoolBookSanPin" w:hAnsi="Times New Roman"/>
          <w:b/>
          <w:sz w:val="28"/>
          <w:szCs w:val="28"/>
          <w:lang w:val="ru-RU"/>
        </w:rPr>
        <w:t>III. Содержательный раздел</w:t>
      </w:r>
    </w:p>
    <w:p w:rsidR="00764573" w:rsidRPr="009F2022" w:rsidRDefault="00752094" w:rsidP="00CB1817">
      <w:pPr>
        <w:pStyle w:val="10"/>
        <w:pBdr>
          <w:bottom w:val="none" w:sz="0" w:space="0" w:color="auto"/>
        </w:pBdr>
        <w:spacing w:before="0" w:line="360" w:lineRule="auto"/>
        <w:ind w:firstLine="708"/>
        <w:jc w:val="both"/>
        <w:rPr>
          <w:bCs/>
          <w:szCs w:val="28"/>
          <w:lang w:val="ru-RU"/>
        </w:rPr>
      </w:pPr>
      <w:r>
        <w:rPr>
          <w:rFonts w:eastAsia="SchoolBookSanPin"/>
          <w:bCs/>
          <w:szCs w:val="28"/>
          <w:lang w:val="ru-RU"/>
        </w:rPr>
        <w:t xml:space="preserve">2.1.1. </w:t>
      </w:r>
      <w:r w:rsidR="00C252AF" w:rsidRPr="009F2022">
        <w:rPr>
          <w:rFonts w:eastAsia="SchoolBookSanPin"/>
          <w:bCs/>
          <w:szCs w:val="28"/>
          <w:lang w:val="ru-RU"/>
        </w:rPr>
        <w:t> </w:t>
      </w:r>
      <w:r w:rsidR="00764573" w:rsidRPr="009F2022">
        <w:rPr>
          <w:rFonts w:eastAsia="SchoolBookSanPin"/>
          <w:bCs/>
          <w:szCs w:val="28"/>
          <w:lang w:val="ru-RU"/>
        </w:rPr>
        <w:t>Федеральн</w:t>
      </w:r>
      <w:r w:rsidR="00FA765B" w:rsidRPr="009F2022">
        <w:rPr>
          <w:rFonts w:eastAsia="SchoolBookSanPin"/>
          <w:bCs/>
          <w:szCs w:val="28"/>
          <w:lang w:val="ru-RU"/>
        </w:rPr>
        <w:t>ая</w:t>
      </w:r>
      <w:r w:rsidR="00764573" w:rsidRPr="009F2022">
        <w:rPr>
          <w:rFonts w:eastAsia="SchoolBookSanPin"/>
          <w:bCs/>
          <w:szCs w:val="28"/>
          <w:lang w:val="ru-RU"/>
        </w:rPr>
        <w:t xml:space="preserve"> рабоч</w:t>
      </w:r>
      <w:r w:rsidR="00FA765B" w:rsidRPr="009F2022">
        <w:rPr>
          <w:rFonts w:eastAsia="SchoolBookSanPin"/>
          <w:bCs/>
          <w:szCs w:val="28"/>
          <w:lang w:val="ru-RU"/>
        </w:rPr>
        <w:t>ая</w:t>
      </w:r>
      <w:r w:rsidR="00764573" w:rsidRPr="009F2022">
        <w:rPr>
          <w:rFonts w:eastAsia="SchoolBookSanPin"/>
          <w:bCs/>
          <w:szCs w:val="28"/>
          <w:lang w:val="ru-RU"/>
        </w:rPr>
        <w:t xml:space="preserve"> программ</w:t>
      </w:r>
      <w:r w:rsidR="00FA765B" w:rsidRPr="009F2022">
        <w:rPr>
          <w:rFonts w:eastAsia="SchoolBookSanPin"/>
          <w:bCs/>
          <w:szCs w:val="28"/>
          <w:lang w:val="ru-RU"/>
        </w:rPr>
        <w:t>а по</w:t>
      </w:r>
      <w:r w:rsidR="00764573" w:rsidRPr="009F2022">
        <w:rPr>
          <w:rFonts w:eastAsia="SchoolBookSanPin"/>
          <w:bCs/>
          <w:szCs w:val="28"/>
          <w:lang w:val="ru-RU"/>
        </w:rPr>
        <w:t xml:space="preserve"> учебн</w:t>
      </w:r>
      <w:r w:rsidR="00FA765B" w:rsidRPr="009F2022">
        <w:rPr>
          <w:rFonts w:eastAsia="SchoolBookSanPin"/>
          <w:bCs/>
          <w:szCs w:val="28"/>
          <w:lang w:val="ru-RU"/>
        </w:rPr>
        <w:t>ому</w:t>
      </w:r>
      <w:r w:rsidR="00764573" w:rsidRPr="009F2022">
        <w:rPr>
          <w:rFonts w:eastAsia="SchoolBookSanPin"/>
          <w:bCs/>
          <w:szCs w:val="28"/>
          <w:lang w:val="ru-RU"/>
        </w:rPr>
        <w:t xml:space="preserve"> предмет</w:t>
      </w:r>
      <w:r w:rsidR="00FA765B" w:rsidRPr="009F2022">
        <w:rPr>
          <w:rFonts w:eastAsia="SchoolBookSanPin"/>
          <w:bCs/>
          <w:szCs w:val="28"/>
          <w:lang w:val="ru-RU"/>
        </w:rPr>
        <w:t>у «Русский язык»</w:t>
      </w:r>
      <w:r w:rsidR="00F1167D" w:rsidRPr="009F2022">
        <w:rPr>
          <w:rFonts w:eastAsia="SchoolBookSanPin"/>
          <w:bCs/>
          <w:szCs w:val="28"/>
          <w:lang w:val="ru-RU"/>
        </w:rPr>
        <w:t>.</w:t>
      </w:r>
      <w:r w:rsidR="00764573" w:rsidRPr="009F2022">
        <w:rPr>
          <w:bCs/>
          <w:szCs w:val="28"/>
          <w:lang w:val="ru-RU"/>
        </w:rPr>
        <w:t xml:space="preserve"> </w:t>
      </w:r>
    </w:p>
    <w:p w:rsidR="00704BEF" w:rsidRPr="009F2022" w:rsidRDefault="00C252A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w:t>
      </w:r>
      <w:r w:rsidR="00764573" w:rsidRPr="009F2022">
        <w:rPr>
          <w:rFonts w:ascii="Times New Roman" w:eastAsia="SchoolBookSanPin" w:hAnsi="Times New Roman"/>
          <w:sz w:val="28"/>
          <w:szCs w:val="28"/>
          <w:lang w:val="ru-RU"/>
        </w:rPr>
        <w:t>1.</w:t>
      </w:r>
      <w:r w:rsidR="00764573" w:rsidRPr="009F2022">
        <w:rPr>
          <w:rFonts w:ascii="Times New Roman" w:hAnsi="Times New Roman"/>
          <w:sz w:val="28"/>
          <w:szCs w:val="28"/>
          <w:lang w:val="ru-RU"/>
        </w:rPr>
        <w:t xml:space="preserve"> </w:t>
      </w:r>
      <w:bookmarkStart w:id="1" w:name="_Hlk115428603"/>
      <w:bookmarkEnd w:id="0"/>
      <w:r w:rsidR="00704BEF" w:rsidRPr="009F2022">
        <w:rPr>
          <w:rFonts w:ascii="Times New Roman" w:eastAsia="SchoolBookSanPin" w:hAnsi="Times New Roman"/>
          <w:sz w:val="28"/>
          <w:szCs w:val="28"/>
          <w:lang w:val="ru-RU"/>
        </w:rPr>
        <w:t xml:space="preserve">Федеральная рабочая программа по учебному предмету «Русский язык» (предметная область «Русский язык и литературное чтение») </w:t>
      </w:r>
      <w:r w:rsidR="001D7BA2" w:rsidRPr="009F2022">
        <w:rPr>
          <w:rFonts w:ascii="Times New Roman" w:eastAsia="SchoolBookSanPin" w:hAnsi="Times New Roman"/>
          <w:sz w:val="28"/>
          <w:szCs w:val="28"/>
          <w:lang w:val="ru-RU"/>
        </w:rPr>
        <w:t xml:space="preserve">(далее </w:t>
      </w:r>
      <w:r w:rsidR="001D7BA2" w:rsidRPr="009F2022">
        <w:rPr>
          <w:rFonts w:ascii="Times New Roman" w:eastAsia="SchoolBookSanPin" w:hAnsi="Times New Roman"/>
          <w:sz w:val="28"/>
          <w:szCs w:val="28"/>
          <w:lang w:val="ru-RU"/>
        </w:rPr>
        <w:br/>
        <w:t xml:space="preserve">соответственно – программа по русскому языку, русский язык) </w:t>
      </w:r>
      <w:r w:rsidR="00704BEF" w:rsidRPr="009F2022">
        <w:rPr>
          <w:rFonts w:ascii="Times New Roman" w:eastAsia="SchoolBookSanPin" w:hAnsi="Times New Roman"/>
          <w:sz w:val="28"/>
          <w:szCs w:val="28"/>
          <w:lang w:val="ru-RU"/>
        </w:rPr>
        <w:t xml:space="preserve">включает пояснительную записку, содержание обучения, планируемые результаты освоения программы </w:t>
      </w:r>
      <w:r w:rsidR="001D7BA2" w:rsidRPr="009F2022">
        <w:rPr>
          <w:rFonts w:ascii="Times New Roman" w:eastAsia="SchoolBookSanPin" w:hAnsi="Times New Roman"/>
          <w:sz w:val="28"/>
          <w:szCs w:val="28"/>
          <w:lang w:val="ru-RU"/>
        </w:rPr>
        <w:t>по русскому языку</w:t>
      </w:r>
      <w:r w:rsidR="00704BEF" w:rsidRPr="009F2022">
        <w:rPr>
          <w:rFonts w:ascii="Times New Roman" w:eastAsia="SchoolBookSanPin" w:hAnsi="Times New Roman"/>
          <w:sz w:val="28"/>
          <w:szCs w:val="28"/>
          <w:lang w:val="ru-RU"/>
        </w:rPr>
        <w:t>.</w:t>
      </w:r>
    </w:p>
    <w:p w:rsidR="00704BEF"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20.2. </w:t>
      </w:r>
      <w:r w:rsidR="00704BEF" w:rsidRPr="009F2022">
        <w:rPr>
          <w:rFonts w:ascii="Times New Roman" w:eastAsia="SchoolBookSanPin" w:hAnsi="Times New Roman"/>
          <w:sz w:val="28"/>
          <w:szCs w:val="28"/>
          <w:lang w:val="ru-RU"/>
        </w:rPr>
        <w:t xml:space="preserve">Пояснительная записка отражает общие цели и задачи изучения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характеристику психологических предпосылок к его изучению </w:t>
      </w:r>
      <w:r w:rsidR="00DE7B1C" w:rsidRPr="009F2022">
        <w:rPr>
          <w:rFonts w:ascii="Times New Roman" w:eastAsia="SchoolBookSanPin" w:hAnsi="Times New Roman"/>
          <w:sz w:val="28"/>
          <w:szCs w:val="28"/>
          <w:lang w:val="ru-RU"/>
        </w:rPr>
        <w:t>обучающимися</w:t>
      </w:r>
      <w:r w:rsidR="00704BEF" w:rsidRPr="009F2022">
        <w:rPr>
          <w:rFonts w:ascii="Times New Roman" w:eastAsia="SchoolBookSanPin" w:hAnsi="Times New Roman"/>
          <w:sz w:val="28"/>
          <w:szCs w:val="28"/>
          <w:lang w:val="ru-RU"/>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1D7BA2"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20.3. </w:t>
      </w:r>
      <w:r w:rsidR="00704BEF" w:rsidRPr="009F2022">
        <w:rPr>
          <w:rFonts w:ascii="Times New Roman" w:eastAsia="SchoolBookSanPin" w:hAnsi="Times New Roman"/>
          <w:sz w:val="28"/>
          <w:szCs w:val="28"/>
          <w:lang w:val="ru-RU"/>
        </w:rPr>
        <w:t xml:space="preserve">Содержание обучения раскрывает содержательные линии, которые предлагаются для обязательного изучения в каждом классе </w:t>
      </w:r>
      <w:r w:rsidR="008029B2" w:rsidRPr="009F2022">
        <w:rPr>
          <w:rFonts w:ascii="Times New Roman" w:eastAsia="SchoolBookSanPin" w:hAnsi="Times New Roman"/>
          <w:sz w:val="28"/>
          <w:szCs w:val="28"/>
          <w:lang w:val="ru-RU"/>
        </w:rPr>
        <w:t>на уровне начального общего образования</w:t>
      </w:r>
      <w:r w:rsidR="00704BEF" w:rsidRPr="009F2022">
        <w:rPr>
          <w:rFonts w:ascii="Times New Roman" w:eastAsia="SchoolBookSanPin" w:hAnsi="Times New Roman"/>
          <w:sz w:val="28"/>
          <w:szCs w:val="28"/>
          <w:lang w:val="ru-RU"/>
        </w:rPr>
        <w:t xml:space="preserve">. Содержание обучения в каждом классе завершается перечнем универсальных учебных действий </w:t>
      </w:r>
      <w:r w:rsidR="00CB74BE" w:rsidRPr="009F2022">
        <w:rPr>
          <w:rFonts w:ascii="Times New Roman" w:eastAsia="SchoolBookSanPin" w:hAnsi="Times New Roman"/>
          <w:sz w:val="28"/>
          <w:szCs w:val="28"/>
          <w:lang w:val="ru-RU"/>
        </w:rPr>
        <w:noBreakHyphen/>
      </w:r>
      <w:r w:rsidR="00704BEF" w:rsidRPr="009F2022">
        <w:rPr>
          <w:rFonts w:ascii="Times New Roman" w:eastAsia="SchoolBookSanPin" w:hAnsi="Times New Roman"/>
          <w:sz w:val="28"/>
          <w:szCs w:val="28"/>
          <w:lang w:val="ru-RU"/>
        </w:rPr>
        <w:t xml:space="preserve"> познавательных, коммуникативных </w:t>
      </w:r>
      <w:r w:rsidR="00921B3B"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 xml:space="preserve">и регулятивных, которые возможно формировать средствами </w:t>
      </w:r>
      <w:r w:rsidRPr="009F2022">
        <w:rPr>
          <w:rFonts w:ascii="Times New Roman" w:eastAsia="SchoolBookSanPin" w:hAnsi="Times New Roman"/>
          <w:sz w:val="28"/>
          <w:szCs w:val="28"/>
          <w:lang w:val="ru-RU"/>
        </w:rPr>
        <w:t xml:space="preserve">русского языка </w:t>
      </w:r>
      <w:r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 xml:space="preserve">с учётом возрастных особенностей </w:t>
      </w:r>
      <w:r w:rsidR="00DE7B1C" w:rsidRPr="009F2022">
        <w:rPr>
          <w:rFonts w:ascii="Times New Roman" w:eastAsia="SchoolBookSanPin" w:hAnsi="Times New Roman"/>
          <w:sz w:val="28"/>
          <w:szCs w:val="28"/>
          <w:lang w:val="ru-RU"/>
        </w:rPr>
        <w:t>обучающихся на уровне начального общего образования</w:t>
      </w:r>
      <w:r w:rsidR="00AB65AE" w:rsidRPr="009F2022">
        <w:rPr>
          <w:rFonts w:ascii="Times New Roman" w:eastAsia="SchoolBookSanPin" w:hAnsi="Times New Roman"/>
          <w:sz w:val="28"/>
          <w:szCs w:val="28"/>
          <w:lang w:val="ru-RU"/>
        </w:rPr>
        <w:t xml:space="preserve">. </w:t>
      </w:r>
    </w:p>
    <w:p w:rsidR="00704BEF"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20.4. </w:t>
      </w:r>
      <w:r w:rsidR="00704BEF" w:rsidRPr="009F2022">
        <w:rPr>
          <w:rFonts w:ascii="Times New Roman" w:eastAsia="SchoolBookSanPin" w:hAnsi="Times New Roman"/>
          <w:sz w:val="28"/>
          <w:szCs w:val="28"/>
          <w:lang w:val="ru-RU"/>
        </w:rPr>
        <w:t xml:space="preserve">Планируемые результаты </w:t>
      </w:r>
      <w:r w:rsidRPr="009F2022">
        <w:rPr>
          <w:rFonts w:ascii="Times New Roman" w:eastAsia="SchoolBookSanPin" w:hAnsi="Times New Roman"/>
          <w:sz w:val="28"/>
          <w:szCs w:val="28"/>
          <w:lang w:val="ru-RU"/>
        </w:rPr>
        <w:t xml:space="preserve">освоения программы по русскому языку </w:t>
      </w:r>
      <w:r w:rsidR="00704BEF" w:rsidRPr="009F2022">
        <w:rPr>
          <w:rFonts w:ascii="Times New Roman" w:eastAsia="SchoolBookSanPin" w:hAnsi="Times New Roman"/>
          <w:sz w:val="28"/>
          <w:szCs w:val="28"/>
          <w:lang w:val="ru-RU"/>
        </w:rPr>
        <w:t xml:space="preserve">включают личностные, метапредметные результаты за весь период обучения </w:t>
      </w:r>
      <w:r w:rsidRPr="009F2022">
        <w:rPr>
          <w:rFonts w:ascii="Times New Roman" w:eastAsia="SchoolBookSanPin" w:hAnsi="Times New Roman"/>
          <w:sz w:val="28"/>
          <w:szCs w:val="28"/>
          <w:lang w:val="ru-RU"/>
        </w:rPr>
        <w:br/>
      </w:r>
      <w:r w:rsidR="00DE7B1C" w:rsidRPr="009F2022">
        <w:rPr>
          <w:rFonts w:ascii="Times New Roman" w:eastAsia="SchoolBookSanPin" w:hAnsi="Times New Roman"/>
          <w:sz w:val="28"/>
          <w:szCs w:val="28"/>
          <w:lang w:val="ru-RU"/>
        </w:rPr>
        <w:lastRenderedPageBreak/>
        <w:t>на уровне начального общего образования</w:t>
      </w:r>
      <w:r w:rsidR="00704BEF" w:rsidRPr="009F2022">
        <w:rPr>
          <w:rFonts w:ascii="Times New Roman" w:eastAsia="SchoolBookSanPin" w:hAnsi="Times New Roman"/>
          <w:sz w:val="28"/>
          <w:szCs w:val="28"/>
          <w:lang w:val="ru-RU"/>
        </w:rPr>
        <w:t xml:space="preserve">, а также предметные достижения </w:t>
      </w:r>
      <w:r w:rsidR="00DE7B1C" w:rsidRPr="009F2022">
        <w:rPr>
          <w:rFonts w:ascii="Times New Roman" w:eastAsia="SchoolBookSanPin" w:hAnsi="Times New Roman"/>
          <w:sz w:val="28"/>
          <w:szCs w:val="28"/>
          <w:lang w:val="ru-RU"/>
        </w:rPr>
        <w:t>обучающегося</w:t>
      </w:r>
      <w:r w:rsidR="00704BEF" w:rsidRPr="009F2022">
        <w:rPr>
          <w:rFonts w:ascii="Times New Roman" w:eastAsia="SchoolBookSanPin" w:hAnsi="Times New Roman"/>
          <w:sz w:val="28"/>
          <w:szCs w:val="28"/>
          <w:lang w:val="ru-RU"/>
        </w:rPr>
        <w:t xml:space="preserve"> за каждый год обучения.</w:t>
      </w:r>
    </w:p>
    <w:p w:rsidR="00704BEF" w:rsidRPr="009F2022" w:rsidRDefault="001D7BA2"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20.5. </w:t>
      </w:r>
      <w:r w:rsidR="00460248" w:rsidRPr="009F2022">
        <w:rPr>
          <w:rFonts w:ascii="Times New Roman" w:eastAsia="OfficinaSansBoldITC" w:hAnsi="Times New Roman"/>
          <w:sz w:val="28"/>
          <w:szCs w:val="28"/>
          <w:lang w:val="ru-RU"/>
        </w:rPr>
        <w:t>Пояснительная записка</w:t>
      </w:r>
      <w:r w:rsidR="00CB74BE" w:rsidRPr="009F2022">
        <w:rPr>
          <w:rFonts w:ascii="Times New Roman" w:eastAsia="OfficinaSansBoldITC" w:hAnsi="Times New Roman"/>
          <w:sz w:val="28"/>
          <w:szCs w:val="28"/>
          <w:lang w:val="ru-RU"/>
        </w:rPr>
        <w:t>.</w:t>
      </w:r>
    </w:p>
    <w:p w:rsidR="00704BEF"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20.5.1. П</w:t>
      </w:r>
      <w:r w:rsidR="00704BEF" w:rsidRPr="009F2022">
        <w:rPr>
          <w:rFonts w:ascii="Times New Roman" w:eastAsia="SchoolBookSanPin" w:hAnsi="Times New Roman"/>
          <w:sz w:val="28"/>
          <w:szCs w:val="28"/>
          <w:lang w:val="ru-RU"/>
        </w:rPr>
        <w:t xml:space="preserve">рограмма </w:t>
      </w:r>
      <w:r w:rsidRPr="009F2022">
        <w:rPr>
          <w:rFonts w:ascii="Times New Roman" w:eastAsia="SchoolBookSanPin" w:hAnsi="Times New Roman"/>
          <w:sz w:val="28"/>
          <w:szCs w:val="28"/>
          <w:lang w:val="ru-RU"/>
        </w:rPr>
        <w:t>по русскому языку</w:t>
      </w:r>
      <w:r w:rsidR="00704BEF" w:rsidRPr="009F2022">
        <w:rPr>
          <w:rFonts w:ascii="Times New Roman" w:eastAsia="SchoolBookSanPin" w:hAnsi="Times New Roman"/>
          <w:sz w:val="28"/>
          <w:szCs w:val="28"/>
          <w:lang w:val="ru-RU"/>
        </w:rPr>
        <w:t xml:space="preserve"> на уровне начального общего образования составлена на основе </w:t>
      </w:r>
      <w:r w:rsidR="008029B2" w:rsidRPr="009F2022">
        <w:rPr>
          <w:rFonts w:ascii="Times New Roman" w:eastAsia="SchoolBookSanPin" w:hAnsi="Times New Roman"/>
          <w:sz w:val="28"/>
          <w:szCs w:val="28"/>
          <w:lang w:val="ru-RU"/>
        </w:rPr>
        <w:t>т</w:t>
      </w:r>
      <w:r w:rsidR="00704BEF" w:rsidRPr="009F2022">
        <w:rPr>
          <w:rFonts w:ascii="Times New Roman" w:eastAsia="SchoolBookSanPin" w:hAnsi="Times New Roman"/>
          <w:sz w:val="28"/>
          <w:szCs w:val="28"/>
          <w:lang w:val="ru-RU"/>
        </w:rPr>
        <w:t xml:space="preserve">ребований к результатам освоения программы начального общего образования ФГОС НОО, а также ориентирована на целевые приоритеты, сформулированные в </w:t>
      </w:r>
      <w:r w:rsidR="00DE7B1C" w:rsidRPr="009F2022">
        <w:rPr>
          <w:rFonts w:ascii="Times New Roman" w:eastAsia="SchoolBookSanPin" w:hAnsi="Times New Roman"/>
          <w:sz w:val="28"/>
          <w:szCs w:val="28"/>
          <w:lang w:val="ru-RU"/>
        </w:rPr>
        <w:t>ф</w:t>
      </w:r>
      <w:r w:rsidR="00704BEF" w:rsidRPr="009F2022">
        <w:rPr>
          <w:rFonts w:ascii="Times New Roman" w:eastAsia="SchoolBookSanPin" w:hAnsi="Times New Roman"/>
          <w:sz w:val="28"/>
          <w:szCs w:val="28"/>
          <w:lang w:val="ru-RU"/>
        </w:rPr>
        <w:t>едеральной программе воспитания.</w:t>
      </w:r>
    </w:p>
    <w:p w:rsidR="001D7BA2"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20.5.2. </w:t>
      </w:r>
      <w:r w:rsidR="00DE7B1C" w:rsidRPr="009F2022">
        <w:rPr>
          <w:rFonts w:ascii="Times New Roman" w:eastAsia="SchoolBookSanPin" w:hAnsi="Times New Roman"/>
          <w:sz w:val="28"/>
          <w:szCs w:val="28"/>
          <w:lang w:val="ru-RU"/>
        </w:rPr>
        <w:t>На уровне начального общего образования</w:t>
      </w:r>
      <w:r w:rsidR="008029B2"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 xml:space="preserve">изучение русского языка имеет особое значение в развитии </w:t>
      </w:r>
      <w:r w:rsidR="00DE7B1C" w:rsidRPr="009F2022">
        <w:rPr>
          <w:rFonts w:ascii="Times New Roman" w:eastAsia="SchoolBookSanPin" w:hAnsi="Times New Roman"/>
          <w:sz w:val="28"/>
          <w:szCs w:val="28"/>
          <w:lang w:val="ru-RU"/>
        </w:rPr>
        <w:t>обучающегося</w:t>
      </w:r>
      <w:r w:rsidR="00704BEF" w:rsidRPr="009F2022">
        <w:rPr>
          <w:rFonts w:ascii="Times New Roman" w:eastAsia="SchoolBookSanPin" w:hAnsi="Times New Roman"/>
          <w:sz w:val="28"/>
          <w:szCs w:val="28"/>
          <w:lang w:val="ru-RU"/>
        </w:rPr>
        <w:t xml:space="preserve">. Приобретённые знания, опыт выполнения предметных и универсальных </w:t>
      </w:r>
      <w:r w:rsidRPr="009F2022">
        <w:rPr>
          <w:rFonts w:ascii="Times New Roman" w:eastAsia="SchoolBookSanPin" w:hAnsi="Times New Roman"/>
          <w:sz w:val="28"/>
          <w:szCs w:val="28"/>
          <w:lang w:val="ru-RU"/>
        </w:rPr>
        <w:t xml:space="preserve">учебных </w:t>
      </w:r>
      <w:r w:rsidR="00704BEF" w:rsidRPr="009F2022">
        <w:rPr>
          <w:rFonts w:ascii="Times New Roman" w:eastAsia="SchoolBookSanPin" w:hAnsi="Times New Roman"/>
          <w:sz w:val="28"/>
          <w:szCs w:val="28"/>
          <w:lang w:val="ru-RU"/>
        </w:rPr>
        <w:t xml:space="preserve">действий на материале русского языка станут фундаментом обучения </w:t>
      </w:r>
      <w:r w:rsidRPr="009F2022">
        <w:rPr>
          <w:rFonts w:ascii="Times New Roman" w:eastAsia="SchoolBookSanPin" w:hAnsi="Times New Roman"/>
          <w:sz w:val="28"/>
          <w:szCs w:val="28"/>
          <w:lang w:val="ru-RU"/>
        </w:rPr>
        <w:t>на уровне основного общего образования</w:t>
      </w:r>
      <w:r w:rsidR="00704BEF" w:rsidRPr="009F2022">
        <w:rPr>
          <w:rFonts w:ascii="Times New Roman" w:eastAsia="SchoolBookSanPin" w:hAnsi="Times New Roman"/>
          <w:sz w:val="28"/>
          <w:szCs w:val="28"/>
          <w:lang w:val="ru-RU"/>
        </w:rPr>
        <w:t xml:space="preserve">, а также будут востребованы в жизни. </w:t>
      </w:r>
    </w:p>
    <w:p w:rsidR="00704BEF"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20.5.3. </w:t>
      </w:r>
      <w:r w:rsidR="00704BEF" w:rsidRPr="009F2022">
        <w:rPr>
          <w:rFonts w:ascii="Times New Roman" w:eastAsia="SchoolBookSanPin" w:hAnsi="Times New Roman"/>
          <w:sz w:val="28"/>
          <w:szCs w:val="28"/>
          <w:lang w:val="ru-RU"/>
        </w:rPr>
        <w:t xml:space="preserve">Русский язык как средство познания действительности обеспечивает развитие интеллектуальных и творческих способностей </w:t>
      </w:r>
      <w:r w:rsidR="00DE7B1C" w:rsidRPr="009F2022">
        <w:rPr>
          <w:rFonts w:ascii="Times New Roman" w:eastAsia="SchoolBookSanPin" w:hAnsi="Times New Roman"/>
          <w:sz w:val="28"/>
          <w:szCs w:val="28"/>
          <w:lang w:val="ru-RU"/>
        </w:rPr>
        <w:t>обучающихся</w:t>
      </w:r>
      <w:r w:rsidR="00704BEF" w:rsidRPr="009F2022">
        <w:rPr>
          <w:rFonts w:ascii="Times New Roman" w:eastAsia="SchoolBookSanPin" w:hAnsi="Times New Roman"/>
          <w:sz w:val="28"/>
          <w:szCs w:val="28"/>
          <w:lang w:val="ru-RU"/>
        </w:rPr>
        <w:t xml:space="preserve">,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w:t>
      </w:r>
      <w:r w:rsidR="000707D7" w:rsidRPr="009F2022">
        <w:rPr>
          <w:rFonts w:ascii="Times New Roman" w:eastAsia="SchoolBookSanPin" w:hAnsi="Times New Roman"/>
          <w:sz w:val="28"/>
          <w:szCs w:val="28"/>
          <w:lang w:val="ru-RU"/>
        </w:rPr>
        <w:t>на уровне начального общего образования</w:t>
      </w:r>
      <w:r w:rsidR="00704BEF" w:rsidRPr="009F2022">
        <w:rPr>
          <w:rFonts w:ascii="Times New Roman" w:eastAsia="SchoolBookSanPin" w:hAnsi="Times New Roman"/>
          <w:sz w:val="28"/>
          <w:szCs w:val="28"/>
          <w:lang w:val="ru-RU"/>
        </w:rPr>
        <w:t xml:space="preserve">, успехи в изучении этого предмета во многом определяют результаты обучающихся по другим </w:t>
      </w:r>
      <w:r w:rsidR="00DE7B1C" w:rsidRPr="009F2022">
        <w:rPr>
          <w:rFonts w:ascii="Times New Roman" w:eastAsia="SchoolBookSanPin" w:hAnsi="Times New Roman"/>
          <w:sz w:val="28"/>
          <w:szCs w:val="28"/>
          <w:lang w:val="ru-RU"/>
        </w:rPr>
        <w:t>учебным</w:t>
      </w:r>
      <w:r w:rsidR="00BE2B8D"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предметам.</w:t>
      </w:r>
    </w:p>
    <w:p w:rsidR="000707D7" w:rsidRPr="009F2022" w:rsidRDefault="001D7BA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20.5.4. </w:t>
      </w:r>
      <w:r w:rsidR="00704BEF" w:rsidRPr="009F2022">
        <w:rPr>
          <w:rFonts w:ascii="Times New Roman" w:eastAsia="SchoolBookSanPin" w:hAnsi="Times New Roman"/>
          <w:sz w:val="28"/>
          <w:szCs w:val="28"/>
          <w:lang w:val="ru-RU"/>
        </w:rPr>
        <w:t xml:space="preserve">Русский язык обладает значительным потенциалом в развитии функциональной грамотности </w:t>
      </w:r>
      <w:r w:rsidR="00DE7B1C" w:rsidRPr="009F2022">
        <w:rPr>
          <w:rFonts w:ascii="Times New Roman" w:eastAsia="SchoolBookSanPin" w:hAnsi="Times New Roman"/>
          <w:sz w:val="28"/>
          <w:szCs w:val="28"/>
          <w:lang w:val="ru-RU"/>
        </w:rPr>
        <w:t>обучающихся</w:t>
      </w:r>
      <w:r w:rsidR="00704BEF" w:rsidRPr="009F2022">
        <w:rPr>
          <w:rFonts w:ascii="Times New Roman" w:eastAsia="SchoolBookSanPin" w:hAnsi="Times New Roman"/>
          <w:sz w:val="28"/>
          <w:szCs w:val="28"/>
          <w:lang w:val="ru-RU"/>
        </w:rPr>
        <w:t xml:space="preserve">, особенно таких её компонентов, как языковая, коммуникативная, читательская, общекультурная и социальная грамотность. </w:t>
      </w:r>
    </w:p>
    <w:p w:rsidR="00704BEF"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20.5.5. </w:t>
      </w:r>
      <w:r w:rsidR="00704BEF" w:rsidRPr="009F2022">
        <w:rPr>
          <w:rFonts w:ascii="Times New Roman" w:eastAsia="SchoolBookSanPin" w:hAnsi="Times New Roman"/>
          <w:sz w:val="28"/>
          <w:szCs w:val="28"/>
          <w:lang w:val="ru-RU"/>
        </w:rPr>
        <w:t xml:space="preserve">Первичное знакомство с системой русского языка, богатством </w:t>
      </w:r>
      <w:r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 xml:space="preserve">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w:t>
      </w:r>
      <w:r w:rsidR="00DE7B1C" w:rsidRPr="009F2022">
        <w:rPr>
          <w:rFonts w:ascii="Times New Roman" w:eastAsia="SchoolBookSanPin" w:hAnsi="Times New Roman"/>
          <w:sz w:val="28"/>
          <w:szCs w:val="28"/>
          <w:lang w:val="ru-RU"/>
        </w:rPr>
        <w:t>обучающегося</w:t>
      </w:r>
      <w:r w:rsidR="00704BEF" w:rsidRPr="009F2022">
        <w:rPr>
          <w:rFonts w:ascii="Times New Roman" w:eastAsia="SchoolBookSanPin" w:hAnsi="Times New Roman"/>
          <w:sz w:val="28"/>
          <w:szCs w:val="28"/>
          <w:lang w:val="ru-RU"/>
        </w:rPr>
        <w:t xml:space="preserve">.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w:t>
      </w:r>
      <w:r w:rsidR="00704BEF" w:rsidRPr="009F2022">
        <w:rPr>
          <w:rFonts w:ascii="Times New Roman" w:eastAsia="SchoolBookSanPin" w:hAnsi="Times New Roman"/>
          <w:sz w:val="28"/>
          <w:szCs w:val="28"/>
          <w:lang w:val="ru-RU"/>
        </w:rPr>
        <w:lastRenderedPageBreak/>
        <w:t>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BE2B8D"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20.5.6. </w:t>
      </w:r>
      <w:r w:rsidR="00704BEF" w:rsidRPr="009F2022">
        <w:rPr>
          <w:rFonts w:ascii="Times New Roman" w:eastAsia="SchoolBookSanPin" w:hAnsi="Times New Roman"/>
          <w:sz w:val="28"/>
          <w:szCs w:val="28"/>
          <w:lang w:val="ru-RU"/>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w:t>
      </w:r>
      <w:r w:rsidR="00DE7B1C" w:rsidRPr="009F2022">
        <w:rPr>
          <w:rFonts w:ascii="Times New Roman" w:eastAsia="SchoolBookSanPin" w:hAnsi="Times New Roman"/>
          <w:sz w:val="28"/>
          <w:szCs w:val="28"/>
          <w:lang w:val="ru-RU"/>
        </w:rPr>
        <w:t>обучающегося</w:t>
      </w:r>
      <w:r w:rsidR="00704BEF" w:rsidRPr="009F2022">
        <w:rPr>
          <w:rFonts w:ascii="Times New Roman" w:eastAsia="SchoolBookSanPin" w:hAnsi="Times New Roman"/>
          <w:sz w:val="28"/>
          <w:szCs w:val="28"/>
          <w:lang w:val="ru-RU"/>
        </w:rPr>
        <w:t xml:space="preserve">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rsidR="00704BEF"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20.5.7. </w:t>
      </w:r>
      <w:r w:rsidR="00704BEF" w:rsidRPr="009F2022">
        <w:rPr>
          <w:rFonts w:ascii="Times New Roman" w:eastAsia="SchoolBookSanPin" w:hAnsi="Times New Roman"/>
          <w:sz w:val="28"/>
          <w:szCs w:val="28"/>
          <w:lang w:val="ru-RU"/>
        </w:rPr>
        <w:t>Изучение русского языка направлено на достижение следующих целей: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приобретение </w:t>
      </w:r>
      <w:r w:rsidR="00DE7B1C" w:rsidRPr="009F2022">
        <w:rPr>
          <w:rFonts w:ascii="Times New Roman" w:eastAsia="SchoolBookSanPin" w:hAnsi="Times New Roman"/>
          <w:sz w:val="28"/>
          <w:szCs w:val="28"/>
          <w:lang w:val="ru-RU"/>
        </w:rPr>
        <w:t>обучающимися</w:t>
      </w:r>
      <w:r w:rsidRPr="009F2022">
        <w:rPr>
          <w:rFonts w:ascii="Times New Roman" w:eastAsia="SchoolBookSanPin" w:hAnsi="Times New Roman"/>
          <w:sz w:val="28"/>
          <w:szCs w:val="28"/>
          <w:lang w:val="ru-RU"/>
        </w:rPr>
        <w:t xml:space="preserve">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w:t>
      </w:r>
      <w:r w:rsidR="00BE2B8D"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овладение первоначальными научными представлениями о системе русского языка: фонетик</w:t>
      </w:r>
      <w:r w:rsidR="00913A16" w:rsidRPr="009F2022">
        <w:rPr>
          <w:rFonts w:ascii="Times New Roman" w:eastAsia="SchoolBookSanPin" w:hAnsi="Times New Roman"/>
          <w:sz w:val="28"/>
          <w:szCs w:val="28"/>
          <w:lang w:val="ru-RU"/>
        </w:rPr>
        <w:t>а</w:t>
      </w:r>
      <w:r w:rsidRPr="009F2022">
        <w:rPr>
          <w:rFonts w:ascii="Times New Roman" w:eastAsia="SchoolBookSanPin" w:hAnsi="Times New Roman"/>
          <w:sz w:val="28"/>
          <w:szCs w:val="28"/>
          <w:lang w:val="ru-RU"/>
        </w:rPr>
        <w:t>, график</w:t>
      </w:r>
      <w:r w:rsidR="00913A16" w:rsidRPr="009F2022">
        <w:rPr>
          <w:rFonts w:ascii="Times New Roman" w:eastAsia="SchoolBookSanPin" w:hAnsi="Times New Roman"/>
          <w:sz w:val="28"/>
          <w:szCs w:val="28"/>
          <w:lang w:val="ru-RU"/>
        </w:rPr>
        <w:t>а</w:t>
      </w:r>
      <w:r w:rsidRPr="009F2022">
        <w:rPr>
          <w:rFonts w:ascii="Times New Roman" w:eastAsia="SchoolBookSanPin" w:hAnsi="Times New Roman"/>
          <w:sz w:val="28"/>
          <w:szCs w:val="28"/>
          <w:lang w:val="ru-RU"/>
        </w:rPr>
        <w:t>, лексик</w:t>
      </w:r>
      <w:r w:rsidR="00913A16" w:rsidRPr="009F2022">
        <w:rPr>
          <w:rFonts w:ascii="Times New Roman" w:eastAsia="SchoolBookSanPin" w:hAnsi="Times New Roman"/>
          <w:sz w:val="28"/>
          <w:szCs w:val="28"/>
          <w:lang w:val="ru-RU"/>
        </w:rPr>
        <w:t>а</w:t>
      </w:r>
      <w:r w:rsidRPr="009F2022">
        <w:rPr>
          <w:rFonts w:ascii="Times New Roman" w:eastAsia="SchoolBookSanPin" w:hAnsi="Times New Roman"/>
          <w:sz w:val="28"/>
          <w:szCs w:val="28"/>
          <w:lang w:val="ru-RU"/>
        </w:rPr>
        <w:t>, морфемик</w:t>
      </w:r>
      <w:r w:rsidR="00913A16" w:rsidRPr="009F2022">
        <w:rPr>
          <w:rFonts w:ascii="Times New Roman" w:eastAsia="SchoolBookSanPin" w:hAnsi="Times New Roman"/>
          <w:sz w:val="28"/>
          <w:szCs w:val="28"/>
          <w:lang w:val="ru-RU"/>
        </w:rPr>
        <w:t>а</w:t>
      </w:r>
      <w:r w:rsidRPr="009F2022">
        <w:rPr>
          <w:rFonts w:ascii="Times New Roman" w:eastAsia="SchoolBookSanPin" w:hAnsi="Times New Roman"/>
          <w:sz w:val="28"/>
          <w:szCs w:val="28"/>
          <w:lang w:val="ru-RU"/>
        </w:rPr>
        <w:t>, морфологи</w:t>
      </w:r>
      <w:r w:rsidR="00913A16" w:rsidRPr="009F2022">
        <w:rPr>
          <w:rFonts w:ascii="Times New Roman" w:eastAsia="SchoolBookSanPin" w:hAnsi="Times New Roman"/>
          <w:sz w:val="28"/>
          <w:szCs w:val="28"/>
          <w:lang w:val="ru-RU"/>
        </w:rPr>
        <w:t>я</w:t>
      </w:r>
      <w:r w:rsidRPr="009F2022">
        <w:rPr>
          <w:rFonts w:ascii="Times New Roman" w:eastAsia="SchoolBookSanPin" w:hAnsi="Times New Roman"/>
          <w:sz w:val="28"/>
          <w:szCs w:val="28"/>
          <w:lang w:val="ru-RU"/>
        </w:rPr>
        <w:t xml:space="preserve"> и синтаксис; об основных единицах языка, их признаках и особенностях употребления в речи; использование в речевой деятельности норм современного </w:t>
      </w:r>
      <w:r w:rsidRPr="009F2022">
        <w:rPr>
          <w:rFonts w:ascii="Times New Roman" w:eastAsia="SchoolBookSanPin" w:hAnsi="Times New Roman"/>
          <w:sz w:val="28"/>
          <w:szCs w:val="28"/>
          <w:lang w:val="ru-RU"/>
        </w:rPr>
        <w:lastRenderedPageBreak/>
        <w:t>русского литературного языка (орфоэпических, лексических, грамматических, орфографических, пунктуационных) и речевого этикета;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развитие функциональной грамотности, готовности к успешному взаимодействию с изменяющимся миром и дальнейшему успешному образованию.</w:t>
      </w:r>
    </w:p>
    <w:p w:rsidR="000707D7"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20.5.8. </w:t>
      </w:r>
      <w:r w:rsidR="00704BEF" w:rsidRPr="009F2022">
        <w:rPr>
          <w:rFonts w:ascii="Times New Roman" w:eastAsia="SchoolBookSanPin" w:hAnsi="Times New Roman"/>
          <w:sz w:val="28"/>
          <w:szCs w:val="28"/>
          <w:lang w:val="ru-RU"/>
        </w:rPr>
        <w:t xml:space="preserve">Центральной идеей конструирования содержания и планируемых результатов обучения </w:t>
      </w:r>
      <w:r w:rsidRPr="009F2022">
        <w:rPr>
          <w:rFonts w:ascii="Times New Roman" w:eastAsia="SchoolBookSanPin" w:hAnsi="Times New Roman"/>
          <w:sz w:val="28"/>
          <w:szCs w:val="28"/>
          <w:lang w:val="ru-RU"/>
        </w:rPr>
        <w:t xml:space="preserve">русскому языку </w:t>
      </w:r>
      <w:r w:rsidR="00704BEF" w:rsidRPr="009F2022">
        <w:rPr>
          <w:rFonts w:ascii="Times New Roman" w:eastAsia="SchoolBookSanPin" w:hAnsi="Times New Roman"/>
          <w:sz w:val="28"/>
          <w:szCs w:val="28"/>
          <w:lang w:val="ru-RU"/>
        </w:rPr>
        <w:t xml:space="preserve">является признание равной значимости работы по изучению системы языка и работы по совершенствованию речи </w:t>
      </w:r>
      <w:r w:rsidR="00DE7B1C" w:rsidRPr="009F2022">
        <w:rPr>
          <w:rFonts w:ascii="Times New Roman" w:eastAsia="SchoolBookSanPin" w:hAnsi="Times New Roman"/>
          <w:sz w:val="28"/>
          <w:szCs w:val="28"/>
          <w:lang w:val="ru-RU"/>
        </w:rPr>
        <w:t>обучающихся</w:t>
      </w:r>
      <w:r w:rsidR="00704BEF" w:rsidRPr="009F2022">
        <w:rPr>
          <w:rFonts w:ascii="Times New Roman" w:eastAsia="SchoolBookSanPin" w:hAnsi="Times New Roman"/>
          <w:sz w:val="28"/>
          <w:szCs w:val="28"/>
          <w:lang w:val="ru-RU"/>
        </w:rPr>
        <w:t>.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704BEF"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20.5.9. </w:t>
      </w:r>
      <w:r w:rsidR="00704BEF" w:rsidRPr="009F2022">
        <w:rPr>
          <w:rFonts w:ascii="Times New Roman" w:eastAsia="SchoolBookSanPin" w:hAnsi="Times New Roman"/>
          <w:sz w:val="28"/>
          <w:szCs w:val="28"/>
          <w:lang w:val="ru-RU"/>
        </w:rPr>
        <w:t xml:space="preserve">Развитие устной и письменной речи </w:t>
      </w:r>
      <w:r w:rsidR="00DE7B1C" w:rsidRPr="009F2022">
        <w:rPr>
          <w:rFonts w:ascii="Times New Roman" w:eastAsia="SchoolBookSanPin" w:hAnsi="Times New Roman"/>
          <w:sz w:val="28"/>
          <w:szCs w:val="28"/>
          <w:lang w:val="ru-RU"/>
        </w:rPr>
        <w:t>обучающихся</w:t>
      </w:r>
      <w:r w:rsidR="00704BEF" w:rsidRPr="009F2022">
        <w:rPr>
          <w:rFonts w:ascii="Times New Roman" w:eastAsia="SchoolBookSanPin" w:hAnsi="Times New Roman"/>
          <w:sz w:val="28"/>
          <w:szCs w:val="28"/>
          <w:lang w:val="ru-RU"/>
        </w:rPr>
        <w:t xml:space="preserve"> направлено </w:t>
      </w:r>
      <w:r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704BEF"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w:t>
      </w:r>
      <w:r w:rsidR="00371FBD" w:rsidRPr="009F2022">
        <w:rPr>
          <w:rFonts w:ascii="Times New Roman" w:eastAsia="SchoolBookSanPin" w:hAnsi="Times New Roman"/>
          <w:sz w:val="28"/>
          <w:szCs w:val="28"/>
          <w:lang w:val="ru-RU"/>
        </w:rPr>
        <w:t>10</w:t>
      </w:r>
      <w:r w:rsidRPr="009F2022">
        <w:rPr>
          <w:rFonts w:ascii="Times New Roman" w:eastAsia="SchoolBookSanPin" w:hAnsi="Times New Roman"/>
          <w:sz w:val="28"/>
          <w:szCs w:val="28"/>
          <w:lang w:val="ru-RU"/>
        </w:rPr>
        <w:t>. П</w:t>
      </w:r>
      <w:r w:rsidR="00704BEF" w:rsidRPr="009F2022">
        <w:rPr>
          <w:rFonts w:ascii="Times New Roman" w:eastAsia="SchoolBookSanPin" w:hAnsi="Times New Roman"/>
          <w:sz w:val="28"/>
          <w:szCs w:val="28"/>
          <w:lang w:val="ru-RU"/>
        </w:rPr>
        <w:t xml:space="preserve">рограмма </w:t>
      </w:r>
      <w:r w:rsidRPr="009F2022">
        <w:rPr>
          <w:rFonts w:ascii="Times New Roman" w:eastAsia="SchoolBookSanPin" w:hAnsi="Times New Roman"/>
          <w:sz w:val="28"/>
          <w:szCs w:val="28"/>
          <w:lang w:val="ru-RU"/>
        </w:rPr>
        <w:t>по русскому языку</w:t>
      </w:r>
      <w:r w:rsidR="00BE2B8D"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 xml:space="preserve">позволит </w:t>
      </w:r>
      <w:r w:rsidR="006232C9" w:rsidRPr="009F2022">
        <w:rPr>
          <w:rFonts w:ascii="Times New Roman" w:hAnsi="Times New Roman"/>
          <w:sz w:val="28"/>
          <w:szCs w:val="28"/>
          <w:lang w:val="ru-RU"/>
        </w:rPr>
        <w:t>педагогическому работнику</w:t>
      </w:r>
      <w:r w:rsidR="00704BEF"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реализовать в процессе преподавания русского языка современные подходы </w:t>
      </w:r>
      <w:r w:rsidR="008029B2"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к достижению личностных, метапредметных и предметных результатов обучения, сформулированных в ФГОС НОО;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определить и структурировать планируемые результаты обучения </w:t>
      </w:r>
      <w:r w:rsidR="00BE2B8D"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содержание </w:t>
      </w:r>
      <w:r w:rsidR="000707D7" w:rsidRPr="009F2022">
        <w:rPr>
          <w:rFonts w:ascii="Times New Roman" w:eastAsia="SchoolBookSanPin" w:hAnsi="Times New Roman"/>
          <w:sz w:val="28"/>
          <w:szCs w:val="28"/>
          <w:lang w:val="ru-RU"/>
        </w:rPr>
        <w:t>русского языка</w:t>
      </w:r>
      <w:r w:rsidRPr="009F2022">
        <w:rPr>
          <w:rFonts w:ascii="Times New Roman" w:eastAsia="SchoolBookSanPin" w:hAnsi="Times New Roman"/>
          <w:sz w:val="28"/>
          <w:szCs w:val="28"/>
          <w:lang w:val="ru-RU"/>
        </w:rPr>
        <w:t xml:space="preserve"> по годам обучения в соответствии с ФГОС НОО;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разработать календарно­тематическое планирование с учётом особенностей конкретного класса.</w:t>
      </w:r>
    </w:p>
    <w:p w:rsidR="00704BEF" w:rsidRPr="009F2022" w:rsidRDefault="000707D7" w:rsidP="007A7D90">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20.5.1</w:t>
      </w:r>
      <w:r w:rsidR="00371FBD" w:rsidRPr="009F2022">
        <w:rPr>
          <w:rFonts w:ascii="Times New Roman" w:eastAsia="SchoolBookSanPin" w:hAnsi="Times New Roman"/>
          <w:sz w:val="28"/>
          <w:szCs w:val="28"/>
          <w:lang w:val="ru-RU"/>
        </w:rPr>
        <w:t>1</w:t>
      </w:r>
      <w:r w:rsidRPr="009F2022">
        <w:rPr>
          <w:rFonts w:ascii="Times New Roman" w:eastAsia="SchoolBookSanPin" w:hAnsi="Times New Roman"/>
          <w:sz w:val="28"/>
          <w:szCs w:val="28"/>
          <w:lang w:val="ru-RU"/>
        </w:rPr>
        <w:t>. </w:t>
      </w:r>
      <w:r w:rsidR="00704BEF" w:rsidRPr="009F2022">
        <w:rPr>
          <w:rFonts w:ascii="Times New Roman" w:eastAsia="SchoolBookSanPin" w:hAnsi="Times New Roman"/>
          <w:sz w:val="28"/>
          <w:szCs w:val="28"/>
          <w:lang w:val="ru-RU"/>
        </w:rPr>
        <w:t xml:space="preserve">В </w:t>
      </w:r>
      <w:r w:rsidR="00BE2B8D" w:rsidRPr="009F2022">
        <w:rPr>
          <w:rFonts w:ascii="Times New Roman" w:eastAsia="SchoolBookSanPin" w:hAnsi="Times New Roman"/>
          <w:sz w:val="28"/>
          <w:szCs w:val="28"/>
          <w:lang w:val="ru-RU"/>
        </w:rPr>
        <w:t>программе</w:t>
      </w:r>
      <w:r w:rsidR="00704BEF"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 xml:space="preserve">по русскому языку </w:t>
      </w:r>
      <w:r w:rsidR="00704BEF" w:rsidRPr="009F2022">
        <w:rPr>
          <w:rFonts w:ascii="Times New Roman" w:eastAsia="SchoolBookSanPin" w:hAnsi="Times New Roman"/>
          <w:sz w:val="28"/>
          <w:szCs w:val="28"/>
          <w:lang w:val="ru-RU"/>
        </w:rPr>
        <w:t xml:space="preserve">определяются цели изучения учебного предмета на уровне начального общего образования, планируемые результаты освоения </w:t>
      </w:r>
      <w:r w:rsidR="00DE7B1C" w:rsidRPr="009F2022">
        <w:rPr>
          <w:rFonts w:ascii="Times New Roman" w:eastAsia="SchoolBookSanPin" w:hAnsi="Times New Roman"/>
          <w:sz w:val="28"/>
          <w:szCs w:val="28"/>
          <w:lang w:val="ru-RU"/>
        </w:rPr>
        <w:t xml:space="preserve">обучающимися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личностные, метапредметные, предметные. Личностные и метапредметные результаты </w:t>
      </w:r>
      <w:r w:rsidR="00704BEF" w:rsidRPr="009F2022">
        <w:rPr>
          <w:rFonts w:ascii="Times New Roman" w:eastAsia="SchoolBookSanPin" w:hAnsi="Times New Roman"/>
          <w:sz w:val="28"/>
          <w:szCs w:val="28"/>
          <w:lang w:val="ru-RU"/>
        </w:rPr>
        <w:lastRenderedPageBreak/>
        <w:t xml:space="preserve">представлены с учётом методических традиций и особенностей преподавания русского языка </w:t>
      </w:r>
      <w:r w:rsidR="00BE2B8D" w:rsidRPr="009F2022">
        <w:rPr>
          <w:rFonts w:ascii="Times New Roman" w:eastAsia="SchoolBookSanPin" w:hAnsi="Times New Roman"/>
          <w:sz w:val="28"/>
          <w:szCs w:val="28"/>
          <w:lang w:val="ru-RU"/>
        </w:rPr>
        <w:t>на уровне начального общего образования</w:t>
      </w:r>
      <w:r w:rsidR="00704BEF" w:rsidRPr="009F2022">
        <w:rPr>
          <w:rFonts w:ascii="Times New Roman" w:eastAsia="SchoolBookSanPin" w:hAnsi="Times New Roman"/>
          <w:sz w:val="28"/>
          <w:szCs w:val="28"/>
          <w:lang w:val="ru-RU"/>
        </w:rPr>
        <w:t xml:space="preserve">. Предметные планируемые результаты освоения программы даны для каждого года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w:t>
      </w:r>
    </w:p>
    <w:p w:rsidR="00704BEF" w:rsidRPr="009F2022" w:rsidRDefault="000707D7" w:rsidP="000C14A5">
      <w:pPr>
        <w:autoSpaceDE w:val="0"/>
        <w:autoSpaceDN w:val="0"/>
        <w:adjustRightInd w:val="0"/>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20.5.1</w:t>
      </w:r>
      <w:r w:rsidR="00371FBD" w:rsidRPr="009F2022">
        <w:rPr>
          <w:rFonts w:ascii="Times New Roman" w:eastAsia="SchoolBookSanPin" w:hAnsi="Times New Roman"/>
          <w:sz w:val="28"/>
          <w:szCs w:val="28"/>
          <w:lang w:val="ru-RU"/>
        </w:rPr>
        <w:t>2</w:t>
      </w:r>
      <w:r w:rsidRPr="009F2022">
        <w:rPr>
          <w:rFonts w:ascii="Times New Roman" w:eastAsia="SchoolBookSanPin" w:hAnsi="Times New Roman"/>
          <w:sz w:val="28"/>
          <w:szCs w:val="28"/>
          <w:lang w:val="ru-RU"/>
        </w:rPr>
        <w:t>. </w:t>
      </w:r>
      <w:r w:rsidR="00704BEF" w:rsidRPr="009F2022">
        <w:rPr>
          <w:rFonts w:ascii="Times New Roman" w:eastAsia="SchoolBookSanPin" w:hAnsi="Times New Roman"/>
          <w:sz w:val="28"/>
          <w:szCs w:val="28"/>
          <w:lang w:val="ru-RU"/>
        </w:rPr>
        <w:t xml:space="preserve">Программа </w:t>
      </w:r>
      <w:r w:rsidRPr="009F2022">
        <w:rPr>
          <w:rFonts w:ascii="Times New Roman" w:eastAsia="SchoolBookSanPin" w:hAnsi="Times New Roman"/>
          <w:sz w:val="28"/>
          <w:szCs w:val="28"/>
          <w:lang w:val="ru-RU"/>
        </w:rPr>
        <w:t xml:space="preserve">по русскому языку </w:t>
      </w:r>
      <w:r w:rsidR="00704BEF" w:rsidRPr="009F2022">
        <w:rPr>
          <w:rFonts w:ascii="Times New Roman" w:eastAsia="SchoolBookSanPin" w:hAnsi="Times New Roman"/>
          <w:sz w:val="28"/>
          <w:szCs w:val="28"/>
          <w:lang w:val="ru-RU"/>
        </w:rPr>
        <w:t>устанавливает распределение учебного материала по классам, основанн</w:t>
      </w:r>
      <w:r w:rsidR="007A7D90" w:rsidRPr="009F2022">
        <w:rPr>
          <w:rFonts w:ascii="Times New Roman" w:eastAsia="SchoolBookSanPin" w:hAnsi="Times New Roman"/>
          <w:sz w:val="28"/>
          <w:szCs w:val="28"/>
          <w:lang w:val="ru-RU"/>
        </w:rPr>
        <w:t>ое</w:t>
      </w:r>
      <w:r w:rsidR="00704BEF" w:rsidRPr="009F2022">
        <w:rPr>
          <w:rFonts w:ascii="Times New Roman" w:eastAsia="SchoolBookSanPin" w:hAnsi="Times New Roman"/>
          <w:sz w:val="28"/>
          <w:szCs w:val="28"/>
          <w:lang w:val="ru-RU"/>
        </w:rPr>
        <w:t xml:space="preserve"> на логике развития предметного содержания </w:t>
      </w:r>
      <w:r w:rsidR="007A7D90"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 xml:space="preserve">и учёте психологических и возрастных особенностей </w:t>
      </w:r>
      <w:r w:rsidR="00DE7B1C" w:rsidRPr="009F2022">
        <w:rPr>
          <w:rFonts w:ascii="Times New Roman" w:eastAsia="SchoolBookSanPin" w:hAnsi="Times New Roman"/>
          <w:sz w:val="28"/>
          <w:szCs w:val="28"/>
          <w:lang w:val="ru-RU"/>
        </w:rPr>
        <w:t>обучающихся</w:t>
      </w:r>
      <w:r w:rsidR="00704BEF" w:rsidRPr="009F2022">
        <w:rPr>
          <w:rFonts w:ascii="Times New Roman" w:eastAsia="SchoolBookSanPin" w:hAnsi="Times New Roman"/>
          <w:sz w:val="28"/>
          <w:szCs w:val="28"/>
          <w:lang w:val="ru-RU"/>
        </w:rPr>
        <w:t xml:space="preserve">. </w:t>
      </w:r>
    </w:p>
    <w:p w:rsidR="00704BEF" w:rsidRPr="009F2022" w:rsidRDefault="000707D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20.5.1</w:t>
      </w:r>
      <w:r w:rsidR="00371FBD" w:rsidRPr="009F2022">
        <w:rPr>
          <w:rFonts w:ascii="Times New Roman" w:eastAsia="SchoolBookSanPin" w:hAnsi="Times New Roman"/>
          <w:sz w:val="28"/>
          <w:szCs w:val="28"/>
          <w:lang w:val="ru-RU"/>
        </w:rPr>
        <w:t>3</w:t>
      </w:r>
      <w:r w:rsidRPr="009F2022">
        <w:rPr>
          <w:rFonts w:ascii="Times New Roman" w:eastAsia="SchoolBookSanPin" w:hAnsi="Times New Roman"/>
          <w:sz w:val="28"/>
          <w:szCs w:val="28"/>
          <w:lang w:val="ru-RU"/>
        </w:rPr>
        <w:t xml:space="preserve">. Программа по русскому языку </w:t>
      </w:r>
      <w:r w:rsidR="00704BEF" w:rsidRPr="009F2022">
        <w:rPr>
          <w:rFonts w:ascii="Times New Roman" w:eastAsia="SchoolBookSanPin" w:hAnsi="Times New Roman"/>
          <w:sz w:val="28"/>
          <w:szCs w:val="28"/>
          <w:lang w:val="ru-RU"/>
        </w:rPr>
        <w:t xml:space="preserve">предоставляет возможности </w:t>
      </w:r>
      <w:r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 xml:space="preserve">для реализации различных методических подходов к преподаванию </w:t>
      </w:r>
      <w:r w:rsidRPr="009F2022">
        <w:rPr>
          <w:rFonts w:ascii="Times New Roman" w:eastAsia="SchoolBookSanPin" w:hAnsi="Times New Roman"/>
          <w:sz w:val="28"/>
          <w:szCs w:val="28"/>
          <w:lang w:val="ru-RU"/>
        </w:rPr>
        <w:t xml:space="preserve">русского языка </w:t>
      </w:r>
      <w:r w:rsidR="00704BEF" w:rsidRPr="009F2022">
        <w:rPr>
          <w:rFonts w:ascii="Times New Roman" w:eastAsia="SchoolBookSanPin" w:hAnsi="Times New Roman"/>
          <w:sz w:val="28"/>
          <w:szCs w:val="28"/>
          <w:lang w:val="ru-RU"/>
        </w:rPr>
        <w:t>при условии сохранения обязательной части содержания</w:t>
      </w:r>
      <w:r w:rsidRPr="009F2022">
        <w:rPr>
          <w:rFonts w:ascii="Times New Roman" w:eastAsia="SchoolBookSanPin" w:hAnsi="Times New Roman"/>
          <w:sz w:val="28"/>
          <w:szCs w:val="28"/>
          <w:lang w:val="ru-RU"/>
        </w:rPr>
        <w:t xml:space="preserve"> учебного предмета</w:t>
      </w:r>
      <w:r w:rsidR="00704BEF" w:rsidRPr="009F2022">
        <w:rPr>
          <w:rFonts w:ascii="Times New Roman" w:eastAsia="SchoolBookSanPin" w:hAnsi="Times New Roman"/>
          <w:sz w:val="28"/>
          <w:szCs w:val="28"/>
          <w:lang w:val="ru-RU"/>
        </w:rPr>
        <w:t>.</w:t>
      </w:r>
    </w:p>
    <w:p w:rsidR="00704BEF" w:rsidRPr="009F2022" w:rsidRDefault="007F4396" w:rsidP="00D20BAC">
      <w:pPr>
        <w:spacing w:after="0" w:line="35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20.5.1</w:t>
      </w:r>
      <w:r w:rsidR="00371FBD" w:rsidRPr="009F2022">
        <w:rPr>
          <w:rFonts w:ascii="Times New Roman" w:eastAsia="SchoolBookSanPin" w:hAnsi="Times New Roman"/>
          <w:sz w:val="28"/>
          <w:szCs w:val="28"/>
          <w:lang w:val="ru-RU"/>
        </w:rPr>
        <w:t>4</w:t>
      </w:r>
      <w:r w:rsidRPr="009F2022">
        <w:rPr>
          <w:rFonts w:ascii="Times New Roman" w:eastAsia="SchoolBookSanPin" w:hAnsi="Times New Roman"/>
          <w:sz w:val="28"/>
          <w:szCs w:val="28"/>
          <w:lang w:val="ru-RU"/>
        </w:rPr>
        <w:t>. </w:t>
      </w:r>
      <w:r w:rsidR="00704BEF" w:rsidRPr="009F2022">
        <w:rPr>
          <w:rFonts w:ascii="Times New Roman" w:eastAsia="SchoolBookSanPin" w:hAnsi="Times New Roman"/>
          <w:sz w:val="28"/>
          <w:szCs w:val="28"/>
          <w:lang w:val="ru-RU"/>
        </w:rPr>
        <w:t xml:space="preserve">Содержание программы </w:t>
      </w:r>
      <w:r w:rsidRPr="009F2022">
        <w:rPr>
          <w:rFonts w:ascii="Times New Roman" w:eastAsia="SchoolBookSanPin" w:hAnsi="Times New Roman"/>
          <w:sz w:val="28"/>
          <w:szCs w:val="28"/>
          <w:lang w:val="ru-RU"/>
        </w:rPr>
        <w:t xml:space="preserve">по русскому языку </w:t>
      </w:r>
      <w:r w:rsidR="00704BEF" w:rsidRPr="009F2022">
        <w:rPr>
          <w:rFonts w:ascii="Times New Roman" w:eastAsia="SchoolBookSanPin" w:hAnsi="Times New Roman"/>
          <w:sz w:val="28"/>
          <w:szCs w:val="28"/>
          <w:lang w:val="ru-RU"/>
        </w:rPr>
        <w:t xml:space="preserve">составлено таким образом, что достижение </w:t>
      </w:r>
      <w:r w:rsidR="00DE7B1C" w:rsidRPr="009F2022">
        <w:rPr>
          <w:rFonts w:ascii="Times New Roman" w:eastAsia="SchoolBookSanPin" w:hAnsi="Times New Roman"/>
          <w:sz w:val="28"/>
          <w:szCs w:val="28"/>
          <w:lang w:val="ru-RU"/>
        </w:rPr>
        <w:t xml:space="preserve">обучающимися </w:t>
      </w:r>
      <w:r w:rsidR="00704BEF" w:rsidRPr="009F2022">
        <w:rPr>
          <w:rFonts w:ascii="Times New Roman" w:eastAsia="SchoolBookSanPin" w:hAnsi="Times New Roman"/>
          <w:sz w:val="28"/>
          <w:szCs w:val="28"/>
          <w:lang w:val="ru-RU"/>
        </w:rPr>
        <w:t xml:space="preserve">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w:t>
      </w:r>
      <w:r w:rsidR="00BE2B8D" w:rsidRPr="009F2022">
        <w:rPr>
          <w:rFonts w:ascii="Times New Roman" w:eastAsia="SchoolBookSanPin" w:hAnsi="Times New Roman"/>
          <w:sz w:val="28"/>
          <w:szCs w:val="28"/>
          <w:lang w:val="ru-RU"/>
        </w:rPr>
        <w:t>на уровне основного общего образования</w:t>
      </w:r>
      <w:r w:rsidR="00704BEF" w:rsidRPr="009F2022">
        <w:rPr>
          <w:rFonts w:ascii="Times New Roman" w:eastAsia="SchoolBookSanPin" w:hAnsi="Times New Roman"/>
          <w:sz w:val="28"/>
          <w:szCs w:val="28"/>
          <w:lang w:val="ru-RU"/>
        </w:rPr>
        <w:t xml:space="preserve"> и подчёркивают пропедевтическое значение </w:t>
      </w:r>
      <w:r w:rsidR="00BE2B8D" w:rsidRPr="009F2022">
        <w:rPr>
          <w:rFonts w:ascii="Times New Roman" w:eastAsia="SchoolBookSanPin" w:hAnsi="Times New Roman"/>
          <w:sz w:val="28"/>
          <w:szCs w:val="28"/>
          <w:lang w:val="ru-RU"/>
        </w:rPr>
        <w:t xml:space="preserve">уровня </w:t>
      </w:r>
      <w:r w:rsidR="00704BEF" w:rsidRPr="009F2022">
        <w:rPr>
          <w:rFonts w:ascii="Times New Roman" w:eastAsia="SchoolBookSanPin" w:hAnsi="Times New Roman"/>
          <w:sz w:val="28"/>
          <w:szCs w:val="28"/>
          <w:lang w:val="ru-RU"/>
        </w:rPr>
        <w:t xml:space="preserve">начального </w:t>
      </w:r>
      <w:r w:rsidR="00BE2B8D" w:rsidRPr="009F2022">
        <w:rPr>
          <w:rFonts w:ascii="Times New Roman" w:eastAsia="SchoolBookSanPin" w:hAnsi="Times New Roman"/>
          <w:sz w:val="28"/>
          <w:szCs w:val="28"/>
          <w:lang w:val="ru-RU"/>
        </w:rPr>
        <w:t xml:space="preserve">общего </w:t>
      </w:r>
      <w:r w:rsidR="00704BEF" w:rsidRPr="009F2022">
        <w:rPr>
          <w:rFonts w:ascii="Times New Roman" w:eastAsia="SchoolBookSanPin" w:hAnsi="Times New Roman"/>
          <w:sz w:val="28"/>
          <w:szCs w:val="28"/>
          <w:lang w:val="ru-RU"/>
        </w:rPr>
        <w:t xml:space="preserve">образования, формирование готовности </w:t>
      </w:r>
      <w:r w:rsidR="00DE7B1C" w:rsidRPr="009F2022">
        <w:rPr>
          <w:rFonts w:ascii="Times New Roman" w:eastAsia="SchoolBookSanPin" w:hAnsi="Times New Roman"/>
          <w:sz w:val="28"/>
          <w:szCs w:val="28"/>
          <w:lang w:val="ru-RU"/>
        </w:rPr>
        <w:t>обучающегося</w:t>
      </w:r>
      <w:r w:rsidR="00704BEF" w:rsidRPr="009F2022">
        <w:rPr>
          <w:rFonts w:ascii="Times New Roman" w:eastAsia="SchoolBookSanPin" w:hAnsi="Times New Roman"/>
          <w:sz w:val="28"/>
          <w:szCs w:val="28"/>
          <w:lang w:val="ru-RU"/>
        </w:rPr>
        <w:t xml:space="preserve"> к дальнейшему обучению.</w:t>
      </w:r>
    </w:p>
    <w:p w:rsidR="00704BEF" w:rsidRPr="009F2022" w:rsidRDefault="00704BEF" w:rsidP="00D20BAC">
      <w:pPr>
        <w:spacing w:after="0" w:line="35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Общее число часов, </w:t>
      </w:r>
      <w:r w:rsidR="00D20BAC" w:rsidRPr="009F2022">
        <w:rPr>
          <w:rFonts w:ascii="Times New Roman" w:eastAsia="SchoolBookSanPin" w:hAnsi="Times New Roman"/>
          <w:sz w:val="28"/>
          <w:szCs w:val="28"/>
          <w:lang w:val="ru-RU"/>
        </w:rPr>
        <w:t>рекомендованных для</w:t>
      </w:r>
      <w:r w:rsidRPr="009F2022">
        <w:rPr>
          <w:rFonts w:ascii="Times New Roman" w:eastAsia="SchoolBookSanPin" w:hAnsi="Times New Roman"/>
          <w:sz w:val="28"/>
          <w:szCs w:val="28"/>
          <w:lang w:val="ru-RU"/>
        </w:rPr>
        <w:t xml:space="preserve"> изучени</w:t>
      </w:r>
      <w:r w:rsidR="00D20BAC" w:rsidRPr="009F2022">
        <w:rPr>
          <w:rFonts w:ascii="Times New Roman" w:eastAsia="SchoolBookSanPin" w:hAnsi="Times New Roman"/>
          <w:sz w:val="28"/>
          <w:szCs w:val="28"/>
          <w:lang w:val="ru-RU"/>
        </w:rPr>
        <w:t>я</w:t>
      </w:r>
      <w:r w:rsidRPr="009F2022">
        <w:rPr>
          <w:rFonts w:ascii="Times New Roman" w:eastAsia="SchoolBookSanPin" w:hAnsi="Times New Roman"/>
          <w:sz w:val="28"/>
          <w:szCs w:val="28"/>
          <w:lang w:val="ru-RU"/>
        </w:rPr>
        <w:t xml:space="preserve"> </w:t>
      </w:r>
      <w:r w:rsidR="007A26B2" w:rsidRPr="009F2022">
        <w:rPr>
          <w:rFonts w:ascii="Times New Roman" w:eastAsia="SchoolBookSanPin" w:hAnsi="Times New Roman"/>
          <w:sz w:val="28"/>
          <w:szCs w:val="28"/>
          <w:lang w:val="ru-RU"/>
        </w:rPr>
        <w:t>р</w:t>
      </w:r>
      <w:r w:rsidRPr="009F2022">
        <w:rPr>
          <w:rFonts w:ascii="Times New Roman" w:eastAsia="SchoolBookSanPin" w:hAnsi="Times New Roman"/>
          <w:sz w:val="28"/>
          <w:szCs w:val="28"/>
          <w:lang w:val="ru-RU"/>
        </w:rPr>
        <w:t xml:space="preserve">усского языка, </w:t>
      </w:r>
      <w:r w:rsidR="00CB74BE"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w:t>
      </w:r>
      <w:r w:rsidR="00D20BAC"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675 (5 часов в неделю в каждом классе): в 1 классе </w:t>
      </w:r>
      <w:r w:rsidR="00CB74BE"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165 ч</w:t>
      </w:r>
      <w:r w:rsidR="00913A16" w:rsidRPr="009F2022">
        <w:rPr>
          <w:rFonts w:ascii="Times New Roman" w:eastAsia="SchoolBookSanPin" w:hAnsi="Times New Roman"/>
          <w:sz w:val="28"/>
          <w:szCs w:val="28"/>
          <w:lang w:val="ru-RU"/>
        </w:rPr>
        <w:t>асов</w:t>
      </w:r>
      <w:r w:rsidRPr="009F2022">
        <w:rPr>
          <w:rFonts w:ascii="Times New Roman" w:eastAsia="SchoolBookSanPin" w:hAnsi="Times New Roman"/>
          <w:sz w:val="28"/>
          <w:szCs w:val="28"/>
          <w:lang w:val="ru-RU"/>
        </w:rPr>
        <w:t>, во 2</w:t>
      </w:r>
      <w:r w:rsidR="00CB74BE"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4 классах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w:t>
      </w:r>
      <w:r w:rsidR="00D20BAC"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170 ч</w:t>
      </w:r>
      <w:r w:rsidR="00913A16" w:rsidRPr="009F2022">
        <w:rPr>
          <w:rFonts w:ascii="Times New Roman" w:eastAsia="SchoolBookSanPin" w:hAnsi="Times New Roman"/>
          <w:sz w:val="28"/>
          <w:szCs w:val="28"/>
          <w:lang w:val="ru-RU"/>
        </w:rPr>
        <w:t>асов</w:t>
      </w:r>
      <w:r w:rsidRPr="009F2022">
        <w:rPr>
          <w:rFonts w:ascii="Times New Roman" w:eastAsia="SchoolBookSanPin" w:hAnsi="Times New Roman"/>
          <w:sz w:val="28"/>
          <w:szCs w:val="28"/>
          <w:lang w:val="ru-RU"/>
        </w:rPr>
        <w:t xml:space="preserve">. </w:t>
      </w:r>
    </w:p>
    <w:p w:rsidR="00704BEF" w:rsidRPr="009F2022" w:rsidRDefault="00CF11F3" w:rsidP="00D20BAC">
      <w:pPr>
        <w:spacing w:after="0" w:line="350"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w:t>
      </w:r>
      <w:r w:rsidR="00BE2B8D" w:rsidRPr="009F2022">
        <w:rPr>
          <w:rFonts w:ascii="Times New Roman" w:eastAsia="OfficinaSansBoldITC" w:hAnsi="Times New Roman"/>
          <w:sz w:val="28"/>
          <w:szCs w:val="28"/>
          <w:lang w:val="ru-RU"/>
        </w:rPr>
        <w:t xml:space="preserve">. </w:t>
      </w:r>
      <w:r w:rsidR="00460248" w:rsidRPr="009F2022">
        <w:rPr>
          <w:rFonts w:ascii="Times New Roman" w:eastAsia="OfficinaSansBoldITC" w:hAnsi="Times New Roman"/>
          <w:sz w:val="28"/>
          <w:szCs w:val="28"/>
          <w:lang w:val="ru-RU"/>
        </w:rPr>
        <w:t>Содержание обучения</w:t>
      </w:r>
      <w:r w:rsidRPr="009F2022">
        <w:rPr>
          <w:rFonts w:ascii="Times New Roman" w:eastAsia="OfficinaSansBoldITC" w:hAnsi="Times New Roman"/>
          <w:sz w:val="28"/>
          <w:szCs w:val="28"/>
          <w:lang w:val="ru-RU"/>
        </w:rPr>
        <w:t xml:space="preserve"> в 1 классе.</w:t>
      </w:r>
    </w:p>
    <w:p w:rsidR="007A7D90" w:rsidRPr="009F2022" w:rsidRDefault="00CF11F3" w:rsidP="00D20BAC">
      <w:pPr>
        <w:spacing w:after="0" w:line="350"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 xml:space="preserve">20.6.1. </w:t>
      </w:r>
      <w:r w:rsidR="007A7D90" w:rsidRPr="009F2022">
        <w:rPr>
          <w:rFonts w:ascii="Times New Roman" w:eastAsia="OfficinaSansBoldITC" w:hAnsi="Times New Roman"/>
          <w:sz w:val="28"/>
          <w:szCs w:val="28"/>
          <w:lang w:val="ru-RU"/>
        </w:rPr>
        <w:t>Обучение грамоте.</w:t>
      </w:r>
    </w:p>
    <w:p w:rsidR="00704BEF" w:rsidRPr="009F2022" w:rsidRDefault="00AB65AE" w:rsidP="00D20BAC">
      <w:pPr>
        <w:spacing w:after="0" w:line="35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Начальным этапом изучения </w:t>
      </w:r>
      <w:r w:rsidR="007A7D90" w:rsidRPr="009F2022">
        <w:rPr>
          <w:rFonts w:ascii="Times New Roman" w:hAnsi="Times New Roman"/>
          <w:sz w:val="28"/>
          <w:szCs w:val="28"/>
          <w:lang w:val="ru-RU"/>
        </w:rPr>
        <w:t xml:space="preserve">учебных предметов «Русский язык», </w:t>
      </w:r>
      <w:r w:rsidRPr="009F2022">
        <w:rPr>
          <w:rFonts w:ascii="Times New Roman" w:hAnsi="Times New Roman"/>
          <w:sz w:val="28"/>
          <w:szCs w:val="28"/>
          <w:lang w:val="ru-RU"/>
        </w:rPr>
        <w:t xml:space="preserve">«Литературное чтение» в 1 классе является </w:t>
      </w:r>
      <w:r w:rsidR="001A61D5" w:rsidRPr="009F2022">
        <w:rPr>
          <w:rFonts w:ascii="Times New Roman" w:hAnsi="Times New Roman"/>
          <w:sz w:val="28"/>
          <w:szCs w:val="28"/>
          <w:lang w:val="ru-RU"/>
        </w:rPr>
        <w:t xml:space="preserve">учебный </w:t>
      </w:r>
      <w:r w:rsidRPr="009F2022">
        <w:rPr>
          <w:rFonts w:ascii="Times New Roman" w:hAnsi="Times New Roman"/>
          <w:sz w:val="28"/>
          <w:szCs w:val="28"/>
          <w:lang w:val="ru-RU"/>
        </w:rPr>
        <w:t xml:space="preserve">курс «Обучение грамоте»: обучение письму идёт параллельно с обучением чтению. На </w:t>
      </w:r>
      <w:r w:rsidR="001A61D5" w:rsidRPr="009F2022">
        <w:rPr>
          <w:rFonts w:ascii="Times New Roman" w:hAnsi="Times New Roman"/>
          <w:sz w:val="28"/>
          <w:szCs w:val="28"/>
          <w:lang w:val="ru-RU"/>
        </w:rPr>
        <w:t xml:space="preserve">учебный курс </w:t>
      </w:r>
      <w:r w:rsidRPr="009F2022">
        <w:rPr>
          <w:rFonts w:ascii="Times New Roman" w:hAnsi="Times New Roman"/>
          <w:sz w:val="28"/>
          <w:szCs w:val="28"/>
          <w:lang w:val="ru-RU"/>
        </w:rPr>
        <w:t>«Обучение грамоте»</w:t>
      </w:r>
      <w:r w:rsidR="004F107E" w:rsidRPr="009F2022">
        <w:rPr>
          <w:rFonts w:ascii="Times New Roman" w:hAnsi="Times New Roman"/>
          <w:sz w:val="28"/>
          <w:szCs w:val="28"/>
          <w:lang w:val="ru-RU"/>
        </w:rPr>
        <w:t xml:space="preserve"> рекомендуется отводить </w:t>
      </w:r>
      <w:r w:rsidRPr="009F2022">
        <w:rPr>
          <w:rFonts w:ascii="Times New Roman" w:hAnsi="Times New Roman"/>
          <w:sz w:val="28"/>
          <w:szCs w:val="28"/>
          <w:lang w:val="ru-RU"/>
        </w:rPr>
        <w:t xml:space="preserve">9 часов в неделю: 5 часов </w:t>
      </w:r>
      <w:r w:rsidR="007A7D90" w:rsidRPr="009F2022">
        <w:rPr>
          <w:rFonts w:ascii="Times New Roman" w:hAnsi="Times New Roman"/>
          <w:sz w:val="28"/>
          <w:szCs w:val="28"/>
          <w:lang w:val="ru-RU"/>
        </w:rPr>
        <w:t xml:space="preserve">учебного предмета «Русский язык» </w:t>
      </w:r>
      <w:r w:rsidRPr="009F2022">
        <w:rPr>
          <w:rFonts w:ascii="Times New Roman" w:hAnsi="Times New Roman"/>
          <w:sz w:val="28"/>
          <w:szCs w:val="28"/>
          <w:lang w:val="ru-RU"/>
        </w:rPr>
        <w:t xml:space="preserve">(обучение письму) и 4 часа </w:t>
      </w:r>
      <w:r w:rsidR="00CF11F3" w:rsidRPr="009F2022">
        <w:rPr>
          <w:rFonts w:ascii="Times New Roman" w:hAnsi="Times New Roman"/>
          <w:sz w:val="28"/>
          <w:szCs w:val="28"/>
          <w:lang w:val="ru-RU"/>
        </w:rPr>
        <w:t xml:space="preserve">учебного предмета </w:t>
      </w:r>
      <w:r w:rsidRPr="009F2022">
        <w:rPr>
          <w:rFonts w:ascii="Times New Roman" w:hAnsi="Times New Roman"/>
          <w:sz w:val="28"/>
          <w:szCs w:val="28"/>
          <w:lang w:val="ru-RU"/>
        </w:rPr>
        <w:t>«Литературно</w:t>
      </w:r>
      <w:r w:rsidR="00CF11F3" w:rsidRPr="009F2022">
        <w:rPr>
          <w:rFonts w:ascii="Times New Roman" w:hAnsi="Times New Roman"/>
          <w:sz w:val="28"/>
          <w:szCs w:val="28"/>
          <w:lang w:val="ru-RU"/>
        </w:rPr>
        <w:t>е</w:t>
      </w:r>
      <w:r w:rsidRPr="009F2022">
        <w:rPr>
          <w:rFonts w:ascii="Times New Roman" w:hAnsi="Times New Roman"/>
          <w:sz w:val="28"/>
          <w:szCs w:val="28"/>
          <w:lang w:val="ru-RU"/>
        </w:rPr>
        <w:t xml:space="preserve"> чтени</w:t>
      </w:r>
      <w:r w:rsidR="00CF11F3" w:rsidRPr="009F2022">
        <w:rPr>
          <w:rFonts w:ascii="Times New Roman" w:hAnsi="Times New Roman"/>
          <w:sz w:val="28"/>
          <w:szCs w:val="28"/>
          <w:lang w:val="ru-RU"/>
        </w:rPr>
        <w:t>е</w:t>
      </w:r>
      <w:r w:rsidRPr="009F2022">
        <w:rPr>
          <w:rFonts w:ascii="Times New Roman" w:hAnsi="Times New Roman"/>
          <w:sz w:val="28"/>
          <w:szCs w:val="28"/>
          <w:lang w:val="ru-RU"/>
        </w:rPr>
        <w:t xml:space="preserve">» (обучение чтению). Продолжительность «Обучения грамоте» зависит от уровня подготовки класса и может составлять от 20 до 23 </w:t>
      </w:r>
      <w:r w:rsidRPr="009F2022">
        <w:rPr>
          <w:rFonts w:ascii="Times New Roman" w:hAnsi="Times New Roman"/>
          <w:sz w:val="28"/>
          <w:szCs w:val="28"/>
          <w:lang w:val="ru-RU"/>
        </w:rPr>
        <w:lastRenderedPageBreak/>
        <w:t>недель, соответственно, продолжительность изучения систематического курса в 1 классе может варьироваться от 13 до 10 недель.</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20.6.1.1. </w:t>
      </w:r>
      <w:r w:rsidR="00704BEF" w:rsidRPr="009F2022">
        <w:rPr>
          <w:rFonts w:ascii="Times New Roman" w:eastAsia="OfficinaSansBoldITC" w:hAnsi="Times New Roman"/>
          <w:sz w:val="28"/>
          <w:szCs w:val="28"/>
          <w:lang w:val="ru-RU"/>
        </w:rPr>
        <w:t>Развитие речи</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Составление небольших рассказов повествовательного характера по серии сюжетных картинок, на основе собственных игр, занятий. Участие в диалоге. </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Понимание текста при его прослушивании и при самостоятельном чтении вслух.</w:t>
      </w:r>
      <w:r w:rsidRPr="009F2022">
        <w:rPr>
          <w:rFonts w:ascii="Times New Roman" w:eastAsia="Times New Roman" w:hAnsi="Times New Roman"/>
          <w:sz w:val="28"/>
          <w:szCs w:val="28"/>
          <w:lang w:val="ru-RU"/>
        </w:rPr>
        <w:t xml:space="preserve"> </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20.6.1.2. </w:t>
      </w:r>
      <w:r w:rsidR="00704BEF" w:rsidRPr="009F2022">
        <w:rPr>
          <w:rFonts w:ascii="Times New Roman" w:eastAsia="OfficinaSansBoldITC" w:hAnsi="Times New Roman"/>
          <w:sz w:val="28"/>
          <w:szCs w:val="28"/>
          <w:lang w:val="ru-RU"/>
        </w:rPr>
        <w:t>Слово и предложение</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Различение слова и предложения. Работа с предложением: выделение слов, изменение их порядка.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Восприятие слова как объекта изучения, материала для анализа. Наблюдение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над значением слова. Выявление слов, значение которых требует уточнения.</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20.6.1.3. </w:t>
      </w:r>
      <w:r w:rsidR="00704BEF" w:rsidRPr="009F2022">
        <w:rPr>
          <w:rFonts w:ascii="Times New Roman" w:eastAsia="OfficinaSansBoldITC" w:hAnsi="Times New Roman"/>
          <w:sz w:val="28"/>
          <w:szCs w:val="28"/>
          <w:lang w:val="ru-RU"/>
        </w:rPr>
        <w:t>Фонетика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20.6.1.4. </w:t>
      </w:r>
      <w:r w:rsidR="00704BEF" w:rsidRPr="009F2022">
        <w:rPr>
          <w:rFonts w:ascii="Times New Roman" w:eastAsia="OfficinaSansBoldITC" w:hAnsi="Times New Roman"/>
          <w:sz w:val="28"/>
          <w:szCs w:val="28"/>
          <w:lang w:val="ru-RU"/>
        </w:rPr>
        <w:t>Графика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я</w:t>
      </w:r>
      <w:r w:rsidRPr="009F2022">
        <w:rPr>
          <w:rFonts w:ascii="Times New Roman" w:eastAsia="SchoolBookSanPin" w:hAnsi="Times New Roman"/>
          <w:sz w:val="28"/>
          <w:szCs w:val="28"/>
          <w:lang w:val="ru-RU"/>
        </w:rPr>
        <w:t>. Мягкий знак как показатель мягкости предшествующего согласного звука в конце слова. Последовательность букв в русском алфавите.</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20.6.1.5. </w:t>
      </w:r>
      <w:r w:rsidR="00704BEF" w:rsidRPr="009F2022">
        <w:rPr>
          <w:rFonts w:ascii="Times New Roman" w:eastAsia="OfficinaSansBoldITC" w:hAnsi="Times New Roman"/>
          <w:sz w:val="28"/>
          <w:szCs w:val="28"/>
          <w:lang w:val="ru-RU"/>
        </w:rPr>
        <w:t>Чтение</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Слоговое чтение (ориентация на букву, обозначающую гласный звук). Плавное слоговое чтение и чтение целыми словами со скоростью, </w:t>
      </w:r>
      <w:r w:rsidRPr="009F2022">
        <w:rPr>
          <w:rFonts w:ascii="Times New Roman" w:eastAsia="SchoolBookSanPin" w:hAnsi="Times New Roman"/>
          <w:sz w:val="28"/>
          <w:szCs w:val="28"/>
          <w:lang w:val="ru-RU"/>
        </w:rPr>
        <w:lastRenderedPageBreak/>
        <w:t>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w:t>
      </w:r>
      <w:r w:rsidR="007045EF"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и при списывании.</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20.6.1.6. </w:t>
      </w:r>
      <w:r w:rsidR="00704BEF" w:rsidRPr="009F2022">
        <w:rPr>
          <w:rFonts w:ascii="Times New Roman" w:eastAsia="OfficinaSansBoldITC" w:hAnsi="Times New Roman"/>
          <w:sz w:val="28"/>
          <w:szCs w:val="28"/>
          <w:lang w:val="ru-RU"/>
        </w:rPr>
        <w:t>Письмо</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последовательность правильного списывания текста.</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20.6.1.7. </w:t>
      </w:r>
      <w:r w:rsidR="00704BEF" w:rsidRPr="009F2022">
        <w:rPr>
          <w:rFonts w:ascii="Times New Roman" w:eastAsia="OfficinaSansBoldITC" w:hAnsi="Times New Roman"/>
          <w:sz w:val="28"/>
          <w:szCs w:val="28"/>
          <w:lang w:val="ru-RU"/>
        </w:rPr>
        <w:t>Орфография и пунктуация</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Правила правописания и их применение: раздельное написание слов; обозначение гласных после шипящих в сочетаниях </w:t>
      </w:r>
      <w:r w:rsidRPr="009F2022">
        <w:rPr>
          <w:rFonts w:ascii="Times New Roman" w:eastAsia="SchoolBookSanPin" w:hAnsi="Times New Roman"/>
          <w:bCs/>
          <w:sz w:val="28"/>
          <w:szCs w:val="28"/>
          <w:lang w:val="ru-RU"/>
        </w:rPr>
        <w:t>жи</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ши </w:t>
      </w:r>
      <w:r w:rsidRPr="009F2022">
        <w:rPr>
          <w:rFonts w:ascii="Times New Roman" w:eastAsia="SchoolBookSanPin" w:hAnsi="Times New Roman"/>
          <w:sz w:val="28"/>
          <w:szCs w:val="28"/>
          <w:lang w:val="ru-RU"/>
        </w:rPr>
        <w:t xml:space="preserve">(в положении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под ударением), </w:t>
      </w:r>
      <w:r w:rsidRPr="009F2022">
        <w:rPr>
          <w:rFonts w:ascii="Times New Roman" w:eastAsia="SchoolBookSanPin" w:hAnsi="Times New Roman"/>
          <w:bCs/>
          <w:sz w:val="28"/>
          <w:szCs w:val="28"/>
          <w:lang w:val="ru-RU"/>
        </w:rPr>
        <w:t>ча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чу</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щу</w:t>
      </w:r>
      <w:r w:rsidRPr="009F2022">
        <w:rPr>
          <w:rFonts w:ascii="Times New Roman" w:eastAsia="SchoolBookSanPin" w:hAnsi="Times New Roman"/>
          <w:sz w:val="28"/>
          <w:szCs w:val="28"/>
          <w:lang w:val="ru-RU"/>
        </w:rPr>
        <w:t>;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20.6.2. </w:t>
      </w:r>
      <w:r w:rsidR="00704BEF" w:rsidRPr="009F2022">
        <w:rPr>
          <w:rFonts w:ascii="Times New Roman" w:eastAsia="OfficinaSansBoldITC" w:hAnsi="Times New Roman"/>
          <w:sz w:val="28"/>
          <w:szCs w:val="28"/>
          <w:lang w:val="ru-RU"/>
        </w:rPr>
        <w:t>Систематический курс</w:t>
      </w:r>
      <w:r w:rsidR="00AB1EAC" w:rsidRPr="009F2022">
        <w:rPr>
          <w:rFonts w:ascii="Times New Roman" w:eastAsia="OfficinaSansBoldITC" w:hAnsi="Times New Roman"/>
          <w:sz w:val="28"/>
          <w:szCs w:val="28"/>
          <w:lang w:val="ru-RU"/>
        </w:rPr>
        <w:t>.</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20.6.2.1. </w:t>
      </w:r>
      <w:r w:rsidR="00704BEF" w:rsidRPr="009F2022">
        <w:rPr>
          <w:rFonts w:ascii="Times New Roman" w:eastAsia="OfficinaSansBoldITC" w:hAnsi="Times New Roman"/>
          <w:sz w:val="28"/>
          <w:szCs w:val="28"/>
          <w:lang w:val="ru-RU"/>
        </w:rPr>
        <w:t>Общие сведения о языке</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Язык как основное средство человеческого общения. Цели и ситуации общения.</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20.6.2.2. </w:t>
      </w:r>
      <w:r w:rsidR="00704BEF" w:rsidRPr="009F2022">
        <w:rPr>
          <w:rFonts w:ascii="Times New Roman" w:eastAsia="OfficinaSansBoldITC" w:hAnsi="Times New Roman"/>
          <w:sz w:val="28"/>
          <w:szCs w:val="28"/>
          <w:lang w:val="ru-RU"/>
        </w:rPr>
        <w:t>Фонетика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w:t>
      </w:r>
      <w:r w:rsidRPr="009F2022">
        <w:rPr>
          <w:rFonts w:ascii="Times New Roman" w:eastAsia="SchoolBookSanPin" w:hAnsi="Times New Roman"/>
          <w:sz w:val="28"/>
          <w:szCs w:val="28"/>
          <w:lang w:val="ru-RU"/>
        </w:rPr>
        <w:lastRenderedPageBreak/>
        <w:t>[й’] и гласный звук [и]. Шипящие [ж], [ш], [ч’], [щ’].</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Слог. Количество слогов в слове. Ударный слог. Деление слов на слоги (простые случаи, без стечения согласных).</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20.6.2.3. </w:t>
      </w:r>
      <w:r w:rsidR="00704BEF" w:rsidRPr="009F2022">
        <w:rPr>
          <w:rFonts w:ascii="Times New Roman" w:eastAsia="OfficinaSansBoldITC" w:hAnsi="Times New Roman"/>
          <w:sz w:val="28"/>
          <w:szCs w:val="28"/>
          <w:lang w:val="ru-RU"/>
        </w:rPr>
        <w:t>Графика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Звук и буква. Различение звуков и букв. Обозначение на письме твёрдости согласных звуков буквами </w:t>
      </w:r>
      <w:r w:rsidRPr="009F2022">
        <w:rPr>
          <w:rFonts w:ascii="Times New Roman" w:eastAsia="SchoolBookSanPin" w:hAnsi="Times New Roman"/>
          <w:bCs/>
          <w:sz w:val="28"/>
          <w:szCs w:val="28"/>
          <w:lang w:val="ru-RU"/>
        </w:rPr>
        <w:t>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о</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у</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ы</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э</w:t>
      </w:r>
      <w:r w:rsidRPr="009F2022">
        <w:rPr>
          <w:rFonts w:ascii="Times New Roman" w:eastAsia="SchoolBookSanPin" w:hAnsi="Times New Roman"/>
          <w:sz w:val="28"/>
          <w:szCs w:val="28"/>
          <w:lang w:val="ru-RU"/>
        </w:rPr>
        <w:t xml:space="preserve">; слова с буквой </w:t>
      </w:r>
      <w:r w:rsidRPr="009F2022">
        <w:rPr>
          <w:rFonts w:ascii="Times New Roman" w:eastAsia="SchoolBookSanPin" w:hAnsi="Times New Roman"/>
          <w:bCs/>
          <w:sz w:val="28"/>
          <w:szCs w:val="28"/>
          <w:lang w:val="ru-RU"/>
        </w:rPr>
        <w:t>э</w:t>
      </w:r>
      <w:r w:rsidRPr="009F2022">
        <w:rPr>
          <w:rFonts w:ascii="Times New Roman" w:eastAsia="SchoolBookSanPin" w:hAnsi="Times New Roman"/>
          <w:sz w:val="28"/>
          <w:szCs w:val="28"/>
          <w:lang w:val="ru-RU"/>
        </w:rPr>
        <w:t xml:space="preserve">. Обозначение на письме мягкости согласных звуков буквами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я</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w:t>
      </w:r>
      <w:r w:rsidRPr="009F2022">
        <w:rPr>
          <w:rFonts w:ascii="Times New Roman" w:eastAsia="SchoolBookSanPin" w:hAnsi="Times New Roman"/>
          <w:sz w:val="28"/>
          <w:szCs w:val="28"/>
          <w:lang w:val="ru-RU"/>
        </w:rPr>
        <w:t xml:space="preserve">. Функции букв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я</w:t>
      </w:r>
      <w:r w:rsidRPr="009F2022">
        <w:rPr>
          <w:rFonts w:ascii="Times New Roman" w:eastAsia="SchoolBookSanPin" w:hAnsi="Times New Roman"/>
          <w:sz w:val="28"/>
          <w:szCs w:val="28"/>
          <w:lang w:val="ru-RU"/>
        </w:rPr>
        <w:t>. Мягкий знак как показатель мягкости предшествующего согласного звука в конце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Установление соотношения звукового и буквенного состава слова в словах типа стол, конь.</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Небуквенные графические средства: пробел между словами, знак переноса.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Русский алфавит: правильное название букв, их последовательность. Использование алфавита для упорядочения списка слов.</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20.6.2.4. </w:t>
      </w:r>
      <w:r w:rsidR="00704BEF" w:rsidRPr="009F2022">
        <w:rPr>
          <w:rFonts w:ascii="Times New Roman" w:eastAsia="OfficinaSansBoldITC" w:hAnsi="Times New Roman"/>
          <w:sz w:val="28"/>
          <w:szCs w:val="28"/>
          <w:lang w:val="ru-RU"/>
        </w:rPr>
        <w:t>Орфоэпия</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Произношение звуков и сочетаний звуков, ударение в словах в соответствии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нормами современного русского литературного языка (на ограниченном перечне слов, отрабатываемом в учебнике).</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20.6.2.5. </w:t>
      </w:r>
      <w:r w:rsidR="00704BEF" w:rsidRPr="009F2022">
        <w:rPr>
          <w:rFonts w:ascii="Times New Roman" w:eastAsia="OfficinaSansBoldITC" w:hAnsi="Times New Roman"/>
          <w:sz w:val="28"/>
          <w:szCs w:val="28"/>
          <w:lang w:val="ru-RU"/>
        </w:rPr>
        <w:t>Лексика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Слово как единица языка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Слово как название предмета, признака предмета, действия предмета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Выявление слов, значение которых требует уточнения.</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20.6.2.6. </w:t>
      </w:r>
      <w:r w:rsidR="00704BEF" w:rsidRPr="009F2022">
        <w:rPr>
          <w:rFonts w:ascii="Times New Roman" w:eastAsia="OfficinaSansBoldITC" w:hAnsi="Times New Roman"/>
          <w:sz w:val="28"/>
          <w:szCs w:val="28"/>
          <w:lang w:val="ru-RU"/>
        </w:rPr>
        <w:t>Синтаксис</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Предложение как единица языка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Слово, предложение (наблюдение над сходством и различием). Установление связи слов в предложении при помощи смысловых вопросов.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Восстановление деформированных предложений. Составление предложений из набора форм слов.</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20.6.2.7. </w:t>
      </w:r>
      <w:r w:rsidR="00704BEF" w:rsidRPr="009F2022">
        <w:rPr>
          <w:rFonts w:ascii="Times New Roman" w:eastAsia="OfficinaSansBoldITC" w:hAnsi="Times New Roman"/>
          <w:sz w:val="28"/>
          <w:szCs w:val="28"/>
          <w:lang w:val="ru-RU"/>
        </w:rPr>
        <w:t>Орфография и пунктуация</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Правила правописания и их применение: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раздельное написание слов в предложении;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прописная буква в начале предложения и в именах собственных: в именах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фамилиях людей, кличках животных;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перенос слов (без учёта морфемного членения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гласные после шипящих в сочетаниях </w:t>
      </w:r>
      <w:r w:rsidRPr="009F2022">
        <w:rPr>
          <w:rFonts w:ascii="Times New Roman" w:eastAsia="SchoolBookSanPin" w:hAnsi="Times New Roman"/>
          <w:bCs/>
          <w:sz w:val="28"/>
          <w:szCs w:val="28"/>
          <w:lang w:val="ru-RU"/>
        </w:rPr>
        <w:t>жи</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ши </w:t>
      </w:r>
      <w:r w:rsidRPr="009F2022">
        <w:rPr>
          <w:rFonts w:ascii="Times New Roman" w:eastAsia="SchoolBookSanPin" w:hAnsi="Times New Roman"/>
          <w:sz w:val="28"/>
          <w:szCs w:val="28"/>
          <w:lang w:val="ru-RU"/>
        </w:rPr>
        <w:t xml:space="preserve">(в положении под ударением),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bCs/>
          <w:sz w:val="28"/>
          <w:szCs w:val="28"/>
          <w:lang w:val="ru-RU"/>
        </w:rPr>
        <w:t>ча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чу</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щу</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сочетания </w:t>
      </w:r>
      <w:r w:rsidRPr="009F2022">
        <w:rPr>
          <w:rFonts w:ascii="Times New Roman" w:eastAsia="SchoolBookSanPin" w:hAnsi="Times New Roman"/>
          <w:bCs/>
          <w:sz w:val="28"/>
          <w:szCs w:val="28"/>
          <w:lang w:val="ru-RU"/>
        </w:rPr>
        <w:t>чк</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чн</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слова с непроверяемыми гласными и согласными (перечень слов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орфографическом словаре учебника);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знаки препинания в конце предложения: точка, вопросительный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восклицательный знаки.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Алгоритм списывания текста.</w:t>
      </w:r>
    </w:p>
    <w:p w:rsidR="00704BEF" w:rsidRPr="009F2022" w:rsidRDefault="001A61D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20.6.2.8. </w:t>
      </w:r>
      <w:r w:rsidR="00704BEF" w:rsidRPr="009F2022">
        <w:rPr>
          <w:rFonts w:ascii="Times New Roman" w:eastAsia="OfficinaSansBoldITC" w:hAnsi="Times New Roman"/>
          <w:sz w:val="28"/>
          <w:szCs w:val="28"/>
          <w:lang w:val="ru-RU"/>
        </w:rPr>
        <w:t>Развитие речи</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Речь как основная форма общения между людьми. Текст как единица речи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Нормы речевого этикета в ситуациях учебного и бытового общения (приветствие, прощание, извинение, благодарность, обращение с просьбой).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Составление небольших рассказов на основе наблюдений.</w:t>
      </w:r>
    </w:p>
    <w:p w:rsidR="00A23F6E" w:rsidRPr="009F2022" w:rsidRDefault="001A61D5"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OfficinaSansBoldITC" w:hAnsi="Times New Roman"/>
          <w:sz w:val="28"/>
          <w:szCs w:val="28"/>
          <w:lang w:val="ru-RU"/>
        </w:rPr>
        <w:t>20.6.3. </w:t>
      </w:r>
      <w:r w:rsidR="00704BEF" w:rsidRPr="009F2022">
        <w:rPr>
          <w:rFonts w:ascii="Times New Roman" w:eastAsia="SchoolBookSanPin" w:hAnsi="Times New Roman"/>
          <w:sz w:val="28"/>
          <w:szCs w:val="28"/>
          <w:lang w:val="ru-RU"/>
        </w:rPr>
        <w:t xml:space="preserve">Изучение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в </w:t>
      </w:r>
      <w:r w:rsidRPr="009F2022">
        <w:rPr>
          <w:rFonts w:ascii="Times New Roman" w:eastAsia="SchoolBookSanPin" w:hAnsi="Times New Roman"/>
          <w:sz w:val="28"/>
          <w:szCs w:val="28"/>
          <w:lang w:val="ru-RU"/>
        </w:rPr>
        <w:t>1</w:t>
      </w:r>
      <w:r w:rsidR="00704BEF" w:rsidRPr="009F2022">
        <w:rPr>
          <w:rFonts w:ascii="Times New Roman" w:eastAsia="SchoolBookSanPin" w:hAnsi="Times New Roman"/>
          <w:sz w:val="28"/>
          <w:szCs w:val="28"/>
          <w:lang w:val="ru-RU"/>
        </w:rPr>
        <w:t xml:space="preserve"> классе способствует на пропедевтическом уровне работе над рядом метапредметных результатов</w:t>
      </w:r>
      <w:r w:rsidR="005E7ED8" w:rsidRPr="009F2022">
        <w:rPr>
          <w:rFonts w:ascii="Times New Roman" w:eastAsia="SchoolBookSanPin" w:hAnsi="Times New Roman"/>
          <w:sz w:val="28"/>
          <w:szCs w:val="28"/>
          <w:lang w:val="ru-RU"/>
        </w:rPr>
        <w:t xml:space="preserve">: </w:t>
      </w:r>
      <w:r w:rsidR="005E7ED8" w:rsidRPr="009F2022">
        <w:rPr>
          <w:rFonts w:ascii="Times New Roman" w:eastAsia="SchoolBookSanPin" w:hAnsi="Times New Roman"/>
          <w:bCs/>
          <w:sz w:val="28"/>
          <w:szCs w:val="28"/>
          <w:lang w:val="ru-RU"/>
        </w:rPr>
        <w:t xml:space="preserve">познавательных </w:t>
      </w:r>
      <w:r w:rsidR="00681508" w:rsidRPr="009F2022">
        <w:rPr>
          <w:rFonts w:ascii="Times New Roman" w:eastAsia="SchoolBookSanPin" w:hAnsi="Times New Roman"/>
          <w:bCs/>
          <w:sz w:val="28"/>
          <w:szCs w:val="28"/>
          <w:lang w:val="ru-RU"/>
        </w:rPr>
        <w:t>универсальны</w:t>
      </w:r>
      <w:r w:rsidR="005E7ED8" w:rsidRPr="009F2022">
        <w:rPr>
          <w:rFonts w:ascii="Times New Roman" w:eastAsia="SchoolBookSanPin" w:hAnsi="Times New Roman"/>
          <w:bCs/>
          <w:sz w:val="28"/>
          <w:szCs w:val="28"/>
          <w:lang w:val="ru-RU"/>
        </w:rPr>
        <w:t>х</w:t>
      </w:r>
      <w:r w:rsidR="00681508" w:rsidRPr="009F2022">
        <w:rPr>
          <w:rFonts w:ascii="Times New Roman" w:eastAsia="SchoolBookSanPin" w:hAnsi="Times New Roman"/>
          <w:bCs/>
          <w:sz w:val="28"/>
          <w:szCs w:val="28"/>
          <w:lang w:val="ru-RU"/>
        </w:rPr>
        <w:t xml:space="preserve"> учебны</w:t>
      </w:r>
      <w:r w:rsidR="005E7ED8" w:rsidRPr="009F2022">
        <w:rPr>
          <w:rFonts w:ascii="Times New Roman" w:eastAsia="SchoolBookSanPin" w:hAnsi="Times New Roman"/>
          <w:bCs/>
          <w:sz w:val="28"/>
          <w:szCs w:val="28"/>
          <w:lang w:val="ru-RU"/>
        </w:rPr>
        <w:t>х</w:t>
      </w:r>
      <w:r w:rsidR="00681508" w:rsidRPr="009F2022">
        <w:rPr>
          <w:rFonts w:ascii="Times New Roman" w:eastAsia="SchoolBookSanPin" w:hAnsi="Times New Roman"/>
          <w:bCs/>
          <w:sz w:val="28"/>
          <w:szCs w:val="28"/>
          <w:lang w:val="ru-RU"/>
        </w:rPr>
        <w:t xml:space="preserve"> </w:t>
      </w:r>
      <w:r w:rsidR="00704BEF" w:rsidRPr="009F2022">
        <w:rPr>
          <w:rFonts w:ascii="Times New Roman" w:eastAsia="SchoolBookSanPin" w:hAnsi="Times New Roman"/>
          <w:bCs/>
          <w:sz w:val="28"/>
          <w:szCs w:val="28"/>
          <w:lang w:val="ru-RU"/>
        </w:rPr>
        <w:t>действи</w:t>
      </w:r>
      <w:r w:rsidR="005E7ED8" w:rsidRPr="009F2022">
        <w:rPr>
          <w:rFonts w:ascii="Times New Roman" w:eastAsia="SchoolBookSanPin" w:hAnsi="Times New Roman"/>
          <w:bCs/>
          <w:sz w:val="28"/>
          <w:szCs w:val="28"/>
          <w:lang w:val="ru-RU"/>
        </w:rPr>
        <w:t>й, коммуникативных универсальных учебных действий, регулятивных универсальных учебных действий</w:t>
      </w:r>
      <w:r w:rsidR="00A23F6E" w:rsidRPr="009F2022">
        <w:rPr>
          <w:rFonts w:ascii="Times New Roman" w:eastAsia="SchoolBookSanPin" w:hAnsi="Times New Roman"/>
          <w:bCs/>
          <w:sz w:val="28"/>
          <w:szCs w:val="28"/>
          <w:lang w:val="ru-RU"/>
        </w:rPr>
        <w:t xml:space="preserve">, совместной деятельности. </w:t>
      </w:r>
    </w:p>
    <w:p w:rsidR="00704BEF" w:rsidRPr="009F2022" w:rsidRDefault="0068150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20.6.3.1. </w:t>
      </w:r>
      <w:r w:rsidR="00704BEF" w:rsidRPr="009F2022">
        <w:rPr>
          <w:rFonts w:ascii="Times New Roman" w:eastAsia="SchoolBookSanPin" w:hAnsi="Times New Roman"/>
          <w:sz w:val="28"/>
          <w:szCs w:val="28"/>
          <w:lang w:val="ru-RU"/>
        </w:rPr>
        <w:t>Базовые логические действия</w:t>
      </w:r>
      <w:r w:rsidRPr="009F2022">
        <w:rPr>
          <w:rFonts w:ascii="Times New Roman" w:eastAsia="SchoolBookSanPin" w:hAnsi="Times New Roman"/>
          <w:sz w:val="28"/>
          <w:szCs w:val="28"/>
          <w:lang w:val="ru-RU"/>
        </w:rPr>
        <w:t xml:space="preserve"> </w:t>
      </w:r>
      <w:r w:rsidR="005E7ED8" w:rsidRPr="009F2022">
        <w:rPr>
          <w:rFonts w:ascii="Times New Roman" w:eastAsia="SchoolBookSanPin" w:hAnsi="Times New Roman"/>
          <w:sz w:val="28"/>
          <w:szCs w:val="28"/>
          <w:lang w:val="ru-RU"/>
        </w:rPr>
        <w:t xml:space="preserve">как часть </w:t>
      </w:r>
      <w:r w:rsidR="005E7ED8" w:rsidRPr="009F2022">
        <w:rPr>
          <w:rFonts w:ascii="Times New Roman" w:eastAsia="SchoolBookSanPin" w:hAnsi="Times New Roman"/>
          <w:bCs/>
          <w:sz w:val="28"/>
          <w:szCs w:val="28"/>
          <w:lang w:val="ru-RU"/>
        </w:rPr>
        <w:t>познавательных универсальных учебных действий</w:t>
      </w:r>
      <w:r w:rsidR="005E7ED8"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w:t>
      </w:r>
      <w:r w:rsidR="005E7ED8" w:rsidRPr="009F2022">
        <w:rPr>
          <w:rFonts w:ascii="Times New Roman" w:eastAsia="SchoolBookSanPin" w:hAnsi="Times New Roman"/>
          <w:sz w:val="28"/>
          <w:szCs w:val="28"/>
          <w:lang w:val="ru-RU"/>
        </w:rPr>
        <w:t>формировани</w:t>
      </w:r>
      <w:r w:rsidR="003A07A7" w:rsidRPr="009F2022">
        <w:rPr>
          <w:rFonts w:ascii="Times New Roman" w:eastAsia="SchoolBookSanPin" w:hAnsi="Times New Roman"/>
          <w:sz w:val="28"/>
          <w:szCs w:val="28"/>
          <w:lang w:val="ru-RU"/>
        </w:rPr>
        <w:t>ю</w:t>
      </w:r>
      <w:r w:rsidR="005E7ED8"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умени</w:t>
      </w:r>
      <w:r w:rsidR="005E7ED8" w:rsidRPr="009F2022">
        <w:rPr>
          <w:rFonts w:ascii="Times New Roman" w:eastAsia="SchoolBookSanPin" w:hAnsi="Times New Roman"/>
          <w:sz w:val="28"/>
          <w:szCs w:val="28"/>
          <w:lang w:val="ru-RU"/>
        </w:rPr>
        <w:t>й</w:t>
      </w:r>
      <w:r w:rsidR="00704BEF"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сравнивать звуки в соответствии с учебной задачей: определять отличительные особенности гласных и согласных звуков; твёрдых и мягких </w:t>
      </w:r>
      <w:r w:rsidRPr="009F2022">
        <w:rPr>
          <w:rFonts w:ascii="Times New Roman" w:eastAsia="SchoolBookSanPin" w:hAnsi="Times New Roman"/>
          <w:sz w:val="28"/>
          <w:szCs w:val="28"/>
          <w:lang w:val="ru-RU"/>
        </w:rPr>
        <w:lastRenderedPageBreak/>
        <w:t>согласных звуков;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основания для сравнения звукового состава слов: выделять признаки сходства и различия;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5E7ED8" w:rsidRPr="009F2022" w:rsidRDefault="005E7ED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20.6.3.2. </w:t>
      </w:r>
      <w:r w:rsidR="00704BEF" w:rsidRPr="009F2022">
        <w:rPr>
          <w:rFonts w:ascii="Times New Roman" w:eastAsia="SchoolBookSanPin" w:hAnsi="Times New Roman"/>
          <w:sz w:val="28"/>
          <w:szCs w:val="28"/>
          <w:lang w:val="ru-RU"/>
        </w:rPr>
        <w:t>Базовые исследовательские действия</w:t>
      </w:r>
      <w:r w:rsidRPr="009F2022">
        <w:rPr>
          <w:rFonts w:ascii="Times New Roman" w:eastAsia="SchoolBookSanPin" w:hAnsi="Times New Roman"/>
          <w:sz w:val="28"/>
          <w:szCs w:val="28"/>
          <w:lang w:val="ru-RU"/>
        </w:rPr>
        <w:t xml:space="preserve">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изменения звуковой модели по предложенному учителем правилу, подбирать слова к модели;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о соответствии звукового и буквенного состава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использовать алфавит для самостоятельного упорядочивания списка слов.</w:t>
      </w:r>
    </w:p>
    <w:p w:rsidR="00704BEF" w:rsidRPr="009F2022" w:rsidRDefault="005E7ED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20.6.3.3. </w:t>
      </w:r>
      <w:r w:rsidR="00704BEF" w:rsidRPr="009F2022">
        <w:rPr>
          <w:rFonts w:ascii="Times New Roman" w:eastAsia="SchoolBookSanPin" w:hAnsi="Times New Roman"/>
          <w:sz w:val="28"/>
          <w:szCs w:val="28"/>
          <w:lang w:val="ru-RU"/>
        </w:rPr>
        <w:t>Работа с информацией</w:t>
      </w:r>
      <w:r w:rsidRPr="009F2022">
        <w:rPr>
          <w:rFonts w:ascii="Times New Roman" w:eastAsia="SchoolBookSanPin" w:hAnsi="Times New Roman"/>
          <w:sz w:val="28"/>
          <w:szCs w:val="28"/>
          <w:lang w:val="ru-RU"/>
        </w:rPr>
        <w:t xml:space="preserve">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r w:rsidR="00704BEF"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выбирать источник получения информации: уточнять написание слова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орфографическому словарику учебника; место ударения в слове по перечню слов, отрабатываемых в учебнике;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анализировать графическую информацию </w:t>
      </w:r>
      <w:r w:rsidR="006C0091"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модели звукового состава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самостоятельно создавать модели звукового состава слова.</w:t>
      </w:r>
    </w:p>
    <w:p w:rsidR="00D64E39" w:rsidRPr="009F2022" w:rsidRDefault="00EA295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w:t>
      </w:r>
      <w:r w:rsidR="005E7ED8" w:rsidRPr="009F2022">
        <w:rPr>
          <w:rFonts w:ascii="Times New Roman" w:eastAsia="OfficinaSansBoldITC" w:hAnsi="Times New Roman"/>
          <w:sz w:val="28"/>
          <w:szCs w:val="28"/>
          <w:lang w:val="ru-RU"/>
        </w:rPr>
        <w:t>4</w:t>
      </w:r>
      <w:r w:rsidRPr="009F2022">
        <w:rPr>
          <w:rFonts w:ascii="Times New Roman" w:eastAsia="OfficinaSansBoldITC" w:hAnsi="Times New Roman"/>
          <w:sz w:val="28"/>
          <w:szCs w:val="28"/>
          <w:lang w:val="ru-RU"/>
        </w:rPr>
        <w:t>. </w:t>
      </w:r>
      <w:r w:rsidR="00D64E39" w:rsidRPr="009F2022">
        <w:rPr>
          <w:rFonts w:ascii="Times New Roman" w:eastAsia="SchoolBookSanPin" w:hAnsi="Times New Roman"/>
          <w:sz w:val="28"/>
          <w:szCs w:val="28"/>
          <w:lang w:val="ru-RU"/>
        </w:rPr>
        <w:t>Общение</w:t>
      </w:r>
      <w:r w:rsidR="00D64E39" w:rsidRPr="009F2022">
        <w:rPr>
          <w:rFonts w:ascii="Times New Roman" w:eastAsia="SchoolBookSanPin" w:hAnsi="Times New Roman"/>
          <w:bCs/>
          <w:sz w:val="28"/>
          <w:szCs w:val="28"/>
          <w:lang w:val="ru-RU"/>
        </w:rPr>
        <w:t xml:space="preserve"> </w:t>
      </w:r>
      <w:r w:rsidR="00D64E39" w:rsidRPr="009F2022">
        <w:rPr>
          <w:rFonts w:ascii="Times New Roman" w:eastAsia="SchoolBookSanPin" w:hAnsi="Times New Roman"/>
          <w:sz w:val="28"/>
          <w:szCs w:val="28"/>
          <w:lang w:val="ru-RU"/>
        </w:rPr>
        <w:t xml:space="preserve">как часть </w:t>
      </w:r>
      <w:r w:rsidR="00D64E39" w:rsidRPr="009F2022">
        <w:rPr>
          <w:rFonts w:ascii="Times New Roman" w:eastAsia="SchoolBookSanPin" w:hAnsi="Times New Roman"/>
          <w:bCs/>
          <w:sz w:val="28"/>
          <w:szCs w:val="28"/>
          <w:lang w:val="ru-RU"/>
        </w:rPr>
        <w:t>коммуникативных универсальных учебных действий</w:t>
      </w:r>
      <w:r w:rsidR="00D64E39"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00D64E39"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 xml:space="preserve">ю </w:t>
      </w:r>
      <w:r w:rsidR="00D64E39" w:rsidRPr="009F2022">
        <w:rPr>
          <w:rFonts w:ascii="Times New Roman" w:eastAsia="SchoolBookSanPin" w:hAnsi="Times New Roman"/>
          <w:sz w:val="28"/>
          <w:szCs w:val="28"/>
          <w:lang w:val="ru-RU"/>
        </w:rPr>
        <w:t>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воспринимать суждения, выражать эмоции в соответствии с целями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условиями общения в знакомой среде;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уважительное отношение к собеседнику, соблюдать в процессе общения нормы речевого этикета;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соблюдать правила ведения диалога;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воспринимать разные точки зрения;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 процессе учебного диалога отвечать на вопросы по изученному материалу;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речевое высказывание об обозначении звуков буквами;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о звуковом и буквенном составе слова.</w:t>
      </w:r>
    </w:p>
    <w:p w:rsidR="00D64E39" w:rsidRPr="009F2022" w:rsidRDefault="00EA295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w:t>
      </w:r>
      <w:r w:rsidR="00D64E39" w:rsidRPr="009F2022">
        <w:rPr>
          <w:rFonts w:ascii="Times New Roman" w:eastAsia="OfficinaSansBoldITC" w:hAnsi="Times New Roman"/>
          <w:sz w:val="28"/>
          <w:szCs w:val="28"/>
          <w:lang w:val="ru-RU"/>
        </w:rPr>
        <w:t>5</w:t>
      </w:r>
      <w:r w:rsidRPr="009F2022">
        <w:rPr>
          <w:rFonts w:ascii="Times New Roman" w:eastAsia="OfficinaSansBoldITC" w:hAnsi="Times New Roman"/>
          <w:sz w:val="28"/>
          <w:szCs w:val="28"/>
          <w:lang w:val="ru-RU"/>
        </w:rPr>
        <w:t>. </w:t>
      </w:r>
      <w:r w:rsidR="00D64E39" w:rsidRPr="009F2022">
        <w:rPr>
          <w:rFonts w:ascii="Times New Roman" w:eastAsia="SchoolBookSanPin" w:hAnsi="Times New Roman"/>
          <w:sz w:val="28"/>
          <w:szCs w:val="28"/>
          <w:lang w:val="ru-RU"/>
        </w:rPr>
        <w:t>Самоорганизация</w:t>
      </w:r>
      <w:r w:rsidR="00D64E39" w:rsidRPr="009F2022">
        <w:rPr>
          <w:rFonts w:ascii="Times New Roman" w:eastAsia="SchoolBookSanPin" w:hAnsi="Times New Roman"/>
          <w:bCs/>
          <w:sz w:val="28"/>
          <w:szCs w:val="28"/>
          <w:lang w:val="ru-RU"/>
        </w:rPr>
        <w:t xml:space="preserve"> </w:t>
      </w:r>
      <w:r w:rsidR="00D64E39" w:rsidRPr="009F2022">
        <w:rPr>
          <w:rFonts w:ascii="Times New Roman" w:eastAsia="SchoolBookSanPin" w:hAnsi="Times New Roman"/>
          <w:sz w:val="28"/>
          <w:szCs w:val="28"/>
          <w:lang w:val="ru-RU"/>
        </w:rPr>
        <w:t xml:space="preserve">как часть </w:t>
      </w:r>
      <w:r w:rsidR="00D64E39" w:rsidRPr="009F2022">
        <w:rPr>
          <w:rFonts w:ascii="Times New Roman" w:eastAsia="SchoolBookSanPin" w:hAnsi="Times New Roman"/>
          <w:bCs/>
          <w:sz w:val="28"/>
          <w:szCs w:val="28"/>
          <w:lang w:val="ru-RU"/>
        </w:rPr>
        <w:t>регулятивных универсальных учебных действий</w:t>
      </w:r>
      <w:r w:rsidR="00D64E39"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00D64E39"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00D64E39"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последовательность учебных операций при проведении звукового анализа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последовательность учебных операций при списывании;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удерживать учебную задачу при проведении звукового анализа,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D64E39" w:rsidRPr="009F2022" w:rsidRDefault="00D64E39"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20.6.3.6. </w:t>
      </w:r>
      <w:r w:rsidR="00704BEF" w:rsidRPr="009F2022">
        <w:rPr>
          <w:rFonts w:ascii="Times New Roman" w:eastAsia="SchoolBookSanPin" w:hAnsi="Times New Roman"/>
          <w:sz w:val="28"/>
          <w:szCs w:val="28"/>
          <w:lang w:val="ru-RU"/>
        </w:rPr>
        <w:t>Самоконтроль</w:t>
      </w:r>
      <w:r w:rsidRPr="009F2022">
        <w:rPr>
          <w:rFonts w:ascii="Times New Roman" w:eastAsia="SchoolBookSanPin" w:hAnsi="Times New Roman"/>
          <w:sz w:val="28"/>
          <w:szCs w:val="28"/>
          <w:lang w:val="ru-RU"/>
        </w:rPr>
        <w:t xml:space="preserve"> как часть </w:t>
      </w:r>
      <w:r w:rsidRPr="009F2022">
        <w:rPr>
          <w:rFonts w:ascii="Times New Roman" w:eastAsia="SchoolBookSanPin" w:hAnsi="Times New Roman"/>
          <w:bCs/>
          <w:sz w:val="28"/>
          <w:szCs w:val="28"/>
          <w:lang w:val="ru-RU"/>
        </w:rPr>
        <w:t>регулятивных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находить ошибку, допущенную при проведении звукового анализа,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при письме под диктовку или списывании слов, предложений, с опорой на указание педагога о наличии ошибки;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правильность написания букв, соединений букв, слов, предложений.</w:t>
      </w:r>
    </w:p>
    <w:p w:rsidR="00704BEF" w:rsidRPr="009F2022" w:rsidRDefault="00D64E39"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20.6.3.7. </w:t>
      </w:r>
      <w:r w:rsidR="00704BEF" w:rsidRPr="009F2022">
        <w:rPr>
          <w:rFonts w:ascii="Times New Roman" w:eastAsia="SchoolBookSanPin" w:hAnsi="Times New Roman"/>
          <w:bCs/>
          <w:sz w:val="28"/>
          <w:szCs w:val="28"/>
          <w:lang w:val="ru-RU"/>
        </w:rPr>
        <w:t>Совместная деятельность</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r w:rsidR="00D038F3">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ответственно выполнять свою часть работы.</w:t>
      </w:r>
    </w:p>
    <w:p w:rsidR="00666C08" w:rsidRPr="009F2022" w:rsidRDefault="00666C08"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 Содержание обучения во 2 классе.</w:t>
      </w:r>
    </w:p>
    <w:p w:rsidR="00704BEF" w:rsidRPr="009F2022" w:rsidRDefault="00666C08"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OfficinaSansBoldITC" w:hAnsi="Times New Roman"/>
          <w:sz w:val="28"/>
          <w:szCs w:val="28"/>
          <w:lang w:val="ru-RU"/>
        </w:rPr>
        <w:t>20.7.1. </w:t>
      </w:r>
      <w:r w:rsidR="00704BEF" w:rsidRPr="009F2022">
        <w:rPr>
          <w:rFonts w:ascii="Times New Roman" w:eastAsia="SchoolBookSanPin" w:hAnsi="Times New Roman"/>
          <w:bCs/>
          <w:sz w:val="28"/>
          <w:szCs w:val="28"/>
          <w:lang w:val="ru-RU"/>
        </w:rPr>
        <w:t>Общие сведения о языке</w:t>
      </w:r>
      <w:r w:rsidR="00AB1EAC" w:rsidRPr="009F2022">
        <w:rPr>
          <w:rFonts w:ascii="Times New Roman" w:eastAsia="SchoolBookSanPin" w:hAnsi="Times New Roman"/>
          <w:bCs/>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Язык как основное средство человеческого общения и явление национальной культуры. Первоначальные представления о многообразии </w:t>
      </w:r>
      <w:r w:rsidRPr="009F2022">
        <w:rPr>
          <w:rFonts w:ascii="Times New Roman" w:eastAsia="SchoolBookSanPin" w:hAnsi="Times New Roman"/>
          <w:sz w:val="28"/>
          <w:szCs w:val="28"/>
          <w:lang w:val="ru-RU"/>
        </w:rPr>
        <w:lastRenderedPageBreak/>
        <w:t>языкового пространства России и мира. Методы познания языка: наблюдение, анализ.</w:t>
      </w:r>
    </w:p>
    <w:p w:rsidR="00704BEF" w:rsidRPr="009F2022" w:rsidRDefault="00666C08"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OfficinaSansBoldITC" w:hAnsi="Times New Roman"/>
          <w:sz w:val="28"/>
          <w:szCs w:val="28"/>
          <w:lang w:val="ru-RU"/>
        </w:rPr>
        <w:t>20.7.2. </w:t>
      </w:r>
      <w:r w:rsidR="00704BEF" w:rsidRPr="009F2022">
        <w:rPr>
          <w:rFonts w:ascii="Times New Roman" w:eastAsia="SchoolBookSanPin" w:hAnsi="Times New Roman"/>
          <w:bCs/>
          <w:sz w:val="28"/>
          <w:szCs w:val="28"/>
          <w:lang w:val="ru-RU"/>
        </w:rPr>
        <w:t>Фонетика и графика</w:t>
      </w:r>
      <w:r w:rsidR="00AB1EAC" w:rsidRPr="009F2022">
        <w:rPr>
          <w:rFonts w:ascii="Times New Roman" w:eastAsia="SchoolBookSanPin" w:hAnsi="Times New Roman"/>
          <w:bCs/>
          <w:sz w:val="28"/>
          <w:szCs w:val="28"/>
          <w:lang w:val="ru-RU"/>
        </w:rPr>
        <w:t>.</w:t>
      </w:r>
    </w:p>
    <w:p w:rsidR="00704BEF" w:rsidRPr="009F2022" w:rsidRDefault="00704BEF" w:rsidP="006D6A0A">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я</w:t>
      </w:r>
      <w:r w:rsidRPr="009F2022">
        <w:rPr>
          <w:rFonts w:ascii="Times New Roman" w:eastAsia="SchoolBookSanPin" w:hAnsi="Times New Roman"/>
          <w:sz w:val="28"/>
          <w:szCs w:val="28"/>
          <w:lang w:val="ru-RU"/>
        </w:rPr>
        <w:t xml:space="preserve"> (повторение изученного в 1 классе).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Парные и непарные по твёрдости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мягкости согласные звуки.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Парные и непарные по звонкости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глухости согласные звуки.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Качественная характеристика звука: гласный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согласный; гласный </w:t>
      </w:r>
      <w:r w:rsidR="00D32190"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ударный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безударный; согласный твёрдый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мягкий, парный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непарный; согласный звонкий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глухой, парный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непарный.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Функции </w:t>
      </w:r>
      <w:r w:rsidRPr="009F2022">
        <w:rPr>
          <w:rFonts w:ascii="Times New Roman" w:eastAsia="SchoolBookSanPin" w:hAnsi="Times New Roman"/>
          <w:bCs/>
          <w:sz w:val="28"/>
          <w:szCs w:val="28"/>
          <w:lang w:val="ru-RU"/>
        </w:rPr>
        <w:t>ь</w:t>
      </w:r>
      <w:r w:rsidRPr="009F2022">
        <w:rPr>
          <w:rFonts w:ascii="Times New Roman" w:eastAsia="SchoolBookSanPin" w:hAnsi="Times New Roman"/>
          <w:sz w:val="28"/>
          <w:szCs w:val="28"/>
          <w:lang w:val="ru-RU"/>
        </w:rPr>
        <w:t xml:space="preserve">: показатель мягкости предшествующего согласного в конце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в середине слова; разделительный. Использование на письме разделительных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bCs/>
          <w:sz w:val="28"/>
          <w:szCs w:val="28"/>
          <w:lang w:val="ru-RU"/>
        </w:rPr>
        <w:t xml:space="preserve">ъ </w:t>
      </w:r>
      <w:r w:rsidRPr="009F2022">
        <w:rPr>
          <w:rFonts w:ascii="Times New Roman" w:eastAsia="SchoolBookSanPin" w:hAnsi="Times New Roman"/>
          <w:sz w:val="28"/>
          <w:szCs w:val="28"/>
          <w:lang w:val="ru-RU"/>
        </w:rPr>
        <w:t xml:space="preserve">и </w:t>
      </w:r>
      <w:r w:rsidRPr="009F2022">
        <w:rPr>
          <w:rFonts w:ascii="Times New Roman" w:eastAsia="SchoolBookSanPin" w:hAnsi="Times New Roman"/>
          <w:bCs/>
          <w:sz w:val="28"/>
          <w:szCs w:val="28"/>
          <w:lang w:val="ru-RU"/>
        </w:rPr>
        <w:t>ь</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Соотношение звукового и буквенного состава в словах с буквами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я </w:t>
      </w:r>
      <w:r w:rsidR="00264CD1" w:rsidRPr="009F2022">
        <w:rPr>
          <w:rFonts w:ascii="Times New Roman" w:eastAsia="SchoolBookSanPin" w:hAnsi="Times New Roman"/>
          <w:bCs/>
          <w:sz w:val="28"/>
          <w:szCs w:val="28"/>
          <w:lang w:val="ru-RU"/>
        </w:rPr>
        <w:br/>
      </w:r>
      <w:r w:rsidRPr="009F2022">
        <w:rPr>
          <w:rFonts w:ascii="Times New Roman" w:eastAsia="SchoolBookSanPin" w:hAnsi="Times New Roman"/>
          <w:sz w:val="28"/>
          <w:szCs w:val="28"/>
          <w:lang w:val="ru-RU"/>
        </w:rPr>
        <w:t>(в начале слова и после гласных).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Деление слов на слоги (в том числе при стечении согласных).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знания алфавита при работе со словарями.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Небуквенные графические средства: пробел между словами, знак переноса, абзац (красная строка), пунктуационные знаки (в пределах изученного).</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20.7.3. </w:t>
      </w:r>
      <w:r w:rsidR="00704BEF" w:rsidRPr="009F2022">
        <w:rPr>
          <w:rFonts w:ascii="Times New Roman" w:eastAsia="OfficinaSansBoldITC" w:hAnsi="Times New Roman"/>
          <w:sz w:val="28"/>
          <w:szCs w:val="28"/>
          <w:lang w:val="ru-RU"/>
        </w:rPr>
        <w:t>Орфоэпия</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Произношение звуков и сочетаний звуков, ударение в словах в соответствии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20.7.4. </w:t>
      </w:r>
      <w:r w:rsidR="00704BEF" w:rsidRPr="009F2022">
        <w:rPr>
          <w:rFonts w:ascii="Times New Roman" w:eastAsia="OfficinaSansBoldITC" w:hAnsi="Times New Roman"/>
          <w:sz w:val="28"/>
          <w:szCs w:val="28"/>
          <w:lang w:val="ru-RU"/>
        </w:rPr>
        <w:t>Лексика</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Слово как единство звучания и значения. Лексическое значение слова </w:t>
      </w:r>
      <w:r w:rsidRPr="009F2022">
        <w:rPr>
          <w:rFonts w:ascii="Times New Roman" w:eastAsia="SchoolBookSanPin" w:hAnsi="Times New Roman"/>
          <w:sz w:val="28"/>
          <w:szCs w:val="28"/>
          <w:lang w:val="ru-RU"/>
        </w:rPr>
        <w:lastRenderedPageBreak/>
        <w:t>(общее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Однозначные и многозначные слова (простые случаи, наблюдение).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Наблюдение за использованием в речи синонимов, антонимов.</w:t>
      </w:r>
    </w:p>
    <w:p w:rsidR="00704BEF" w:rsidRPr="009F2022" w:rsidRDefault="007A7D90"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 xml:space="preserve">20.7.5. </w:t>
      </w:r>
      <w:r w:rsidR="00704BEF" w:rsidRPr="009F2022">
        <w:rPr>
          <w:rFonts w:ascii="Times New Roman" w:eastAsia="SchoolBookSanPin" w:hAnsi="Times New Roman"/>
          <w:bCs/>
          <w:sz w:val="28"/>
          <w:szCs w:val="28"/>
          <w:lang w:val="ru-RU"/>
        </w:rPr>
        <w:t>Состав слова (морфемика)</w:t>
      </w:r>
      <w:r w:rsidR="00E4178F" w:rsidRPr="009F2022">
        <w:rPr>
          <w:rFonts w:ascii="Times New Roman" w:eastAsia="SchoolBookSanPin" w:hAnsi="Times New Roman"/>
          <w:bCs/>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синонимов, однокоренных слов и слов с омонимичными корнями. Выделение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словах корня (простые случаи).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Окончание как изменяемая часть слова. Изменение формы слова с помощью окончания. Различение изменяемых и неизменяемых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Суффикс как часть слова (наблюдение). Приставка как часть слова (наблюдение).</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6</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Морфология</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Имя существительное (ознакомление): общее значение, вопросы («кто?», «что?»), употребление в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Глагол (ознакомление): общее значение, вопросы («что делать?»,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«что сделать?» и </w:t>
      </w:r>
      <w:r w:rsidR="004C6D85" w:rsidRPr="009F2022">
        <w:rPr>
          <w:rFonts w:ascii="Times New Roman" w:eastAsia="SchoolBookSanPin" w:hAnsi="Times New Roman"/>
          <w:sz w:val="28"/>
          <w:szCs w:val="28"/>
          <w:lang w:val="ru-RU"/>
        </w:rPr>
        <w:t>другие</w:t>
      </w:r>
      <w:r w:rsidRPr="009F2022">
        <w:rPr>
          <w:rFonts w:ascii="Times New Roman" w:eastAsia="SchoolBookSanPin" w:hAnsi="Times New Roman"/>
          <w:sz w:val="28"/>
          <w:szCs w:val="28"/>
          <w:lang w:val="ru-RU"/>
        </w:rPr>
        <w:t>), употребление в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Имя прилагательное (ознакомление): общее значение, вопросы («какой?», «какая?», «какое?», «какие?»), употребление в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Предлог. Отличие предлогов от приставок. Наиболее распространённые предлоги: в, на, из, без, над, до, у, о, об и </w:t>
      </w:r>
      <w:r w:rsidR="004C6D85" w:rsidRPr="009F2022">
        <w:rPr>
          <w:rFonts w:ascii="Times New Roman" w:eastAsia="SchoolBookSanPin" w:hAnsi="Times New Roman"/>
          <w:sz w:val="28"/>
          <w:szCs w:val="28"/>
          <w:lang w:val="ru-RU"/>
        </w:rPr>
        <w:t>другое</w:t>
      </w:r>
      <w:r w:rsidR="00E4178F" w:rsidRPr="009F2022">
        <w:rPr>
          <w:rFonts w:ascii="Times New Roman" w:eastAsia="SchoolBookSanPin" w:hAnsi="Times New Roman"/>
          <w:sz w:val="28"/>
          <w:szCs w:val="28"/>
          <w:lang w:val="ru-RU"/>
        </w:rPr>
        <w:t>.</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7</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Синтаксис</w:t>
      </w:r>
      <w:r w:rsidR="00AB1EAC"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Порядок слов в предложении; связь слов в предложении (повторение).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Виды предложений по цели высказывания: повествовательные, вопросительные, побудительные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Виды предложений по эмоциональной окраске (по интонации): восклицательные и невосклицательные предложения.</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8</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Орфография и пунктуация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Прописная буква в начале предложения и в именах собственных (имена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r w:rsidRPr="009F2022">
        <w:rPr>
          <w:rFonts w:ascii="Times New Roman" w:eastAsia="SchoolBookSanPin" w:hAnsi="Times New Roman"/>
          <w:bCs/>
          <w:sz w:val="28"/>
          <w:szCs w:val="28"/>
          <w:lang w:val="ru-RU"/>
        </w:rPr>
        <w:t>жи</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ши </w:t>
      </w:r>
      <w:r w:rsidRPr="009F2022">
        <w:rPr>
          <w:rFonts w:ascii="Times New Roman" w:eastAsia="SchoolBookSanPin" w:hAnsi="Times New Roman"/>
          <w:sz w:val="28"/>
          <w:szCs w:val="28"/>
          <w:lang w:val="ru-RU"/>
        </w:rPr>
        <w:t xml:space="preserve">(в положении под ударением), </w:t>
      </w:r>
      <w:r w:rsidRPr="009F2022">
        <w:rPr>
          <w:rFonts w:ascii="Times New Roman" w:eastAsia="SchoolBookSanPin" w:hAnsi="Times New Roman"/>
          <w:bCs/>
          <w:sz w:val="28"/>
          <w:szCs w:val="28"/>
          <w:lang w:val="ru-RU"/>
        </w:rPr>
        <w:t>ча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чу</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щу</w:t>
      </w:r>
      <w:r w:rsidRPr="009F2022">
        <w:rPr>
          <w:rFonts w:ascii="Times New Roman" w:eastAsia="SchoolBookSanPin" w:hAnsi="Times New Roman"/>
          <w:sz w:val="28"/>
          <w:szCs w:val="28"/>
          <w:lang w:val="ru-RU"/>
        </w:rPr>
        <w:t xml:space="preserve">; сочетания </w:t>
      </w:r>
      <w:r w:rsidRPr="009F2022">
        <w:rPr>
          <w:rFonts w:ascii="Times New Roman" w:eastAsia="SchoolBookSanPin" w:hAnsi="Times New Roman"/>
          <w:bCs/>
          <w:sz w:val="28"/>
          <w:szCs w:val="28"/>
          <w:lang w:val="ru-RU"/>
        </w:rPr>
        <w:t>чк</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чн </w:t>
      </w:r>
      <w:r w:rsidRPr="009F2022">
        <w:rPr>
          <w:rFonts w:ascii="Times New Roman" w:eastAsia="SchoolBookSanPin" w:hAnsi="Times New Roman"/>
          <w:sz w:val="28"/>
          <w:szCs w:val="28"/>
          <w:lang w:val="ru-RU"/>
        </w:rPr>
        <w:t>(повторение правил правописания, изученных в 1 классе).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предложенных текстов.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Правила правописания и их применение: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разделительный мягкий знак;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сочетания </w:t>
      </w:r>
      <w:r w:rsidRPr="009F2022">
        <w:rPr>
          <w:rFonts w:ascii="Times New Roman" w:eastAsia="SchoolBookSanPin" w:hAnsi="Times New Roman"/>
          <w:bCs/>
          <w:sz w:val="28"/>
          <w:szCs w:val="28"/>
          <w:lang w:val="ru-RU"/>
        </w:rPr>
        <w:t>чт</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щн</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нч</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проверяемые безударные гласные в корне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парные звонкие и глухие согласные в корне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непроверяемые гласные и согласные (перечень слов в орфографическом словаре учебника);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прописная буква в именах собственных: имена, фамилии, отчества людей, клички животных, географические названия;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раздельное написание предлогов с именами существительными.</w:t>
      </w:r>
    </w:p>
    <w:p w:rsidR="00704BEF" w:rsidRPr="009F2022" w:rsidRDefault="00666C08"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Развитие речи</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Выбор языковых средств в соответствии с целями и условиями устного общения для эффективного решения коммуникативной задачи (для ответа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на заданный вопрос, для выражения собственного мнения). Умение вести разговор (начать, поддержать, закончить разговор, привлечь внимание и </w:t>
      </w:r>
      <w:r w:rsidR="004C6D85" w:rsidRPr="009F2022">
        <w:rPr>
          <w:rFonts w:ascii="Times New Roman" w:eastAsia="SchoolBookSanPin" w:hAnsi="Times New Roman"/>
          <w:sz w:val="28"/>
          <w:szCs w:val="28"/>
          <w:lang w:val="ru-RU"/>
        </w:rPr>
        <w:t>другое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lastRenderedPageBreak/>
        <w:t xml:space="preserve">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w:t>
      </w:r>
      <w:r w:rsidR="00FC1F28"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при проведении парной и групповой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Составление устного рассказа по репродукции картины. Составление устного рассказа с опорой на личные наблюдения и на вопросы.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Типы текстов: описание, повествование, рассуждение, их особенности (первичное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Поздравление и поздравительная открытка.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Понимание текста: развитие умения формулировать простые выводы </w:t>
      </w:r>
      <w:r w:rsidR="00FB3D5E"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основе информации, содержащейся в тексте. Выразительное чтение текста вслух с соблюдением правильной интонации.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Подробное изложение повествовательного текста объёмом 30</w:t>
      </w:r>
      <w:r w:rsidR="006C009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45 слов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опорой на вопросы.</w:t>
      </w:r>
    </w:p>
    <w:p w:rsidR="00666C08" w:rsidRPr="009F2022" w:rsidRDefault="00666C08"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20.7.</w:t>
      </w:r>
      <w:r w:rsidR="007A7D90" w:rsidRPr="009F2022">
        <w:rPr>
          <w:rFonts w:ascii="Times New Roman" w:eastAsia="SchoolBookSanPin" w:hAnsi="Times New Roman"/>
          <w:sz w:val="28"/>
          <w:szCs w:val="28"/>
          <w:lang w:val="ru-RU"/>
        </w:rPr>
        <w:t>10</w:t>
      </w:r>
      <w:r w:rsidRPr="009F2022">
        <w:rPr>
          <w:rFonts w:ascii="Times New Roman" w:eastAsia="SchoolBookSanPin" w:hAnsi="Times New Roman"/>
          <w:sz w:val="28"/>
          <w:szCs w:val="28"/>
          <w:lang w:val="ru-RU"/>
        </w:rPr>
        <w:t>. Изучение русского языка во</w:t>
      </w:r>
      <w:r w:rsidR="00082165"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 xml:space="preserve">2 классе способствует </w:t>
      </w:r>
      <w:r w:rsidR="00FA5E34"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на пропедевтическом уровне работе над рядом метапредметных результатов: </w:t>
      </w:r>
      <w:r w:rsidRPr="009F2022">
        <w:rPr>
          <w:rFonts w:ascii="Times New Roman" w:eastAsia="SchoolBookSanPin" w:hAnsi="Times New Roman"/>
          <w:bCs/>
          <w:sz w:val="28"/>
          <w:szCs w:val="28"/>
          <w:lang w:val="ru-RU"/>
        </w:rPr>
        <w:t>познавательных универсальных учебных действий, коммуникативных универсальных учебных действий, регулятивных универсальных учебных действий</w:t>
      </w:r>
      <w:r w:rsidR="00A23F6E" w:rsidRPr="009F2022">
        <w:rPr>
          <w:rFonts w:ascii="Times New Roman" w:eastAsia="SchoolBookSanPin" w:hAnsi="Times New Roman"/>
          <w:bCs/>
          <w:sz w:val="28"/>
          <w:szCs w:val="28"/>
          <w:lang w:val="ru-RU"/>
        </w:rPr>
        <w:t>, совместной деятельности.</w:t>
      </w:r>
      <w:r w:rsidRPr="009F2022">
        <w:rPr>
          <w:rFonts w:ascii="Times New Roman" w:eastAsia="SchoolBookSanPin" w:hAnsi="Times New Roman"/>
          <w:bCs/>
          <w:sz w:val="28"/>
          <w:szCs w:val="28"/>
          <w:lang w:val="ru-RU"/>
        </w:rPr>
        <w:t xml:space="preserve"> </w:t>
      </w:r>
    </w:p>
    <w:p w:rsidR="00666C08" w:rsidRPr="009F2022" w:rsidRDefault="00666C0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.1. </w:t>
      </w:r>
      <w:r w:rsidRPr="009F2022">
        <w:rPr>
          <w:rFonts w:ascii="Times New Roman" w:eastAsia="SchoolBookSanPin" w:hAnsi="Times New Roman"/>
          <w:sz w:val="28"/>
          <w:szCs w:val="28"/>
          <w:lang w:val="ru-RU"/>
        </w:rPr>
        <w:t xml:space="preserve">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сравнивать значение однокоренных (родственных) слов: указывать сходство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различие лексического значения;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буквенную оболочку однокоренных (родственных) слов: выявлять случаи чередования;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устанавливать основания для сравнения слов: на какой вопрос отвечают,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что обозначают;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характеризовать звуки по заданным параметрам;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признак, по которому проведена классификация звуков, букв, слов, предложений;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закономерности в процессе наблюдения за языковыми единицами;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ориентироваться в изученных понятиях (корень, окончание, текст); соотносить понятие с его краткой характеристикой.</w:t>
      </w:r>
    </w:p>
    <w:p w:rsidR="00666C08" w:rsidRPr="009F2022" w:rsidRDefault="00666C0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.2. </w:t>
      </w:r>
      <w:r w:rsidRPr="009F2022">
        <w:rPr>
          <w:rFonts w:ascii="Times New Roman" w:eastAsia="SchoolBookSanPin" w:hAnsi="Times New Roman"/>
          <w:sz w:val="28"/>
          <w:szCs w:val="28"/>
          <w:lang w:val="ru-RU"/>
        </w:rPr>
        <w:t xml:space="preserve">Базовые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по предложенному плану наблюдение за языковыми единицами (слово, предложение, текст);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и предлагать доказательства того, что слов</w:t>
      </w:r>
      <w:r w:rsidR="00264CD1" w:rsidRPr="009F2022">
        <w:rPr>
          <w:rFonts w:ascii="Times New Roman" w:eastAsia="SchoolBookSanPin" w:hAnsi="Times New Roman"/>
          <w:sz w:val="28"/>
          <w:szCs w:val="28"/>
          <w:lang w:val="ru-RU"/>
        </w:rPr>
        <w:t>а</w:t>
      </w:r>
      <w:r w:rsidRPr="009F2022">
        <w:rPr>
          <w:rFonts w:ascii="Times New Roman" w:eastAsia="SchoolBookSanPin" w:hAnsi="Times New Roman"/>
          <w:sz w:val="28"/>
          <w:szCs w:val="28"/>
          <w:lang w:val="ru-RU"/>
        </w:rPr>
        <w:t xml:space="preserve"> являются</w:t>
      </w:r>
      <w:r w:rsidR="00676CF1"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не являются</w:t>
      </w:r>
      <w:r w:rsidR="00676CF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 однокоренными (родственными).</w:t>
      </w:r>
    </w:p>
    <w:p w:rsidR="00666C08" w:rsidRPr="009F2022" w:rsidRDefault="00666C0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.3. </w:t>
      </w:r>
      <w:r w:rsidRPr="009F2022">
        <w:rPr>
          <w:rFonts w:ascii="Times New Roman" w:eastAsia="SchoolBookSanPin" w:hAnsi="Times New Roman"/>
          <w:sz w:val="28"/>
          <w:szCs w:val="28"/>
          <w:lang w:val="ru-RU"/>
        </w:rPr>
        <w:t xml:space="preserve">Работа с информацией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выбирать источник получения информации: нужный словарь учебника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для получения информации;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с помощью словаря значения многозначных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согласно заданному алгоритму находить в предложенном источнике информацию, представленную в явном виде;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анализировать текстовую, графическую и звуковую информацию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соответствии с учебной задачей; «читать» информацию, представленную в схеме, таблице;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 помощью учителя на уроках русского языка создавать схемы, таблицы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для представления информации.</w:t>
      </w:r>
    </w:p>
    <w:p w:rsidR="00546593" w:rsidRPr="009F2022" w:rsidRDefault="0054659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lastRenderedPageBreak/>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.4. </w:t>
      </w:r>
      <w:r w:rsidRPr="009F2022">
        <w:rPr>
          <w:rFonts w:ascii="Times New Roman" w:eastAsia="SchoolBookSanPin" w:hAnsi="Times New Roman"/>
          <w:sz w:val="28"/>
          <w:szCs w:val="28"/>
          <w:lang w:val="ru-RU"/>
        </w:rPr>
        <w:t xml:space="preserve">Общение как часть </w:t>
      </w:r>
      <w:r w:rsidRPr="009F2022">
        <w:rPr>
          <w:rFonts w:ascii="Times New Roman" w:eastAsia="SchoolBookSanPin" w:hAnsi="Times New Roman"/>
          <w:bCs/>
          <w:sz w:val="28"/>
          <w:szCs w:val="28"/>
          <w:lang w:val="ru-RU"/>
        </w:rPr>
        <w:t>коммуникативных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воспринимать и формулировать суждения о языковых единицах;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уважительное отношение к собеседнику, соблюдать правила ведения диалога;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признавать возможность существования разных точек зрения в процессе анализа результатов наблюдения за языковыми единицами;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корректно и аргументированно высказывать своё мнение о результатах наблюдения за языковыми единицами;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строить устное диалогическое выказывание;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монологическое высказывание на определённую тему,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основе наблюдения с соблюдением орфоэпических норм, правильной интонации;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устно и письменно формулировать простые выводы на основе прочитанного или услышанного текста.</w:t>
      </w:r>
    </w:p>
    <w:p w:rsidR="00A23F6E" w:rsidRPr="009F2022" w:rsidRDefault="00A23F6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.5. </w:t>
      </w:r>
      <w:r w:rsidRPr="009F2022">
        <w:rPr>
          <w:rFonts w:ascii="Times New Roman" w:eastAsia="SchoolBookSanPin" w:hAnsi="Times New Roman"/>
          <w:sz w:val="28"/>
          <w:szCs w:val="28"/>
          <w:lang w:val="ru-RU"/>
        </w:rPr>
        <w:t xml:space="preserve">Самоорганизация как часть </w:t>
      </w:r>
      <w:r w:rsidRPr="009F2022">
        <w:rPr>
          <w:rFonts w:ascii="Times New Roman" w:eastAsia="SchoolBookSanPin" w:hAnsi="Times New Roman"/>
          <w:bCs/>
          <w:sz w:val="28"/>
          <w:szCs w:val="28"/>
          <w:lang w:val="ru-RU"/>
        </w:rPr>
        <w:t>регулятивных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планировать с помощью учителя действия по решению орфографической задачи;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выстраивать последовательность выбранных действий.</w:t>
      </w:r>
    </w:p>
    <w:p w:rsidR="00A23F6E" w:rsidRPr="009F2022" w:rsidRDefault="00A23F6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.6. </w:t>
      </w:r>
      <w:r w:rsidRPr="009F2022">
        <w:rPr>
          <w:rFonts w:ascii="Times New Roman" w:eastAsia="SchoolBookSanPin" w:hAnsi="Times New Roman"/>
          <w:sz w:val="28"/>
          <w:szCs w:val="28"/>
          <w:lang w:val="ru-RU"/>
        </w:rPr>
        <w:t xml:space="preserve">Самоконтроль как часть </w:t>
      </w:r>
      <w:r w:rsidRPr="009F2022">
        <w:rPr>
          <w:rFonts w:ascii="Times New Roman" w:eastAsia="SchoolBookSanPin" w:hAnsi="Times New Roman"/>
          <w:bCs/>
          <w:sz w:val="28"/>
          <w:szCs w:val="28"/>
          <w:lang w:val="ru-RU"/>
        </w:rPr>
        <w:t>регулятивных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с</w:t>
      </w:r>
      <w:r w:rsidR="00676CF1" w:rsidRPr="009F2022">
        <w:rPr>
          <w:rFonts w:ascii="Times New Roman" w:eastAsia="SchoolBookSanPin" w:hAnsi="Times New Roman"/>
          <w:sz w:val="28"/>
          <w:szCs w:val="28"/>
          <w:lang w:val="ru-RU"/>
        </w:rPr>
        <w:t xml:space="preserve"> помощью учителя причины успеха (</w:t>
      </w:r>
      <w:r w:rsidRPr="009F2022">
        <w:rPr>
          <w:rFonts w:ascii="Times New Roman" w:eastAsia="SchoolBookSanPin" w:hAnsi="Times New Roman"/>
          <w:sz w:val="28"/>
          <w:szCs w:val="28"/>
          <w:lang w:val="ru-RU"/>
        </w:rPr>
        <w:t>неудач</w:t>
      </w:r>
      <w:r w:rsidR="00676CF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 при выполнении заданий по русскому языку;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A23F6E" w:rsidRPr="009F2022" w:rsidRDefault="00A23F6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20.7.</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.7. </w:t>
      </w:r>
      <w:r w:rsidRPr="009F2022">
        <w:rPr>
          <w:rFonts w:ascii="Times New Roman" w:eastAsia="SchoolBookSanPin" w:hAnsi="Times New Roman"/>
          <w:bCs/>
          <w:sz w:val="28"/>
          <w:szCs w:val="28"/>
          <w:lang w:val="ru-RU"/>
        </w:rPr>
        <w:t>Совместная деятельность</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действия по достижению цели совместной деятельности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при выполнении парных и групповых заданий на уроках русского языка: </w:t>
      </w:r>
      <w:r w:rsidRPr="009F2022">
        <w:rPr>
          <w:rFonts w:ascii="Times New Roman" w:eastAsia="SchoolBookSanPin" w:hAnsi="Times New Roman"/>
          <w:sz w:val="28"/>
          <w:szCs w:val="28"/>
          <w:lang w:val="ru-RU"/>
        </w:rPr>
        <w:lastRenderedPageBreak/>
        <w:t>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совместно обсуждать процесс и результат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ответственно выполнять свою часть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свой вклад в общий результат.</w:t>
      </w:r>
    </w:p>
    <w:p w:rsidR="00A23F6E" w:rsidRPr="009F2022" w:rsidRDefault="00A23F6E"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 Содержание обучения в 3 классе.</w:t>
      </w:r>
    </w:p>
    <w:p w:rsidR="00704BEF" w:rsidRPr="009F2022" w:rsidRDefault="00A23F6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20.8.1. </w:t>
      </w:r>
      <w:r w:rsidR="00704BEF" w:rsidRPr="009F2022">
        <w:rPr>
          <w:rFonts w:ascii="Times New Roman" w:eastAsia="OfficinaSansBoldITC" w:hAnsi="Times New Roman"/>
          <w:sz w:val="28"/>
          <w:szCs w:val="28"/>
          <w:lang w:val="ru-RU"/>
        </w:rPr>
        <w:t>Сведения о русском языке</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Русский язык как государственный язык Российской Федерации. Методы познания языка: наблюдение, анализ, лингвистический эксперимент.</w:t>
      </w:r>
    </w:p>
    <w:p w:rsidR="00704BEF" w:rsidRPr="009F2022" w:rsidRDefault="00A23F6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20.8.2. </w:t>
      </w:r>
      <w:r w:rsidR="00704BEF" w:rsidRPr="009F2022">
        <w:rPr>
          <w:rFonts w:ascii="Times New Roman" w:eastAsia="OfficinaSansBoldITC" w:hAnsi="Times New Roman"/>
          <w:sz w:val="28"/>
          <w:szCs w:val="28"/>
          <w:lang w:val="ru-RU"/>
        </w:rPr>
        <w:t>Фонетика и графика</w:t>
      </w:r>
      <w:r w:rsidR="00FC1F28" w:rsidRPr="009F2022">
        <w:rPr>
          <w:rFonts w:ascii="Times New Roman" w:eastAsia="OfficinaSansBoldITC" w:hAnsi="Times New Roman"/>
          <w:sz w:val="28"/>
          <w:szCs w:val="28"/>
          <w:lang w:val="ru-RU"/>
        </w:rPr>
        <w:t>.</w:t>
      </w:r>
    </w:p>
    <w:p w:rsidR="00704BEF" w:rsidRPr="009F2022" w:rsidRDefault="00676CF1"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Звуки русского языка: гласный (</w:t>
      </w:r>
      <w:r w:rsidR="00704BEF" w:rsidRPr="009F2022">
        <w:rPr>
          <w:rFonts w:ascii="Times New Roman" w:eastAsia="SchoolBookSanPin" w:hAnsi="Times New Roman"/>
          <w:sz w:val="28"/>
          <w:szCs w:val="28"/>
          <w:lang w:val="ru-RU"/>
        </w:rPr>
        <w:t>согласный</w:t>
      </w:r>
      <w:r w:rsidRPr="009F2022">
        <w:rPr>
          <w:rFonts w:ascii="Times New Roman" w:eastAsia="SchoolBookSanPin" w:hAnsi="Times New Roman"/>
          <w:sz w:val="28"/>
          <w:szCs w:val="28"/>
          <w:lang w:val="ru-RU"/>
        </w:rPr>
        <w:t>)</w:t>
      </w:r>
      <w:r w:rsidR="00704BEF" w:rsidRPr="009F2022">
        <w:rPr>
          <w:rFonts w:ascii="Times New Roman" w:eastAsia="SchoolBookSanPin" w:hAnsi="Times New Roman"/>
          <w:sz w:val="28"/>
          <w:szCs w:val="28"/>
          <w:lang w:val="ru-RU"/>
        </w:rPr>
        <w:t>; гласный ударный</w:t>
      </w:r>
      <w:r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безударный</w:t>
      </w:r>
      <w:r w:rsidRPr="009F2022">
        <w:rPr>
          <w:rFonts w:ascii="Times New Roman" w:eastAsia="SchoolBookSanPin" w:hAnsi="Times New Roman"/>
          <w:sz w:val="28"/>
          <w:szCs w:val="28"/>
          <w:lang w:val="ru-RU"/>
        </w:rPr>
        <w:t>); согласный твёрдый (</w:t>
      </w:r>
      <w:r w:rsidR="00704BEF" w:rsidRPr="009F2022">
        <w:rPr>
          <w:rFonts w:ascii="Times New Roman" w:eastAsia="SchoolBookSanPin" w:hAnsi="Times New Roman"/>
          <w:sz w:val="28"/>
          <w:szCs w:val="28"/>
          <w:lang w:val="ru-RU"/>
        </w:rPr>
        <w:t>мягкий</w:t>
      </w:r>
      <w:r w:rsidRPr="009F2022">
        <w:rPr>
          <w:rFonts w:ascii="Times New Roman" w:eastAsia="SchoolBookSanPin" w:hAnsi="Times New Roman"/>
          <w:sz w:val="28"/>
          <w:szCs w:val="28"/>
          <w:lang w:val="ru-RU"/>
        </w:rPr>
        <w:t>), парный (</w:t>
      </w:r>
      <w:r w:rsidR="00704BEF" w:rsidRPr="009F2022">
        <w:rPr>
          <w:rFonts w:ascii="Times New Roman" w:eastAsia="SchoolBookSanPin" w:hAnsi="Times New Roman"/>
          <w:sz w:val="28"/>
          <w:szCs w:val="28"/>
          <w:lang w:val="ru-RU"/>
        </w:rPr>
        <w:t>непарный</w:t>
      </w:r>
      <w:r w:rsidRPr="009F2022">
        <w:rPr>
          <w:rFonts w:ascii="Times New Roman" w:eastAsia="SchoolBookSanPin" w:hAnsi="Times New Roman"/>
          <w:sz w:val="28"/>
          <w:szCs w:val="28"/>
          <w:lang w:val="ru-RU"/>
        </w:rPr>
        <w:t>); согласный глухой (</w:t>
      </w:r>
      <w:r w:rsidR="00704BEF" w:rsidRPr="009F2022">
        <w:rPr>
          <w:rFonts w:ascii="Times New Roman" w:eastAsia="SchoolBookSanPin" w:hAnsi="Times New Roman"/>
          <w:sz w:val="28"/>
          <w:szCs w:val="28"/>
          <w:lang w:val="ru-RU"/>
        </w:rPr>
        <w:t>звонкий</w:t>
      </w:r>
      <w:r w:rsidRPr="009F2022">
        <w:rPr>
          <w:rFonts w:ascii="Times New Roman" w:eastAsia="SchoolBookSanPin" w:hAnsi="Times New Roman"/>
          <w:sz w:val="28"/>
          <w:szCs w:val="28"/>
          <w:lang w:val="ru-RU"/>
        </w:rPr>
        <w:t>), парный (</w:t>
      </w:r>
      <w:r w:rsidR="00704BEF" w:rsidRPr="009F2022">
        <w:rPr>
          <w:rFonts w:ascii="Times New Roman" w:eastAsia="SchoolBookSanPin" w:hAnsi="Times New Roman"/>
          <w:sz w:val="28"/>
          <w:szCs w:val="28"/>
          <w:lang w:val="ru-RU"/>
        </w:rPr>
        <w:t>непарный</w:t>
      </w:r>
      <w:r w:rsidRPr="009F2022">
        <w:rPr>
          <w:rFonts w:ascii="Times New Roman" w:eastAsia="SchoolBookSanPin" w:hAnsi="Times New Roman"/>
          <w:sz w:val="28"/>
          <w:szCs w:val="28"/>
          <w:lang w:val="ru-RU"/>
        </w:rPr>
        <w:t>)</w:t>
      </w:r>
      <w:r w:rsidR="00704BEF" w:rsidRPr="009F2022">
        <w:rPr>
          <w:rFonts w:ascii="Times New Roman" w:eastAsia="SchoolBookSanPin" w:hAnsi="Times New Roman"/>
          <w:sz w:val="28"/>
          <w:szCs w:val="28"/>
          <w:lang w:val="ru-RU"/>
        </w:rPr>
        <w:t>;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Соотношение звукового и буквенного состава в словах с разделительными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bCs/>
          <w:sz w:val="28"/>
          <w:szCs w:val="28"/>
          <w:lang w:val="ru-RU"/>
        </w:rPr>
        <w:t xml:space="preserve">ь </w:t>
      </w:r>
      <w:r w:rsidRPr="009F2022">
        <w:rPr>
          <w:rFonts w:ascii="Times New Roman" w:eastAsia="SchoolBookSanPin" w:hAnsi="Times New Roman"/>
          <w:sz w:val="28"/>
          <w:szCs w:val="28"/>
          <w:lang w:val="ru-RU"/>
        </w:rPr>
        <w:t xml:space="preserve">и </w:t>
      </w:r>
      <w:r w:rsidRPr="009F2022">
        <w:rPr>
          <w:rFonts w:ascii="Times New Roman" w:eastAsia="SchoolBookSanPin" w:hAnsi="Times New Roman"/>
          <w:bCs/>
          <w:sz w:val="28"/>
          <w:szCs w:val="28"/>
          <w:lang w:val="ru-RU"/>
        </w:rPr>
        <w:t>ъ</w:t>
      </w:r>
      <w:r w:rsidRPr="009F2022">
        <w:rPr>
          <w:rFonts w:ascii="Times New Roman" w:eastAsia="SchoolBookSanPin" w:hAnsi="Times New Roman"/>
          <w:sz w:val="28"/>
          <w:szCs w:val="28"/>
          <w:lang w:val="ru-RU"/>
        </w:rPr>
        <w:t>, в словах с непроизносимыми согласными.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алфавита при работе со словарями, справочниками, каталогами.</w:t>
      </w:r>
    </w:p>
    <w:p w:rsidR="00704BEF" w:rsidRPr="009F2022" w:rsidRDefault="00A23F6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20.8.3. </w:t>
      </w:r>
      <w:r w:rsidR="00704BEF" w:rsidRPr="009F2022">
        <w:rPr>
          <w:rFonts w:ascii="Times New Roman" w:eastAsia="OfficinaSansBoldITC" w:hAnsi="Times New Roman"/>
          <w:sz w:val="28"/>
          <w:szCs w:val="28"/>
          <w:lang w:val="ru-RU"/>
        </w:rPr>
        <w:t>Орфоэпия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Нормы произношения звуков и сочетаний звуков; ударение в словах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соответствии с нормами современного русского литературного языка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ограниченном перечне слов, отрабатываемом в учебнике).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орфоэпического словаря для решения практических задач.</w:t>
      </w:r>
    </w:p>
    <w:p w:rsidR="00704BEF" w:rsidRPr="009F2022" w:rsidRDefault="00A23F6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20.8.4. </w:t>
      </w:r>
      <w:r w:rsidR="00704BEF" w:rsidRPr="009F2022">
        <w:rPr>
          <w:rFonts w:ascii="Times New Roman" w:eastAsia="OfficinaSansBoldITC" w:hAnsi="Times New Roman"/>
          <w:sz w:val="28"/>
          <w:szCs w:val="28"/>
          <w:lang w:val="ru-RU"/>
        </w:rPr>
        <w:t>Лексика</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Повторение: лексическое значение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Прямое и переносное значение слова (ознакомление). Устаревшие слова (ознакомление).</w:t>
      </w:r>
    </w:p>
    <w:p w:rsidR="00704BEF" w:rsidRPr="009F2022" w:rsidRDefault="007A7D90"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 xml:space="preserve">20.8.5. </w:t>
      </w:r>
      <w:r w:rsidR="00704BEF" w:rsidRPr="009F2022">
        <w:rPr>
          <w:rFonts w:ascii="Times New Roman" w:eastAsia="OfficinaSansBoldITC" w:hAnsi="Times New Roman"/>
          <w:sz w:val="28"/>
          <w:szCs w:val="28"/>
          <w:lang w:val="ru-RU"/>
        </w:rPr>
        <w:t>Состав слова (морфемика)</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Корень как обязательная часть слова; однокоренные (родственные) слова; признаки однокоренных (родственных) слов; различение однокоренных слов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синонимов, однокоренных слов и слов с омонимичными корнями; выделение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словах корня (простые случаи); окончание как изменяемая часть слова (повторение изученного).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Однокоренные слова и формы одного и того же слова. Корень, приставка, суффикс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значимые части слова. Нулевое окончание (ознакомление). Выделение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словах с однозначно выделяемыми морфемами окончания, корня, приставки, суффикса. </w:t>
      </w:r>
    </w:p>
    <w:p w:rsidR="00704BEF" w:rsidRPr="009F2022" w:rsidRDefault="00A23F6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6</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Морфология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Части речи.</w:t>
      </w:r>
    </w:p>
    <w:p w:rsidR="00704BEF" w:rsidRPr="009F2022" w:rsidRDefault="00704BEF" w:rsidP="006D6A0A">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sidRPr="009F2022">
        <w:rPr>
          <w:rFonts w:ascii="Times New Roman" w:eastAsia="SchoolBookSanPin" w:hAnsi="Times New Roman"/>
          <w:bCs/>
          <w:sz w:val="28"/>
          <w:szCs w:val="28"/>
          <w:lang w:val="ru-RU"/>
        </w:rPr>
        <w:t>-ий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-ов</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-ин</w:t>
      </w:r>
      <w:r w:rsidRPr="009F2022">
        <w:rPr>
          <w:rFonts w:ascii="Times New Roman" w:eastAsia="SchoolBookSanPin" w:hAnsi="Times New Roman"/>
          <w:sz w:val="28"/>
          <w:szCs w:val="28"/>
          <w:lang w:val="ru-RU"/>
        </w:rPr>
        <w:t>). Склонение имён прилагательных.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Частица не, её значение.</w:t>
      </w:r>
    </w:p>
    <w:p w:rsidR="00704BEF" w:rsidRPr="009F2022" w:rsidRDefault="0008216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7</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Синтаксис</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Предложение. Установление при помощи смысловых (синтаксических) вопросов связи между словами в предложении. Главные члены предложения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подлежащее и сказуемое. Второстепенные члены предложения (без деления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виды). Предложения распространённые и нераспространённые.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Наблюдение за однородными членами предложения с союзами </w:t>
      </w:r>
      <w:r w:rsidR="00FB3D5E"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а, но и без союзов.</w:t>
      </w:r>
    </w:p>
    <w:p w:rsidR="00704BEF" w:rsidRPr="009F2022" w:rsidRDefault="0008216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8</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Орфография и пунктуация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Орфографическая зоркость как осознание места возможного возникновения орфографической ошибки, различные способы решения орфографической задачи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орфографического словаря для определения (уточнения) написания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Правила правописания и их применение: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разделительный твёрдый знак;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непроизносимые согласные в корне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мягкий знак после шипящих на конце имён существительных;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безударные гласные в падежных окончаниях имён существительных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уровне наблюдения);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безударные гласные в падежных окончаниях имён прилагательных (на уровне наблюдения);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раздельное написание предлогов с личными местоимениями;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непроверяемые гласные и согласные (перечень слов в орфографическом словаре учебника);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раздельное написание частицы не с глаголами.</w:t>
      </w:r>
    </w:p>
    <w:p w:rsidR="00704BEF" w:rsidRPr="009F2022" w:rsidRDefault="00082165"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Развитие речи</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Нормы речевого этикета: устное и письменное приглашение, просьба, извинение, благодарность, отказ и </w:t>
      </w:r>
      <w:r w:rsidR="004C6D85" w:rsidRPr="009F2022">
        <w:rPr>
          <w:rFonts w:ascii="Times New Roman" w:eastAsia="SchoolBookSanPin" w:hAnsi="Times New Roman"/>
          <w:sz w:val="28"/>
          <w:szCs w:val="28"/>
          <w:lang w:val="ru-RU"/>
        </w:rPr>
        <w:t>другое</w:t>
      </w:r>
      <w:r w:rsidRPr="009F2022">
        <w:rPr>
          <w:rFonts w:ascii="Times New Roman" w:eastAsia="SchoolBookSanPin" w:hAnsi="Times New Roman"/>
          <w:sz w:val="28"/>
          <w:szCs w:val="28"/>
          <w:lang w:val="ru-RU"/>
        </w:rPr>
        <w:t xml:space="preserve"> Соблюдение норм речевого этикета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орфоэпических норм в ситуациях учебного и бытового общения. Речевые </w:t>
      </w:r>
      <w:r w:rsidRPr="009F2022">
        <w:rPr>
          <w:rFonts w:ascii="Times New Roman" w:eastAsia="SchoolBookSanPin" w:hAnsi="Times New Roman"/>
          <w:sz w:val="28"/>
          <w:szCs w:val="28"/>
          <w:lang w:val="ru-RU"/>
        </w:rPr>
        <w:lastRenderedPageBreak/>
        <w:t xml:space="preserve">средства, помогающие: формулировать и аргументировать собственное мнение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диалоге и дискуссии; договариваться и приходить к общему решению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совместной деятельности; контролировать (устно координировать) действия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при проведении парной и групповой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Особенности речевого этикета в условиях общения с людьми, плохо владеющими русским языком.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Повторение и продолжение работы с текстом, начатой во 2 классе: признаки текста, тема текста, основная мысль текста, заголовок, корректирование текстов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нарушенным порядком предложений и абзацев.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а, но. Ключевые слова 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Определение типов текстов (повествование, описание, рассуждение)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создание собственных текстов заданного типа.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Жанр письма, объявления.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Изложение текста по коллективно или самостоятельно составленному плану.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Изучающее чтение. Функции ознакомительного чтения, ситуации применения.</w:t>
      </w:r>
    </w:p>
    <w:p w:rsidR="00082165" w:rsidRPr="009F2022" w:rsidRDefault="00082165"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20.8.</w:t>
      </w:r>
      <w:r w:rsidR="007A7D90" w:rsidRPr="009F2022">
        <w:rPr>
          <w:rFonts w:ascii="Times New Roman" w:eastAsia="SchoolBookSanPin" w:hAnsi="Times New Roman"/>
          <w:sz w:val="28"/>
          <w:szCs w:val="28"/>
          <w:lang w:val="ru-RU"/>
        </w:rPr>
        <w:t>10</w:t>
      </w:r>
      <w:r w:rsidRPr="009F2022">
        <w:rPr>
          <w:rFonts w:ascii="Times New Roman" w:eastAsia="SchoolBookSanPin" w:hAnsi="Times New Roman"/>
          <w:sz w:val="28"/>
          <w:szCs w:val="28"/>
          <w:lang w:val="ru-RU"/>
        </w:rPr>
        <w:t xml:space="preserve">. Изучение русского языка в 3 классе способствует работе над рядом метапредметных результатов: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82165" w:rsidRPr="009F2022" w:rsidRDefault="00082165"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w:t>
      </w:r>
      <w:r w:rsidR="00FA5E34" w:rsidRPr="009F2022">
        <w:rPr>
          <w:rFonts w:ascii="Times New Roman" w:eastAsia="OfficinaSansBoldITC" w:hAnsi="Times New Roman"/>
          <w:sz w:val="28"/>
          <w:szCs w:val="28"/>
          <w:lang w:val="ru-RU"/>
        </w:rPr>
        <w:t>8</w:t>
      </w:r>
      <w:r w:rsidRPr="009F2022">
        <w:rPr>
          <w:rFonts w:ascii="Times New Roman" w:eastAsia="OfficinaSansBoldITC" w:hAnsi="Times New Roman"/>
          <w:sz w:val="28"/>
          <w:szCs w:val="28"/>
          <w:lang w:val="ru-RU"/>
        </w:rPr>
        <w:t>.</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.1. </w:t>
      </w:r>
      <w:r w:rsidRPr="009F2022">
        <w:rPr>
          <w:rFonts w:ascii="Times New Roman" w:eastAsia="SchoolBookSanPin" w:hAnsi="Times New Roman"/>
          <w:sz w:val="28"/>
          <w:szCs w:val="28"/>
          <w:lang w:val="ru-RU"/>
        </w:rPr>
        <w:t xml:space="preserve">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сравнивать грамматические признаки разных частей речи: выделять общие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различные грамматические признаки;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тему и основную мысль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сравнивать типы текстов (повествование, описание, рассуждение): выделять </w:t>
      </w:r>
      <w:r w:rsidRPr="009F2022">
        <w:rPr>
          <w:rFonts w:ascii="Times New Roman" w:eastAsia="SchoolBookSanPin" w:hAnsi="Times New Roman"/>
          <w:sz w:val="28"/>
          <w:szCs w:val="28"/>
          <w:lang w:val="ru-RU"/>
        </w:rPr>
        <w:lastRenderedPageBreak/>
        <w:t xml:space="preserve">особенности каждого типа текста; </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прямое и переносное значение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группировать слова на основании того, какой частью речи они являются;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существенный признак для классификации звуков, предложений;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rsidR="00FA5E34"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.2. </w:t>
      </w:r>
      <w:r w:rsidRPr="009F2022">
        <w:rPr>
          <w:rFonts w:ascii="Times New Roman" w:eastAsia="SchoolBookSanPin" w:hAnsi="Times New Roman"/>
          <w:sz w:val="28"/>
          <w:szCs w:val="28"/>
          <w:lang w:val="ru-RU"/>
        </w:rPr>
        <w:t xml:space="preserve">Базовые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определять разрыв между реальным и желательным качеством текста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основе предложенных учителем критериев;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 помощью учителя формулировать цель изменения текста, планировать действия по изменению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высказывать предположение в процессе наблюдения за языковым материалом;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выбирать наиболее подходящий для данной ситуации тип текста (на основе предложенных критериев).</w:t>
      </w:r>
    </w:p>
    <w:p w:rsidR="00FA5E34"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.3. </w:t>
      </w:r>
      <w:r w:rsidRPr="009F2022">
        <w:rPr>
          <w:rFonts w:ascii="Times New Roman" w:eastAsia="SchoolBookSanPin" w:hAnsi="Times New Roman"/>
          <w:sz w:val="28"/>
          <w:szCs w:val="28"/>
          <w:lang w:val="ru-RU"/>
        </w:rPr>
        <w:t xml:space="preserve">Работа с информацией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выбирать источник получения информации при выполнении мини­исследования;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анализировать текстовую, графическую, звуковую информацию </w:t>
      </w:r>
      <w:r w:rsidR="00264CD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соответствии с учебной задачей;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самостоятельно создавать схемы, таблицы для представления информации </w:t>
      </w:r>
      <w:r w:rsidR="004C6D85"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как результата наблюдения за языковыми единицами.</w:t>
      </w:r>
    </w:p>
    <w:p w:rsidR="00FA5E34"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.4. </w:t>
      </w:r>
      <w:r w:rsidRPr="009F2022">
        <w:rPr>
          <w:rFonts w:ascii="Times New Roman" w:eastAsia="SchoolBookSanPin" w:hAnsi="Times New Roman"/>
          <w:sz w:val="28"/>
          <w:szCs w:val="28"/>
          <w:lang w:val="ru-RU"/>
        </w:rPr>
        <w:t xml:space="preserve">Общение как часть </w:t>
      </w:r>
      <w:r w:rsidRPr="009F2022">
        <w:rPr>
          <w:rFonts w:ascii="Times New Roman" w:eastAsia="SchoolBookSanPin" w:hAnsi="Times New Roman"/>
          <w:bCs/>
          <w:sz w:val="28"/>
          <w:szCs w:val="28"/>
          <w:lang w:val="ru-RU"/>
        </w:rPr>
        <w:t>коммуникативных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строить речевое высказывание в соответствии с поставленной задачей;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устные и письменные тексты (описание, рассуждение, повествование), адекватные ситуации общения;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готовить небольшие выступления о результатах групповой работы, наблюдения, выполненного мини­исследования, проектного задания;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704BEF"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.5. </w:t>
      </w:r>
      <w:r w:rsidRPr="009F2022">
        <w:rPr>
          <w:rFonts w:ascii="Times New Roman" w:eastAsia="SchoolBookSanPin" w:hAnsi="Times New Roman"/>
          <w:sz w:val="28"/>
          <w:szCs w:val="28"/>
          <w:lang w:val="ru-RU"/>
        </w:rPr>
        <w:t xml:space="preserve">Самоорганизация как часть </w:t>
      </w:r>
      <w:r w:rsidRPr="009F2022">
        <w:rPr>
          <w:rFonts w:ascii="Times New Roman" w:eastAsia="SchoolBookSanPin" w:hAnsi="Times New Roman"/>
          <w:bCs/>
          <w:sz w:val="28"/>
          <w:szCs w:val="28"/>
          <w:lang w:val="ru-RU"/>
        </w:rPr>
        <w:t>регулятивных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 </w:t>
      </w:r>
      <w:r w:rsidR="00704BEF" w:rsidRPr="009F2022">
        <w:rPr>
          <w:rFonts w:ascii="Times New Roman" w:eastAsia="SchoolBookSanPin" w:hAnsi="Times New Roman"/>
          <w:sz w:val="28"/>
          <w:szCs w:val="28"/>
          <w:lang w:val="ru-RU"/>
        </w:rPr>
        <w:t>планировать действия по решению орфографической задачи; выстраивать последовательность выбранных действий.</w:t>
      </w:r>
    </w:p>
    <w:p w:rsidR="00704BEF"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.6. </w:t>
      </w:r>
      <w:r w:rsidRPr="009F2022">
        <w:rPr>
          <w:rFonts w:ascii="Times New Roman" w:eastAsia="SchoolBookSanPin" w:hAnsi="Times New Roman"/>
          <w:sz w:val="28"/>
          <w:szCs w:val="28"/>
          <w:lang w:val="ru-RU"/>
        </w:rPr>
        <w:t xml:space="preserve">Самоконтроль как часть </w:t>
      </w:r>
      <w:r w:rsidRPr="009F2022">
        <w:rPr>
          <w:rFonts w:ascii="Times New Roman" w:eastAsia="SchoolBookSanPin" w:hAnsi="Times New Roman"/>
          <w:bCs/>
          <w:sz w:val="28"/>
          <w:szCs w:val="28"/>
          <w:lang w:val="ru-RU"/>
        </w:rPr>
        <w:t>регулятивных универсальных учебных действий</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r w:rsidR="00704BEF" w:rsidRPr="009F2022">
        <w:rPr>
          <w:rFonts w:ascii="Times New Roman" w:eastAsia="SchoolBookSanPin" w:hAnsi="Times New Roman"/>
          <w:sz w:val="28"/>
          <w:szCs w:val="28"/>
          <w:lang w:val="ru-RU"/>
        </w:rPr>
        <w:t>:</w:t>
      </w:r>
    </w:p>
    <w:p w:rsidR="00704BEF" w:rsidRPr="009F2022" w:rsidRDefault="00676CF1"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причины успеха (</w:t>
      </w:r>
      <w:r w:rsidR="00704BEF" w:rsidRPr="009F2022">
        <w:rPr>
          <w:rFonts w:ascii="Times New Roman" w:eastAsia="SchoolBookSanPin" w:hAnsi="Times New Roman"/>
          <w:sz w:val="28"/>
          <w:szCs w:val="28"/>
          <w:lang w:val="ru-RU"/>
        </w:rPr>
        <w:t>неудач</w:t>
      </w:r>
      <w:r w:rsidRPr="009F2022">
        <w:rPr>
          <w:rFonts w:ascii="Times New Roman" w:eastAsia="SchoolBookSanPin" w:hAnsi="Times New Roman"/>
          <w:sz w:val="28"/>
          <w:szCs w:val="28"/>
          <w:lang w:val="ru-RU"/>
        </w:rPr>
        <w:t>)</w:t>
      </w:r>
      <w:r w:rsidR="00704BEF" w:rsidRPr="009F2022">
        <w:rPr>
          <w:rFonts w:ascii="Times New Roman" w:eastAsia="SchoolBookSanPin" w:hAnsi="Times New Roman"/>
          <w:sz w:val="28"/>
          <w:szCs w:val="28"/>
          <w:lang w:val="ru-RU"/>
        </w:rPr>
        <w:t xml:space="preserve"> при выполнении заданий по русскому языку;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FA5E34" w:rsidRPr="009F2022" w:rsidRDefault="00FA5E3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20.8.</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.7. </w:t>
      </w:r>
      <w:r w:rsidRPr="009F2022">
        <w:rPr>
          <w:rFonts w:ascii="Times New Roman" w:eastAsia="SchoolBookSanPin" w:hAnsi="Times New Roman"/>
          <w:bCs/>
          <w:sz w:val="28"/>
          <w:szCs w:val="28"/>
          <w:lang w:val="ru-RU"/>
        </w:rPr>
        <w:t>Совместная деятельность</w:t>
      </w:r>
      <w:r w:rsidRPr="009F2022">
        <w:rPr>
          <w:rFonts w:ascii="Times New Roman" w:eastAsia="SchoolBookSanPin" w:hAnsi="Times New Roman"/>
          <w:sz w:val="28"/>
          <w:szCs w:val="28"/>
          <w:lang w:val="ru-RU"/>
        </w:rPr>
        <w:t xml:space="preserve"> </w:t>
      </w:r>
      <w:r w:rsidR="003A07A7" w:rsidRPr="009F2022">
        <w:rPr>
          <w:rFonts w:ascii="Times New Roman" w:eastAsia="SchoolBookSanPin" w:hAnsi="Times New Roman"/>
          <w:sz w:val="28"/>
          <w:szCs w:val="28"/>
          <w:lang w:val="ru-RU"/>
        </w:rPr>
        <w:t>способствует</w:t>
      </w:r>
      <w:r w:rsidRPr="009F2022">
        <w:rPr>
          <w:rFonts w:ascii="Times New Roman" w:eastAsia="SchoolBookSanPin" w:hAnsi="Times New Roman"/>
          <w:sz w:val="28"/>
          <w:szCs w:val="28"/>
          <w:lang w:val="ru-RU"/>
        </w:rPr>
        <w:t xml:space="preserve"> формировани</w:t>
      </w:r>
      <w:r w:rsidR="003A07A7"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формулировать краткосрочные и долгосрочные цели (индивидуальные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выполнять совместные (в группах) проектные задания с опорой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на предложенные образцы;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 выполнении совместной деятельности справедливо распределять работу, договариваться, обсуждать процесс и результат совместной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rsidR="00776757" w:rsidRPr="009F2022" w:rsidRDefault="00776757"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 Содержание обучения в 4 классе.</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.1. </w:t>
      </w:r>
      <w:r w:rsidR="00704BEF" w:rsidRPr="009F2022">
        <w:rPr>
          <w:rFonts w:ascii="Times New Roman" w:eastAsia="OfficinaSansBoldITC" w:hAnsi="Times New Roman"/>
          <w:sz w:val="28"/>
          <w:szCs w:val="28"/>
          <w:lang w:val="ru-RU"/>
        </w:rPr>
        <w:t>Сведения о русском языке</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.2. </w:t>
      </w:r>
      <w:r w:rsidR="00704BEF" w:rsidRPr="009F2022">
        <w:rPr>
          <w:rFonts w:ascii="Times New Roman" w:eastAsia="OfficinaSansBoldITC" w:hAnsi="Times New Roman"/>
          <w:sz w:val="28"/>
          <w:szCs w:val="28"/>
          <w:lang w:val="ru-RU"/>
        </w:rPr>
        <w:t>Фонетика и графика</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Характеристика, сравнение, классификация звуков вне слова и в слове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заданным параметрам. Звуко­буквенный разбор слова (по отработанному алгоритму).</w:t>
      </w:r>
    </w:p>
    <w:p w:rsidR="00704BEF" w:rsidRPr="009F2022" w:rsidRDefault="0077675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.3. </w:t>
      </w:r>
      <w:r w:rsidR="00704BEF" w:rsidRPr="009F2022">
        <w:rPr>
          <w:rFonts w:ascii="Times New Roman" w:eastAsia="SchoolBookSanPin" w:hAnsi="Times New Roman"/>
          <w:sz w:val="28"/>
          <w:szCs w:val="28"/>
          <w:lang w:val="ru-RU"/>
        </w:rPr>
        <w:t>Орфоэпия</w:t>
      </w:r>
      <w:r w:rsidR="00FC1F28"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орфоэпических словарей русского языка при определении правильного произношения слов.</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.4. </w:t>
      </w:r>
      <w:r w:rsidR="00704BEF" w:rsidRPr="009F2022">
        <w:rPr>
          <w:rFonts w:ascii="Times New Roman" w:eastAsia="OfficinaSansBoldITC" w:hAnsi="Times New Roman"/>
          <w:sz w:val="28"/>
          <w:szCs w:val="28"/>
          <w:lang w:val="ru-RU"/>
        </w:rPr>
        <w:t>Лексика</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Повторение и продолжение работы: наблюдение за использованием в речи синонимов, антонимов, устаревших слов (простые случаи).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Наблюдение за использованием в речи фразеологизмов (простые случаи).</w:t>
      </w:r>
    </w:p>
    <w:p w:rsidR="00704BEF" w:rsidRPr="009F2022" w:rsidRDefault="007A7D90"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 xml:space="preserve">20.9.5. </w:t>
      </w:r>
      <w:r w:rsidR="00704BEF" w:rsidRPr="009F2022">
        <w:rPr>
          <w:rFonts w:ascii="Times New Roman" w:eastAsia="OfficinaSansBoldITC" w:hAnsi="Times New Roman"/>
          <w:sz w:val="28"/>
          <w:szCs w:val="28"/>
          <w:lang w:val="ru-RU"/>
        </w:rPr>
        <w:t>Состав слова (морфемика)</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Основа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Состав неизменяемых слов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Значение наиболее употребляемых суффиксов изученных частей речи (ознакомление).</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w:t>
      </w:r>
      <w:r w:rsidR="007A7D90" w:rsidRPr="009F2022">
        <w:rPr>
          <w:rFonts w:ascii="Times New Roman" w:eastAsia="OfficinaSansBoldITC" w:hAnsi="Times New Roman"/>
          <w:sz w:val="28"/>
          <w:szCs w:val="28"/>
          <w:lang w:val="ru-RU"/>
        </w:rPr>
        <w:t>6</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Морфология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Части речи самостоятельные и служебные.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Имя существительное. Склонение имён существительных (кроме существительных на </w:t>
      </w:r>
      <w:r w:rsidRPr="009F2022">
        <w:rPr>
          <w:rFonts w:ascii="Times New Roman" w:eastAsia="SchoolBookSanPin" w:hAnsi="Times New Roman"/>
          <w:bCs/>
          <w:sz w:val="28"/>
          <w:szCs w:val="28"/>
          <w:lang w:val="ru-RU"/>
        </w:rPr>
        <w:t>-мя</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-ия</w:t>
      </w:r>
      <w:r w:rsidRPr="009F2022">
        <w:rPr>
          <w:rFonts w:ascii="Times New Roman" w:eastAsia="SchoolBookSanPin" w:hAnsi="Times New Roman"/>
          <w:sz w:val="28"/>
          <w:szCs w:val="28"/>
          <w:lang w:val="ru-RU"/>
        </w:rPr>
        <w:t xml:space="preserve">; на </w:t>
      </w:r>
      <w:r w:rsidRPr="009F2022">
        <w:rPr>
          <w:rFonts w:ascii="Times New Roman" w:eastAsia="SchoolBookSanPin" w:hAnsi="Times New Roman"/>
          <w:bCs/>
          <w:sz w:val="28"/>
          <w:szCs w:val="28"/>
          <w:lang w:val="ru-RU"/>
        </w:rPr>
        <w:t xml:space="preserve">-ья </w:t>
      </w:r>
      <w:r w:rsidRPr="009F2022">
        <w:rPr>
          <w:rFonts w:ascii="Times New Roman" w:eastAsia="SchoolBookSanPin" w:hAnsi="Times New Roman"/>
          <w:sz w:val="28"/>
          <w:szCs w:val="28"/>
          <w:lang w:val="ru-RU"/>
        </w:rPr>
        <w:t>типа гостья, на ­</w:t>
      </w:r>
      <w:r w:rsidRPr="009F2022">
        <w:rPr>
          <w:rFonts w:ascii="Times New Roman" w:eastAsia="SchoolBookSanPin" w:hAnsi="Times New Roman"/>
          <w:bCs/>
          <w:sz w:val="28"/>
          <w:szCs w:val="28"/>
          <w:lang w:val="ru-RU"/>
        </w:rPr>
        <w:t xml:space="preserve">ье </w:t>
      </w:r>
      <w:r w:rsidRPr="009F2022">
        <w:rPr>
          <w:rFonts w:ascii="Times New Roman" w:eastAsia="SchoolBookSanPin" w:hAnsi="Times New Roman"/>
          <w:sz w:val="28"/>
          <w:szCs w:val="28"/>
          <w:lang w:val="ru-RU"/>
        </w:rPr>
        <w:t xml:space="preserve">типа ожерелье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Имя прилагательное. Зависимость формы имени прилагательного от формы имени существительного (повторение). Склонение имён прилагательных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во множественном числе.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Местоимение. Личные местоимения (повторение). Личные местоимения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1­го и 3­го лица единственного и множественного числа; склонение личных местоимений.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Глагол. Изменение глаголов по лицам и числам в настоящем и будущем времени (спряжение). І и ІІ спряжение глаголов. Способы определения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rPr>
        <w:t>I</w:t>
      </w:r>
      <w:r w:rsidRPr="009F2022">
        <w:rPr>
          <w:rFonts w:ascii="Times New Roman" w:eastAsia="SchoolBookSanPin" w:hAnsi="Times New Roman"/>
          <w:sz w:val="28"/>
          <w:szCs w:val="28"/>
          <w:lang w:val="ru-RU"/>
        </w:rPr>
        <w:t xml:space="preserve"> и </w:t>
      </w:r>
      <w:r w:rsidRPr="009F2022">
        <w:rPr>
          <w:rFonts w:ascii="Times New Roman" w:eastAsia="SchoolBookSanPin" w:hAnsi="Times New Roman"/>
          <w:sz w:val="28"/>
          <w:szCs w:val="28"/>
        </w:rPr>
        <w:t>II</w:t>
      </w:r>
      <w:r w:rsidRPr="009F2022">
        <w:rPr>
          <w:rFonts w:ascii="Times New Roman" w:eastAsia="SchoolBookSanPin" w:hAnsi="Times New Roman"/>
          <w:sz w:val="28"/>
          <w:szCs w:val="28"/>
          <w:lang w:val="ru-RU"/>
        </w:rPr>
        <w:t xml:space="preserve"> спряжения глаголов.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Наречие (общее представление). Значение, вопросы, употребление в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Предлог. Отличие предлогов от приставок (повторение).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Союз; союзы и, а, но в простых и сложных предложениях.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Частица не, её значение (повторение).</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w:t>
      </w:r>
      <w:r w:rsidR="007A7D90" w:rsidRPr="009F2022">
        <w:rPr>
          <w:rFonts w:ascii="Times New Roman" w:eastAsia="OfficinaSansBoldITC" w:hAnsi="Times New Roman"/>
          <w:sz w:val="28"/>
          <w:szCs w:val="28"/>
          <w:lang w:val="ru-RU"/>
        </w:rPr>
        <w:t>7</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Синтаксис</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Слово, сочетание слов (словосочетание) и предложение, осознание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их сходства и различий; виды предложений по цели высказывания (повествовательные, вопросительные и побудительные); виды предложений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Предложения с однородными членами: без союзов, с союзами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а, но, с одиночным союзом и. Интонация перечисления в предложениях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однородными членами.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Простое и сложное предложение (ознакомление). Сложные предложения: сложносочинённые с союзами и, а, но; бессоюзные сложные предложения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(без называния терминов).</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w:t>
      </w:r>
      <w:r w:rsidR="007A7D90" w:rsidRPr="009F2022">
        <w:rPr>
          <w:rFonts w:ascii="Times New Roman" w:eastAsia="OfficinaSansBoldITC" w:hAnsi="Times New Roman"/>
          <w:sz w:val="28"/>
          <w:szCs w:val="28"/>
          <w:lang w:val="ru-RU"/>
        </w:rPr>
        <w:t>8</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Орфография и пунктуация</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зависимости от места орфограммы в слове; контроль при проверке собственных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предложенных текстов (повторение и применение на новом орфографическом материале).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Использование орфографического словаря для определения (уточнения) написания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Правила правописания и их применение: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безударные падежные окончания имён существительных (кроме существительных на </w:t>
      </w:r>
      <w:r w:rsidRPr="009F2022">
        <w:rPr>
          <w:rFonts w:ascii="Times New Roman" w:eastAsia="SchoolBookSanPin" w:hAnsi="Times New Roman"/>
          <w:bCs/>
          <w:sz w:val="28"/>
          <w:szCs w:val="28"/>
          <w:lang w:val="ru-RU"/>
        </w:rPr>
        <w:t>-мя</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-ия</w:t>
      </w:r>
      <w:r w:rsidRPr="009F2022">
        <w:rPr>
          <w:rFonts w:ascii="Times New Roman" w:eastAsia="SchoolBookSanPin" w:hAnsi="Times New Roman"/>
          <w:sz w:val="28"/>
          <w:szCs w:val="28"/>
          <w:lang w:val="ru-RU"/>
        </w:rPr>
        <w:t xml:space="preserve">, на -ья типа гостья, на ­ье типа ожерелье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во множественном числе, а также кроме собственных имён существительных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-ов, -ин, -ий);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безударные падежные окончания имён прилагательных;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мягкий знак после шипящих на конце глаголов в форме 2­го лица единственного числа;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наличие или отсутствие мягкого знака в глаголах на </w:t>
      </w:r>
      <w:r w:rsidRPr="009F2022">
        <w:rPr>
          <w:rFonts w:ascii="Times New Roman" w:eastAsia="SchoolBookSanPin" w:hAnsi="Times New Roman"/>
          <w:bCs/>
          <w:sz w:val="28"/>
          <w:szCs w:val="28"/>
          <w:lang w:val="ru-RU"/>
        </w:rPr>
        <w:t xml:space="preserve">-ться </w:t>
      </w:r>
      <w:r w:rsidRPr="009F2022">
        <w:rPr>
          <w:rFonts w:ascii="Times New Roman" w:eastAsia="SchoolBookSanPin" w:hAnsi="Times New Roman"/>
          <w:sz w:val="28"/>
          <w:szCs w:val="28"/>
          <w:lang w:val="ru-RU"/>
        </w:rPr>
        <w:t xml:space="preserve">и </w:t>
      </w:r>
      <w:r w:rsidRPr="009F2022">
        <w:rPr>
          <w:rFonts w:ascii="Times New Roman" w:eastAsia="SchoolBookSanPin" w:hAnsi="Times New Roman"/>
          <w:bCs/>
          <w:sz w:val="28"/>
          <w:szCs w:val="28"/>
          <w:lang w:val="ru-RU"/>
        </w:rPr>
        <w:t>-тся</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безударные личные окончания глаголов;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знаки препинания в предложениях с однородными членами, соединёнными союзами и, а, но и без союзов.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Знаки препинания в сложном предложении, состоящем из двух простых (наблюдение).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Знаки препинания в предложении с прямой речью после слов автора </w:t>
      </w:r>
      <w:r w:rsidRPr="009F2022">
        <w:rPr>
          <w:rFonts w:ascii="Times New Roman" w:eastAsia="SchoolBookSanPin" w:hAnsi="Times New Roman"/>
          <w:sz w:val="28"/>
          <w:szCs w:val="28"/>
          <w:lang w:val="ru-RU"/>
        </w:rPr>
        <w:lastRenderedPageBreak/>
        <w:t>(наблюдение).</w:t>
      </w:r>
    </w:p>
    <w:p w:rsidR="00704BEF" w:rsidRPr="009F2022" w:rsidRDefault="00776757"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w:t>
      </w:r>
      <w:r w:rsidR="002F5636"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w:t>
      </w:r>
      <w:r w:rsidR="007A7D90"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 </w:t>
      </w:r>
      <w:r w:rsidR="00704BEF" w:rsidRPr="009F2022">
        <w:rPr>
          <w:rFonts w:ascii="Times New Roman" w:eastAsia="OfficinaSansBoldITC" w:hAnsi="Times New Roman"/>
          <w:sz w:val="28"/>
          <w:szCs w:val="28"/>
          <w:lang w:val="ru-RU"/>
        </w:rPr>
        <w:t>Развитие речи</w:t>
      </w:r>
      <w:r w:rsidR="00FC1F28" w:rsidRPr="009F2022">
        <w:rPr>
          <w:rFonts w:ascii="Times New Roman" w:eastAsia="OfficinaSansBoldITC"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Повторение и продолжение работы, начатой в предыдущих классах: ситуации устного и письменного общения (письмо, поздравительная открытка, объявление и </w:t>
      </w:r>
      <w:r w:rsidR="004C6D85" w:rsidRPr="009F2022">
        <w:rPr>
          <w:rFonts w:ascii="Times New Roman" w:eastAsia="SchoolBookSanPin" w:hAnsi="Times New Roman"/>
          <w:sz w:val="28"/>
          <w:szCs w:val="28"/>
          <w:lang w:val="ru-RU"/>
        </w:rPr>
        <w:t>другое</w:t>
      </w:r>
      <w:r w:rsidRPr="009F2022">
        <w:rPr>
          <w:rFonts w:ascii="Times New Roman" w:eastAsia="SchoolBookSanPin" w:hAnsi="Times New Roman"/>
          <w:sz w:val="28"/>
          <w:szCs w:val="28"/>
          <w:lang w:val="ru-RU"/>
        </w:rPr>
        <w:t>); диалог; монолог; отражение темы текста или основной мысли в заголовке.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Корректирование текстов (заданных и собственных) с учётом точности, правильности, богатства и выразительности письменной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Изложение (подробный устный и письменный пересказ текста; выборочный устный пересказ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Сочинение как вид письменной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2F5636" w:rsidRPr="009F2022" w:rsidRDefault="002F5636"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20.9.</w:t>
      </w:r>
      <w:r w:rsidR="007A7D90" w:rsidRPr="009F2022">
        <w:rPr>
          <w:rFonts w:ascii="Times New Roman" w:eastAsia="SchoolBookSanPin" w:hAnsi="Times New Roman"/>
          <w:sz w:val="28"/>
          <w:szCs w:val="28"/>
          <w:lang w:val="ru-RU"/>
        </w:rPr>
        <w:t>10</w:t>
      </w:r>
      <w:r w:rsidRPr="009F2022">
        <w:rPr>
          <w:rFonts w:ascii="Times New Roman" w:eastAsia="SchoolBookSanPin" w:hAnsi="Times New Roman"/>
          <w:sz w:val="28"/>
          <w:szCs w:val="28"/>
          <w:lang w:val="ru-RU"/>
        </w:rPr>
        <w:t xml:space="preserve">. Изучение русского языка в 4 классе способствует работе над рядом метапредметных результатов: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F5636" w:rsidRPr="009F2022" w:rsidRDefault="002F5636"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.1. </w:t>
      </w:r>
      <w:r w:rsidRPr="009F2022">
        <w:rPr>
          <w:rFonts w:ascii="Times New Roman" w:eastAsia="SchoolBookSanPin" w:hAnsi="Times New Roman"/>
          <w:sz w:val="28"/>
          <w:szCs w:val="28"/>
          <w:lang w:val="ru-RU"/>
        </w:rPr>
        <w:t xml:space="preserve">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D11313" w:rsidRPr="009F2022">
        <w:rPr>
          <w:rFonts w:ascii="Times New Roman" w:eastAsia="SchoolBookSanPin" w:hAnsi="Times New Roman"/>
          <w:sz w:val="28"/>
          <w:szCs w:val="28"/>
          <w:lang w:val="ru-RU"/>
        </w:rPr>
        <w:t>способствуют</w:t>
      </w:r>
      <w:r w:rsidRPr="009F2022">
        <w:rPr>
          <w:rFonts w:ascii="Times New Roman" w:eastAsia="SchoolBookSanPin" w:hAnsi="Times New Roman"/>
          <w:sz w:val="28"/>
          <w:szCs w:val="28"/>
          <w:lang w:val="ru-RU"/>
        </w:rPr>
        <w:t xml:space="preserve"> формировани</w:t>
      </w:r>
      <w:r w:rsidR="00D11313" w:rsidRPr="009F2022">
        <w:rPr>
          <w:rFonts w:ascii="Times New Roman" w:eastAsia="SchoolBookSanPin" w:hAnsi="Times New Roman"/>
          <w:sz w:val="28"/>
          <w:szCs w:val="28"/>
          <w:lang w:val="ru-RU"/>
        </w:rPr>
        <w:t>ю</w:t>
      </w:r>
      <w:r w:rsidRPr="009F2022">
        <w:rPr>
          <w:rFonts w:ascii="Times New Roman" w:eastAsia="SchoolBookSanPin" w:hAnsi="Times New Roman"/>
          <w:sz w:val="28"/>
          <w:szCs w:val="28"/>
          <w:lang w:val="ru-RU"/>
        </w:rPr>
        <w:t xml:space="preserve">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группировать слова на основании того, какой частью речи они являются;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объединять глаголы в группы по определённому признаку (например, время, спряжение);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объединять предложения по определённому признаку, самостоятельно устанавливать этот признак;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классифицировать предложенные языковые единицы;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устно характеризовать языковые единицы по заданным признакам;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ориентироваться в изученных понятиях (склонение, спряжение, неопределённая форма, однородные члены предложения, сложное предложение)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соотносить понятие с его краткой характеристикой.</w:t>
      </w:r>
    </w:p>
    <w:p w:rsidR="002F5636" w:rsidRPr="009F2022" w:rsidRDefault="002F5636"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.2. </w:t>
      </w:r>
      <w:r w:rsidRPr="009F2022">
        <w:rPr>
          <w:rFonts w:ascii="Times New Roman" w:eastAsia="SchoolBookSanPin" w:hAnsi="Times New Roman"/>
          <w:sz w:val="28"/>
          <w:szCs w:val="28"/>
          <w:lang w:val="ru-RU"/>
        </w:rPr>
        <w:t xml:space="preserve">Базовые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w:t>
      </w:r>
      <w:r w:rsidR="00D11313" w:rsidRPr="009F2022">
        <w:rPr>
          <w:rFonts w:ascii="Times New Roman" w:eastAsia="SchoolBookSanPin" w:hAnsi="Times New Roman"/>
          <w:sz w:val="28"/>
          <w:szCs w:val="28"/>
          <w:lang w:val="ru-RU"/>
        </w:rPr>
        <w:t xml:space="preserve">способствуют формированию </w:t>
      </w:r>
      <w:r w:rsidRPr="009F2022">
        <w:rPr>
          <w:rFonts w:ascii="Times New Roman" w:eastAsia="SchoolBookSanPin" w:hAnsi="Times New Roman"/>
          <w:sz w:val="28"/>
          <w:szCs w:val="28"/>
          <w:lang w:val="ru-RU"/>
        </w:rPr>
        <w:t>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несколько вариантов выполнения заданий по русскому языку, выбирать наиболее целесообразный (на основе предложенных критериев);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по предложенному алгоритму различные виды анализа (звуко­буквенный, морфемный, морфологический, синтаксический);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выявлять недостаток информации для решения учебной (практической) задачи на основе предложенного алгоритма;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прогнозировать возможное развитие речевой ситуации. </w:t>
      </w:r>
    </w:p>
    <w:p w:rsidR="003A07A7" w:rsidRPr="009F2022" w:rsidRDefault="003A07A7"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w:t>
      </w:r>
      <w:r w:rsidR="00D11313" w:rsidRPr="009F2022">
        <w:rPr>
          <w:rFonts w:ascii="Times New Roman" w:eastAsia="OfficinaSansBoldITC" w:hAnsi="Times New Roman"/>
          <w:sz w:val="28"/>
          <w:szCs w:val="28"/>
          <w:lang w:val="ru-RU"/>
        </w:rPr>
        <w:t>3</w:t>
      </w:r>
      <w:r w:rsidRPr="009F2022">
        <w:rPr>
          <w:rFonts w:ascii="Times New Roman" w:eastAsia="OfficinaSansBoldITC" w:hAnsi="Times New Roman"/>
          <w:sz w:val="28"/>
          <w:szCs w:val="28"/>
          <w:lang w:val="ru-RU"/>
        </w:rPr>
        <w:t>. </w:t>
      </w:r>
      <w:r w:rsidR="00D11313" w:rsidRPr="009F2022">
        <w:rPr>
          <w:rFonts w:ascii="Times New Roman" w:eastAsia="SchoolBookSanPin" w:hAnsi="Times New Roman"/>
          <w:sz w:val="28"/>
          <w:szCs w:val="28"/>
          <w:lang w:val="ru-RU"/>
        </w:rPr>
        <w:t>Работа с информацией как часть познавательных универсальных учебных действий способствует формированию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распознавать достоверную и недостоверную информацию о языковых единицах самостоятельно или на основании предложенного учителем способа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её проверки;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соблюдать элементарные правила информационной безопасности при поиске для выполнения заданий по русскому языку информации в</w:t>
      </w:r>
      <w:r w:rsidR="004E6F3F" w:rsidRPr="009F2022">
        <w:rPr>
          <w:rFonts w:ascii="Times New Roman" w:eastAsia="SchoolBookSanPin" w:hAnsi="Times New Roman"/>
          <w:sz w:val="28"/>
          <w:szCs w:val="28"/>
          <w:lang w:val="ru-RU"/>
        </w:rPr>
        <w:t xml:space="preserve"> информационно-телекоммуникац</w:t>
      </w:r>
      <w:r w:rsidR="007045EF" w:rsidRPr="009F2022">
        <w:rPr>
          <w:rFonts w:ascii="Times New Roman" w:eastAsia="SchoolBookSanPin" w:hAnsi="Times New Roman"/>
          <w:sz w:val="28"/>
          <w:szCs w:val="28"/>
          <w:lang w:val="ru-RU"/>
        </w:rPr>
        <w:t>и</w:t>
      </w:r>
      <w:r w:rsidR="004E6F3F" w:rsidRPr="009F2022">
        <w:rPr>
          <w:rFonts w:ascii="Times New Roman" w:eastAsia="SchoolBookSanPin" w:hAnsi="Times New Roman"/>
          <w:sz w:val="28"/>
          <w:szCs w:val="28"/>
          <w:lang w:val="ru-RU"/>
        </w:rPr>
        <w:t>онной</w:t>
      </w:r>
      <w:r w:rsidRPr="009F2022">
        <w:rPr>
          <w:rFonts w:ascii="Times New Roman" w:eastAsia="SchoolBookSanPin" w:hAnsi="Times New Roman"/>
          <w:sz w:val="28"/>
          <w:szCs w:val="28"/>
          <w:lang w:val="ru-RU"/>
        </w:rPr>
        <w:t xml:space="preserve"> сети </w:t>
      </w:r>
      <w:r w:rsidR="004E6F3F"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Интернет</w:t>
      </w:r>
      <w:r w:rsidR="004E6F3F"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самостоятельно создавать схемы, таблицы для представления информации.</w:t>
      </w:r>
    </w:p>
    <w:p w:rsidR="00D11313" w:rsidRPr="009F2022" w:rsidRDefault="00D1131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.4. </w:t>
      </w:r>
      <w:r w:rsidRPr="009F2022">
        <w:rPr>
          <w:rFonts w:ascii="Times New Roman" w:eastAsia="SchoolBookSanPin" w:hAnsi="Times New Roman"/>
          <w:sz w:val="28"/>
          <w:szCs w:val="28"/>
          <w:lang w:val="ru-RU"/>
        </w:rPr>
        <w:t xml:space="preserve">Общение как часть коммуникативных универсальных учебных </w:t>
      </w:r>
      <w:r w:rsidRPr="009F2022">
        <w:rPr>
          <w:rFonts w:ascii="Times New Roman" w:eastAsia="SchoolBookSanPin" w:hAnsi="Times New Roman"/>
          <w:sz w:val="28"/>
          <w:szCs w:val="28"/>
          <w:lang w:val="ru-RU"/>
        </w:rPr>
        <w:lastRenderedPageBreak/>
        <w:t>действий способствует формированию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воспринимать и формулировать суждения, выбирать адекватные языковые средства для выражения эмоций в соответствии с целями и условиями общения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знакомой среде;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высказывание при обосновании правильности написания,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при обобщении результатов наблюдения за орфографическим материалом;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устные и письменные тексты (описание, рассуждение, повествование), определяя необходимый в данной речевой ситуации тип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готовить небольшие публичные выступления;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подбирать иллюстративный материал (рисунки, фото, плакаты) к тексту выступления.</w:t>
      </w:r>
    </w:p>
    <w:p w:rsidR="00D11313" w:rsidRPr="009F2022" w:rsidRDefault="00D1131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.5. </w:t>
      </w:r>
      <w:r w:rsidRPr="009F2022">
        <w:rPr>
          <w:rFonts w:ascii="Times New Roman" w:eastAsia="SchoolBookSanPin" w:hAnsi="Times New Roman"/>
          <w:sz w:val="28"/>
          <w:szCs w:val="28"/>
          <w:lang w:val="ru-RU"/>
        </w:rPr>
        <w:t>Самоорганизация как часть регулятивных универсальных учебных действий способствует формированию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самостоятельно планировать действия по решению учебной задачи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для получения результата;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выстраивать последовательность выбранных действий;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предвидеть трудности и возможные ошибки.</w:t>
      </w:r>
    </w:p>
    <w:p w:rsidR="00D11313" w:rsidRPr="009F2022" w:rsidRDefault="00D1131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.6. </w:t>
      </w:r>
      <w:r w:rsidRPr="009F2022">
        <w:rPr>
          <w:rFonts w:ascii="Times New Roman" w:eastAsia="SchoolBookSanPin" w:hAnsi="Times New Roman"/>
          <w:sz w:val="28"/>
          <w:szCs w:val="28"/>
          <w:lang w:val="ru-RU"/>
        </w:rPr>
        <w:t>Самоконтроль как часть регулятивных универсальных учебных действий способствует формированию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контролировать процесс и результат выполнения задания, корректировать учебные действия для преодоления ошибок;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ошибки в своей и чужих работах, устанавливать их причины;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по предложенным критериям общий результат деятельности и свой вклад в неё;</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адекватно принимать оценку своей работы.</w:t>
      </w:r>
    </w:p>
    <w:p w:rsidR="00D11313" w:rsidRPr="009F2022" w:rsidRDefault="00D1131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20.9.</w:t>
      </w:r>
      <w:r w:rsidR="007A7D90"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.7. </w:t>
      </w:r>
      <w:r w:rsidRPr="009F2022">
        <w:rPr>
          <w:rFonts w:ascii="Times New Roman" w:eastAsia="SchoolBookSanPin" w:hAnsi="Times New Roman"/>
          <w:bCs/>
          <w:sz w:val="28"/>
          <w:szCs w:val="28"/>
          <w:lang w:val="ru-RU"/>
        </w:rPr>
        <w:t>Совместная деятельность</w:t>
      </w:r>
      <w:r w:rsidRPr="009F2022">
        <w:rPr>
          <w:rFonts w:ascii="Times New Roman" w:eastAsia="SchoolBookSanPin" w:hAnsi="Times New Roman"/>
          <w:sz w:val="28"/>
          <w:szCs w:val="28"/>
          <w:lang w:val="ru-RU"/>
        </w:rPr>
        <w:t xml:space="preserve"> способствует формированию умений: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принимать цель совместной деятельности, коллективно строить действия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по её достижению: распределять роли, договариваться, обсуждать процесс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результат совместной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готовность руководить, выполнять поручения, подчиняться;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ответственно выполнять свою часть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свой вклад в общий результат;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выполнять совместные проектные задания с опорой на предложенные образцы, планы, идеи.</w:t>
      </w:r>
    </w:p>
    <w:p w:rsidR="00704BEF" w:rsidRPr="009F2022" w:rsidRDefault="00F44C94"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20.10. П</w:t>
      </w:r>
      <w:r w:rsidR="00460248" w:rsidRPr="009F2022">
        <w:rPr>
          <w:rFonts w:ascii="Times New Roman" w:eastAsia="OfficinaSansBoldITC" w:hAnsi="Times New Roman"/>
          <w:sz w:val="28"/>
          <w:szCs w:val="28"/>
          <w:lang w:val="ru-RU"/>
        </w:rPr>
        <w:t xml:space="preserve">ланируемые результаты освоения программы </w:t>
      </w:r>
      <w:r w:rsidRPr="009F2022">
        <w:rPr>
          <w:rFonts w:ascii="Times New Roman" w:eastAsia="OfficinaSansBoldITC" w:hAnsi="Times New Roman"/>
          <w:sz w:val="28"/>
          <w:szCs w:val="28"/>
          <w:lang w:val="ru-RU"/>
        </w:rPr>
        <w:t>по русскому языку</w:t>
      </w:r>
      <w:r w:rsidR="00460248" w:rsidRPr="009F2022">
        <w:rPr>
          <w:rFonts w:ascii="Times New Roman" w:eastAsia="OfficinaSansBoldITC" w:hAnsi="Times New Roman"/>
          <w:sz w:val="28"/>
          <w:szCs w:val="28"/>
          <w:lang w:val="ru-RU"/>
        </w:rPr>
        <w:t xml:space="preserve"> </w:t>
      </w:r>
      <w:r w:rsidRPr="009F2022">
        <w:rPr>
          <w:rFonts w:ascii="Times New Roman" w:eastAsia="OfficinaSansBoldITC" w:hAnsi="Times New Roman"/>
          <w:sz w:val="28"/>
          <w:szCs w:val="28"/>
          <w:lang w:val="ru-RU"/>
        </w:rPr>
        <w:br/>
      </w:r>
      <w:r w:rsidR="00460248" w:rsidRPr="009F2022">
        <w:rPr>
          <w:rFonts w:ascii="Times New Roman" w:eastAsia="OfficinaSansBoldITC" w:hAnsi="Times New Roman"/>
          <w:sz w:val="28"/>
          <w:szCs w:val="28"/>
          <w:lang w:val="ru-RU"/>
        </w:rPr>
        <w:t>на уровне начального общего образования</w:t>
      </w:r>
      <w:r w:rsidR="00FC1F28" w:rsidRPr="009F2022">
        <w:rPr>
          <w:rFonts w:ascii="Times New Roman" w:eastAsia="OfficinaSansBoldITC" w:hAnsi="Times New Roman"/>
          <w:sz w:val="28"/>
          <w:szCs w:val="28"/>
          <w:lang w:val="ru-RU"/>
        </w:rPr>
        <w:t>.</w:t>
      </w:r>
    </w:p>
    <w:p w:rsidR="00B30967"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20.10.1. </w:t>
      </w:r>
      <w:r w:rsidR="00704BEF" w:rsidRPr="009F2022">
        <w:rPr>
          <w:rFonts w:ascii="Times New Roman" w:eastAsia="SchoolBookSanPin" w:hAnsi="Times New Roman"/>
          <w:sz w:val="28"/>
          <w:szCs w:val="28"/>
          <w:lang w:val="ru-RU"/>
        </w:rPr>
        <w:t xml:space="preserve">В результате изучения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w:t>
      </w:r>
      <w:r w:rsidR="00DE7B1C" w:rsidRPr="009F2022">
        <w:rPr>
          <w:rFonts w:ascii="Times New Roman" w:eastAsia="SchoolBookSanPin" w:hAnsi="Times New Roman"/>
          <w:sz w:val="28"/>
          <w:szCs w:val="28"/>
          <w:lang w:val="ru-RU"/>
        </w:rPr>
        <w:t>на уровне начального общего образования</w:t>
      </w:r>
      <w:r w:rsidR="00952BB8"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 xml:space="preserve">у обучающегося будут сформированы следующие личностные </w:t>
      </w:r>
      <w:r w:rsidR="00CB5917" w:rsidRPr="009F2022">
        <w:rPr>
          <w:rFonts w:ascii="Times New Roman" w:eastAsia="SchoolBookSanPin" w:hAnsi="Times New Roman"/>
          <w:sz w:val="28"/>
          <w:szCs w:val="28"/>
          <w:lang w:val="ru-RU"/>
        </w:rPr>
        <w:t>результаты</w:t>
      </w:r>
      <w:r w:rsidR="00B30967" w:rsidRPr="009F2022">
        <w:rPr>
          <w:rFonts w:ascii="Times New Roman" w:eastAsia="SchoolBookSanPin" w:hAnsi="Times New Roman"/>
          <w:sz w:val="28"/>
          <w:szCs w:val="28"/>
          <w:lang w:val="ru-RU"/>
        </w:rPr>
        <w:t>:</w:t>
      </w:r>
      <w:r w:rsidR="00D270B3" w:rsidRPr="009F2022">
        <w:rPr>
          <w:rFonts w:ascii="Times New Roman" w:eastAsia="SchoolBookSanPin" w:hAnsi="Times New Roman"/>
          <w:sz w:val="28"/>
          <w:szCs w:val="28"/>
          <w:lang w:val="ru-RU"/>
        </w:rPr>
        <w:t xml:space="preserve"> </w:t>
      </w:r>
    </w:p>
    <w:p w:rsidR="00704BEF" w:rsidRPr="009F2022" w:rsidRDefault="00F44C94"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 </w:t>
      </w:r>
      <w:r w:rsidR="00704BEF" w:rsidRPr="009F2022">
        <w:rPr>
          <w:rFonts w:ascii="Times New Roman" w:eastAsia="OfficinaSansBoldITC" w:hAnsi="Times New Roman"/>
          <w:sz w:val="28"/>
          <w:szCs w:val="28"/>
          <w:lang w:val="ru-RU"/>
        </w:rPr>
        <w:t>гражданско-патриотического воспитания: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становление ценностного отношения к своей Родине, в том числе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через изучение русского языка, отражающего историю и культуру страны;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осознание своей сопричастности к прошлому, настоящему и будущему своей страны и родного края, в том числе через обсуждение ситуаций при работе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текстами на уроках русского языка;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первоначальные представления о человеке как члене общества, о правах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704BEF"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 </w:t>
      </w:r>
      <w:r w:rsidR="00704BEF" w:rsidRPr="009F2022">
        <w:rPr>
          <w:rFonts w:ascii="Times New Roman" w:eastAsia="SchoolBookSanPin" w:hAnsi="Times New Roman"/>
          <w:sz w:val="28"/>
          <w:szCs w:val="28"/>
          <w:lang w:val="ru-RU"/>
        </w:rPr>
        <w:t>духовно-нравственного воспитания: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осознание языка как одной из главных духовно-нравственных ценностей народа; </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признание индивидуальности каждого человека с опорой на собственный жизненный и читательский опыт;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проявление сопереживания, уважения и доброжелательности, в том числе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 xml:space="preserve">с использованием адекватных языковых средств для выражения своего состояния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чувств;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04BEF" w:rsidRPr="009F2022" w:rsidRDefault="00F44C94"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3) </w:t>
      </w:r>
      <w:r w:rsidR="00704BEF" w:rsidRPr="009F2022">
        <w:rPr>
          <w:rFonts w:ascii="Times New Roman" w:eastAsia="OfficinaSansBoldITC" w:hAnsi="Times New Roman"/>
          <w:sz w:val="28"/>
          <w:szCs w:val="28"/>
          <w:lang w:val="ru-RU"/>
        </w:rPr>
        <w:t>эстетического воспитания: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уважительное отношение и интерес к художественной культуре, восприимчивость к разным видам искусства, традициям и творчеству своего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других народов;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стремление к самовыражению в искусстве слова; осознание важности русского языка как средства общения и самовыражения;</w:t>
      </w:r>
    </w:p>
    <w:p w:rsidR="00704BEF"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4) </w:t>
      </w:r>
      <w:r w:rsidR="00704BEF" w:rsidRPr="009F2022">
        <w:rPr>
          <w:rFonts w:ascii="Times New Roman" w:eastAsia="SchoolBookSanPin" w:hAnsi="Times New Roman"/>
          <w:sz w:val="28"/>
          <w:szCs w:val="28"/>
          <w:lang w:val="ru-RU"/>
        </w:rPr>
        <w:t xml:space="preserve">физического воспитания, формирования культуры здоровья </w:t>
      </w:r>
      <w:r w:rsidRPr="009F2022">
        <w:rPr>
          <w:rFonts w:ascii="Times New Roman" w:eastAsia="SchoolBookSanPin" w:hAnsi="Times New Roman"/>
          <w:sz w:val="28"/>
          <w:szCs w:val="28"/>
          <w:lang w:val="ru-RU"/>
        </w:rPr>
        <w:br/>
      </w:r>
      <w:r w:rsidR="00704BEF" w:rsidRPr="009F2022">
        <w:rPr>
          <w:rFonts w:ascii="Times New Roman" w:eastAsia="SchoolBookSanPin" w:hAnsi="Times New Roman"/>
          <w:sz w:val="28"/>
          <w:szCs w:val="28"/>
          <w:lang w:val="ru-RU"/>
        </w:rPr>
        <w:t>и эмоционального благополучия: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соблюдение правил безопасного поиска в информационной среде дополнительной информации в процессе языкового образования;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бережное отношение к физическому и психическому здоровью, проявляющееся в выборе приемлемых способов речевого самовыражения </w:t>
      </w:r>
      <w:r w:rsidR="00FB3D5E"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соблюдении норм речевого этикета и правил общения;</w:t>
      </w:r>
    </w:p>
    <w:p w:rsidR="00704BEF"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5) </w:t>
      </w:r>
      <w:r w:rsidR="00704BEF" w:rsidRPr="009F2022">
        <w:rPr>
          <w:rFonts w:ascii="Times New Roman" w:eastAsia="SchoolBookSanPin" w:hAnsi="Times New Roman"/>
          <w:sz w:val="28"/>
          <w:szCs w:val="28"/>
          <w:lang w:val="ru-RU"/>
        </w:rPr>
        <w:t>трудового воспитания: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из текстов, с которыми идёт работа на уроках русского языка;</w:t>
      </w:r>
    </w:p>
    <w:p w:rsidR="00704BEF"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6) </w:t>
      </w:r>
      <w:r w:rsidR="00704BEF" w:rsidRPr="009F2022">
        <w:rPr>
          <w:rFonts w:ascii="Times New Roman" w:eastAsia="SchoolBookSanPin" w:hAnsi="Times New Roman"/>
          <w:sz w:val="28"/>
          <w:szCs w:val="28"/>
          <w:lang w:val="ru-RU"/>
        </w:rPr>
        <w:t>экологического воспитания: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бережное отношение к природе, формируемое в процессе работы с текстами;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неприятие действий, приносящих вред</w:t>
      </w:r>
      <w:r w:rsidR="00B30967" w:rsidRPr="009F2022">
        <w:rPr>
          <w:rFonts w:ascii="Times New Roman" w:eastAsia="SchoolBookSanPin" w:hAnsi="Times New Roman"/>
          <w:sz w:val="28"/>
          <w:szCs w:val="28"/>
          <w:lang w:val="ru-RU"/>
        </w:rPr>
        <w:t xml:space="preserve"> природе</w:t>
      </w:r>
      <w:r w:rsidRPr="009F2022">
        <w:rPr>
          <w:rFonts w:ascii="Times New Roman" w:eastAsia="SchoolBookSanPin" w:hAnsi="Times New Roman"/>
          <w:sz w:val="28"/>
          <w:szCs w:val="28"/>
          <w:lang w:val="ru-RU"/>
        </w:rPr>
        <w:t>;</w:t>
      </w:r>
    </w:p>
    <w:p w:rsidR="00704BEF"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7) </w:t>
      </w:r>
      <w:r w:rsidR="00704BEF" w:rsidRPr="009F2022">
        <w:rPr>
          <w:rFonts w:ascii="Times New Roman" w:eastAsia="SchoolBookSanPin" w:hAnsi="Times New Roman"/>
          <w:sz w:val="28"/>
          <w:szCs w:val="28"/>
          <w:lang w:val="ru-RU"/>
        </w:rPr>
        <w:t>ценности научного познания: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первоначальные представления о научной картине мира, в том числе </w:t>
      </w:r>
      <w:r w:rsidRPr="009F2022">
        <w:rPr>
          <w:rFonts w:ascii="Times New Roman" w:eastAsia="SchoolBookSanPin" w:hAnsi="Times New Roman"/>
          <w:sz w:val="28"/>
          <w:szCs w:val="28"/>
          <w:lang w:val="ru-RU"/>
        </w:rPr>
        <w:lastRenderedPageBreak/>
        <w:t>первоначальные представления о системе языка как одной из составляющих целостной научной картины мира;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познавательные интересы, активность, инициативность, любознательность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самостоятельность в познании, в том числе познавательный интерес к изучению русского языка, активность и самостоятельность в его познании.</w:t>
      </w:r>
    </w:p>
    <w:p w:rsidR="00F44C94" w:rsidRPr="009F2022" w:rsidRDefault="00F44C94"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20.10.2. </w:t>
      </w:r>
      <w:r w:rsidR="00704BEF" w:rsidRPr="009F2022">
        <w:rPr>
          <w:rFonts w:ascii="Times New Roman" w:eastAsia="SchoolBookSanPin" w:hAnsi="Times New Roman"/>
          <w:sz w:val="28"/>
          <w:szCs w:val="28"/>
          <w:lang w:val="ru-RU"/>
        </w:rPr>
        <w:t xml:space="preserve">В результате изучения </w:t>
      </w:r>
      <w:r w:rsidRPr="009F2022">
        <w:rPr>
          <w:rFonts w:ascii="Times New Roman" w:eastAsia="SchoolBookSanPin" w:hAnsi="Times New Roman"/>
          <w:sz w:val="28"/>
          <w:szCs w:val="28"/>
          <w:lang w:val="ru-RU"/>
        </w:rPr>
        <w:t>русского языка</w:t>
      </w:r>
      <w:r w:rsidR="00704BEF" w:rsidRPr="009F2022">
        <w:rPr>
          <w:rFonts w:ascii="Times New Roman" w:eastAsia="SchoolBookSanPin" w:hAnsi="Times New Roman"/>
          <w:sz w:val="28"/>
          <w:szCs w:val="28"/>
          <w:lang w:val="ru-RU"/>
        </w:rPr>
        <w:t xml:space="preserve"> </w:t>
      </w:r>
      <w:r w:rsidR="00DE7B1C" w:rsidRPr="009F2022">
        <w:rPr>
          <w:rFonts w:ascii="Times New Roman" w:eastAsia="SchoolBookSanPin" w:hAnsi="Times New Roman"/>
          <w:sz w:val="28"/>
          <w:szCs w:val="28"/>
          <w:lang w:val="ru-RU"/>
        </w:rPr>
        <w:t>на уровне начального общего образования</w:t>
      </w:r>
      <w:r w:rsidR="00CB5917" w:rsidRPr="009F2022">
        <w:rPr>
          <w:rFonts w:ascii="Times New Roman" w:eastAsia="SchoolBookSanPin" w:hAnsi="Times New Roman"/>
          <w:sz w:val="28"/>
          <w:szCs w:val="28"/>
          <w:lang w:val="ru-RU"/>
        </w:rPr>
        <w:t xml:space="preserve"> </w:t>
      </w:r>
      <w:r w:rsidR="00704BEF" w:rsidRPr="009F2022">
        <w:rPr>
          <w:rFonts w:ascii="Times New Roman" w:eastAsia="SchoolBookSanPin" w:hAnsi="Times New Roman"/>
          <w:sz w:val="28"/>
          <w:szCs w:val="28"/>
          <w:lang w:val="ru-RU"/>
        </w:rPr>
        <w:t xml:space="preserve">у обучающегося будут сформированы </w:t>
      </w:r>
      <w:r w:rsidRPr="009F2022">
        <w:rPr>
          <w:rFonts w:ascii="Times New Roman" w:eastAsia="SchoolBookSanPin" w:hAnsi="Times New Roman"/>
          <w:bCs/>
          <w:sz w:val="28"/>
          <w:szCs w:val="28"/>
          <w:lang w:val="ru-RU"/>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44C94"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20.10.2.1. </w:t>
      </w:r>
      <w:r w:rsidR="009E7D3D" w:rsidRPr="009F2022">
        <w:rPr>
          <w:rFonts w:ascii="Times New Roman" w:eastAsia="SchoolBookSanPin" w:hAnsi="Times New Roman"/>
          <w:sz w:val="28"/>
          <w:szCs w:val="28"/>
          <w:lang w:val="ru-RU"/>
        </w:rPr>
        <w:t>У</w:t>
      </w:r>
      <w:r w:rsidRPr="009F2022">
        <w:rPr>
          <w:rFonts w:ascii="Times New Roman" w:eastAsia="SchoolBookSanPin" w:hAnsi="Times New Roman"/>
          <w:sz w:val="28"/>
          <w:szCs w:val="28"/>
          <w:lang w:val="ru-RU"/>
        </w:rPr>
        <w:t xml:space="preserve"> обучающегося будут сформированы следующие 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w:t>
      </w:r>
      <w:r w:rsidR="004C6D85" w:rsidRPr="009F2022">
        <w:rPr>
          <w:rFonts w:ascii="Times New Roman" w:eastAsia="SchoolBookSanPin" w:hAnsi="Times New Roman"/>
          <w:sz w:val="28"/>
          <w:szCs w:val="28"/>
          <w:lang w:val="ru-RU"/>
        </w:rPr>
        <w:t>другое</w:t>
      </w:r>
      <w:r w:rsidRPr="009F2022">
        <w:rPr>
          <w:rFonts w:ascii="Times New Roman" w:eastAsia="SchoolBookSanPin" w:hAnsi="Times New Roman"/>
          <w:sz w:val="28"/>
          <w:szCs w:val="28"/>
          <w:lang w:val="ru-RU"/>
        </w:rPr>
        <w:t>); устанавливать аналогии языковых единиц;</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объединять объекты (языковые единицы) по определённому признаку;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выявлять недостаток информации для решения учебной и практической задачи на основе предложенного алгоритма, формулировать запрос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дополнительную информацию;</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устанавливать причинно­следственные связи в ситуациях наблюдения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за языковым материалом, делать выводы.</w:t>
      </w:r>
    </w:p>
    <w:p w:rsidR="00F44C94" w:rsidRPr="009F2022" w:rsidRDefault="00F44C9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20.10.2.2. </w:t>
      </w:r>
      <w:r w:rsidR="009E7D3D" w:rsidRPr="009F2022">
        <w:rPr>
          <w:rFonts w:ascii="Times New Roman" w:eastAsia="SchoolBookSanPin" w:hAnsi="Times New Roman"/>
          <w:sz w:val="28"/>
          <w:szCs w:val="28"/>
          <w:lang w:val="ru-RU"/>
        </w:rPr>
        <w:t>У</w:t>
      </w:r>
      <w:r w:rsidRPr="009F2022">
        <w:rPr>
          <w:rFonts w:ascii="Times New Roman" w:eastAsia="SchoolBookSanPin" w:hAnsi="Times New Roman"/>
          <w:sz w:val="28"/>
          <w:szCs w:val="28"/>
          <w:lang w:val="ru-RU"/>
        </w:rPr>
        <w:t xml:space="preserve"> обучающегося будут сформированы следующие базовые </w:t>
      </w:r>
      <w:r w:rsidRPr="009F2022">
        <w:rPr>
          <w:rFonts w:ascii="Times New Roman" w:eastAsia="SchoolBookSanPin" w:hAnsi="Times New Roman"/>
          <w:sz w:val="28"/>
          <w:szCs w:val="28"/>
          <w:lang w:val="ru-RU"/>
        </w:rPr>
        <w:lastRenderedPageBreak/>
        <w:t xml:space="preserve">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 помощью учителя формулировать цель, планировать изменения языкового объекта, речевой ситуации;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несколько вариантов выполнения задания, выбирать наиболее целесообразный (на основе предложенных критериев);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прогнозировать возможное развитие процессов, событий и их последствия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аналогичных или сходных ситуациях.</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20.10.2.3. </w:t>
      </w:r>
      <w:r w:rsidRPr="009F2022">
        <w:rPr>
          <w:rFonts w:ascii="Times New Roman" w:eastAsia="SchoolBookSanPin" w:hAnsi="Times New Roman"/>
          <w:sz w:val="28"/>
          <w:szCs w:val="28"/>
          <w:lang w:val="ru-RU"/>
        </w:rPr>
        <w:t xml:space="preserve">У обучающегося будут сформированы следующие умения работать с информацией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выбирать источник получения информации: нужный словарь для получения запрашиваемой информации, для уточнения;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согласно заданному алгоритму находить представленную в явном виде информацию в предложенном источнике: в словарях, справочниках;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распознавать достоверную и недостоверную информацию самостоятельно </w:t>
      </w:r>
      <w:r w:rsidR="00B30967"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или на основании предложенного учителем способа её проверки (обращаясь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к словарям, справочникам, учебнику);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w:t>
      </w:r>
      <w:r w:rsidR="00B30967" w:rsidRPr="009F2022">
        <w:rPr>
          <w:rFonts w:ascii="Times New Roman" w:eastAsia="SchoolBookSanPin" w:hAnsi="Times New Roman"/>
          <w:sz w:val="28"/>
          <w:szCs w:val="28"/>
          <w:lang w:val="ru-RU"/>
        </w:rPr>
        <w:t>информационно</w:t>
      </w:r>
      <w:r w:rsidR="0024725E" w:rsidRPr="009F2022">
        <w:rPr>
          <w:rFonts w:ascii="Times New Roman" w:eastAsia="SchoolBookSanPin" w:hAnsi="Times New Roman"/>
          <w:sz w:val="28"/>
          <w:szCs w:val="28"/>
          <w:lang w:val="ru-RU"/>
        </w:rPr>
        <w:t>-телекоммуникационной сети «</w:t>
      </w:r>
      <w:r w:rsidRPr="009F2022">
        <w:rPr>
          <w:rFonts w:ascii="Times New Roman" w:eastAsia="SchoolBookSanPin" w:hAnsi="Times New Roman"/>
          <w:sz w:val="28"/>
          <w:szCs w:val="28"/>
          <w:lang w:val="ru-RU"/>
        </w:rPr>
        <w:t>Интернет</w:t>
      </w:r>
      <w:r w:rsidR="0024725E"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 (информации о написании и произношении слова, о значении слова,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о происхождении слова, о синонимах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анализировать и создавать текстовую, видео­, графическую, звуковую </w:t>
      </w:r>
      <w:r w:rsidRPr="009F2022">
        <w:rPr>
          <w:rFonts w:ascii="Times New Roman" w:eastAsia="SchoolBookSanPin" w:hAnsi="Times New Roman"/>
          <w:sz w:val="28"/>
          <w:szCs w:val="28"/>
          <w:lang w:val="ru-RU"/>
        </w:rPr>
        <w:lastRenderedPageBreak/>
        <w:t>информацию в соответствии с учебной задачей;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20.10.2.4. </w:t>
      </w:r>
      <w:r w:rsidRPr="009F2022">
        <w:rPr>
          <w:rFonts w:ascii="Times New Roman" w:eastAsia="SchoolBookSanPin" w:hAnsi="Times New Roman"/>
          <w:sz w:val="28"/>
          <w:szCs w:val="28"/>
          <w:lang w:val="ru-RU"/>
        </w:rPr>
        <w:t xml:space="preserve">У обучающегося будут сформированы следующие умения общения как часть </w:t>
      </w:r>
      <w:r w:rsidRPr="009F2022">
        <w:rPr>
          <w:rFonts w:ascii="Times New Roman" w:eastAsia="SchoolBookSanPin" w:hAnsi="Times New Roman"/>
          <w:bCs/>
          <w:sz w:val="28"/>
          <w:szCs w:val="28"/>
          <w:lang w:val="ru-RU"/>
        </w:rPr>
        <w:t>коммуникативных универсальных учебных действий</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воспринимать и формулировать суждения, выражать эмоции в соответствии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целями и условиями общения в знакомой среде;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уважительное отношение к собеседнику, соблюдать правила ведения диалоги и дискуссии;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признавать возможность существования разных точек зрения;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корректно и аргументированно высказывать своё мнение;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строить речевое высказывание в соответствии с поставленной задачей;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устные и письменные тексты (описание, рассуждение, повествование) в соответствии с речевой ситуацией;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готовить небольшие публичные выступления о результатах парной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групповой работы, о результатах наблюдения, выполненного мини­исследования, проектного задания;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подбирать иллюстративный материал (рисунки, фото, плакаты) к тексту выступления.</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20.10.2.5. </w:t>
      </w:r>
      <w:r w:rsidRPr="009F2022">
        <w:rPr>
          <w:rFonts w:ascii="Times New Roman" w:eastAsia="SchoolBookSanPin" w:hAnsi="Times New Roman"/>
          <w:sz w:val="28"/>
          <w:szCs w:val="28"/>
          <w:lang w:val="ru-RU"/>
        </w:rPr>
        <w:t xml:space="preserve">У обучающегося будут сформированы следующие умения самоорганизации как части </w:t>
      </w:r>
      <w:r w:rsidR="00115B28" w:rsidRPr="009F2022">
        <w:rPr>
          <w:rFonts w:ascii="Times New Roman" w:eastAsia="SchoolBookSanPin" w:hAnsi="Times New Roman"/>
          <w:bCs/>
          <w:sz w:val="28"/>
          <w:szCs w:val="28"/>
          <w:lang w:val="ru-RU"/>
        </w:rPr>
        <w:t>регулятивных</w:t>
      </w:r>
      <w:r w:rsidRPr="009F2022">
        <w:rPr>
          <w:rFonts w:ascii="Times New Roman" w:eastAsia="SchoolBookSanPin" w:hAnsi="Times New Roman"/>
          <w:bCs/>
          <w:sz w:val="28"/>
          <w:szCs w:val="28"/>
          <w:lang w:val="ru-RU"/>
        </w:rPr>
        <w:t xml:space="preserve"> универсальных учебных действий</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планировать действия по решению учебной задачи для получения результата;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выстраивать последовательность выбранных действий.</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20.10.2.6. </w:t>
      </w:r>
      <w:r w:rsidRPr="009F2022">
        <w:rPr>
          <w:rFonts w:ascii="Times New Roman" w:eastAsia="SchoolBookSanPin" w:hAnsi="Times New Roman"/>
          <w:sz w:val="28"/>
          <w:szCs w:val="28"/>
          <w:lang w:val="ru-RU"/>
        </w:rPr>
        <w:t xml:space="preserve">У обучающегося будут сформированы следующие умения самоконтроля как части </w:t>
      </w:r>
      <w:r w:rsidR="00115B28" w:rsidRPr="009F2022">
        <w:rPr>
          <w:rFonts w:ascii="Times New Roman" w:eastAsia="SchoolBookSanPin" w:hAnsi="Times New Roman"/>
          <w:bCs/>
          <w:sz w:val="28"/>
          <w:szCs w:val="28"/>
          <w:lang w:val="ru-RU"/>
        </w:rPr>
        <w:t>регулятивных</w:t>
      </w:r>
      <w:r w:rsidRPr="009F2022">
        <w:rPr>
          <w:rFonts w:ascii="Times New Roman" w:eastAsia="SchoolBookSanPin" w:hAnsi="Times New Roman"/>
          <w:bCs/>
          <w:sz w:val="28"/>
          <w:szCs w:val="28"/>
          <w:lang w:val="ru-RU"/>
        </w:rPr>
        <w:t xml:space="preserve"> универсальных учебных действий</w:t>
      </w:r>
      <w:r w:rsidRPr="009F2022">
        <w:rPr>
          <w:rFonts w:ascii="Times New Roman" w:eastAsia="SchoolBookSanPin" w:hAnsi="Times New Roman"/>
          <w:sz w:val="28"/>
          <w:szCs w:val="28"/>
          <w:lang w:val="ru-RU"/>
        </w:rPr>
        <w:t>:</w:t>
      </w:r>
    </w:p>
    <w:p w:rsidR="00704BEF" w:rsidRPr="009F2022" w:rsidRDefault="00676CF1"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причины успеха (</w:t>
      </w:r>
      <w:r w:rsidR="00704BEF" w:rsidRPr="009F2022">
        <w:rPr>
          <w:rFonts w:ascii="Times New Roman" w:eastAsia="SchoolBookSanPin" w:hAnsi="Times New Roman"/>
          <w:sz w:val="28"/>
          <w:szCs w:val="28"/>
          <w:lang w:val="ru-RU"/>
        </w:rPr>
        <w:t>неудач</w:t>
      </w:r>
      <w:r w:rsidRPr="009F2022">
        <w:rPr>
          <w:rFonts w:ascii="Times New Roman" w:eastAsia="SchoolBookSanPin" w:hAnsi="Times New Roman"/>
          <w:sz w:val="28"/>
          <w:szCs w:val="28"/>
          <w:lang w:val="ru-RU"/>
        </w:rPr>
        <w:t>)</w:t>
      </w:r>
      <w:r w:rsidR="00704BEF" w:rsidRPr="009F2022">
        <w:rPr>
          <w:rFonts w:ascii="Times New Roman" w:eastAsia="SchoolBookSanPin" w:hAnsi="Times New Roman"/>
          <w:sz w:val="28"/>
          <w:szCs w:val="28"/>
          <w:lang w:val="ru-RU"/>
        </w:rPr>
        <w:t xml:space="preserve"> учебной деятельности;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корректировать свои учебные действия для преодоления речевых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орфографических ошибок;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соотносить результат деятельности с поставленной учебной задачей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выделению, характеристике, использованию языковых единиц;</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ошибку, допущенную при работе с языковым материалом, находить орфографическую и пунктуационную ошибку;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сравнивать результаты своей деятельности и деятельности одноклассников, объективно оценивать их по предложенным критериям.</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20.10.2.7. </w:t>
      </w:r>
      <w:r w:rsidRPr="009F2022">
        <w:rPr>
          <w:rFonts w:ascii="Times New Roman" w:eastAsia="SchoolBookSanPin" w:hAnsi="Times New Roman"/>
          <w:sz w:val="28"/>
          <w:szCs w:val="28"/>
          <w:lang w:val="ru-RU"/>
        </w:rPr>
        <w:t>У обучающегося будут сформированы следующие умения совместной деятельности: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формулировать краткосрочные и долгосрочные цели (индивидуальные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с учётом участия в коллективных задачах) в стандартной (типовой) ситуации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основе предложенного учителем формата планирования, распределения промежуточных шагов и сроков;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принимать цель совместной деятельности, коллективно строить действия </w:t>
      </w:r>
      <w:r w:rsidR="00403972"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по её достижению: распределять роли, договариваться, обсуждать процесс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результат совместной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проявлять готовность руководить, выполнять поручения, подчиняться, самостоятельно разрешать конфликты;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ответственно выполнять свою часть работы;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оценивать свой вклад в общий результат;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выполнять совместные проектные задания с опорой на предложенные образцы.</w:t>
      </w:r>
    </w:p>
    <w:p w:rsidR="00704BEF"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20.10.3. </w:t>
      </w:r>
      <w:r w:rsidR="00460248" w:rsidRPr="009F2022">
        <w:rPr>
          <w:rFonts w:ascii="Times New Roman" w:eastAsia="OfficinaSansBoldITC" w:hAnsi="Times New Roman"/>
          <w:sz w:val="28"/>
          <w:szCs w:val="28"/>
          <w:lang w:val="ru-RU"/>
        </w:rPr>
        <w:t>Предметные результаты</w:t>
      </w:r>
      <w:r w:rsidRPr="009F2022">
        <w:rPr>
          <w:rFonts w:ascii="Times New Roman" w:eastAsia="OfficinaSansBoldITC" w:hAnsi="Times New Roman"/>
          <w:sz w:val="28"/>
          <w:szCs w:val="28"/>
          <w:lang w:val="ru-RU"/>
        </w:rPr>
        <w:t xml:space="preserve"> изучения русского языка</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00704BEF"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1</w:t>
      </w:r>
      <w:r w:rsidR="00704BEF" w:rsidRPr="009F2022">
        <w:rPr>
          <w:rFonts w:ascii="Times New Roman" w:eastAsia="SchoolBookSanPin" w:hAnsi="Times New Roman"/>
          <w:bCs/>
          <w:sz w:val="28"/>
          <w:szCs w:val="28"/>
          <w:lang w:val="ru-RU"/>
        </w:rPr>
        <w:t xml:space="preserve"> классе </w:t>
      </w:r>
      <w:r w:rsidR="00704BEF" w:rsidRPr="009F2022">
        <w:rPr>
          <w:rFonts w:ascii="Times New Roman" w:eastAsia="SchoolBookSanPin" w:hAnsi="Times New Roman"/>
          <w:sz w:val="28"/>
          <w:szCs w:val="28"/>
          <w:lang w:val="ru-RU"/>
        </w:rPr>
        <w:t>обучающийся научится: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слово и предложение; вычленять слова из предложений;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вычленять звуки из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гласные и согласные звуки (в том числе различать в словах согласный звук</w:t>
      </w:r>
      <w:r w:rsidR="00367A91"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[й’] и гласный звук [и]);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ударные и безударные гласные звуки;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различать согласные звуки: мягкие и твёрдые, звонкие и глухие (вне слова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в слове);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различать понятия «звук» и «буква»;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количество слогов в слове; делить слова на слоги (простые случаи: слова без стечения согласных); определять в слове ударный слог;</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обозначать на письме мягкость согласных звуков буквами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я </w:t>
      </w:r>
      <w:r w:rsidRPr="009F2022">
        <w:rPr>
          <w:rFonts w:ascii="Times New Roman" w:eastAsia="SchoolBookSanPin" w:hAnsi="Times New Roman"/>
          <w:sz w:val="28"/>
          <w:szCs w:val="28"/>
          <w:lang w:val="ru-RU"/>
        </w:rPr>
        <w:t xml:space="preserve">и буквой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bCs/>
          <w:sz w:val="28"/>
          <w:szCs w:val="28"/>
          <w:lang w:val="ru-RU"/>
        </w:rPr>
        <w:t xml:space="preserve">ь </w:t>
      </w:r>
      <w:r w:rsidRPr="009F2022">
        <w:rPr>
          <w:rFonts w:ascii="Times New Roman" w:eastAsia="SchoolBookSanPin" w:hAnsi="Times New Roman"/>
          <w:sz w:val="28"/>
          <w:szCs w:val="28"/>
          <w:lang w:val="ru-RU"/>
        </w:rPr>
        <w:t>в конце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писать аккуратным разборчивым почерком без искажений прописные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строчные буквы, соединения букв,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применять изученные правила правописания: раздельное написание слов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в предложении; знаки препинания в конце предложения: точка, вопросительный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w:t>
      </w:r>
      <w:r w:rsidRPr="009F2022">
        <w:rPr>
          <w:rFonts w:ascii="Times New Roman" w:eastAsia="SchoolBookSanPin" w:hAnsi="Times New Roman"/>
          <w:bCs/>
          <w:sz w:val="28"/>
          <w:szCs w:val="28"/>
          <w:lang w:val="ru-RU"/>
        </w:rPr>
        <w:t>жи</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ши </w:t>
      </w:r>
      <w:r w:rsidRPr="009F2022">
        <w:rPr>
          <w:rFonts w:ascii="Times New Roman" w:eastAsia="SchoolBookSanPin" w:hAnsi="Times New Roman"/>
          <w:sz w:val="28"/>
          <w:szCs w:val="28"/>
          <w:lang w:val="ru-RU"/>
        </w:rPr>
        <w:t xml:space="preserve">(в положении под ударением), </w:t>
      </w:r>
      <w:r w:rsidRPr="009F2022">
        <w:rPr>
          <w:rFonts w:ascii="Times New Roman" w:eastAsia="SchoolBookSanPin" w:hAnsi="Times New Roman"/>
          <w:bCs/>
          <w:sz w:val="28"/>
          <w:szCs w:val="28"/>
          <w:lang w:val="ru-RU"/>
        </w:rPr>
        <w:t>ча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ща</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чу</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щу</w:t>
      </w:r>
      <w:r w:rsidRPr="009F2022">
        <w:rPr>
          <w:rFonts w:ascii="Times New Roman" w:eastAsia="SchoolBookSanPin" w:hAnsi="Times New Roman"/>
          <w:sz w:val="28"/>
          <w:szCs w:val="28"/>
          <w:lang w:val="ru-RU"/>
        </w:rPr>
        <w:t>; непроверяемые гласные и согласные (перечень слов в орфографическом словаре учебника);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правильно списывать (без пропусков и искажений букв) слова и предложения, тексты объёмом не более 25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писать под диктовку (без пропусков и искажений букв) слова, предложения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из 3</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5 слов, тексты объёмом не более 20 слов, правописание которых не расходится с произношением;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и исправлять ошибки на изученные правила, описки;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понимать прослушанный текст;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в тексте слова, значение которых требует уточнения;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составлять предложение из набора форм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устно составлять текст из 3</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5 предложений по сюжетным картинкам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и на основе наблюдений;</w:t>
      </w:r>
    </w:p>
    <w:p w:rsidR="009E7D3D"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использовать изученные понятия в процессе решения учебных задач.</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20.10.4. </w:t>
      </w:r>
      <w:r w:rsidRPr="009F2022">
        <w:rPr>
          <w:rFonts w:ascii="Times New Roman" w:eastAsia="OfficinaSansBoldITC" w:hAnsi="Times New Roman"/>
          <w:sz w:val="28"/>
          <w:szCs w:val="28"/>
          <w:lang w:val="ru-RU"/>
        </w:rPr>
        <w:t>Предметные результаты изучения русского языка</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во </w:t>
      </w:r>
      <w:r w:rsidRPr="009F2022">
        <w:rPr>
          <w:rFonts w:ascii="Times New Roman" w:eastAsia="SchoolBookSanPin" w:hAnsi="Times New Roman"/>
          <w:bCs/>
          <w:sz w:val="28"/>
          <w:szCs w:val="28"/>
          <w:lang w:val="ru-RU"/>
        </w:rPr>
        <w:t xml:space="preserve">2 классе </w:t>
      </w:r>
      <w:r w:rsidRPr="009F2022">
        <w:rPr>
          <w:rFonts w:ascii="Times New Roman" w:eastAsia="SchoolBookSanPin" w:hAnsi="Times New Roman"/>
          <w:sz w:val="28"/>
          <w:szCs w:val="28"/>
          <w:lang w:val="ru-RU"/>
        </w:rPr>
        <w:t>обучающийся научится: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осознавать язык как основное средство общения;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характеризовать согласные звуки вне слова и в слове по заданным параметрам: согласный парный</w:t>
      </w:r>
      <w:r w:rsidR="00676CF1" w:rsidRPr="009F2022">
        <w:rPr>
          <w:rFonts w:ascii="Times New Roman" w:eastAsia="SchoolBookSanPin" w:hAnsi="Times New Roman"/>
          <w:sz w:val="28"/>
          <w:szCs w:val="28"/>
          <w:lang w:val="ru-RU"/>
        </w:rPr>
        <w:t xml:space="preserve"> (</w:t>
      </w:r>
      <w:r w:rsidRPr="009F2022">
        <w:rPr>
          <w:rFonts w:ascii="Times New Roman" w:eastAsia="SchoolBookSanPin" w:hAnsi="Times New Roman"/>
          <w:sz w:val="28"/>
          <w:szCs w:val="28"/>
          <w:lang w:val="ru-RU"/>
        </w:rPr>
        <w:t>непарный</w:t>
      </w:r>
      <w:r w:rsidR="00676CF1" w:rsidRPr="009F2022">
        <w:rPr>
          <w:rFonts w:ascii="Times New Roman" w:eastAsia="SchoolBookSanPin" w:hAnsi="Times New Roman"/>
          <w:sz w:val="28"/>
          <w:szCs w:val="28"/>
          <w:lang w:val="ru-RU"/>
        </w:rPr>
        <w:t>) по твёрдости (</w:t>
      </w:r>
      <w:r w:rsidRPr="009F2022">
        <w:rPr>
          <w:rFonts w:ascii="Times New Roman" w:eastAsia="SchoolBookSanPin" w:hAnsi="Times New Roman"/>
          <w:sz w:val="28"/>
          <w:szCs w:val="28"/>
          <w:lang w:val="ru-RU"/>
        </w:rPr>
        <w:t>мягкости</w:t>
      </w:r>
      <w:r w:rsidR="00676CF1" w:rsidRPr="009F2022">
        <w:rPr>
          <w:rFonts w:ascii="Times New Roman" w:eastAsia="SchoolBookSanPin" w:hAnsi="Times New Roman"/>
          <w:sz w:val="28"/>
          <w:szCs w:val="28"/>
          <w:lang w:val="ru-RU"/>
        </w:rPr>
        <w:t>); согласный парный (</w:t>
      </w:r>
      <w:r w:rsidRPr="009F2022">
        <w:rPr>
          <w:rFonts w:ascii="Times New Roman" w:eastAsia="SchoolBookSanPin" w:hAnsi="Times New Roman"/>
          <w:sz w:val="28"/>
          <w:szCs w:val="28"/>
          <w:lang w:val="ru-RU"/>
        </w:rPr>
        <w:t>непарный</w:t>
      </w:r>
      <w:r w:rsidR="00676CF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 по зв</w:t>
      </w:r>
      <w:r w:rsidR="00676CF1" w:rsidRPr="009F2022">
        <w:rPr>
          <w:rFonts w:ascii="Times New Roman" w:eastAsia="SchoolBookSanPin" w:hAnsi="Times New Roman"/>
          <w:sz w:val="28"/>
          <w:szCs w:val="28"/>
          <w:lang w:val="ru-RU"/>
        </w:rPr>
        <w:t>онкости (</w:t>
      </w:r>
      <w:r w:rsidRPr="009F2022">
        <w:rPr>
          <w:rFonts w:ascii="Times New Roman" w:eastAsia="SchoolBookSanPin" w:hAnsi="Times New Roman"/>
          <w:sz w:val="28"/>
          <w:szCs w:val="28"/>
          <w:lang w:val="ru-RU"/>
        </w:rPr>
        <w:t>глухости</w:t>
      </w:r>
      <w:r w:rsidR="00676CF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количество слогов в слове; делить слово на слоги (в том числе слова со стечением согласных);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устанавливать соотношение звукового и буквенного состава слова,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том числе с учётом функций букв е, ё, ю, 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обозначать на письме мягкость согласных звуков буквой мягкий знак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середине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однокоренные слова;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выделять в слове корень (простые случаи);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выделять в слове окончание;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выявлять в тексте случаи употребления многозначных слов, понимать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их значения и уточнять значение по учебным словарям; выявлять случаи употребления синонимов и антонимов (без называния терминов);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слова, отвечающие на вопросы «кто?», «что?»;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распознавать слова, отвечающие на вопросы «что делать?», «что сделать?»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 </w:t>
      </w:r>
      <w:r w:rsidR="004C6D85" w:rsidRPr="009F2022">
        <w:rPr>
          <w:rFonts w:ascii="Times New Roman" w:eastAsia="SchoolBookSanPin" w:hAnsi="Times New Roman"/>
          <w:sz w:val="28"/>
          <w:szCs w:val="28"/>
          <w:lang w:val="ru-RU"/>
        </w:rPr>
        <w:t>друг</w:t>
      </w:r>
      <w:r w:rsidR="00367A91" w:rsidRPr="009F2022">
        <w:rPr>
          <w:rFonts w:ascii="Times New Roman" w:eastAsia="SchoolBookSanPin" w:hAnsi="Times New Roman"/>
          <w:sz w:val="28"/>
          <w:szCs w:val="28"/>
          <w:lang w:val="ru-RU"/>
        </w:rPr>
        <w:t>ие</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слова, отвечающие на вопросы «какой?», «какая?», «какое?», «какие?»;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вид предложения по цели высказывания и по эмоциональной окраске;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место орфограммы в слове и между словами на изученные правила;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применять изученные правила правописания, в том числе: сочетания </w:t>
      </w:r>
      <w:r w:rsidR="00FB3D5E" w:rsidRPr="009F2022">
        <w:rPr>
          <w:rFonts w:ascii="Times New Roman" w:eastAsia="SchoolBookSanPin" w:hAnsi="Times New Roman"/>
          <w:sz w:val="28"/>
          <w:szCs w:val="28"/>
          <w:lang w:val="ru-RU"/>
        </w:rPr>
        <w:br/>
      </w:r>
      <w:r w:rsidRPr="009F2022">
        <w:rPr>
          <w:rFonts w:ascii="Times New Roman" w:eastAsia="SchoolBookSanPin" w:hAnsi="Times New Roman"/>
          <w:bCs/>
          <w:sz w:val="28"/>
          <w:szCs w:val="28"/>
          <w:lang w:val="ru-RU"/>
        </w:rPr>
        <w:lastRenderedPageBreak/>
        <w:t>чк</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чн</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чт</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щн</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нч</w:t>
      </w:r>
      <w:r w:rsidRPr="009F2022">
        <w:rPr>
          <w:rFonts w:ascii="Times New Roman" w:eastAsia="SchoolBookSanPin" w:hAnsi="Times New Roman"/>
          <w:sz w:val="28"/>
          <w:szCs w:val="28"/>
          <w:lang w:val="ru-RU"/>
        </w:rPr>
        <w:t xml:space="preserve">; проверяемые безударные гласные в корне слова; парные звонкие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правильно списывать (без пропусков и искажений букв) слова и предложения, тексты объёмом не более 50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и исправлять ошибки на изученные правила, описки;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пользоваться толковым, орфографическим, орфоэпическим словарями учебника;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диалогическое и монологическое высказывание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(2</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4 предложения на определённую тему, по наблюдениям) с соблюдением орфоэпических норм, правильной интонации;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простые выводы на основе прочитанного (услышанного) устно и письменно (1</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2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составлять предложения из слов, устанавливая между ними смысловую связь по вопросам;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тему текста и озаглавливать текст, отражая его тему;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составлять текст из разрозненных предложений, частей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писать подробное изложение повествовательного текста объёмом 30</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45 слов </w:t>
      </w:r>
      <w:r w:rsidR="00D32190"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опорой на вопросы;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своими словами значение изученных понятий; использовать изученные понятия в процессе решения учебных задач.</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20.10.5. </w:t>
      </w:r>
      <w:r w:rsidRPr="009F2022">
        <w:rPr>
          <w:rFonts w:ascii="Times New Roman" w:eastAsia="OfficinaSansBoldITC" w:hAnsi="Times New Roman"/>
          <w:sz w:val="28"/>
          <w:szCs w:val="28"/>
          <w:lang w:val="ru-RU"/>
        </w:rPr>
        <w:t>Предметные результаты изучения русского языка</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 xml:space="preserve">3 классе </w:t>
      </w:r>
      <w:r w:rsidRPr="009F2022">
        <w:rPr>
          <w:rFonts w:ascii="Times New Roman" w:eastAsia="SchoolBookSanPin" w:hAnsi="Times New Roman"/>
          <w:sz w:val="28"/>
          <w:szCs w:val="28"/>
          <w:lang w:val="ru-RU"/>
        </w:rPr>
        <w:t>обучающийся научится: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значение русского языка как государственного языка Российской Федерации;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характеризовать, сравнивать, классифицировать звуки вне слова и в слове </w:t>
      </w:r>
      <w:r w:rsidR="00FB3D5E"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по заданным параметрам;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производить звуко­буквенный анализ слова (в словах с орфограммами; </w:t>
      </w:r>
      <w:r w:rsidR="00403972"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без транскрибирования);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sidRPr="009F2022">
        <w:rPr>
          <w:rFonts w:ascii="Times New Roman" w:eastAsia="SchoolBookSanPin" w:hAnsi="Times New Roman"/>
          <w:bCs/>
          <w:sz w:val="28"/>
          <w:szCs w:val="28"/>
          <w:lang w:val="ru-RU"/>
        </w:rPr>
        <w:t>е</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ё</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ю</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я</w:t>
      </w:r>
      <w:r w:rsidRPr="009F2022">
        <w:rPr>
          <w:rFonts w:ascii="Times New Roman" w:eastAsia="SchoolBookSanPin" w:hAnsi="Times New Roman"/>
          <w:sz w:val="28"/>
          <w:szCs w:val="28"/>
          <w:lang w:val="ru-RU"/>
        </w:rPr>
        <w:t xml:space="preserve">, в словах с разделительными </w:t>
      </w:r>
      <w:r w:rsidRPr="009F2022">
        <w:rPr>
          <w:rFonts w:ascii="Times New Roman" w:eastAsia="SchoolBookSanPin" w:hAnsi="Times New Roman"/>
          <w:bCs/>
          <w:sz w:val="28"/>
          <w:szCs w:val="28"/>
          <w:lang w:val="ru-RU"/>
        </w:rPr>
        <w:t>ь</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ъ</w:t>
      </w:r>
      <w:r w:rsidRPr="009F2022">
        <w:rPr>
          <w:rFonts w:ascii="Times New Roman" w:eastAsia="SchoolBookSanPin" w:hAnsi="Times New Roman"/>
          <w:sz w:val="28"/>
          <w:szCs w:val="28"/>
          <w:lang w:val="ru-RU"/>
        </w:rPr>
        <w:t xml:space="preserve">, в словах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непроизносимыми согласными;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в словах с однозначно выделяемыми морфемами окончание, корень, приставку, суффикс;</w:t>
      </w:r>
    </w:p>
    <w:p w:rsidR="00704BEF" w:rsidRPr="009F2022" w:rsidRDefault="00704BEF" w:rsidP="000C14A5">
      <w:pPr>
        <w:tabs>
          <w:tab w:val="left" w:pos="851"/>
        </w:tabs>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выявлять случаи употребления синонимов и антонимов; подбирать синонимы и антонимы к словам разных частей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слова, употреблённые в прямом и переносном значении (простые случаи);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значение слова 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имена прилагательные; определять грамматические признаки имён прилагательных: род, число, падеж;</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распознавать глаголы; различать глаголы, отвечающие на вопросы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w:t>
      </w:r>
      <w:r w:rsidR="00D32190" w:rsidRPr="009F2022">
        <w:rPr>
          <w:rFonts w:ascii="Times New Roman" w:eastAsia="SchoolBookSanPin" w:hAnsi="Times New Roman"/>
          <w:sz w:val="28"/>
          <w:szCs w:val="28"/>
          <w:lang w:val="ru-RU"/>
        </w:rPr>
        <w:noBreakHyphen/>
      </w:r>
      <w:r w:rsidRPr="009F2022">
        <w:rPr>
          <w:rFonts w:ascii="Times New Roman" w:eastAsia="SchoolBookSanPin" w:hAnsi="Times New Roman"/>
          <w:sz w:val="28"/>
          <w:szCs w:val="28"/>
          <w:lang w:val="ru-RU"/>
        </w:rPr>
        <w:t xml:space="preserve"> по родам;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распознавать личные местоимения (в начальной форме);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использовать личные местоимения для устранения неоправданных повторов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предлоги и приставки;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вид предложения по цели высказывания и по эмоциональной окраске;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главные и второстепенные (без деления на виды) члены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распространённые и нераспространённые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правильно списывать слова, предложения, тексты объёмом не более 70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писать под диктовку тексты объёмом не более 65 слов с учётом изученных правил правописания;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находить и исправлять ошибки на изученные правила, описки;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понимать тексты разных типов, находить в тексте заданную информацию;</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устно и письменно на основе прочитанной (услышанной) информации простые выводы (1</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2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диалогическое и монологическое высказывание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(3</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5 предложений на определённую тему, по результатам наблюдений)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 соблюдением орфоэпических норм, правильной интонации; создавать небольшие устные и письменные тексты (2</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4 предложения), содержащие приглашение, просьбу, извинение, благодарность, отказ, с использованием норм речевого этикета;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связь предложений в тексте (с помощью личных местоимений, синонимов, союзов и, а, но);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определять ключевые слова 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тему текста и основную мысль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выявлять части текста (абзацы) и отражать с помощью ключевых слов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или предложений их смысловое содержание;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составлять план текста, создавать по нему текст и корректировать текст;</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писать подробное изложение по заданному, коллективно или самостоятельно составленному плану;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своими словами значение изученных понятий, использовать изученные понятия в процессе решения учебных задач;</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уточнять значение слова с помощью толкового словаря.</w:t>
      </w:r>
    </w:p>
    <w:p w:rsidR="009E7D3D" w:rsidRPr="009F2022" w:rsidRDefault="009E7D3D"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20.10.6. </w:t>
      </w:r>
      <w:r w:rsidRPr="009F2022">
        <w:rPr>
          <w:rFonts w:ascii="Times New Roman" w:eastAsia="OfficinaSansBoldITC" w:hAnsi="Times New Roman"/>
          <w:sz w:val="28"/>
          <w:szCs w:val="28"/>
          <w:lang w:val="ru-RU"/>
        </w:rPr>
        <w:t>Предметные результаты изучения русского языка</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 xml:space="preserve">4 классе </w:t>
      </w:r>
      <w:r w:rsidRPr="009F2022">
        <w:rPr>
          <w:rFonts w:ascii="Times New Roman" w:eastAsia="SchoolBookSanPin" w:hAnsi="Times New Roman"/>
          <w:sz w:val="28"/>
          <w:szCs w:val="28"/>
          <w:lang w:val="ru-RU"/>
        </w:rPr>
        <w:t>обучающийся научится: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роль языка как основного средства общения;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роль русского языка как государственного языка Российской Федерации и языка межнационального общения;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осознавать правильную устную и письменную речь как показатель общей культуры человека;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проводить звуко­буквенный разбор слов (в соответствии с предложенным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учебнике алгоритмом);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подбирать к предложенным словам синонимы; подбирать к предложенным словам антонимы;</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выявлять в речи слова, значение которых требует уточнения, определять значение слова по контексту;</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устанавливать принадлежность слова к определённой части речи (в объёме </w:t>
      </w:r>
      <w:r w:rsidRPr="009F2022">
        <w:rPr>
          <w:rFonts w:ascii="Times New Roman" w:eastAsia="SchoolBookSanPin" w:hAnsi="Times New Roman"/>
          <w:sz w:val="28"/>
          <w:szCs w:val="28"/>
          <w:lang w:val="ru-RU"/>
        </w:rPr>
        <w:lastRenderedPageBreak/>
        <w:t>изученного) по комплексу освоенных грамматических признаков;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определять грамматические признаки имён прилагательных: род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единственном числе), число, падеж; проводить разбор имени прилагательного как части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устанавливать (находить) неопределённую форму глагола; определять грамматические признаки глаголов: спряжение, время, лицо (в настоящем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в тексте;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предложение, словосочетание и слово;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классифицировать предложения по цели высказывания и по эмоциональной окраске;</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распространённые и нераспространённые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распознавать предложения с однородными членами; составлять предложения с однородными членами; использовать предложения с однородными членами  речи;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без называния терминов);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производить синтаксический разбор простого предложения;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находить место орфограммы в слове и между словами на изученные </w:t>
      </w:r>
      <w:r w:rsidRPr="009F2022">
        <w:rPr>
          <w:rFonts w:ascii="Times New Roman" w:eastAsia="SchoolBookSanPin" w:hAnsi="Times New Roman"/>
          <w:sz w:val="28"/>
          <w:szCs w:val="28"/>
          <w:lang w:val="ru-RU"/>
        </w:rPr>
        <w:lastRenderedPageBreak/>
        <w:t>правила;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правильно списывать тексты объёмом не более 85 слов;</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писать под диктовку тексты объёмом не более 80 слов с учётом изученных правил правописания;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находить и исправлять орфографические и пунктуационные ошибки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на изученные правила, описки;</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осознавать ситуацию общения (с какой целью, с кем, где происходит общение); выбирать адекватные языковые средства в ситуации общения;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строить устное диалогическое и монологическое высказывание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(4</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6 предложений), соблюдая орфоэпические нормы, правильную интонацию, нормы речевого взаимодействия;</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создавать небольшие устные и письменные тексты (3</w:t>
      </w:r>
      <w:r w:rsidR="00D32190"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lang w:val="ru-RU"/>
        </w:rPr>
        <w:t xml:space="preserve">5 предложений)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для конкретной ситуации письменного общения (письма, поздравительные открытки, объявления и </w:t>
      </w:r>
      <w:r w:rsidR="004C6D85" w:rsidRPr="009F2022">
        <w:rPr>
          <w:rFonts w:ascii="Times New Roman" w:eastAsia="SchoolBookSanPin" w:hAnsi="Times New Roman"/>
          <w:sz w:val="28"/>
          <w:szCs w:val="28"/>
          <w:lang w:val="ru-RU"/>
        </w:rPr>
        <w:t>друг</w:t>
      </w:r>
      <w:r w:rsidR="00403972" w:rsidRPr="009F2022">
        <w:rPr>
          <w:rFonts w:ascii="Times New Roman" w:eastAsia="SchoolBookSanPin" w:hAnsi="Times New Roman"/>
          <w:sz w:val="28"/>
          <w:szCs w:val="28"/>
          <w:lang w:val="ru-RU"/>
        </w:rPr>
        <w:t>ие</w:t>
      </w:r>
      <w:r w:rsidRPr="009F2022">
        <w:rPr>
          <w:rFonts w:ascii="Times New Roman" w:eastAsia="SchoolBookSanPin" w:hAnsi="Times New Roman"/>
          <w:sz w:val="28"/>
          <w:szCs w:val="28"/>
          <w:lang w:val="ru-RU"/>
        </w:rPr>
        <w:t>);</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определять тему и основную мысль текста; самостоятельно озаглавливать текст с опорой на тему или основную мысль;</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корректировать порядок предложений и частей текста;</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составлять план к заданным текстам;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осуществлять подробный пересказ текста (устно и письменно);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осуществлять выборочный пересказ текста (устно);</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писать (после предварительной подготовки) сочинения по заданным темам;</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w:t>
      </w:r>
      <w:r w:rsidR="00D344C4" w:rsidRPr="009F2022">
        <w:rPr>
          <w:rFonts w:ascii="Times New Roman" w:eastAsia="SchoolBookSanPin" w:hAnsi="Times New Roman"/>
          <w:sz w:val="28"/>
          <w:szCs w:val="28"/>
          <w:lang w:val="ru-RU"/>
        </w:rPr>
        <w:t>ст</w:t>
      </w:r>
      <w:r w:rsidRPr="009F2022">
        <w:rPr>
          <w:rFonts w:ascii="Times New Roman" w:eastAsia="SchoolBookSanPin" w:hAnsi="Times New Roman"/>
          <w:sz w:val="28"/>
          <w:szCs w:val="28"/>
          <w:lang w:val="ru-RU"/>
        </w:rPr>
        <w:t>вии с поставленной задачей;</w:t>
      </w:r>
    </w:p>
    <w:p w:rsidR="00704BEF" w:rsidRPr="009F2022" w:rsidRDefault="00704BE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объяснять своими словами значение изученных понятий; использовать изученные понятия;</w:t>
      </w:r>
    </w:p>
    <w:p w:rsidR="00367A91" w:rsidRPr="00A04DF3" w:rsidRDefault="00704BEF" w:rsidP="000C14A5">
      <w:pPr>
        <w:spacing w:after="0" w:line="355" w:lineRule="auto"/>
        <w:ind w:firstLine="709"/>
        <w:jc w:val="both"/>
        <w:rPr>
          <w:rFonts w:ascii="Times New Roman" w:hAnsi="Times New Roman"/>
          <w:sz w:val="28"/>
          <w:szCs w:val="28"/>
          <w:lang w:val="ru-RU"/>
        </w:rPr>
      </w:pPr>
      <w:r w:rsidRPr="009F2022">
        <w:rPr>
          <w:rFonts w:ascii="Times New Roman" w:eastAsia="SchoolBookSanPin" w:hAnsi="Times New Roman"/>
          <w:sz w:val="28"/>
          <w:szCs w:val="28"/>
          <w:lang w:val="ru-RU"/>
        </w:rPr>
        <w:t xml:space="preserve">уточнять значение слова с помощью справочных изданий, в том числе </w:t>
      </w:r>
      <w:r w:rsidR="00367A91"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из числа верифицированных электронных ресурсов, включённых в федеральный перечень.</w:t>
      </w:r>
      <w:r w:rsidR="00367A91" w:rsidRPr="009F2022">
        <w:rPr>
          <w:rFonts w:ascii="Times New Roman" w:hAnsi="Times New Roman"/>
          <w:sz w:val="28"/>
          <w:szCs w:val="28"/>
          <w:lang w:val="ru-RU"/>
        </w:rPr>
        <w:t xml:space="preserve"> </w:t>
      </w:r>
    </w:p>
    <w:p w:rsidR="00FE1CF7" w:rsidRPr="009F2022" w:rsidRDefault="00752094" w:rsidP="00EF4BB7">
      <w:pPr>
        <w:pStyle w:val="10"/>
        <w:pBdr>
          <w:bottom w:val="none" w:sz="0" w:space="0" w:color="auto"/>
        </w:pBdr>
        <w:spacing w:before="0" w:line="360" w:lineRule="auto"/>
        <w:ind w:firstLine="708"/>
        <w:jc w:val="both"/>
        <w:rPr>
          <w:rFonts w:eastAsia="SchoolBookSanPin"/>
          <w:szCs w:val="28"/>
          <w:lang w:val="ru-RU"/>
        </w:rPr>
      </w:pPr>
      <w:r>
        <w:rPr>
          <w:rFonts w:eastAsia="SchoolBookSanPin"/>
          <w:szCs w:val="28"/>
          <w:lang w:val="ru-RU"/>
        </w:rPr>
        <w:t xml:space="preserve">2.1.2. </w:t>
      </w:r>
      <w:r w:rsidR="00167977" w:rsidRPr="009F2022">
        <w:rPr>
          <w:rFonts w:eastAsia="SchoolBookSanPin"/>
          <w:szCs w:val="28"/>
          <w:lang w:val="ru-RU"/>
        </w:rPr>
        <w:t xml:space="preserve"> </w:t>
      </w:r>
      <w:r w:rsidR="00FE1CF7" w:rsidRPr="009F2022">
        <w:rPr>
          <w:rFonts w:eastAsia="SchoolBookSanPin"/>
          <w:szCs w:val="28"/>
          <w:lang w:val="ru-RU"/>
        </w:rPr>
        <w:t>Федеральная рабочая программа по учебному предмету «Литературное чтение».</w:t>
      </w:r>
    </w:p>
    <w:p w:rsidR="00FA765B" w:rsidRPr="009F2022" w:rsidRDefault="00FA765B"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w:t>
      </w:r>
      <w:r w:rsidR="00FE1CF7" w:rsidRPr="009F2022">
        <w:rPr>
          <w:rFonts w:ascii="Times New Roman" w:eastAsia="SchoolBookSanPin" w:hAnsi="Times New Roman"/>
          <w:sz w:val="28"/>
          <w:szCs w:val="28"/>
          <w:lang w:val="ru-RU"/>
        </w:rPr>
        <w:t>1</w:t>
      </w:r>
      <w:r w:rsidRPr="009F2022">
        <w:rPr>
          <w:rFonts w:ascii="Times New Roman" w:eastAsia="SchoolBookSanPin" w:hAnsi="Times New Roman"/>
          <w:sz w:val="28"/>
          <w:szCs w:val="28"/>
          <w:lang w:val="ru-RU"/>
        </w:rPr>
        <w:t>.</w:t>
      </w:r>
      <w:r w:rsidR="00FE1CF7" w:rsidRPr="009F2022">
        <w:rPr>
          <w:rFonts w:ascii="Times New Roman" w:eastAsia="SchoolBookSanPin" w:hAnsi="Times New Roman"/>
          <w:sz w:val="28"/>
          <w:szCs w:val="28"/>
          <w:lang w:val="ru-RU"/>
        </w:rPr>
        <w:t>1. </w:t>
      </w:r>
      <w:r w:rsidRPr="009F2022">
        <w:rPr>
          <w:rFonts w:ascii="Times New Roman" w:eastAsia="SchoolBookSanPin" w:hAnsi="Times New Roman"/>
          <w:sz w:val="28"/>
          <w:szCs w:val="28"/>
          <w:lang w:val="ru-RU"/>
        </w:rPr>
        <w:t>Федеральная рабочая программа по учебному предмету «</w:t>
      </w:r>
      <w:r w:rsidR="00FE1CF7" w:rsidRPr="009F2022">
        <w:rPr>
          <w:rFonts w:ascii="Times New Roman" w:eastAsia="SchoolBookSanPin" w:hAnsi="Times New Roman"/>
          <w:sz w:val="28"/>
          <w:szCs w:val="28"/>
          <w:lang w:val="ru-RU"/>
        </w:rPr>
        <w:t>Литературное чтение</w:t>
      </w:r>
      <w:r w:rsidRPr="009F2022">
        <w:rPr>
          <w:rFonts w:ascii="Times New Roman" w:eastAsia="SchoolBookSanPin" w:hAnsi="Times New Roman"/>
          <w:sz w:val="28"/>
          <w:szCs w:val="28"/>
          <w:lang w:val="ru-RU"/>
        </w:rPr>
        <w:t xml:space="preserve">» (предметная область «Русский язык и литературное чтение») (далее </w:t>
      </w:r>
      <w:r w:rsidRPr="009F2022">
        <w:rPr>
          <w:rFonts w:ascii="Times New Roman" w:eastAsia="SchoolBookSanPin" w:hAnsi="Times New Roman"/>
          <w:sz w:val="28"/>
          <w:szCs w:val="28"/>
          <w:lang w:val="ru-RU"/>
        </w:rPr>
        <w:br/>
        <w:t xml:space="preserve">соответственно – программа по </w:t>
      </w:r>
      <w:r w:rsidR="00FE1CF7" w:rsidRPr="009F2022">
        <w:rPr>
          <w:rFonts w:ascii="Times New Roman" w:eastAsia="SchoolBookSanPin" w:hAnsi="Times New Roman"/>
          <w:sz w:val="28"/>
          <w:szCs w:val="28"/>
          <w:lang w:val="ru-RU"/>
        </w:rPr>
        <w:t>литературному чтению</w:t>
      </w:r>
      <w:r w:rsidRPr="009F2022">
        <w:rPr>
          <w:rFonts w:ascii="Times New Roman" w:eastAsia="SchoolBookSanPin" w:hAnsi="Times New Roman"/>
          <w:sz w:val="28"/>
          <w:szCs w:val="28"/>
          <w:lang w:val="ru-RU"/>
        </w:rPr>
        <w:t xml:space="preserve">, </w:t>
      </w:r>
      <w:r w:rsidR="00FE1CF7" w:rsidRPr="009F2022">
        <w:rPr>
          <w:rFonts w:ascii="Times New Roman" w:eastAsia="SchoolBookSanPin" w:hAnsi="Times New Roman"/>
          <w:sz w:val="28"/>
          <w:szCs w:val="28"/>
          <w:lang w:val="ru-RU"/>
        </w:rPr>
        <w:t>литературное чтение</w:t>
      </w:r>
      <w:r w:rsidRPr="009F2022">
        <w:rPr>
          <w:rFonts w:ascii="Times New Roman" w:eastAsia="SchoolBookSanPin" w:hAnsi="Times New Roman"/>
          <w:sz w:val="28"/>
          <w:szCs w:val="28"/>
          <w:lang w:val="ru-RU"/>
        </w:rPr>
        <w:t xml:space="preserve">) включает пояснительную записку, содержание обучения, планируемые результаты освоения программы по </w:t>
      </w:r>
      <w:r w:rsidR="00FE1CF7" w:rsidRPr="009F2022">
        <w:rPr>
          <w:rFonts w:ascii="Times New Roman" w:eastAsia="SchoolBookSanPin" w:hAnsi="Times New Roman"/>
          <w:sz w:val="28"/>
          <w:szCs w:val="28"/>
          <w:lang w:val="ru-RU"/>
        </w:rPr>
        <w:t>литературному чтению</w:t>
      </w:r>
      <w:r w:rsidRPr="009F2022">
        <w:rPr>
          <w:rFonts w:ascii="Times New Roman" w:eastAsia="SchoolBookSanPin" w:hAnsi="Times New Roman"/>
          <w:sz w:val="28"/>
          <w:szCs w:val="28"/>
          <w:lang w:val="ru-RU"/>
        </w:rPr>
        <w:t>.</w:t>
      </w:r>
    </w:p>
    <w:bookmarkEnd w:id="1"/>
    <w:p w:rsidR="0081252D"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SchoolBookSanPin" w:hAnsi="Times New Roman"/>
          <w:sz w:val="28"/>
          <w:szCs w:val="28"/>
          <w:lang w:val="ru-RU"/>
        </w:rPr>
        <w:t>21.2. </w:t>
      </w:r>
      <w:r w:rsidR="0081252D" w:rsidRPr="009F2022">
        <w:rPr>
          <w:rFonts w:ascii="Times New Roman" w:eastAsia="Times New Roman" w:hAnsi="Times New Roman"/>
          <w:sz w:val="28"/>
          <w:szCs w:val="28"/>
          <w:lang w:val="ru-RU"/>
        </w:rPr>
        <w:t xml:space="preserve">Пояснительная записка отражает общие цели и задачи изучения </w:t>
      </w:r>
      <w:r w:rsidRPr="009F2022">
        <w:rPr>
          <w:rFonts w:ascii="Times New Roman" w:eastAsia="Times New Roman" w:hAnsi="Times New Roman"/>
          <w:sz w:val="28"/>
          <w:szCs w:val="28"/>
          <w:lang w:val="ru-RU"/>
        </w:rPr>
        <w:t>литературного чтения</w:t>
      </w:r>
      <w:r w:rsidR="0081252D" w:rsidRPr="009F2022">
        <w:rPr>
          <w:rFonts w:ascii="Times New Roman" w:eastAsia="Times New Roman" w:hAnsi="Times New Roman"/>
          <w:sz w:val="28"/>
          <w:szCs w:val="28"/>
          <w:lang w:val="ru-RU"/>
        </w:rPr>
        <w:t>, место в структуре учебного плана, а также подходы к отбору содержания</w:t>
      </w:r>
      <w:r w:rsidRPr="009F2022">
        <w:rPr>
          <w:rFonts w:ascii="Times New Roman" w:eastAsia="Times New Roman" w:hAnsi="Times New Roman"/>
          <w:sz w:val="28"/>
          <w:szCs w:val="28"/>
          <w:lang w:val="ru-RU"/>
        </w:rPr>
        <w:t xml:space="preserve"> и </w:t>
      </w:r>
      <w:r w:rsidR="0081252D" w:rsidRPr="009F2022">
        <w:rPr>
          <w:rFonts w:ascii="Times New Roman" w:eastAsia="Times New Roman" w:hAnsi="Times New Roman"/>
          <w:sz w:val="28"/>
          <w:szCs w:val="28"/>
          <w:lang w:val="ru-RU"/>
        </w:rPr>
        <w:t>планируемым результатам.</w:t>
      </w:r>
    </w:p>
    <w:p w:rsidR="00FE1CF7"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21.3. </w:t>
      </w:r>
      <w:r w:rsidR="0081252D" w:rsidRPr="009F2022">
        <w:rPr>
          <w:rFonts w:ascii="Times New Roman" w:eastAsia="Times New Roman" w:hAnsi="Times New Roman"/>
          <w:sz w:val="28"/>
          <w:szCs w:val="28"/>
          <w:lang w:val="ru-RU"/>
        </w:rPr>
        <w:t xml:space="preserve">Содержание обучения представлено тематическими блоками, которые предлагаются для обязательного изучения в каждом классе </w:t>
      </w:r>
      <w:r w:rsidR="00403972" w:rsidRPr="009F2022">
        <w:rPr>
          <w:rFonts w:ascii="Times New Roman" w:eastAsia="Times New Roman" w:hAnsi="Times New Roman"/>
          <w:sz w:val="28"/>
          <w:szCs w:val="28"/>
          <w:lang w:val="ru-RU"/>
        </w:rPr>
        <w:t>на уровне начального общего образования</w:t>
      </w:r>
      <w:r w:rsidR="0081252D" w:rsidRPr="009F2022">
        <w:rPr>
          <w:rFonts w:ascii="Times New Roman" w:eastAsia="Times New Roman" w:hAnsi="Times New Roman"/>
          <w:sz w:val="28"/>
          <w:szCs w:val="28"/>
          <w:lang w:val="ru-RU"/>
        </w:rPr>
        <w:t xml:space="preserve">.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w:t>
      </w:r>
      <w:r w:rsidRPr="009F2022">
        <w:rPr>
          <w:rFonts w:ascii="Times New Roman" w:eastAsia="Times New Roman" w:hAnsi="Times New Roman"/>
          <w:sz w:val="28"/>
          <w:szCs w:val="28"/>
          <w:lang w:val="ru-RU"/>
        </w:rPr>
        <w:t>литературного чтения</w:t>
      </w:r>
      <w:r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с учётом возрастных особенностей </w:t>
      </w:r>
      <w:r w:rsidR="00DE7B1C" w:rsidRPr="009F2022">
        <w:rPr>
          <w:rFonts w:ascii="Times New Roman" w:eastAsia="Times New Roman" w:hAnsi="Times New Roman"/>
          <w:sz w:val="28"/>
          <w:szCs w:val="28"/>
          <w:lang w:val="ru-RU"/>
        </w:rPr>
        <w:t>обучающихся</w:t>
      </w:r>
      <w:r w:rsidR="006C12B5" w:rsidRPr="009F2022">
        <w:rPr>
          <w:rFonts w:ascii="Times New Roman" w:eastAsia="Times New Roman" w:hAnsi="Times New Roman"/>
          <w:sz w:val="28"/>
          <w:szCs w:val="28"/>
          <w:lang w:val="ru-RU"/>
        </w:rPr>
        <w:t>.</w:t>
      </w:r>
      <w:r w:rsidR="006232C9" w:rsidRPr="009F2022">
        <w:rPr>
          <w:rFonts w:ascii="Times New Roman" w:eastAsia="Times New Roman" w:hAnsi="Times New Roman"/>
          <w:sz w:val="28"/>
          <w:szCs w:val="28"/>
          <w:lang w:val="ru-RU"/>
        </w:rPr>
        <w:t xml:space="preserve"> </w:t>
      </w:r>
    </w:p>
    <w:p w:rsidR="0081252D"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21.4. </w:t>
      </w:r>
      <w:r w:rsidR="0081252D" w:rsidRPr="009F2022">
        <w:rPr>
          <w:rFonts w:ascii="Times New Roman" w:eastAsia="Times New Roman" w:hAnsi="Times New Roman"/>
          <w:sz w:val="28"/>
          <w:szCs w:val="28"/>
          <w:lang w:val="ru-RU"/>
        </w:rPr>
        <w:t xml:space="preserve">Планируемые результаты </w:t>
      </w:r>
      <w:r w:rsidRPr="009F2022">
        <w:rPr>
          <w:rFonts w:ascii="Times New Roman" w:eastAsia="SchoolBookSanPin" w:hAnsi="Times New Roman"/>
          <w:sz w:val="28"/>
          <w:szCs w:val="28"/>
          <w:lang w:val="ru-RU"/>
        </w:rPr>
        <w:t>освоения программы по литературному чтению</w:t>
      </w:r>
      <w:r w:rsidRPr="009F2022">
        <w:rPr>
          <w:rFonts w:ascii="Times New Roman" w:eastAsia="Times New Roman" w:hAnsi="Times New Roman"/>
          <w:sz w:val="28"/>
          <w:szCs w:val="28"/>
          <w:lang w:val="ru-RU"/>
        </w:rPr>
        <w:t xml:space="preserve"> </w:t>
      </w:r>
      <w:r w:rsidR="0081252D" w:rsidRPr="009F2022">
        <w:rPr>
          <w:rFonts w:ascii="Times New Roman" w:eastAsia="Times New Roman" w:hAnsi="Times New Roman"/>
          <w:sz w:val="28"/>
          <w:szCs w:val="28"/>
          <w:lang w:val="ru-RU"/>
        </w:rPr>
        <w:t xml:space="preserve">включают личностные, метапредметные результаты за период обучения, а </w:t>
      </w:r>
      <w:r w:rsidR="0081252D" w:rsidRPr="009F2022">
        <w:rPr>
          <w:rFonts w:ascii="Times New Roman" w:eastAsia="Times New Roman" w:hAnsi="Times New Roman"/>
          <w:sz w:val="28"/>
          <w:szCs w:val="28"/>
          <w:lang w:val="ru-RU"/>
        </w:rPr>
        <w:lastRenderedPageBreak/>
        <w:t xml:space="preserve">также предметные достижения </w:t>
      </w:r>
      <w:r w:rsidR="00DE7B1C"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xml:space="preserve"> за каждый год обучения </w:t>
      </w:r>
      <w:r w:rsidR="00403972" w:rsidRPr="009F2022">
        <w:rPr>
          <w:rFonts w:ascii="Times New Roman" w:eastAsia="Times New Roman" w:hAnsi="Times New Roman"/>
          <w:sz w:val="28"/>
          <w:szCs w:val="28"/>
          <w:lang w:val="ru-RU"/>
        </w:rPr>
        <w:t>на уровне начального общего образования</w:t>
      </w:r>
      <w:r w:rsidR="0081252D" w:rsidRPr="009F2022">
        <w:rPr>
          <w:rFonts w:ascii="Times New Roman" w:eastAsia="Times New Roman" w:hAnsi="Times New Roman"/>
          <w:sz w:val="28"/>
          <w:szCs w:val="28"/>
          <w:lang w:val="ru-RU"/>
        </w:rPr>
        <w:t>.</w:t>
      </w:r>
    </w:p>
    <w:p w:rsidR="0081252D" w:rsidRPr="009F2022" w:rsidRDefault="00FE1CF7" w:rsidP="000C14A5">
      <w:pPr>
        <w:spacing w:after="0" w:line="355" w:lineRule="auto"/>
        <w:ind w:firstLine="709"/>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rPr>
        <w:t>21.5. </w:t>
      </w:r>
      <w:r w:rsidR="00903697" w:rsidRPr="009F2022">
        <w:rPr>
          <w:rFonts w:ascii="Times New Roman" w:eastAsia="Times New Roman" w:hAnsi="Times New Roman"/>
          <w:sz w:val="28"/>
          <w:szCs w:val="28"/>
          <w:lang w:val="ru-RU" w:eastAsia="ru-RU"/>
        </w:rPr>
        <w:t>Пояснительная записка</w:t>
      </w:r>
      <w:r w:rsidR="00AB667B">
        <w:rPr>
          <w:rFonts w:ascii="Times New Roman" w:eastAsia="Times New Roman" w:hAnsi="Times New Roman"/>
          <w:noProof/>
          <w:sz w:val="28"/>
          <w:szCs w:val="28"/>
          <w:lang w:val="ru-RU" w:eastAsia="ru-RU"/>
        </w:rPr>
        <w:drawing>
          <wp:anchor distT="0" distB="0" distL="0" distR="0" simplePos="0" relativeHeight="251657728" behindDoc="1" locked="0" layoutInCell="1" allowOverlap="1">
            <wp:simplePos x="0" y="0"/>
            <wp:positionH relativeFrom="column">
              <wp:posOffset>-431800</wp:posOffset>
            </wp:positionH>
            <wp:positionV relativeFrom="paragraph">
              <wp:posOffset>241300</wp:posOffset>
            </wp:positionV>
            <wp:extent cx="4032250" cy="1270"/>
            <wp:effectExtent l="0" t="0" r="0" b="0"/>
            <wp:wrapNone/>
            <wp:docPr id="2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8"/>
                    <a:srcRect/>
                    <a:stretch>
                      <a:fillRect/>
                    </a:stretch>
                  </pic:blipFill>
                  <pic:spPr bwMode="auto">
                    <a:xfrm>
                      <a:off x="0" y="0"/>
                      <a:ext cx="4032250" cy="1270"/>
                    </a:xfrm>
                    <a:prstGeom prst="rect">
                      <a:avLst/>
                    </a:prstGeom>
                    <a:noFill/>
                    <a:ln w="9525">
                      <a:noFill/>
                      <a:miter lim="800000"/>
                      <a:headEnd/>
                      <a:tailEnd/>
                    </a:ln>
                  </pic:spPr>
                </pic:pic>
              </a:graphicData>
            </a:graphic>
          </wp:anchor>
        </w:drawing>
      </w:r>
      <w:r w:rsidR="006C0091" w:rsidRPr="009F2022">
        <w:rPr>
          <w:rFonts w:ascii="Times New Roman" w:eastAsia="Times New Roman" w:hAnsi="Times New Roman"/>
          <w:sz w:val="28"/>
          <w:szCs w:val="28"/>
          <w:lang w:val="ru-RU" w:eastAsia="ru-RU"/>
        </w:rPr>
        <w:t>.</w:t>
      </w:r>
    </w:p>
    <w:p w:rsidR="0081252D"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21.5.1. П</w:t>
      </w:r>
      <w:r w:rsidR="0081252D" w:rsidRPr="009F2022">
        <w:rPr>
          <w:rFonts w:ascii="Times New Roman" w:eastAsia="Times New Roman" w:hAnsi="Times New Roman"/>
          <w:sz w:val="28"/>
          <w:szCs w:val="28"/>
          <w:lang w:val="ru-RU"/>
        </w:rPr>
        <w:t>рограмма</w:t>
      </w:r>
      <w:r w:rsidRPr="009F2022">
        <w:rPr>
          <w:rFonts w:ascii="Times New Roman" w:eastAsia="Times New Roman" w:hAnsi="Times New Roman"/>
          <w:sz w:val="28"/>
          <w:szCs w:val="28"/>
          <w:lang w:val="ru-RU"/>
        </w:rPr>
        <w:t xml:space="preserve"> по</w:t>
      </w:r>
      <w:r w:rsidR="0081252D"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 xml:space="preserve">литературному чтению </w:t>
      </w:r>
      <w:r w:rsidR="0081252D" w:rsidRPr="009F2022">
        <w:rPr>
          <w:rFonts w:ascii="Times New Roman" w:eastAsia="Times New Roman" w:hAnsi="Times New Roman"/>
          <w:sz w:val="28"/>
          <w:szCs w:val="28"/>
          <w:lang w:val="ru-RU"/>
        </w:rPr>
        <w:t xml:space="preserve">на уровне начального общего образования составлена на основе </w:t>
      </w:r>
      <w:r w:rsidR="00403972" w:rsidRPr="009F2022">
        <w:rPr>
          <w:rFonts w:ascii="Times New Roman" w:eastAsia="Times New Roman" w:hAnsi="Times New Roman"/>
          <w:sz w:val="28"/>
          <w:szCs w:val="28"/>
          <w:lang w:val="ru-RU"/>
        </w:rPr>
        <w:t>т</w:t>
      </w:r>
      <w:r w:rsidR="0081252D" w:rsidRPr="009F2022">
        <w:rPr>
          <w:rFonts w:ascii="Times New Roman" w:eastAsia="Times New Roman" w:hAnsi="Times New Roman"/>
          <w:sz w:val="28"/>
          <w:szCs w:val="28"/>
          <w:lang w:val="ru-RU"/>
        </w:rPr>
        <w:t xml:space="preserve">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w:t>
      </w:r>
      <w:r w:rsidR="00FB3D5E" w:rsidRPr="009F2022">
        <w:rPr>
          <w:rFonts w:ascii="Times New Roman" w:eastAsia="Times New Roman" w:hAnsi="Times New Roman"/>
          <w:sz w:val="28"/>
          <w:szCs w:val="28"/>
          <w:lang w:val="ru-RU"/>
        </w:rPr>
        <w:t>ф</w:t>
      </w:r>
      <w:r w:rsidR="0081252D" w:rsidRPr="009F2022">
        <w:rPr>
          <w:rFonts w:ascii="Times New Roman" w:eastAsia="Times New Roman" w:hAnsi="Times New Roman"/>
          <w:sz w:val="28"/>
          <w:szCs w:val="28"/>
          <w:lang w:val="ru-RU"/>
        </w:rPr>
        <w:t>едеральной программе воспитания.</w:t>
      </w:r>
    </w:p>
    <w:p w:rsidR="0081252D"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w:t>
      </w:r>
      <w:r w:rsidR="001A78F7" w:rsidRPr="009F2022">
        <w:rPr>
          <w:rFonts w:ascii="Times New Roman" w:eastAsia="Times New Roman" w:hAnsi="Times New Roman"/>
          <w:sz w:val="28"/>
          <w:szCs w:val="28"/>
          <w:lang w:val="ru-RU"/>
        </w:rPr>
        <w:t>2</w:t>
      </w:r>
      <w:r w:rsidRPr="009F2022">
        <w:rPr>
          <w:rFonts w:ascii="Times New Roman" w:eastAsia="Times New Roman" w:hAnsi="Times New Roman"/>
          <w:sz w:val="28"/>
          <w:szCs w:val="28"/>
          <w:lang w:val="ru-RU"/>
        </w:rPr>
        <w:t>. </w:t>
      </w:r>
      <w:r w:rsidR="0081252D" w:rsidRPr="009F2022">
        <w:rPr>
          <w:rFonts w:ascii="Times New Roman" w:eastAsia="Times New Roman" w:hAnsi="Times New Roman"/>
          <w:sz w:val="28"/>
          <w:szCs w:val="28"/>
          <w:lang w:val="ru-RU"/>
        </w:rPr>
        <w:t>Литературное чтение</w:t>
      </w:r>
      <w:r w:rsidR="00403972" w:rsidRPr="009F2022">
        <w:rPr>
          <w:rFonts w:ascii="Times New Roman" w:eastAsia="Times New Roman" w:hAnsi="Times New Roman"/>
          <w:sz w:val="28"/>
          <w:szCs w:val="28"/>
          <w:lang w:val="ru-RU"/>
        </w:rPr>
        <w:t xml:space="preserve"> – </w:t>
      </w:r>
      <w:r w:rsidR="0081252D" w:rsidRPr="009F2022">
        <w:rPr>
          <w:rFonts w:ascii="Times New Roman" w:eastAsia="Times New Roman" w:hAnsi="Times New Roman"/>
          <w:sz w:val="28"/>
          <w:szCs w:val="28"/>
          <w:lang w:val="ru-RU"/>
        </w:rPr>
        <w:t xml:space="preserve">один из ведущих </w:t>
      </w:r>
      <w:r w:rsidRPr="009F2022">
        <w:rPr>
          <w:rFonts w:ascii="Times New Roman" w:eastAsia="Times New Roman" w:hAnsi="Times New Roman"/>
          <w:sz w:val="28"/>
          <w:szCs w:val="28"/>
          <w:lang w:val="ru-RU"/>
        </w:rPr>
        <w:t xml:space="preserve">учебных </w:t>
      </w:r>
      <w:r w:rsidR="0081252D" w:rsidRPr="009F2022">
        <w:rPr>
          <w:rFonts w:ascii="Times New Roman" w:eastAsia="Times New Roman" w:hAnsi="Times New Roman"/>
          <w:sz w:val="28"/>
          <w:szCs w:val="28"/>
          <w:lang w:val="ru-RU"/>
        </w:rPr>
        <w:t xml:space="preserve">предметов </w:t>
      </w:r>
      <w:r w:rsidR="00403972" w:rsidRPr="009F2022">
        <w:rPr>
          <w:rFonts w:ascii="Times New Roman" w:eastAsia="Times New Roman" w:hAnsi="Times New Roman"/>
          <w:sz w:val="28"/>
          <w:szCs w:val="28"/>
          <w:lang w:val="ru-RU"/>
        </w:rPr>
        <w:t>уровня начального общего образования</w:t>
      </w:r>
      <w:r w:rsidR="0081252D" w:rsidRPr="009F2022">
        <w:rPr>
          <w:rFonts w:ascii="Times New Roman" w:eastAsia="Times New Roman" w:hAnsi="Times New Roman"/>
          <w:sz w:val="28"/>
          <w:szCs w:val="28"/>
          <w:lang w:val="ru-RU"/>
        </w:rPr>
        <w:t xml:space="preserve">, который обеспечивает, наряду с достижением предметных результатов, становление базового умения, необходимого </w:t>
      </w:r>
      <w:r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w:t>
      </w:r>
      <w:r w:rsidR="00DE7B1C" w:rsidRPr="009F2022">
        <w:rPr>
          <w:rFonts w:ascii="Times New Roman" w:eastAsia="Times New Roman" w:hAnsi="Times New Roman"/>
          <w:sz w:val="28"/>
          <w:szCs w:val="28"/>
          <w:lang w:val="ru-RU"/>
        </w:rPr>
        <w:t>обучающихся</w:t>
      </w:r>
      <w:r w:rsidR="0081252D" w:rsidRPr="009F2022">
        <w:rPr>
          <w:rFonts w:ascii="Times New Roman" w:eastAsia="Times New Roman" w:hAnsi="Times New Roman"/>
          <w:sz w:val="28"/>
          <w:szCs w:val="28"/>
          <w:lang w:val="ru-RU"/>
        </w:rPr>
        <w:t xml:space="preserve">. </w:t>
      </w:r>
    </w:p>
    <w:p w:rsidR="0081252D" w:rsidRPr="009F2022" w:rsidRDefault="00FE1C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w:t>
      </w:r>
      <w:r w:rsidR="001A78F7" w:rsidRPr="009F2022">
        <w:rPr>
          <w:rFonts w:ascii="Times New Roman" w:eastAsia="Times New Roman" w:hAnsi="Times New Roman"/>
          <w:sz w:val="28"/>
          <w:szCs w:val="28"/>
          <w:lang w:val="ru-RU"/>
        </w:rPr>
        <w:t>3</w:t>
      </w:r>
      <w:r w:rsidRPr="009F2022">
        <w:rPr>
          <w:rFonts w:ascii="Times New Roman" w:eastAsia="Times New Roman" w:hAnsi="Times New Roman"/>
          <w:sz w:val="28"/>
          <w:szCs w:val="28"/>
          <w:lang w:val="ru-RU"/>
        </w:rPr>
        <w:t>. Литературное чтение</w:t>
      </w:r>
      <w:r w:rsidR="0081252D" w:rsidRPr="009F2022">
        <w:rPr>
          <w:rFonts w:ascii="Times New Roman" w:eastAsia="Times New Roman" w:hAnsi="Times New Roman"/>
          <w:sz w:val="28"/>
          <w:szCs w:val="28"/>
          <w:lang w:val="ru-RU"/>
        </w:rPr>
        <w:t xml:space="preserve"> призван</w:t>
      </w:r>
      <w:r w:rsidRPr="009F2022">
        <w:rPr>
          <w:rFonts w:ascii="Times New Roman" w:eastAsia="Times New Roman" w:hAnsi="Times New Roman"/>
          <w:sz w:val="28"/>
          <w:szCs w:val="28"/>
          <w:lang w:val="ru-RU"/>
        </w:rPr>
        <w:t>о</w:t>
      </w:r>
      <w:r w:rsidR="0081252D" w:rsidRPr="009F2022">
        <w:rPr>
          <w:rFonts w:ascii="Times New Roman" w:eastAsia="Times New Roman" w:hAnsi="Times New Roman"/>
          <w:sz w:val="28"/>
          <w:szCs w:val="28"/>
          <w:lang w:val="ru-RU"/>
        </w:rPr>
        <w:t xml:space="preserve"> ввести </w:t>
      </w:r>
      <w:r w:rsidR="001A78F7"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xml:space="preserve">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w:t>
      </w:r>
      <w:r w:rsidR="001A78F7"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и литературное развитие </w:t>
      </w:r>
      <w:r w:rsidR="00DE7B1C"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реализацию творческих способностей обучающегося, а также на обеспечение преемственности в изучении систематического курса литературы.</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21.5.4. </w:t>
      </w:r>
      <w:r w:rsidR="0081252D" w:rsidRPr="009F2022">
        <w:rPr>
          <w:rFonts w:ascii="Times New Roman" w:eastAsia="Times New Roman" w:hAnsi="Times New Roman"/>
          <w:sz w:val="28"/>
          <w:szCs w:val="28"/>
          <w:lang w:val="ru-RU"/>
        </w:rPr>
        <w:t>Приоритетная цель обучения литературному чтению</w:t>
      </w:r>
      <w:r w:rsidR="00403972" w:rsidRPr="009F2022">
        <w:rPr>
          <w:rFonts w:ascii="Times New Roman" w:eastAsia="Times New Roman" w:hAnsi="Times New Roman"/>
          <w:sz w:val="28"/>
          <w:szCs w:val="28"/>
          <w:lang w:val="ru-RU"/>
        </w:rPr>
        <w:t xml:space="preserve"> – </w:t>
      </w:r>
      <w:r w:rsidR="0081252D" w:rsidRPr="009F2022">
        <w:rPr>
          <w:rFonts w:ascii="Times New Roman" w:eastAsia="Times New Roman" w:hAnsi="Times New Roman"/>
          <w:sz w:val="28"/>
          <w:szCs w:val="28"/>
          <w:lang w:val="ru-RU"/>
        </w:rPr>
        <w:t>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21.5.5. </w:t>
      </w:r>
      <w:r w:rsidR="0081252D" w:rsidRPr="009F2022">
        <w:rPr>
          <w:rFonts w:ascii="Times New Roman" w:eastAsia="Times New Roman" w:hAnsi="Times New Roman"/>
          <w:sz w:val="28"/>
          <w:szCs w:val="28"/>
          <w:lang w:val="ru-RU"/>
        </w:rPr>
        <w:t xml:space="preserve">Приобретённые </w:t>
      </w:r>
      <w:r w:rsidR="00DE7B1C" w:rsidRPr="009F2022">
        <w:rPr>
          <w:rFonts w:ascii="Times New Roman" w:eastAsia="Times New Roman" w:hAnsi="Times New Roman"/>
          <w:sz w:val="28"/>
          <w:szCs w:val="28"/>
          <w:lang w:val="ru-RU"/>
        </w:rPr>
        <w:t xml:space="preserve">обучающимися </w:t>
      </w:r>
      <w:r w:rsidR="0081252D" w:rsidRPr="009F2022">
        <w:rPr>
          <w:rFonts w:ascii="Times New Roman" w:eastAsia="Times New Roman" w:hAnsi="Times New Roman"/>
          <w:sz w:val="28"/>
          <w:szCs w:val="28"/>
          <w:lang w:val="ru-RU"/>
        </w:rPr>
        <w:t xml:space="preserve">знания, полученный опыт решения учебных задач, а также сформированность предметных и универсальных действий </w:t>
      </w:r>
      <w:r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в процессе изучения </w:t>
      </w:r>
      <w:r w:rsidRPr="009F2022">
        <w:rPr>
          <w:rFonts w:ascii="Times New Roman" w:eastAsia="Times New Roman" w:hAnsi="Times New Roman"/>
          <w:sz w:val="28"/>
          <w:szCs w:val="28"/>
          <w:lang w:val="ru-RU"/>
        </w:rPr>
        <w:t>литературного чтения</w:t>
      </w:r>
      <w:r w:rsidR="0081252D" w:rsidRPr="009F2022">
        <w:rPr>
          <w:rFonts w:ascii="Times New Roman" w:eastAsia="Times New Roman" w:hAnsi="Times New Roman"/>
          <w:sz w:val="28"/>
          <w:szCs w:val="28"/>
          <w:lang w:val="ru-RU"/>
        </w:rPr>
        <w:t xml:space="preserve"> станут фундаментом обучения </w:t>
      </w:r>
      <w:r w:rsidR="008B4925" w:rsidRPr="009F2022">
        <w:rPr>
          <w:rFonts w:ascii="Times New Roman" w:eastAsia="Times New Roman" w:hAnsi="Times New Roman"/>
          <w:sz w:val="28"/>
          <w:szCs w:val="28"/>
          <w:lang w:val="ru-RU"/>
        </w:rPr>
        <w:t>на уровне основного общего образования</w:t>
      </w:r>
      <w:r w:rsidR="0081252D" w:rsidRPr="009F2022">
        <w:rPr>
          <w:rFonts w:ascii="Times New Roman" w:eastAsia="Times New Roman" w:hAnsi="Times New Roman"/>
          <w:sz w:val="28"/>
          <w:szCs w:val="28"/>
          <w:lang w:val="ru-RU"/>
        </w:rPr>
        <w:t>, а также будут востребованы в жизни.</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21.5.6. </w:t>
      </w:r>
      <w:r w:rsidR="0081252D" w:rsidRPr="009F2022">
        <w:rPr>
          <w:rFonts w:ascii="Times New Roman" w:eastAsia="Times New Roman" w:hAnsi="Times New Roman"/>
          <w:sz w:val="28"/>
          <w:szCs w:val="28"/>
          <w:lang w:val="ru-RU"/>
        </w:rPr>
        <w:t xml:space="preserve">Достижение цели </w:t>
      </w:r>
      <w:r w:rsidRPr="009F2022">
        <w:rPr>
          <w:rFonts w:ascii="Times New Roman" w:eastAsia="Times New Roman" w:hAnsi="Times New Roman"/>
          <w:sz w:val="28"/>
          <w:szCs w:val="28"/>
          <w:lang w:val="ru-RU"/>
        </w:rPr>
        <w:t xml:space="preserve">изучения литературного чтения </w:t>
      </w:r>
      <w:r w:rsidR="0081252D" w:rsidRPr="009F2022">
        <w:rPr>
          <w:rFonts w:ascii="Times New Roman" w:eastAsia="Times New Roman" w:hAnsi="Times New Roman"/>
          <w:sz w:val="28"/>
          <w:szCs w:val="28"/>
          <w:lang w:val="ru-RU"/>
        </w:rPr>
        <w:t>определяется решением следующих задач:</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формирование у </w:t>
      </w:r>
      <w:r w:rsidR="00DE7B1C" w:rsidRPr="009F2022">
        <w:rPr>
          <w:rFonts w:ascii="Times New Roman" w:eastAsia="Times New Roman" w:hAnsi="Times New Roman"/>
          <w:sz w:val="28"/>
          <w:szCs w:val="28"/>
          <w:lang w:val="ru-RU"/>
        </w:rPr>
        <w:t>обучающихся</w:t>
      </w:r>
      <w:r w:rsidRPr="009F2022">
        <w:rPr>
          <w:rFonts w:ascii="Times New Roman" w:eastAsia="Times New Roman" w:hAnsi="Times New Roman"/>
          <w:sz w:val="28"/>
          <w:szCs w:val="28"/>
          <w:lang w:val="ru-RU"/>
        </w:rPr>
        <w:t xml:space="preserve"> положительной мотивации к систематическому чтению и слушанию художественной литературы и произведений устного народного творчества;</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достижение необходимого для продолжения образования уровня общего речевого развития;</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sidR="006C12B5" w:rsidRPr="009F2022">
        <w:rPr>
          <w:rFonts w:ascii="Times New Roman" w:eastAsia="Times New Roman" w:hAnsi="Times New Roman"/>
          <w:sz w:val="28"/>
          <w:szCs w:val="28"/>
          <w:lang w:val="ru-RU"/>
        </w:rPr>
        <w:br/>
      </w:r>
      <w:r w:rsidRPr="009F2022">
        <w:rPr>
          <w:rFonts w:ascii="Times New Roman" w:eastAsia="Times New Roman" w:hAnsi="Times New Roman"/>
          <w:sz w:val="28"/>
          <w:szCs w:val="28"/>
          <w:lang w:val="ru-RU"/>
        </w:rPr>
        <w:t>в соответствии с представленными предметными результатами по классам;</w:t>
      </w:r>
    </w:p>
    <w:p w:rsidR="0081252D" w:rsidRPr="009F2022" w:rsidRDefault="0081252D"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21.5.7. П</w:t>
      </w:r>
      <w:r w:rsidR="0081252D" w:rsidRPr="009F2022">
        <w:rPr>
          <w:rFonts w:ascii="Times New Roman" w:eastAsia="Times New Roman" w:hAnsi="Times New Roman"/>
          <w:sz w:val="28"/>
          <w:szCs w:val="28"/>
          <w:lang w:val="ru-RU"/>
        </w:rPr>
        <w:t xml:space="preserve">рограмма </w:t>
      </w:r>
      <w:r w:rsidRPr="009F2022">
        <w:rPr>
          <w:rFonts w:ascii="Times New Roman" w:eastAsia="Times New Roman" w:hAnsi="Times New Roman"/>
          <w:sz w:val="28"/>
          <w:szCs w:val="28"/>
          <w:lang w:val="ru-RU"/>
        </w:rPr>
        <w:t>по литературному чтению</w:t>
      </w:r>
      <w:r w:rsidR="00E015AE" w:rsidRPr="009F2022">
        <w:rPr>
          <w:rFonts w:ascii="Times New Roman" w:eastAsia="Times New Roman" w:hAnsi="Times New Roman"/>
          <w:sz w:val="28"/>
          <w:szCs w:val="28"/>
          <w:lang w:val="ru-RU"/>
        </w:rPr>
        <w:t xml:space="preserve"> </w:t>
      </w:r>
      <w:r w:rsidR="0081252D" w:rsidRPr="009F2022">
        <w:rPr>
          <w:rFonts w:ascii="Times New Roman" w:eastAsia="Times New Roman" w:hAnsi="Times New Roman"/>
          <w:sz w:val="28"/>
          <w:szCs w:val="28"/>
          <w:lang w:val="ru-RU"/>
        </w:rPr>
        <w:t>представляет вариант распределения предметного содержания по годам обучения с характер</w:t>
      </w:r>
      <w:r w:rsidRPr="009F2022">
        <w:rPr>
          <w:rFonts w:ascii="Times New Roman" w:eastAsia="Times New Roman" w:hAnsi="Times New Roman"/>
          <w:sz w:val="28"/>
          <w:szCs w:val="28"/>
          <w:lang w:val="ru-RU"/>
        </w:rPr>
        <w:t>истикой планируемых результатов. С</w:t>
      </w:r>
      <w:r w:rsidR="0081252D" w:rsidRPr="009F2022">
        <w:rPr>
          <w:rFonts w:ascii="Times New Roman" w:eastAsia="Times New Roman" w:hAnsi="Times New Roman"/>
          <w:sz w:val="28"/>
          <w:szCs w:val="28"/>
          <w:lang w:val="ru-RU"/>
        </w:rPr>
        <w:t xml:space="preserve">одержание </w:t>
      </w:r>
      <w:r w:rsidRPr="009F2022">
        <w:rPr>
          <w:rFonts w:ascii="Times New Roman" w:eastAsia="Times New Roman" w:hAnsi="Times New Roman"/>
          <w:sz w:val="28"/>
          <w:szCs w:val="28"/>
          <w:lang w:val="ru-RU"/>
        </w:rPr>
        <w:t xml:space="preserve">программы по литературному чтению </w:t>
      </w:r>
      <w:r w:rsidR="0081252D" w:rsidRPr="009F2022">
        <w:rPr>
          <w:rFonts w:ascii="Times New Roman" w:eastAsia="Times New Roman" w:hAnsi="Times New Roman"/>
          <w:sz w:val="28"/>
          <w:szCs w:val="28"/>
          <w:lang w:val="ru-RU"/>
        </w:rPr>
        <w:t xml:space="preserve">раскрывает следующие направления литературного образования </w:t>
      </w:r>
      <w:r w:rsidR="00DE7B1C"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речевая и читательская деятельности, круг чтения, творческая деятельность.</w:t>
      </w:r>
    </w:p>
    <w:p w:rsidR="00E015AE"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21.5.8. </w:t>
      </w:r>
      <w:r w:rsidR="0081252D" w:rsidRPr="009F2022">
        <w:rPr>
          <w:rFonts w:ascii="Times New Roman" w:eastAsia="Times New Roman" w:hAnsi="Times New Roman"/>
          <w:sz w:val="28"/>
          <w:szCs w:val="28"/>
          <w:lang w:val="ru-RU"/>
        </w:rPr>
        <w:t xml:space="preserve">В основу отбора произведений </w:t>
      </w:r>
      <w:r w:rsidRPr="009F2022">
        <w:rPr>
          <w:rFonts w:ascii="Times New Roman" w:eastAsia="Times New Roman" w:hAnsi="Times New Roman"/>
          <w:sz w:val="28"/>
          <w:szCs w:val="28"/>
          <w:lang w:val="ru-RU"/>
        </w:rPr>
        <w:t xml:space="preserve">для литературного чтения </w:t>
      </w:r>
      <w:r w:rsidR="0081252D" w:rsidRPr="009F2022">
        <w:rPr>
          <w:rFonts w:ascii="Times New Roman" w:eastAsia="Times New Roman" w:hAnsi="Times New Roman"/>
          <w:sz w:val="28"/>
          <w:szCs w:val="28"/>
          <w:lang w:val="ru-RU"/>
        </w:rPr>
        <w:t xml:space="preserve">положены общедидактические принципы обучения: соответствие возрастным возможностям </w:t>
      </w:r>
      <w:r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и особенностям восприятия </w:t>
      </w:r>
      <w:r w:rsidR="000451F5" w:rsidRPr="009F2022">
        <w:rPr>
          <w:rFonts w:ascii="Times New Roman" w:eastAsia="Times New Roman" w:hAnsi="Times New Roman"/>
          <w:sz w:val="28"/>
          <w:szCs w:val="28"/>
          <w:lang w:val="ru-RU"/>
        </w:rPr>
        <w:t>обучающимися</w:t>
      </w:r>
      <w:r w:rsidR="0081252D" w:rsidRPr="009F2022">
        <w:rPr>
          <w:rFonts w:ascii="Times New Roman" w:eastAsia="Times New Roman" w:hAnsi="Times New Roman"/>
          <w:sz w:val="28"/>
          <w:szCs w:val="28"/>
          <w:lang w:val="ru-RU"/>
        </w:rPr>
        <w:t xml:space="preserve"> фольклорных произведений </w:t>
      </w:r>
      <w:r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21.5.9. </w:t>
      </w:r>
      <w:r w:rsidR="0081252D" w:rsidRPr="009F2022">
        <w:rPr>
          <w:rFonts w:ascii="Times New Roman" w:eastAsia="Times New Roman" w:hAnsi="Times New Roman"/>
          <w:sz w:val="28"/>
          <w:szCs w:val="28"/>
          <w:lang w:val="ru-RU"/>
        </w:rPr>
        <w:t xml:space="preserve">Важным принципом отбора содержания </w:t>
      </w:r>
      <w:r w:rsidRPr="009F2022">
        <w:rPr>
          <w:rFonts w:ascii="Times New Roman" w:eastAsia="Times New Roman" w:hAnsi="Times New Roman"/>
          <w:sz w:val="28"/>
          <w:szCs w:val="28"/>
          <w:lang w:val="ru-RU"/>
        </w:rPr>
        <w:t>программы по литературному чтению</w:t>
      </w:r>
      <w:r w:rsidR="0081252D" w:rsidRPr="009F2022">
        <w:rPr>
          <w:rFonts w:ascii="Times New Roman" w:eastAsia="Times New Roman" w:hAnsi="Times New Roman"/>
          <w:sz w:val="28"/>
          <w:szCs w:val="28"/>
          <w:lang w:val="ru-RU"/>
        </w:rPr>
        <w:t xml:space="preserve"> является представленность разных жанров, видов и стилей </w:t>
      </w:r>
      <w:r w:rsidR="0081252D" w:rsidRPr="009F2022">
        <w:rPr>
          <w:rFonts w:ascii="Times New Roman" w:eastAsia="Times New Roman" w:hAnsi="Times New Roman"/>
          <w:sz w:val="28"/>
          <w:szCs w:val="28"/>
          <w:lang w:val="ru-RU"/>
        </w:rPr>
        <w:lastRenderedPageBreak/>
        <w:t xml:space="preserve">произведений, обеспечивающих формирование функциональной литературной грамотности </w:t>
      </w:r>
      <w:r w:rsidR="00DE7B1C"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xml:space="preserve">,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w:t>
      </w:r>
      <w:r w:rsidRPr="009F2022">
        <w:rPr>
          <w:rFonts w:ascii="Times New Roman" w:eastAsia="Times New Roman" w:hAnsi="Times New Roman"/>
          <w:sz w:val="28"/>
          <w:szCs w:val="28"/>
          <w:lang w:val="ru-RU"/>
        </w:rPr>
        <w:t>начального общего образования</w:t>
      </w:r>
      <w:r w:rsidR="0081252D" w:rsidRPr="009F2022">
        <w:rPr>
          <w:rFonts w:ascii="Times New Roman" w:eastAsia="Times New Roman" w:hAnsi="Times New Roman"/>
          <w:sz w:val="28"/>
          <w:szCs w:val="28"/>
          <w:lang w:val="ru-RU"/>
        </w:rPr>
        <w:t>.</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21.5.10. </w:t>
      </w:r>
      <w:r w:rsidR="0081252D" w:rsidRPr="009F2022">
        <w:rPr>
          <w:rFonts w:ascii="Times New Roman" w:eastAsia="Times New Roman" w:hAnsi="Times New Roman"/>
          <w:sz w:val="28"/>
          <w:szCs w:val="28"/>
          <w:lang w:val="ru-RU"/>
        </w:rPr>
        <w:t xml:space="preserve">Планируемые результаты </w:t>
      </w:r>
      <w:r w:rsidRPr="009F2022">
        <w:rPr>
          <w:rFonts w:ascii="Times New Roman" w:eastAsia="Times New Roman" w:hAnsi="Times New Roman"/>
          <w:sz w:val="28"/>
          <w:szCs w:val="28"/>
          <w:lang w:val="ru-RU"/>
        </w:rPr>
        <w:t xml:space="preserve">изучения литературного чтения </w:t>
      </w:r>
      <w:r w:rsidR="0081252D" w:rsidRPr="009F2022">
        <w:rPr>
          <w:rFonts w:ascii="Times New Roman" w:eastAsia="Times New Roman" w:hAnsi="Times New Roman"/>
          <w:sz w:val="28"/>
          <w:szCs w:val="28"/>
          <w:lang w:val="ru-RU"/>
        </w:rPr>
        <w:t xml:space="preserve">включают личностные, метапредметные результаты за период обучения, а также предметные достижения </w:t>
      </w:r>
      <w:r w:rsidR="00DE7B1C" w:rsidRPr="009F2022">
        <w:rPr>
          <w:rFonts w:ascii="Times New Roman" w:eastAsia="Times New Roman" w:hAnsi="Times New Roman"/>
          <w:sz w:val="28"/>
          <w:szCs w:val="28"/>
          <w:lang w:val="ru-RU"/>
        </w:rPr>
        <w:t>обучающегося</w:t>
      </w:r>
      <w:r w:rsidR="0081252D" w:rsidRPr="009F2022">
        <w:rPr>
          <w:rFonts w:ascii="Times New Roman" w:eastAsia="Times New Roman" w:hAnsi="Times New Roman"/>
          <w:sz w:val="28"/>
          <w:szCs w:val="28"/>
          <w:lang w:val="ru-RU"/>
        </w:rPr>
        <w:t xml:space="preserve"> за каждый год обучения </w:t>
      </w:r>
      <w:r w:rsidRPr="009F2022">
        <w:rPr>
          <w:rFonts w:ascii="Times New Roman" w:eastAsia="Times New Roman" w:hAnsi="Times New Roman"/>
          <w:sz w:val="28"/>
          <w:szCs w:val="28"/>
          <w:lang w:val="ru-RU"/>
        </w:rPr>
        <w:t>на уровне начального общего образования</w:t>
      </w:r>
      <w:r w:rsidR="0081252D" w:rsidRPr="009F2022">
        <w:rPr>
          <w:rFonts w:ascii="Times New Roman" w:eastAsia="Times New Roman" w:hAnsi="Times New Roman"/>
          <w:sz w:val="28"/>
          <w:szCs w:val="28"/>
          <w:lang w:val="ru-RU"/>
        </w:rPr>
        <w:t>.</w:t>
      </w:r>
    </w:p>
    <w:p w:rsidR="0081252D" w:rsidRPr="009F2022" w:rsidRDefault="001A78F7"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21.5.11. </w:t>
      </w:r>
      <w:r w:rsidR="00235E7C" w:rsidRPr="009F2022">
        <w:rPr>
          <w:rFonts w:ascii="Times New Roman" w:eastAsia="Times New Roman" w:hAnsi="Times New Roman"/>
          <w:sz w:val="28"/>
          <w:szCs w:val="28"/>
          <w:lang w:val="ru-RU"/>
        </w:rPr>
        <w:t>Л</w:t>
      </w:r>
      <w:r w:rsidR="0081252D" w:rsidRPr="009F2022">
        <w:rPr>
          <w:rFonts w:ascii="Times New Roman" w:eastAsia="Times New Roman" w:hAnsi="Times New Roman"/>
          <w:sz w:val="28"/>
          <w:szCs w:val="28"/>
          <w:lang w:val="ru-RU"/>
        </w:rPr>
        <w:t xml:space="preserve">итературное чтение </w:t>
      </w:r>
      <w:r w:rsidR="00235E7C" w:rsidRPr="009F2022">
        <w:rPr>
          <w:rFonts w:ascii="Times New Roman" w:eastAsia="Times New Roman" w:hAnsi="Times New Roman"/>
          <w:sz w:val="28"/>
          <w:szCs w:val="28"/>
          <w:lang w:val="ru-RU"/>
        </w:rPr>
        <w:t xml:space="preserve">является </w:t>
      </w:r>
      <w:r w:rsidR="0081252D" w:rsidRPr="009F2022">
        <w:rPr>
          <w:rFonts w:ascii="Times New Roman" w:eastAsia="Times New Roman" w:hAnsi="Times New Roman"/>
          <w:sz w:val="28"/>
          <w:szCs w:val="28"/>
          <w:lang w:val="ru-RU"/>
        </w:rPr>
        <w:t>преемствен</w:t>
      </w:r>
      <w:r w:rsidR="00235E7C" w:rsidRPr="009F2022">
        <w:rPr>
          <w:rFonts w:ascii="Times New Roman" w:eastAsia="Times New Roman" w:hAnsi="Times New Roman"/>
          <w:sz w:val="28"/>
          <w:szCs w:val="28"/>
          <w:lang w:val="ru-RU"/>
        </w:rPr>
        <w:t>ным</w:t>
      </w:r>
      <w:r w:rsidR="0081252D" w:rsidRPr="009F2022">
        <w:rPr>
          <w:rFonts w:ascii="Times New Roman" w:eastAsia="Times New Roman" w:hAnsi="Times New Roman"/>
          <w:sz w:val="28"/>
          <w:szCs w:val="28"/>
          <w:lang w:val="ru-RU"/>
        </w:rPr>
        <w:t xml:space="preserve"> по отношению </w:t>
      </w:r>
      <w:r w:rsidR="00235E7C" w:rsidRPr="009F2022">
        <w:rPr>
          <w:rFonts w:ascii="Times New Roman" w:eastAsia="Times New Roman" w:hAnsi="Times New Roman"/>
          <w:sz w:val="28"/>
          <w:szCs w:val="28"/>
          <w:lang w:val="ru-RU"/>
        </w:rPr>
        <w:br/>
      </w:r>
      <w:r w:rsidR="0081252D" w:rsidRPr="009F2022">
        <w:rPr>
          <w:rFonts w:ascii="Times New Roman" w:eastAsia="Times New Roman" w:hAnsi="Times New Roman"/>
          <w:sz w:val="28"/>
          <w:szCs w:val="28"/>
          <w:lang w:val="ru-RU"/>
        </w:rPr>
        <w:t xml:space="preserve">к </w:t>
      </w:r>
      <w:r w:rsidR="006C12B5" w:rsidRPr="009F2022">
        <w:rPr>
          <w:rFonts w:ascii="Times New Roman" w:eastAsia="Times New Roman" w:hAnsi="Times New Roman"/>
          <w:sz w:val="28"/>
          <w:szCs w:val="28"/>
          <w:lang w:val="ru-RU"/>
        </w:rPr>
        <w:t xml:space="preserve">учебному </w:t>
      </w:r>
      <w:r w:rsidR="0081252D" w:rsidRPr="009F2022">
        <w:rPr>
          <w:rFonts w:ascii="Times New Roman" w:eastAsia="Times New Roman" w:hAnsi="Times New Roman"/>
          <w:sz w:val="28"/>
          <w:szCs w:val="28"/>
          <w:lang w:val="ru-RU"/>
        </w:rPr>
        <w:t xml:space="preserve">предмету «Литература», который изучается </w:t>
      </w:r>
      <w:r w:rsidR="006C12B5" w:rsidRPr="009F2022">
        <w:rPr>
          <w:rFonts w:ascii="Times New Roman" w:eastAsia="Times New Roman" w:hAnsi="Times New Roman"/>
          <w:sz w:val="28"/>
          <w:szCs w:val="28"/>
          <w:lang w:val="ru-RU"/>
        </w:rPr>
        <w:t>на уровне основного общего образования</w:t>
      </w:r>
      <w:r w:rsidR="0081252D" w:rsidRPr="009F2022">
        <w:rPr>
          <w:rFonts w:ascii="Times New Roman" w:eastAsia="Times New Roman" w:hAnsi="Times New Roman"/>
          <w:sz w:val="28"/>
          <w:szCs w:val="28"/>
          <w:lang w:val="ru-RU"/>
        </w:rPr>
        <w:t>.</w:t>
      </w:r>
    </w:p>
    <w:p w:rsidR="0081252D"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21.5.12. </w:t>
      </w:r>
      <w:r w:rsidR="0081252D" w:rsidRPr="009F2022">
        <w:rPr>
          <w:rFonts w:ascii="Times New Roman" w:eastAsia="Times New Roman" w:hAnsi="Times New Roman"/>
          <w:sz w:val="28"/>
          <w:szCs w:val="28"/>
          <w:lang w:val="ru-RU"/>
        </w:rPr>
        <w:t>Освоение программы по</w:t>
      </w:r>
      <w:r w:rsidRPr="009F2022">
        <w:rPr>
          <w:rFonts w:ascii="Times New Roman" w:eastAsia="Times New Roman" w:hAnsi="Times New Roman"/>
          <w:sz w:val="28"/>
          <w:szCs w:val="28"/>
          <w:lang w:val="ru-RU"/>
        </w:rPr>
        <w:t xml:space="preserve"> л</w:t>
      </w:r>
      <w:r w:rsidR="0081252D" w:rsidRPr="009F2022">
        <w:rPr>
          <w:rFonts w:ascii="Times New Roman" w:eastAsia="Times New Roman" w:hAnsi="Times New Roman"/>
          <w:sz w:val="28"/>
          <w:szCs w:val="28"/>
          <w:lang w:val="ru-RU"/>
        </w:rPr>
        <w:t>итературн</w:t>
      </w:r>
      <w:r w:rsidRPr="009F2022">
        <w:rPr>
          <w:rFonts w:ascii="Times New Roman" w:eastAsia="Times New Roman" w:hAnsi="Times New Roman"/>
          <w:sz w:val="28"/>
          <w:szCs w:val="28"/>
          <w:lang w:val="ru-RU"/>
        </w:rPr>
        <w:t>ому</w:t>
      </w:r>
      <w:r w:rsidR="0081252D" w:rsidRPr="009F2022">
        <w:rPr>
          <w:rFonts w:ascii="Times New Roman" w:eastAsia="Times New Roman" w:hAnsi="Times New Roman"/>
          <w:sz w:val="28"/>
          <w:szCs w:val="28"/>
          <w:lang w:val="ru-RU"/>
        </w:rPr>
        <w:t xml:space="preserve"> чтени</w:t>
      </w:r>
      <w:r w:rsidRPr="009F2022">
        <w:rPr>
          <w:rFonts w:ascii="Times New Roman" w:eastAsia="Times New Roman" w:hAnsi="Times New Roman"/>
          <w:sz w:val="28"/>
          <w:szCs w:val="28"/>
          <w:lang w:val="ru-RU"/>
        </w:rPr>
        <w:t>ю</w:t>
      </w:r>
      <w:r w:rsidR="0081252D" w:rsidRPr="009F2022">
        <w:rPr>
          <w:rFonts w:ascii="Times New Roman" w:eastAsia="Times New Roman" w:hAnsi="Times New Roman"/>
          <w:sz w:val="28"/>
          <w:szCs w:val="28"/>
          <w:lang w:val="ru-RU"/>
        </w:rPr>
        <w:t xml:space="preserve"> в 1 классе начинается вводным интегрированным </w:t>
      </w:r>
      <w:r w:rsidRPr="009F2022">
        <w:rPr>
          <w:rFonts w:ascii="Times New Roman" w:eastAsia="Times New Roman" w:hAnsi="Times New Roman"/>
          <w:sz w:val="28"/>
          <w:szCs w:val="28"/>
          <w:lang w:val="ru-RU"/>
        </w:rPr>
        <w:t xml:space="preserve">учебным </w:t>
      </w:r>
      <w:r w:rsidR="0081252D" w:rsidRPr="009F2022">
        <w:rPr>
          <w:rFonts w:ascii="Times New Roman" w:eastAsia="Times New Roman" w:hAnsi="Times New Roman"/>
          <w:sz w:val="28"/>
          <w:szCs w:val="28"/>
          <w:lang w:val="ru-RU"/>
        </w:rPr>
        <w:t>курсом «Обучение грамоте» (</w:t>
      </w:r>
      <w:r w:rsidR="00DC5653" w:rsidRPr="009F2022">
        <w:rPr>
          <w:rFonts w:ascii="Times New Roman" w:eastAsia="Times New Roman" w:hAnsi="Times New Roman"/>
          <w:sz w:val="28"/>
          <w:szCs w:val="28"/>
          <w:lang w:val="ru-RU"/>
        </w:rPr>
        <w:t xml:space="preserve">рекомендуется </w:t>
      </w:r>
      <w:r w:rsidR="0081252D" w:rsidRPr="009F2022">
        <w:rPr>
          <w:rFonts w:ascii="Times New Roman" w:eastAsia="Times New Roman" w:hAnsi="Times New Roman"/>
          <w:sz w:val="28"/>
          <w:szCs w:val="28"/>
          <w:lang w:val="ru-RU"/>
        </w:rPr>
        <w:t>180 ч</w:t>
      </w:r>
      <w:r w:rsidR="006F5522" w:rsidRPr="009F2022">
        <w:rPr>
          <w:rFonts w:ascii="Times New Roman" w:eastAsia="Times New Roman" w:hAnsi="Times New Roman"/>
          <w:sz w:val="28"/>
          <w:szCs w:val="28"/>
          <w:lang w:val="ru-RU"/>
        </w:rPr>
        <w:t>асов</w:t>
      </w:r>
      <w:r w:rsidR="0081252D" w:rsidRPr="009F2022">
        <w:rPr>
          <w:rFonts w:ascii="Times New Roman" w:eastAsia="Times New Roman" w:hAnsi="Times New Roman"/>
          <w:sz w:val="28"/>
          <w:szCs w:val="28"/>
          <w:lang w:val="ru-RU"/>
        </w:rPr>
        <w:t xml:space="preserve">: </w:t>
      </w:r>
      <w:r w:rsidR="00DC5653" w:rsidRPr="009F2022">
        <w:rPr>
          <w:rFonts w:ascii="Times New Roman" w:eastAsia="Times New Roman" w:hAnsi="Times New Roman"/>
          <w:sz w:val="28"/>
          <w:szCs w:val="28"/>
          <w:lang w:val="ru-RU"/>
        </w:rPr>
        <w:t xml:space="preserve">русского языка </w:t>
      </w:r>
      <w:r w:rsidR="0081252D" w:rsidRPr="009F2022">
        <w:rPr>
          <w:rFonts w:ascii="Times New Roman" w:eastAsia="Times New Roman" w:hAnsi="Times New Roman"/>
          <w:sz w:val="28"/>
          <w:szCs w:val="28"/>
          <w:lang w:val="ru-RU"/>
        </w:rPr>
        <w:t>100 ч</w:t>
      </w:r>
      <w:r w:rsidR="006F5522" w:rsidRPr="009F2022">
        <w:rPr>
          <w:rFonts w:ascii="Times New Roman" w:eastAsia="Times New Roman" w:hAnsi="Times New Roman"/>
          <w:sz w:val="28"/>
          <w:szCs w:val="28"/>
          <w:lang w:val="ru-RU"/>
        </w:rPr>
        <w:t xml:space="preserve">асов </w:t>
      </w:r>
      <w:r w:rsidR="0081252D" w:rsidRPr="009F2022">
        <w:rPr>
          <w:rFonts w:ascii="Times New Roman" w:eastAsia="Times New Roman" w:hAnsi="Times New Roman"/>
          <w:sz w:val="28"/>
          <w:szCs w:val="28"/>
          <w:lang w:val="ru-RU"/>
        </w:rPr>
        <w:t xml:space="preserve">и </w:t>
      </w:r>
      <w:r w:rsidR="00DC5653" w:rsidRPr="009F2022">
        <w:rPr>
          <w:rFonts w:ascii="Times New Roman" w:eastAsia="Times New Roman" w:hAnsi="Times New Roman"/>
          <w:sz w:val="28"/>
          <w:szCs w:val="28"/>
          <w:lang w:val="ru-RU"/>
        </w:rPr>
        <w:t xml:space="preserve">литературного чтения </w:t>
      </w:r>
      <w:r w:rsidR="0081252D" w:rsidRPr="009F2022">
        <w:rPr>
          <w:rFonts w:ascii="Times New Roman" w:eastAsia="Times New Roman" w:hAnsi="Times New Roman"/>
          <w:sz w:val="28"/>
          <w:szCs w:val="28"/>
          <w:lang w:val="ru-RU"/>
        </w:rPr>
        <w:t>80 ч</w:t>
      </w:r>
      <w:r w:rsidR="006F5522" w:rsidRPr="009F2022">
        <w:rPr>
          <w:rFonts w:ascii="Times New Roman" w:eastAsia="Times New Roman" w:hAnsi="Times New Roman"/>
          <w:sz w:val="28"/>
          <w:szCs w:val="28"/>
          <w:lang w:val="ru-RU"/>
        </w:rPr>
        <w:t>асов</w:t>
      </w:r>
      <w:r w:rsidR="00DC5653" w:rsidRPr="009F2022">
        <w:rPr>
          <w:rFonts w:ascii="Times New Roman" w:eastAsia="Times New Roman" w:hAnsi="Times New Roman"/>
          <w:sz w:val="28"/>
          <w:szCs w:val="28"/>
          <w:lang w:val="ru-RU"/>
        </w:rPr>
        <w:t>)</w:t>
      </w:r>
      <w:r w:rsidR="00CB5917" w:rsidRPr="009F2022">
        <w:rPr>
          <w:rFonts w:ascii="Times New Roman" w:eastAsia="Times New Roman" w:hAnsi="Times New Roman"/>
          <w:sz w:val="28"/>
          <w:szCs w:val="28"/>
          <w:lang w:val="ru-RU"/>
        </w:rPr>
        <w:t>.</w:t>
      </w:r>
      <w:r w:rsidR="006232C9" w:rsidRPr="009F2022">
        <w:rPr>
          <w:rFonts w:ascii="Times New Roman" w:eastAsia="Times New Roman" w:hAnsi="Times New Roman"/>
          <w:sz w:val="28"/>
          <w:szCs w:val="28"/>
          <w:lang w:val="ru-RU"/>
        </w:rPr>
        <w:t xml:space="preserve"> Содержание </w:t>
      </w:r>
      <w:r w:rsidRPr="009F2022">
        <w:rPr>
          <w:rFonts w:ascii="Times New Roman" w:eastAsia="Times New Roman" w:hAnsi="Times New Roman"/>
          <w:sz w:val="28"/>
          <w:szCs w:val="28"/>
          <w:lang w:val="ru-RU"/>
        </w:rPr>
        <w:t>л</w:t>
      </w:r>
      <w:r w:rsidR="006232C9" w:rsidRPr="009F2022">
        <w:rPr>
          <w:rFonts w:ascii="Times New Roman" w:eastAsia="Times New Roman" w:hAnsi="Times New Roman"/>
          <w:sz w:val="28"/>
          <w:szCs w:val="28"/>
          <w:lang w:val="ru-RU"/>
        </w:rPr>
        <w:t>итературно</w:t>
      </w:r>
      <w:r w:rsidRPr="009F2022">
        <w:rPr>
          <w:rFonts w:ascii="Times New Roman" w:eastAsia="Times New Roman" w:hAnsi="Times New Roman"/>
          <w:sz w:val="28"/>
          <w:szCs w:val="28"/>
          <w:lang w:val="ru-RU"/>
        </w:rPr>
        <w:t>го</w:t>
      </w:r>
      <w:r w:rsidR="006232C9" w:rsidRPr="009F2022">
        <w:rPr>
          <w:rFonts w:ascii="Times New Roman" w:eastAsia="Times New Roman" w:hAnsi="Times New Roman"/>
          <w:sz w:val="28"/>
          <w:szCs w:val="28"/>
          <w:lang w:val="ru-RU"/>
        </w:rPr>
        <w:t xml:space="preserve"> чтени</w:t>
      </w:r>
      <w:r w:rsidRPr="009F2022">
        <w:rPr>
          <w:rFonts w:ascii="Times New Roman" w:eastAsia="Times New Roman" w:hAnsi="Times New Roman"/>
          <w:sz w:val="28"/>
          <w:szCs w:val="28"/>
          <w:lang w:val="ru-RU"/>
        </w:rPr>
        <w:t>я</w:t>
      </w:r>
      <w:r w:rsidR="006232C9" w:rsidRPr="009F2022">
        <w:rPr>
          <w:rFonts w:ascii="Times New Roman" w:eastAsia="Times New Roman" w:hAnsi="Times New Roman"/>
          <w:sz w:val="28"/>
          <w:szCs w:val="28"/>
          <w:lang w:val="ru-RU"/>
        </w:rPr>
        <w:t xml:space="preserve">, реализуемого в период обучения грамоте, представлено в программе </w:t>
      </w:r>
      <w:r w:rsidRPr="009F2022">
        <w:rPr>
          <w:rFonts w:ascii="Times New Roman" w:eastAsia="Times New Roman" w:hAnsi="Times New Roman"/>
          <w:sz w:val="28"/>
          <w:szCs w:val="28"/>
          <w:lang w:val="ru-RU"/>
        </w:rPr>
        <w:t>по русскому языку.</w:t>
      </w:r>
      <w:r w:rsidR="0081252D" w:rsidRPr="009F2022">
        <w:rPr>
          <w:rFonts w:ascii="Times New Roman" w:eastAsia="Times New Roman" w:hAnsi="Times New Roman"/>
          <w:sz w:val="28"/>
          <w:szCs w:val="28"/>
          <w:lang w:val="ru-RU"/>
        </w:rPr>
        <w:t xml:space="preserve"> После периода обучения грамоте начинается раздельное изучение </w:t>
      </w:r>
      <w:r w:rsidRPr="009F2022">
        <w:rPr>
          <w:rFonts w:ascii="Times New Roman" w:eastAsia="Times New Roman" w:hAnsi="Times New Roman"/>
          <w:sz w:val="28"/>
          <w:szCs w:val="28"/>
          <w:lang w:val="ru-RU"/>
        </w:rPr>
        <w:t>русского языка и литературного чтения.</w:t>
      </w:r>
      <w:r w:rsidR="0081252D"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Н</w:t>
      </w:r>
      <w:r w:rsidR="0081252D" w:rsidRPr="009F2022">
        <w:rPr>
          <w:rFonts w:ascii="Times New Roman" w:eastAsia="Times New Roman" w:hAnsi="Times New Roman"/>
          <w:sz w:val="28"/>
          <w:szCs w:val="28"/>
          <w:lang w:val="ru-RU"/>
        </w:rPr>
        <w:t xml:space="preserve">а </w:t>
      </w:r>
      <w:r w:rsidRPr="009F2022">
        <w:rPr>
          <w:rFonts w:ascii="Times New Roman" w:eastAsia="Times New Roman" w:hAnsi="Times New Roman"/>
          <w:sz w:val="28"/>
          <w:szCs w:val="28"/>
          <w:lang w:val="ru-RU"/>
        </w:rPr>
        <w:t>л</w:t>
      </w:r>
      <w:r w:rsidR="0081252D" w:rsidRPr="009F2022">
        <w:rPr>
          <w:rFonts w:ascii="Times New Roman" w:eastAsia="Times New Roman" w:hAnsi="Times New Roman"/>
          <w:sz w:val="28"/>
          <w:szCs w:val="28"/>
          <w:lang w:val="ru-RU"/>
        </w:rPr>
        <w:t xml:space="preserve">итературное чтение в 1 классе отводится не менее 10 учебных недель (40 часов), </w:t>
      </w:r>
      <w:r w:rsidR="00DC5653" w:rsidRPr="009F2022">
        <w:rPr>
          <w:rFonts w:ascii="Times New Roman" w:eastAsia="SchoolBookSanPin" w:hAnsi="Times New Roman"/>
          <w:sz w:val="28"/>
          <w:szCs w:val="28"/>
          <w:lang w:val="ru-RU"/>
        </w:rPr>
        <w:t xml:space="preserve">для изучения </w:t>
      </w:r>
      <w:r w:rsidR="00DC5653" w:rsidRPr="009F2022">
        <w:rPr>
          <w:rFonts w:ascii="Times New Roman" w:eastAsia="Times New Roman" w:hAnsi="Times New Roman"/>
          <w:sz w:val="28"/>
          <w:szCs w:val="28"/>
          <w:lang w:val="ru-RU"/>
        </w:rPr>
        <w:t xml:space="preserve">литературного чтения </w:t>
      </w:r>
      <w:r w:rsidR="0081252D" w:rsidRPr="009F2022">
        <w:rPr>
          <w:rFonts w:ascii="Times New Roman" w:eastAsia="Times New Roman" w:hAnsi="Times New Roman"/>
          <w:sz w:val="28"/>
          <w:szCs w:val="28"/>
          <w:lang w:val="ru-RU"/>
        </w:rPr>
        <w:t xml:space="preserve">во 2-4 классах </w:t>
      </w:r>
      <w:r w:rsidR="00DC5653" w:rsidRPr="009F2022">
        <w:rPr>
          <w:rFonts w:ascii="Times New Roman" w:eastAsia="Times New Roman" w:hAnsi="Times New Roman"/>
          <w:sz w:val="28"/>
          <w:szCs w:val="28"/>
          <w:lang w:val="ru-RU"/>
        </w:rPr>
        <w:t xml:space="preserve">рекомендуется отводить </w:t>
      </w:r>
      <w:r w:rsidR="0081252D" w:rsidRPr="009F2022">
        <w:rPr>
          <w:rFonts w:ascii="Times New Roman" w:eastAsia="Times New Roman" w:hAnsi="Times New Roman"/>
          <w:sz w:val="28"/>
          <w:szCs w:val="28"/>
          <w:lang w:val="ru-RU"/>
        </w:rPr>
        <w:t xml:space="preserve">по 136 </w:t>
      </w:r>
      <w:r w:rsidR="000451F5" w:rsidRPr="009F2022">
        <w:rPr>
          <w:rFonts w:ascii="Times New Roman" w:eastAsia="Times New Roman" w:hAnsi="Times New Roman"/>
          <w:sz w:val="28"/>
          <w:szCs w:val="28"/>
          <w:lang w:val="ru-RU"/>
        </w:rPr>
        <w:t>часов</w:t>
      </w:r>
      <w:r w:rsidR="0081252D" w:rsidRPr="009F2022">
        <w:rPr>
          <w:rFonts w:ascii="Times New Roman" w:eastAsia="Times New Roman" w:hAnsi="Times New Roman"/>
          <w:sz w:val="28"/>
          <w:szCs w:val="28"/>
          <w:lang w:val="ru-RU"/>
        </w:rPr>
        <w:t xml:space="preserve"> (4 ч</w:t>
      </w:r>
      <w:r w:rsidR="000451F5" w:rsidRPr="009F2022">
        <w:rPr>
          <w:rFonts w:ascii="Times New Roman" w:eastAsia="Times New Roman" w:hAnsi="Times New Roman"/>
          <w:sz w:val="28"/>
          <w:szCs w:val="28"/>
          <w:lang w:val="ru-RU"/>
        </w:rPr>
        <w:t>аса</w:t>
      </w:r>
      <w:r w:rsidR="0081252D" w:rsidRPr="009F2022">
        <w:rPr>
          <w:rFonts w:ascii="Times New Roman" w:eastAsia="Times New Roman" w:hAnsi="Times New Roman"/>
          <w:sz w:val="28"/>
          <w:szCs w:val="28"/>
          <w:lang w:val="ru-RU"/>
        </w:rPr>
        <w:t xml:space="preserve"> в неделю в каждом классе).</w:t>
      </w:r>
    </w:p>
    <w:p w:rsidR="00235E7C" w:rsidRPr="009F2022" w:rsidRDefault="00235E7C"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21.6. Содержание обучения в 1 классе.</w:t>
      </w:r>
    </w:p>
    <w:p w:rsidR="00CA2E26" w:rsidRPr="009F2022" w:rsidRDefault="00235E7C" w:rsidP="00DC5653">
      <w:pPr>
        <w:spacing w:after="0" w:line="346"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21.6.1. </w:t>
      </w:r>
      <w:r w:rsidR="00CA2E26" w:rsidRPr="009F2022">
        <w:rPr>
          <w:rFonts w:ascii="Times New Roman" w:eastAsia="Times New Roman" w:hAnsi="Times New Roman"/>
          <w:sz w:val="28"/>
          <w:szCs w:val="28"/>
          <w:lang w:val="ru-RU"/>
        </w:rPr>
        <w:t xml:space="preserve">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w:t>
      </w:r>
      <w:r w:rsidR="00CA2E26" w:rsidRPr="009F2022">
        <w:rPr>
          <w:rFonts w:ascii="Times New Roman" w:eastAsia="Times New Roman" w:hAnsi="Times New Roman"/>
          <w:sz w:val="28"/>
          <w:szCs w:val="28"/>
          <w:lang w:val="ru-RU"/>
        </w:rPr>
        <w:lastRenderedPageBreak/>
        <w:t>нравственные качества (отношение к природе, людям, предметам).</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w:t>
      </w:r>
      <w:r w:rsidR="00D9522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 xml:space="preserve">Произведения для чтения: народные сказки о животных, например, «Лисица и тетерев», «Лиса и рак», литературные (авторские) сказки, например, </w:t>
      </w:r>
      <w:r w:rsidR="00CA2E26" w:rsidRPr="009F2022">
        <w:rPr>
          <w:rFonts w:ascii="Times New Roman" w:eastAsia="Times New Roman" w:hAnsi="Times New Roman"/>
          <w:sz w:val="28"/>
          <w:szCs w:val="28"/>
          <w:lang w:val="ru-RU"/>
        </w:rPr>
        <w:br/>
        <w:t xml:space="preserve">К.Д. Ушинский «Петух и собака», сказки В.Г. Сутеева «Кораблик», «Под грибом» </w:t>
      </w:r>
      <w:r w:rsidR="00CA2E26" w:rsidRPr="009F2022">
        <w:rPr>
          <w:rFonts w:ascii="Times New Roman" w:eastAsia="Times New Roman" w:hAnsi="Times New Roman"/>
          <w:sz w:val="28"/>
          <w:szCs w:val="28"/>
          <w:lang w:val="ru-RU"/>
        </w:rPr>
        <w:br/>
        <w:t xml:space="preserve">и другие (по выбору).  </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2</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2</w:t>
      </w:r>
      <w:r w:rsidRPr="009F2022">
        <w:rPr>
          <w:rFonts w:ascii="Times New Roman" w:eastAsia="OfficinaSansBoldITC" w:hAnsi="Times New Roman"/>
          <w:sz w:val="28"/>
          <w:szCs w:val="28"/>
          <w:lang w:val="ru-RU"/>
        </w:rPr>
        <w:t>.</w:t>
      </w:r>
      <w:r w:rsidR="00D9522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 xml:space="preserve">Произведения для чтения: К.Д. Ушинский «Худо тому, кто добра не делает никому», Л.Н. Толстой «Косточка», Е.А. Пермяк «Торопливый ножик», </w:t>
      </w:r>
      <w:r w:rsidR="00CA2E26" w:rsidRPr="009F2022">
        <w:rPr>
          <w:rFonts w:ascii="Times New Roman" w:eastAsia="Times New Roman" w:hAnsi="Times New Roman"/>
          <w:sz w:val="28"/>
          <w:szCs w:val="28"/>
          <w:lang w:val="ru-RU"/>
        </w:rPr>
        <w:br/>
        <w:t>В.А. Осеева «Три товарища», А.Л. Барто «Я – лишний», Ю.И. Ермолаев «Лучший друг» и другие (по выбору).</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3</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lastRenderedPageBreak/>
        <w:t>21.6.</w:t>
      </w:r>
      <w:r w:rsidR="00D95224" w:rsidRPr="009F2022">
        <w:rPr>
          <w:rFonts w:ascii="Times New Roman" w:eastAsia="OfficinaSansBoldITC" w:hAnsi="Times New Roman"/>
          <w:sz w:val="28"/>
          <w:szCs w:val="28"/>
          <w:lang w:val="ru-RU"/>
        </w:rPr>
        <w:t>4</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21.6.4.1. </w:t>
      </w:r>
      <w:r w:rsidR="00CA2E26" w:rsidRPr="009F2022">
        <w:rPr>
          <w:rFonts w:ascii="Times New Roman" w:eastAsia="Times New Roman" w:hAnsi="Times New Roman"/>
          <w:sz w:val="28"/>
          <w:szCs w:val="28"/>
          <w:lang w:val="ru-RU"/>
        </w:rPr>
        <w:t>Произведения для чтения: потешки, загадки, пословицы.</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5</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 xml:space="preserve">Произведения о братьях наших меньших (три-четыре автора </w:t>
      </w:r>
      <w:r w:rsidR="00CA2E26" w:rsidRPr="009F2022">
        <w:rPr>
          <w:rFonts w:ascii="Times New Roman" w:eastAsia="Times New Roman" w:hAnsi="Times New Roman"/>
          <w:sz w:val="28"/>
          <w:szCs w:val="28"/>
          <w:lang w:val="ru-RU"/>
        </w:rPr>
        <w:br/>
        <w:t xml:space="preserve">по выбору) – герои произведений: Цель и назначение произведений </w:t>
      </w:r>
      <w:r w:rsidR="00CA2E26" w:rsidRPr="009F2022">
        <w:rPr>
          <w:rFonts w:ascii="Times New Roman" w:eastAsia="Times New Roman" w:hAnsi="Times New Roman"/>
          <w:sz w:val="28"/>
          <w:szCs w:val="28"/>
          <w:lang w:val="ru-RU"/>
        </w:rPr>
        <w:br/>
        <w:t>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21.6.5.1. </w:t>
      </w:r>
      <w:r w:rsidR="00CA2E26" w:rsidRPr="009F2022">
        <w:rPr>
          <w:rFonts w:ascii="Times New Roman" w:eastAsia="Times New Roman" w:hAnsi="Times New Roman"/>
          <w:sz w:val="28"/>
          <w:szCs w:val="28"/>
          <w:lang w:val="ru-RU"/>
        </w:rPr>
        <w:t xml:space="preserve">Произведения для чтения: В.В. Бианки «Лис и Мышонок»,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Е.И. Чарушин «Про Томку», М.М. Пришвин «Ёж», Н.И. Сладков «Лисица и Ёж»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и другие.</w:t>
      </w:r>
    </w:p>
    <w:p w:rsidR="00CA2E26" w:rsidRPr="009F2022" w:rsidRDefault="00235E7C"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6</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21.6.6.1. </w:t>
      </w:r>
      <w:r w:rsidR="00CA2E26" w:rsidRPr="009F2022">
        <w:rPr>
          <w:rFonts w:ascii="Times New Roman" w:eastAsia="Times New Roman" w:hAnsi="Times New Roman"/>
          <w:sz w:val="28"/>
          <w:szCs w:val="28"/>
          <w:lang w:val="ru-RU"/>
        </w:rPr>
        <w:t xml:space="preserve">Произведения для чтения: Е.А. Благинина «Посидим в тишине»,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А.Л. Барто «Мама», А.В. Митяев «За что я люблю маму» и другие (по выбору).</w:t>
      </w:r>
    </w:p>
    <w:p w:rsidR="00CA2E26" w:rsidRPr="009F2022" w:rsidRDefault="005138C2"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7</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 xml:space="preserve">Фольклорные и авторские произведения о чудесах и фантазии </w:t>
      </w:r>
      <w:r w:rsidR="00D95224"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w:t>
      </w:r>
      <w:r w:rsidR="00D95224"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с необычными, сказочными, фантастическими.</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lastRenderedPageBreak/>
        <w:t>21.6.7.1. </w:t>
      </w:r>
      <w:r w:rsidR="00CA2E26" w:rsidRPr="009F2022">
        <w:rPr>
          <w:rFonts w:ascii="Times New Roman" w:eastAsia="Times New Roman" w:hAnsi="Times New Roman"/>
          <w:sz w:val="28"/>
          <w:szCs w:val="28"/>
          <w:lang w:val="ru-RU"/>
        </w:rPr>
        <w:t xml:space="preserve">Произведения для чтения: Р.С. Сеф «Чудо», В.В. Лунин «Я видел чудо», Б.В. Заходер «Моя Вообразилия», Ю.П. Мориц «Сто фантазий» и другие </w:t>
      </w:r>
      <w:r w:rsidR="00CA2E26" w:rsidRPr="009F2022">
        <w:rPr>
          <w:rFonts w:ascii="Times New Roman" w:eastAsia="Times New Roman" w:hAnsi="Times New Roman"/>
          <w:sz w:val="28"/>
          <w:szCs w:val="28"/>
          <w:lang w:val="ru-RU"/>
        </w:rPr>
        <w:br/>
        <w:t>(по выбору).</w:t>
      </w:r>
    </w:p>
    <w:p w:rsidR="00CA2E26" w:rsidRPr="009F2022" w:rsidRDefault="005138C2"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8</w:t>
      </w:r>
      <w:r w:rsidRPr="009F2022">
        <w:rPr>
          <w:rFonts w:ascii="Times New Roman" w:eastAsia="OfficinaSansBoldITC" w:hAnsi="Times New Roman"/>
          <w:sz w:val="28"/>
          <w:szCs w:val="28"/>
          <w:lang w:val="ru-RU"/>
        </w:rPr>
        <w:t>. </w:t>
      </w:r>
      <w:r w:rsidR="00CA2E26" w:rsidRPr="009F2022">
        <w:rPr>
          <w:rFonts w:ascii="Times New Roman" w:eastAsia="Times New Roman" w:hAnsi="Times New Roman"/>
          <w:sz w:val="28"/>
          <w:szCs w:val="28"/>
          <w:lang w:val="ru-RU"/>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276B18" w:rsidRPr="009F2022" w:rsidRDefault="00276B18"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21.6.</w:t>
      </w:r>
      <w:r w:rsidR="00D95224" w:rsidRPr="009F2022">
        <w:rPr>
          <w:rFonts w:ascii="Times New Roman" w:eastAsia="SchoolBookSanPin" w:hAnsi="Times New Roman"/>
          <w:sz w:val="28"/>
          <w:szCs w:val="28"/>
          <w:lang w:val="ru-RU"/>
        </w:rPr>
        <w:t>9</w:t>
      </w:r>
      <w:r w:rsidRPr="009F2022">
        <w:rPr>
          <w:rFonts w:ascii="Times New Roman" w:eastAsia="SchoolBookSanPin" w:hAnsi="Times New Roman"/>
          <w:sz w:val="28"/>
          <w:szCs w:val="28"/>
          <w:lang w:val="ru-RU"/>
        </w:rPr>
        <w:t xml:space="preserve">. Изучение литературного чтения в 1 классе способствует </w:t>
      </w:r>
      <w:r w:rsidRPr="009F2022">
        <w:rPr>
          <w:rFonts w:ascii="Times New Roman" w:eastAsia="Times New Roman" w:hAnsi="Times New Roman"/>
          <w:sz w:val="28"/>
          <w:szCs w:val="28"/>
          <w:lang w:val="ru-RU"/>
        </w:rPr>
        <w:t xml:space="preserve">освоению </w:t>
      </w:r>
      <w:r w:rsidRPr="009F2022">
        <w:rPr>
          <w:rFonts w:ascii="Times New Roman" w:eastAsia="Times New Roman" w:hAnsi="Times New Roman"/>
          <w:sz w:val="28"/>
          <w:szCs w:val="28"/>
          <w:lang w:val="ru-RU"/>
        </w:rPr>
        <w:br/>
        <w:t>на пропедевтическом уровне ряда универсальных учебных действий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6B18" w:rsidRPr="009F2022" w:rsidRDefault="00276B1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.1. </w:t>
      </w:r>
      <w:r w:rsidRPr="009F2022">
        <w:rPr>
          <w:rFonts w:ascii="Times New Roman" w:eastAsia="SchoolBookSanPin" w:hAnsi="Times New Roman"/>
          <w:sz w:val="28"/>
          <w:szCs w:val="28"/>
          <w:lang w:val="ru-RU"/>
        </w:rPr>
        <w:t xml:space="preserve">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фактическое содержание прочитанного или прослушанного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w:t>
      </w:r>
      <w:r w:rsidRPr="009F2022">
        <w:rPr>
          <w:rFonts w:ascii="Times New Roman" w:eastAsia="Times New Roman" w:hAnsi="Times New Roman"/>
          <w:sz w:val="28"/>
          <w:szCs w:val="28"/>
          <w:lang w:val="ru-RU"/>
        </w:rPr>
        <w:br/>
        <w:t>и литературная), автор, герой, рассказ, стихотворение (в пределах изученного);</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и группировать произведения по жанрам (загадки, пословицы, сказки (фольклорная и литературная), стихотворение, рассказ);</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w:t>
      </w:r>
      <w:r w:rsidRPr="009F2022">
        <w:rPr>
          <w:rFonts w:ascii="Times New Roman" w:eastAsia="Times New Roman" w:hAnsi="Times New Roman"/>
          <w:sz w:val="28"/>
          <w:szCs w:val="28"/>
          <w:lang w:val="ru-RU"/>
        </w:rPr>
        <w:br/>
        <w:t>или отрицательную оценку его поступкам, задавать вопросы по фактическому содержанию;</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сравнивать произведения по теме, настроению, которое оно вызывает.</w:t>
      </w:r>
    </w:p>
    <w:p w:rsidR="00276B18" w:rsidRPr="009F2022" w:rsidRDefault="00276B1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.2. </w:t>
      </w:r>
      <w:r w:rsidRPr="009F2022">
        <w:rPr>
          <w:rFonts w:ascii="Times New Roman" w:eastAsia="SchoolBookSanPin" w:hAnsi="Times New Roman"/>
          <w:sz w:val="28"/>
          <w:szCs w:val="28"/>
          <w:lang w:val="ru-RU"/>
        </w:rPr>
        <w:t xml:space="preserve">Работа с информацией как часть </w:t>
      </w:r>
      <w:r w:rsidRPr="009F2022">
        <w:rPr>
          <w:rFonts w:ascii="Times New Roman" w:eastAsia="SchoolBookSanPin" w:hAnsi="Times New Roman"/>
          <w:bCs/>
          <w:sz w:val="28"/>
          <w:szCs w:val="28"/>
          <w:lang w:val="ru-RU"/>
        </w:rPr>
        <w:t xml:space="preserve">познавательных универсальных </w:t>
      </w:r>
      <w:r w:rsidRPr="009F2022">
        <w:rPr>
          <w:rFonts w:ascii="Times New Roman" w:eastAsia="SchoolBookSanPin" w:hAnsi="Times New Roman"/>
          <w:bCs/>
          <w:sz w:val="28"/>
          <w:szCs w:val="28"/>
          <w:lang w:val="ru-RU"/>
        </w:rPr>
        <w:lastRenderedPageBreak/>
        <w:t>учебных действий</w:t>
      </w:r>
      <w:r w:rsidRPr="009F2022">
        <w:rPr>
          <w:rFonts w:ascii="Times New Roman" w:eastAsia="SchoolBookSanPin" w:hAnsi="Times New Roman"/>
          <w:sz w:val="28"/>
          <w:szCs w:val="28"/>
          <w:lang w:val="ru-RU"/>
        </w:rPr>
        <w:t xml:space="preserve"> способствует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соотносить иллюстрацию с текстом произведения, читать отрывки из текста, которые соответствуют иллюстрации.</w:t>
      </w:r>
    </w:p>
    <w:p w:rsidR="00276B18" w:rsidRPr="009F2022" w:rsidRDefault="00276B1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.3. </w:t>
      </w:r>
      <w:r w:rsidRPr="009F2022">
        <w:rPr>
          <w:rFonts w:ascii="Times New Roman" w:eastAsia="Times New Roman" w:hAnsi="Times New Roman"/>
          <w:sz w:val="28"/>
          <w:szCs w:val="28"/>
          <w:lang w:val="ru-RU"/>
        </w:rPr>
        <w:t>Коммуникативные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наизусть стихотворения, соблюдать орфоэпические и пунктуационные нормы;</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w:t>
      </w:r>
      <w:r w:rsidRPr="009F2022">
        <w:rPr>
          <w:rFonts w:ascii="Times New Roman" w:eastAsia="Times New Roman" w:hAnsi="Times New Roman"/>
          <w:sz w:val="28"/>
          <w:szCs w:val="28"/>
          <w:lang w:val="ru-RU"/>
        </w:rPr>
        <w:br/>
        <w:t>к обсуждаемой проблеме;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пересказывать (устно) содержание произведения с опорой на вопросы, рисунки, предложенный план;</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объяснять своими словами значение изученных понятий;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описывать своё настроение после слушания (чтения) стихотворений, сказок, рассказов.</w:t>
      </w:r>
    </w:p>
    <w:p w:rsidR="00276B18" w:rsidRPr="009F2022" w:rsidRDefault="00276B1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.4. </w:t>
      </w:r>
      <w:r w:rsidRPr="009F2022">
        <w:rPr>
          <w:rFonts w:ascii="Times New Roman" w:eastAsia="Times New Roman" w:hAnsi="Times New Roman"/>
          <w:sz w:val="28"/>
          <w:szCs w:val="28"/>
          <w:lang w:val="ru-RU"/>
        </w:rPr>
        <w:t>Регулятивные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и удерживать поставленную учебную задачу, в случае необходимости обращаться за помощью к учителю;</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проявлять желание самостоятельно читать, совершенствовать свой навык чтения; </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 помощь</w:t>
      </w:r>
      <w:r w:rsidR="00676CF1" w:rsidRPr="009F2022">
        <w:rPr>
          <w:rFonts w:ascii="Times New Roman" w:eastAsia="Times New Roman" w:hAnsi="Times New Roman"/>
          <w:sz w:val="28"/>
          <w:szCs w:val="28"/>
          <w:lang w:val="ru-RU"/>
        </w:rPr>
        <w:t>ю учителя оценивать свои успехи (</w:t>
      </w:r>
      <w:r w:rsidRPr="009F2022">
        <w:rPr>
          <w:rFonts w:ascii="Times New Roman" w:eastAsia="Times New Roman" w:hAnsi="Times New Roman"/>
          <w:sz w:val="28"/>
          <w:szCs w:val="28"/>
          <w:lang w:val="ru-RU"/>
        </w:rPr>
        <w:t>трудности</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в освоении читательской деятельности.</w:t>
      </w:r>
    </w:p>
    <w:p w:rsidR="00276B18" w:rsidRPr="009F2022" w:rsidRDefault="00276B18"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21.6.</w:t>
      </w:r>
      <w:r w:rsidR="00D95224" w:rsidRPr="009F2022">
        <w:rPr>
          <w:rFonts w:ascii="Times New Roman" w:eastAsia="OfficinaSansBoldITC" w:hAnsi="Times New Roman"/>
          <w:sz w:val="28"/>
          <w:szCs w:val="28"/>
          <w:lang w:val="ru-RU"/>
        </w:rPr>
        <w:t>9</w:t>
      </w:r>
      <w:r w:rsidRPr="009F2022">
        <w:rPr>
          <w:rFonts w:ascii="Times New Roman" w:eastAsia="OfficinaSansBoldITC" w:hAnsi="Times New Roman"/>
          <w:sz w:val="28"/>
          <w:szCs w:val="28"/>
          <w:lang w:val="ru-RU"/>
        </w:rPr>
        <w:t>.5. </w:t>
      </w:r>
      <w:r w:rsidRPr="009F2022">
        <w:rPr>
          <w:rFonts w:ascii="Times New Roman" w:eastAsia="Times New Roman" w:hAnsi="Times New Roman"/>
          <w:sz w:val="28"/>
          <w:szCs w:val="28"/>
          <w:lang w:val="ru-RU"/>
        </w:rPr>
        <w:t xml:space="preserve">Совместная деятельность </w:t>
      </w:r>
      <w:r w:rsidRPr="009F2022">
        <w:rPr>
          <w:rFonts w:ascii="Times New Roman" w:eastAsia="SchoolBookSanPin" w:hAnsi="Times New Roman"/>
          <w:sz w:val="28"/>
          <w:szCs w:val="28"/>
          <w:lang w:val="ru-RU"/>
        </w:rPr>
        <w:t>способствует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проявлять желание работать в парах, небольших группах;</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проявлять культуру взаимодействия, терпение, умение договариваться, ответственно выполнять свою часть работы.</w:t>
      </w:r>
    </w:p>
    <w:p w:rsidR="00276B18" w:rsidRPr="009F2022" w:rsidRDefault="00276B18"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21.7. Содержание обучения во 2 классе.</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21.7.1. </w:t>
      </w:r>
      <w:r w:rsidR="00CA2E26" w:rsidRPr="009F2022">
        <w:rPr>
          <w:rFonts w:ascii="Times New Roman" w:eastAsia="Times New Roman" w:hAnsi="Times New Roman"/>
          <w:sz w:val="28"/>
          <w:szCs w:val="28"/>
          <w:lang w:val="ru-RU"/>
        </w:rPr>
        <w:t xml:space="preserve">О нашей Родине. Круг чтения: произведения о Родине (на примере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не менее трёх произведений И.С. Никитина, Ф.П. Савинова, А.А. Прокофьева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и идеей произведения. Отражение темы Родины в изобразительном искусстве (пейзажи И.И. Левитана, И.И. Шишкина, В.Д. Поленова и других).</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21.7.1.1. </w:t>
      </w:r>
      <w:r w:rsidR="00CA2E26" w:rsidRPr="009F2022">
        <w:rPr>
          <w:rFonts w:ascii="Times New Roman" w:eastAsia="Times New Roman" w:hAnsi="Times New Roman"/>
          <w:sz w:val="28"/>
          <w:szCs w:val="28"/>
          <w:lang w:val="ru-RU"/>
        </w:rPr>
        <w:t>Произведения для чтения: И.С. Никитин «Русь», Ф.П. Савинов «Родина», А.А. Прокофьев «Родина» и другие (по выбору).</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21.7.2. </w:t>
      </w:r>
      <w:r w:rsidR="00CA2E26" w:rsidRPr="009F2022">
        <w:rPr>
          <w:rFonts w:ascii="Times New Roman" w:eastAsia="Times New Roman" w:hAnsi="Times New Roman"/>
          <w:sz w:val="28"/>
          <w:szCs w:val="28"/>
          <w:lang w:val="ru-RU"/>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21.7.2.1. </w:t>
      </w:r>
      <w:r w:rsidR="00CA2E26" w:rsidRPr="009F2022">
        <w:rPr>
          <w:rFonts w:ascii="Times New Roman" w:eastAsia="Times New Roman" w:hAnsi="Times New Roman"/>
          <w:sz w:val="28"/>
          <w:szCs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21.7.3. </w:t>
      </w:r>
      <w:r w:rsidR="00CA2E26" w:rsidRPr="009F2022">
        <w:rPr>
          <w:rFonts w:ascii="Times New Roman" w:eastAsia="Times New Roman" w:hAnsi="Times New Roman"/>
          <w:sz w:val="28"/>
          <w:szCs w:val="28"/>
          <w:lang w:val="ru-RU"/>
        </w:rPr>
        <w:t xml:space="preserve">Звуки и краски родной природы в разные времена года. Тема природы в разные времена года (осень, зима, весна, лето) в произведениях </w:t>
      </w:r>
      <w:r w:rsidR="00CA2E26" w:rsidRPr="009F2022">
        <w:rPr>
          <w:rFonts w:ascii="Times New Roman" w:eastAsia="Times New Roman" w:hAnsi="Times New Roman"/>
          <w:sz w:val="28"/>
          <w:szCs w:val="28"/>
          <w:lang w:val="ru-RU"/>
        </w:rPr>
        <w:lastRenderedPageBreak/>
        <w:t>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w:t>
      </w:r>
      <w:r w:rsidR="0057686F" w:rsidRPr="009F2022">
        <w:rPr>
          <w:rFonts w:ascii="Times New Roman" w:eastAsia="Times New Roman" w:hAnsi="Times New Roman"/>
          <w:sz w:val="28"/>
          <w:szCs w:val="28"/>
          <w:lang w:val="ru-RU"/>
        </w:rPr>
        <w:t>х</w:t>
      </w:r>
      <w:r w:rsidR="00CA2E26" w:rsidRPr="009F2022">
        <w:rPr>
          <w:rFonts w:ascii="Times New Roman" w:eastAsia="Times New Roman" w:hAnsi="Times New Roman"/>
          <w:sz w:val="28"/>
          <w:szCs w:val="28"/>
          <w:lang w:val="ru-RU"/>
        </w:rPr>
        <w:t>).</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21.7.3.1. </w:t>
      </w:r>
      <w:r w:rsidR="00CA2E26" w:rsidRPr="009F2022">
        <w:rPr>
          <w:rFonts w:ascii="Times New Roman" w:eastAsia="Times New Roman" w:hAnsi="Times New Roman"/>
          <w:sz w:val="28"/>
          <w:szCs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4</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 xml:space="preserve">О детях и дружбе. Круг чтения: тема дружбы в художественном произведении (расширение круга чтения: не менее четырёх произведений,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Н.Н. Носова, В.А. Осеевой, В.Ю. Драгунского, В.В. Лунина и других). Отражение </w:t>
      </w:r>
      <w:r w:rsidR="00CA2E26" w:rsidRPr="009F2022">
        <w:rPr>
          <w:rFonts w:ascii="Times New Roman" w:eastAsia="Times New Roman" w:hAnsi="Times New Roman"/>
          <w:sz w:val="28"/>
          <w:szCs w:val="28"/>
          <w:lang w:val="ru-RU"/>
        </w:rPr>
        <w:br/>
        <w:t>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21.7.4.1. </w:t>
      </w:r>
      <w:r w:rsidR="00CA2E26" w:rsidRPr="009F2022">
        <w:rPr>
          <w:rFonts w:ascii="Times New Roman" w:eastAsia="Times New Roman" w:hAnsi="Times New Roman"/>
          <w:sz w:val="28"/>
          <w:szCs w:val="28"/>
          <w:lang w:val="ru-RU"/>
        </w:rPr>
        <w:t xml:space="preserve">Произведения для чтения: Л.Н. Толстой «Филиппок», Е.А. Пермяк </w:t>
      </w:r>
      <w:r w:rsidR="00CA2E26" w:rsidRPr="009F2022">
        <w:rPr>
          <w:rFonts w:ascii="Times New Roman" w:eastAsia="Times New Roman" w:hAnsi="Times New Roman"/>
          <w:sz w:val="28"/>
          <w:szCs w:val="28"/>
          <w:lang w:val="ru-RU"/>
        </w:rPr>
        <w:br/>
        <w:t xml:space="preserve">«Две пословицы», Ю.И. Ермолаев «Два пирожных», В.А. Осеева «Синие листья», </w:t>
      </w:r>
      <w:r w:rsidR="00CA2E26" w:rsidRPr="009F2022">
        <w:rPr>
          <w:rFonts w:ascii="Times New Roman" w:eastAsia="Times New Roman" w:hAnsi="Times New Roman"/>
          <w:sz w:val="28"/>
          <w:szCs w:val="28"/>
          <w:lang w:val="ru-RU"/>
        </w:rPr>
        <w:br/>
        <w:t>Н.Н. Носов «На горке», «Заплатка», А.Л. Барто «Катя», В.В. Лунин «Я и Вовка», В.Ю. Драгунский «Тайное становится явным» и другие (по выбору).</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5</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w:t>
      </w:r>
      <w:r w:rsidR="007A7D90" w:rsidRPr="009F2022">
        <w:rPr>
          <w:rFonts w:ascii="Times New Roman" w:eastAsia="Times New Roman" w:hAnsi="Times New Roman"/>
          <w:sz w:val="28"/>
          <w:szCs w:val="28"/>
          <w:lang w:val="ru-RU"/>
        </w:rPr>
        <w:t xml:space="preserve"> </w:t>
      </w:r>
      <w:r w:rsidR="00CA2E26" w:rsidRPr="009F2022">
        <w:rPr>
          <w:rFonts w:ascii="Times New Roman" w:eastAsia="Times New Roman" w:hAnsi="Times New Roman"/>
          <w:sz w:val="28"/>
          <w:szCs w:val="28"/>
          <w:lang w:val="ru-RU"/>
        </w:rPr>
        <w:t>Составление плана произведения: части текста, их главные темы. Иллюстрации, их значение в раскрытии содержания произведения.</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21.7.5.1. </w:t>
      </w:r>
      <w:r w:rsidR="00CA2E26" w:rsidRPr="009F2022">
        <w:rPr>
          <w:rFonts w:ascii="Times New Roman" w:eastAsia="Times New Roman" w:hAnsi="Times New Roman"/>
          <w:sz w:val="28"/>
          <w:szCs w:val="28"/>
          <w:lang w:val="ru-RU"/>
        </w:rPr>
        <w:t xml:space="preserve">Произведения для чтения: народная сказка «Золотая рыбка»,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lastRenderedPageBreak/>
        <w:t xml:space="preserve">А.С. Пушкин «Сказка о рыбаке и рыбке», народная сказка «Морозко»,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В.Ф. Одоевский «Мороз Иванович», В.И. Даль «Девочка Снегурочка» и другие.</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6</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 xml:space="preserve">О братьях наших меньших. Жанровое многообразие произведений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21.7.6.1. </w:t>
      </w:r>
      <w:r w:rsidR="00CA2E26" w:rsidRPr="009F2022">
        <w:rPr>
          <w:rFonts w:ascii="Times New Roman" w:eastAsia="Times New Roman" w:hAnsi="Times New Roman"/>
          <w:sz w:val="28"/>
          <w:szCs w:val="28"/>
          <w:lang w:val="ru-RU"/>
        </w:rPr>
        <w:t xml:space="preserve">Произведения для чтения: И.А. Крылов «Лебедь, Щука и Рак»,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Л.Н. Толстой «Лев и мышь», М.М. Пришвин «Ребята и утята», Б.С. Житков «Храбрый утёнок», В.Д. Берестов «Кошкин щенок», В.В. Бианки «Музыкант»,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Е.И. Чарушин «Страшный рассказ», С.В. Михалков «Мой щенок» и другие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(по выбору).</w:t>
      </w:r>
    </w:p>
    <w:p w:rsidR="00CA2E26" w:rsidRPr="009F2022" w:rsidRDefault="00276B1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7</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 xml:space="preserve">О наших близких, о семье. Тема семьи, детства, взаимоотношений взрослых и детей в творчестве писателей и фольклорных произведениях </w:t>
      </w:r>
      <w:r w:rsidR="002866DF"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(по выбору). Отражение нравственных семейных ценностей в произведениях </w:t>
      </w:r>
      <w:r w:rsidR="002866DF"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21.7.7.1. </w:t>
      </w:r>
      <w:r w:rsidR="00CA2E26" w:rsidRPr="009F2022">
        <w:rPr>
          <w:rFonts w:ascii="Times New Roman" w:eastAsia="Times New Roman" w:hAnsi="Times New Roman"/>
          <w:sz w:val="28"/>
          <w:szCs w:val="28"/>
          <w:lang w:val="ru-RU"/>
        </w:rPr>
        <w:t xml:space="preserve">Произведения для чтения: Л.Н. Толстой «Отец и сыновья»,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А.А. Плещеев «Песня матери», В.А. Осеева «Сыновья», С.В. Михалков «Быль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для детей», С.А. Баруздин «Салют» и другое (по выбору).</w:t>
      </w:r>
    </w:p>
    <w:p w:rsidR="00CA2E26" w:rsidRPr="009F2022" w:rsidRDefault="002866DF"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8</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 xml:space="preserve">Зарубежная литература. Круг чтения: литературная (авторская) </w:t>
      </w:r>
      <w:r w:rsidR="00CA2E26" w:rsidRPr="009F2022">
        <w:rPr>
          <w:rFonts w:ascii="Times New Roman" w:eastAsia="Times New Roman" w:hAnsi="Times New Roman"/>
          <w:sz w:val="28"/>
          <w:szCs w:val="28"/>
          <w:lang w:val="ru-RU"/>
        </w:rPr>
        <w:lastRenderedPageBreak/>
        <w:t>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21.7.8.1. </w:t>
      </w:r>
      <w:r w:rsidR="00CA2E26" w:rsidRPr="009F2022">
        <w:rPr>
          <w:rFonts w:ascii="Times New Roman" w:eastAsia="Times New Roman" w:hAnsi="Times New Roman"/>
          <w:sz w:val="28"/>
          <w:szCs w:val="28"/>
          <w:lang w:val="ru-RU"/>
        </w:rPr>
        <w:t>Произведения для чтения: Ш. Перро «Кот в сапогах», Х.-К. Андерсен «Пятеро из одного стручка» и другие (по выбору).</w:t>
      </w:r>
    </w:p>
    <w:p w:rsidR="00CA2E26" w:rsidRPr="009F2022" w:rsidRDefault="002866DF"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21.7.</w:t>
      </w:r>
      <w:r w:rsidR="00D95224" w:rsidRPr="009F2022">
        <w:rPr>
          <w:rFonts w:ascii="Times New Roman" w:eastAsia="Times New Roman" w:hAnsi="Times New Roman"/>
          <w:sz w:val="28"/>
          <w:szCs w:val="28"/>
          <w:lang w:val="ru-RU"/>
        </w:rPr>
        <w:t>9</w:t>
      </w:r>
      <w:r w:rsidRPr="009F2022">
        <w:rPr>
          <w:rFonts w:ascii="Times New Roman" w:eastAsia="Times New Roman" w:hAnsi="Times New Roman"/>
          <w:sz w:val="28"/>
          <w:szCs w:val="28"/>
          <w:lang w:val="ru-RU"/>
        </w:rPr>
        <w:t>. </w:t>
      </w:r>
      <w:r w:rsidR="00CA2E26" w:rsidRPr="009F2022">
        <w:rPr>
          <w:rFonts w:ascii="Times New Roman" w:eastAsia="Times New Roman" w:hAnsi="Times New Roman"/>
          <w:sz w:val="28"/>
          <w:szCs w:val="28"/>
          <w:lang w:val="ru-RU"/>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866DF" w:rsidRPr="009F2022" w:rsidRDefault="002866D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21.7.</w:t>
      </w:r>
      <w:r w:rsidR="00D95224" w:rsidRPr="009F2022">
        <w:rPr>
          <w:rFonts w:ascii="Times New Roman" w:eastAsia="SchoolBookSanPin" w:hAnsi="Times New Roman"/>
          <w:sz w:val="28"/>
          <w:szCs w:val="28"/>
          <w:lang w:val="ru-RU"/>
        </w:rPr>
        <w:t>10</w:t>
      </w:r>
      <w:r w:rsidRPr="009F2022">
        <w:rPr>
          <w:rFonts w:ascii="Times New Roman" w:eastAsia="SchoolBookSanPin" w:hAnsi="Times New Roman"/>
          <w:sz w:val="28"/>
          <w:szCs w:val="28"/>
          <w:lang w:val="ru-RU"/>
        </w:rPr>
        <w:t xml:space="preserve">. Изучение литературного чтения во 2 классе способствует </w:t>
      </w:r>
      <w:r w:rsidRPr="009F2022">
        <w:rPr>
          <w:rFonts w:ascii="Times New Roman" w:eastAsia="Times New Roman" w:hAnsi="Times New Roman"/>
          <w:sz w:val="28"/>
          <w:szCs w:val="28"/>
          <w:lang w:val="ru-RU"/>
        </w:rPr>
        <w:t xml:space="preserve">освоению </w:t>
      </w:r>
      <w:r w:rsidRPr="009F2022">
        <w:rPr>
          <w:rFonts w:ascii="Times New Roman" w:eastAsia="Times New Roman" w:hAnsi="Times New Roman"/>
          <w:sz w:val="28"/>
          <w:szCs w:val="28"/>
          <w:lang w:val="ru-RU"/>
        </w:rPr>
        <w:br/>
        <w:t>на пропедевтическом уровне ряда универсальных учебных действий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66DF" w:rsidRPr="009F2022" w:rsidRDefault="002866D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21.7.</w:t>
      </w:r>
      <w:r w:rsidR="00D95224" w:rsidRPr="009F2022">
        <w:rPr>
          <w:rFonts w:ascii="Times New Roman" w:eastAsia="SchoolBookSanPin" w:hAnsi="Times New Roman"/>
          <w:sz w:val="28"/>
          <w:szCs w:val="28"/>
          <w:lang w:val="ru-RU"/>
        </w:rPr>
        <w:t>10</w:t>
      </w:r>
      <w:r w:rsidRPr="009F2022">
        <w:rPr>
          <w:rFonts w:ascii="Times New Roman" w:eastAsia="OfficinaSansBoldITC" w:hAnsi="Times New Roman"/>
          <w:sz w:val="28"/>
          <w:szCs w:val="28"/>
          <w:lang w:val="ru-RU"/>
        </w:rPr>
        <w:t>.1. </w:t>
      </w:r>
      <w:r w:rsidRPr="009F2022">
        <w:rPr>
          <w:rFonts w:ascii="Times New Roman" w:eastAsia="SchoolBookSanPin" w:hAnsi="Times New Roman"/>
          <w:sz w:val="28"/>
          <w:szCs w:val="28"/>
          <w:lang w:val="ru-RU"/>
        </w:rPr>
        <w:t xml:space="preserve">Базовые логические и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сравнивать и группировать различные произведения по теме (о Родине, о родной природе, о детях, о животных, о семье, о чудесах и превращениях), </w:t>
      </w:r>
      <w:r w:rsidRPr="009F2022">
        <w:rPr>
          <w:rFonts w:ascii="Times New Roman" w:eastAsia="Times New Roman" w:hAnsi="Times New Roman"/>
          <w:sz w:val="28"/>
          <w:szCs w:val="28"/>
          <w:lang w:val="ru-RU"/>
        </w:rPr>
        <w:br/>
        <w:t xml:space="preserve">по жанрам (произведения устного народного творчества, сказка (фольклорная </w:t>
      </w:r>
      <w:r w:rsidRPr="009F2022">
        <w:rPr>
          <w:rFonts w:ascii="Times New Roman" w:eastAsia="Times New Roman" w:hAnsi="Times New Roman"/>
          <w:sz w:val="28"/>
          <w:szCs w:val="28"/>
          <w:lang w:val="ru-RU"/>
        </w:rPr>
        <w:br/>
        <w:t>и литературная), рассказ, басня, стихотворение);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анализировать текст сказки, рассказа, басни: определять тему, главную </w:t>
      </w:r>
      <w:r w:rsidRPr="009F2022">
        <w:rPr>
          <w:rFonts w:ascii="Times New Roman" w:eastAsia="Times New Roman" w:hAnsi="Times New Roman"/>
          <w:sz w:val="28"/>
          <w:szCs w:val="28"/>
          <w:lang w:val="ru-RU"/>
        </w:rPr>
        <w:lastRenderedPageBreak/>
        <w:t>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866DF" w:rsidRPr="009F2022" w:rsidRDefault="002866D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21.7.</w:t>
      </w:r>
      <w:r w:rsidR="00D95224" w:rsidRPr="009F2022">
        <w:rPr>
          <w:rFonts w:ascii="Times New Roman" w:eastAsia="SchoolBookSanPin" w:hAnsi="Times New Roman"/>
          <w:sz w:val="28"/>
          <w:szCs w:val="28"/>
          <w:lang w:val="ru-RU"/>
        </w:rPr>
        <w:t>10</w:t>
      </w:r>
      <w:r w:rsidRPr="009F2022">
        <w:rPr>
          <w:rFonts w:ascii="Times New Roman" w:eastAsia="OfficinaSansBoldITC" w:hAnsi="Times New Roman"/>
          <w:sz w:val="28"/>
          <w:szCs w:val="28"/>
          <w:lang w:val="ru-RU"/>
        </w:rPr>
        <w:t>.2. </w:t>
      </w:r>
      <w:r w:rsidRPr="009F2022">
        <w:rPr>
          <w:rFonts w:ascii="Times New Roman" w:eastAsia="SchoolBookSanPin" w:hAnsi="Times New Roman"/>
          <w:sz w:val="28"/>
          <w:szCs w:val="28"/>
          <w:lang w:val="ru-RU"/>
        </w:rPr>
        <w:t xml:space="preserve">Работа с информацией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способствует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соотносить иллюстрации с текстом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ориентироваться в содержании книги, каталоге, выбирать книгу по автору, каталогу на основе рекомендованного списка;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 информации, представленной в оглавлении, в иллюстрациях предполагать тему и содержание книги;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пользоваться словарями для уточнения значения незнакомого слова.</w:t>
      </w:r>
    </w:p>
    <w:p w:rsidR="002866DF" w:rsidRPr="009F2022" w:rsidRDefault="002866D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21.7.</w:t>
      </w:r>
      <w:r w:rsidR="00D95224"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.3. </w:t>
      </w:r>
      <w:r w:rsidRPr="009F2022">
        <w:rPr>
          <w:rFonts w:ascii="Times New Roman" w:eastAsia="Times New Roman" w:hAnsi="Times New Roman"/>
          <w:sz w:val="28"/>
          <w:szCs w:val="28"/>
          <w:lang w:val="ru-RU"/>
        </w:rPr>
        <w:t>Коммуникативные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участвовать в диалоге: отвечать на вопросы, кратко объяснять свои ответы, дополнять ответы других участников, составлять свои вопросы и высказывания </w:t>
      </w:r>
      <w:r w:rsidRPr="009F2022">
        <w:rPr>
          <w:rFonts w:ascii="Times New Roman" w:eastAsia="Times New Roman" w:hAnsi="Times New Roman"/>
          <w:sz w:val="28"/>
          <w:szCs w:val="28"/>
          <w:lang w:val="ru-RU"/>
        </w:rPr>
        <w:br/>
        <w:t>на заданную тему;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пересказывать подробно и выборочно прочитанное произведение;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обсуждать (в парах, группах) содержание текста, формулировать (устно) простые выв</w:t>
      </w:r>
      <w:r w:rsidR="00676CF1" w:rsidRPr="009F2022">
        <w:rPr>
          <w:rFonts w:ascii="Times New Roman" w:eastAsia="Times New Roman" w:hAnsi="Times New Roman"/>
          <w:sz w:val="28"/>
          <w:szCs w:val="28"/>
          <w:lang w:val="ru-RU"/>
        </w:rPr>
        <w:t>оды на основе прочитанного (</w:t>
      </w:r>
      <w:r w:rsidRPr="009F2022">
        <w:rPr>
          <w:rFonts w:ascii="Times New Roman" w:eastAsia="Times New Roman" w:hAnsi="Times New Roman"/>
          <w:sz w:val="28"/>
          <w:szCs w:val="28"/>
          <w:lang w:val="ru-RU"/>
        </w:rPr>
        <w:t>прослушанного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описывать (устно) картины природы;</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сочинять по аналогии с прочитанным загадки, рассказы, небольшие сказки;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участвовать в инсценировках и драматизации отрывков из художественных произведений.</w:t>
      </w:r>
    </w:p>
    <w:p w:rsidR="002866DF" w:rsidRPr="009F2022" w:rsidRDefault="002866D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21.7.</w:t>
      </w:r>
      <w:r w:rsidR="00D95224"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.4. </w:t>
      </w:r>
      <w:r w:rsidRPr="009F2022">
        <w:rPr>
          <w:rFonts w:ascii="Times New Roman" w:eastAsia="Times New Roman" w:hAnsi="Times New Roman"/>
          <w:sz w:val="28"/>
          <w:szCs w:val="28"/>
          <w:lang w:val="ru-RU"/>
        </w:rPr>
        <w:t>Регулятивные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оценивать своё эмоциональное состояние, возникшее</w:t>
      </w:r>
      <w:r w:rsidR="00676CF1" w:rsidRPr="009F2022">
        <w:rPr>
          <w:rFonts w:ascii="Times New Roman" w:eastAsia="Times New Roman" w:hAnsi="Times New Roman"/>
          <w:sz w:val="28"/>
          <w:szCs w:val="28"/>
          <w:lang w:val="ru-RU"/>
        </w:rPr>
        <w:t xml:space="preserve"> при прочтении (</w:t>
      </w:r>
      <w:r w:rsidRPr="009F2022">
        <w:rPr>
          <w:rFonts w:ascii="Times New Roman" w:eastAsia="Times New Roman" w:hAnsi="Times New Roman"/>
          <w:sz w:val="28"/>
          <w:szCs w:val="28"/>
          <w:lang w:val="ru-RU"/>
        </w:rPr>
        <w:t>слушании</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удерживать в памяти последовательность событий прослушанного</w:t>
      </w:r>
      <w:r w:rsidR="00676CF1"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контролировать выполнение поставленной учебной задачи при чтении</w:t>
      </w:r>
      <w:r w:rsidRPr="009F2022">
        <w:rPr>
          <w:rFonts w:ascii="Times New Roman" w:eastAsia="Times New Roman" w:hAnsi="Times New Roman"/>
          <w:sz w:val="28"/>
          <w:szCs w:val="28"/>
          <w:lang w:val="ru-RU"/>
        </w:rPr>
        <w:br/>
      </w:r>
      <w:r w:rsidR="0057686F"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слушании</w:t>
      </w:r>
      <w:r w:rsidR="0057686F"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проверять (по образцу) выполнение поставленной учебной задачи.</w:t>
      </w:r>
    </w:p>
    <w:p w:rsidR="002866DF" w:rsidRPr="009F2022" w:rsidRDefault="002866D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21.7.</w:t>
      </w:r>
      <w:r w:rsidR="00D95224" w:rsidRPr="009F2022">
        <w:rPr>
          <w:rFonts w:ascii="Times New Roman" w:eastAsia="OfficinaSansBoldITC" w:hAnsi="Times New Roman"/>
          <w:sz w:val="28"/>
          <w:szCs w:val="28"/>
          <w:lang w:val="ru-RU"/>
        </w:rPr>
        <w:t>10</w:t>
      </w:r>
      <w:r w:rsidRPr="009F2022">
        <w:rPr>
          <w:rFonts w:ascii="Times New Roman" w:eastAsia="OfficinaSansBoldITC" w:hAnsi="Times New Roman"/>
          <w:sz w:val="28"/>
          <w:szCs w:val="28"/>
          <w:lang w:val="ru-RU"/>
        </w:rPr>
        <w:t>.5. </w:t>
      </w:r>
      <w:r w:rsidRPr="009F2022">
        <w:rPr>
          <w:rFonts w:ascii="Times New Roman" w:eastAsia="Times New Roman" w:hAnsi="Times New Roman"/>
          <w:sz w:val="28"/>
          <w:szCs w:val="28"/>
          <w:lang w:val="ru-RU"/>
        </w:rPr>
        <w:t>Совместная деятельность</w:t>
      </w:r>
      <w:r w:rsidRPr="009F2022">
        <w:rPr>
          <w:rFonts w:ascii="Times New Roman" w:eastAsia="SchoolBookSanPin" w:hAnsi="Times New Roman"/>
          <w:sz w:val="28"/>
          <w:szCs w:val="28"/>
          <w:lang w:val="ru-RU"/>
        </w:rPr>
        <w:t xml:space="preserve"> способствует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себе партнёров по совместной деятельности;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распределять работу, договариваться, приходить к общему решению, отвечать за общий результат работы.</w:t>
      </w:r>
    </w:p>
    <w:p w:rsidR="00261238" w:rsidRPr="009F2022" w:rsidRDefault="00261238"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21.8. Содержание обучения в 3 классе.</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21.8.1. </w:t>
      </w:r>
      <w:r w:rsidR="00CA2E26" w:rsidRPr="009F2022">
        <w:rPr>
          <w:rFonts w:ascii="Times New Roman" w:eastAsia="Times New Roman" w:hAnsi="Times New Roman"/>
          <w:sz w:val="28"/>
          <w:szCs w:val="28"/>
          <w:lang w:val="ru-RU"/>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00CA2E26" w:rsidRPr="009F2022">
        <w:rPr>
          <w:rFonts w:ascii="Times New Roman" w:eastAsia="Times New Roman" w:hAnsi="Times New Roman"/>
          <w:sz w:val="28"/>
          <w:szCs w:val="28"/>
        </w:rPr>
        <w:t>I</w:t>
      </w:r>
      <w:r w:rsidR="00CA2E26" w:rsidRPr="009F2022">
        <w:rPr>
          <w:rFonts w:ascii="Times New Roman" w:eastAsia="Times New Roman" w:hAnsi="Times New Roman"/>
          <w:sz w:val="28"/>
          <w:szCs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21.8.1.1. </w:t>
      </w:r>
      <w:r w:rsidR="00CA2E26" w:rsidRPr="009F2022">
        <w:rPr>
          <w:rFonts w:ascii="Times New Roman" w:eastAsia="Times New Roman" w:hAnsi="Times New Roman"/>
          <w:sz w:val="28"/>
          <w:szCs w:val="28"/>
          <w:lang w:val="ru-RU"/>
        </w:rPr>
        <w:t xml:space="preserve">Произведения для чтения: К.Д. Ушинский «Наше отечество»,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М.М. Пришвин «Моя Родина», С.А. Васильев «Россия», Н.П. Кончаловская «Наша древняя столица» (отрывки) и другое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21.8.2. </w:t>
      </w:r>
      <w:r w:rsidR="00CA2E26" w:rsidRPr="009F2022">
        <w:rPr>
          <w:rFonts w:ascii="Times New Roman" w:eastAsia="Times New Roman" w:hAnsi="Times New Roman"/>
          <w:sz w:val="28"/>
          <w:szCs w:val="28"/>
          <w:lang w:val="ru-RU"/>
        </w:rPr>
        <w:t xml:space="preserve">Фольклор (устное народное творчество). Круг чтения: малые жанры фольклора (пословицы, потешки, считалки, небылицы, скороговорки, загадки, </w:t>
      </w:r>
      <w:r w:rsidR="00CA2E26" w:rsidRPr="009F2022">
        <w:rPr>
          <w:rFonts w:ascii="Times New Roman" w:eastAsia="Times New Roman" w:hAnsi="Times New Roman"/>
          <w:sz w:val="28"/>
          <w:szCs w:val="28"/>
          <w:lang w:val="ru-RU"/>
        </w:rPr>
        <w:br/>
        <w:t xml:space="preserve">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w:t>
      </w:r>
      <w:r w:rsidR="00CA2E26" w:rsidRPr="009F2022">
        <w:rPr>
          <w:rFonts w:ascii="Times New Roman" w:eastAsia="Times New Roman" w:hAnsi="Times New Roman"/>
          <w:sz w:val="28"/>
          <w:szCs w:val="28"/>
          <w:lang w:val="ru-RU"/>
        </w:rPr>
        <w:br/>
        <w:t xml:space="preserve">и поговорок, крылатых выражений. Нравственные ценности в фольклорных </w:t>
      </w:r>
      <w:r w:rsidR="00CA2E26" w:rsidRPr="009F2022">
        <w:rPr>
          <w:rFonts w:ascii="Times New Roman" w:eastAsia="Times New Roman" w:hAnsi="Times New Roman"/>
          <w:sz w:val="28"/>
          <w:szCs w:val="28"/>
          <w:lang w:val="ru-RU"/>
        </w:rPr>
        <w:lastRenderedPageBreak/>
        <w:t>произведениях народов России.</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21.8.3. </w:t>
      </w:r>
      <w:r w:rsidR="00CA2E26" w:rsidRPr="009F2022">
        <w:rPr>
          <w:rFonts w:ascii="Times New Roman" w:eastAsia="Times New Roman" w:hAnsi="Times New Roman"/>
          <w:sz w:val="28"/>
          <w:szCs w:val="28"/>
          <w:lang w:val="ru-RU"/>
        </w:rPr>
        <w:t xml:space="preserve">Фольклорная сказка как отражение общечеловеческих ценностей </w:t>
      </w:r>
      <w:r w:rsidR="00CA2E26" w:rsidRPr="009F2022">
        <w:rPr>
          <w:rFonts w:ascii="Times New Roman" w:eastAsia="Times New Roman" w:hAnsi="Times New Roman"/>
          <w:sz w:val="28"/>
          <w:szCs w:val="28"/>
          <w:lang w:val="ru-RU"/>
        </w:rPr>
        <w:br/>
        <w:t>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w:t>
      </w:r>
      <w:r w:rsidR="007A7D90" w:rsidRPr="009F2022">
        <w:rPr>
          <w:rFonts w:ascii="Times New Roman" w:eastAsia="Times New Roman" w:hAnsi="Times New Roman"/>
          <w:sz w:val="28"/>
          <w:szCs w:val="28"/>
          <w:lang w:val="ru-RU"/>
        </w:rPr>
        <w:t xml:space="preserve"> и других</w:t>
      </w:r>
      <w:r w:rsidR="00CA2E26" w:rsidRPr="009F2022">
        <w:rPr>
          <w:rFonts w:ascii="Times New Roman" w:eastAsia="Times New Roman" w:hAnsi="Times New Roman"/>
          <w:sz w:val="28"/>
          <w:szCs w:val="28"/>
          <w:lang w:val="ru-RU"/>
        </w:rPr>
        <w:t>). Отражение в сказках народного быта и культуры. Составление плана сказки.</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21.8.4. </w:t>
      </w:r>
      <w:r w:rsidR="00CA2E26" w:rsidRPr="009F2022">
        <w:rPr>
          <w:rFonts w:ascii="Times New Roman" w:eastAsia="Times New Roman" w:hAnsi="Times New Roman"/>
          <w:sz w:val="28"/>
          <w:szCs w:val="28"/>
          <w:lang w:val="ru-RU"/>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21.8.4.1. </w:t>
      </w:r>
      <w:r w:rsidR="00CA2E26" w:rsidRPr="009F2022">
        <w:rPr>
          <w:rFonts w:ascii="Times New Roman" w:eastAsia="Times New Roman" w:hAnsi="Times New Roman"/>
          <w:sz w:val="28"/>
          <w:szCs w:val="28"/>
          <w:lang w:val="ru-RU"/>
        </w:rPr>
        <w:t xml:space="preserve">Произведения для чтения: малые жанры фольклора, русская народная сказка «Иван-царевич и серый волк», былина об Илье Муромце и другие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21.8.5. </w:t>
      </w:r>
      <w:r w:rsidR="00CA2E26" w:rsidRPr="009F2022">
        <w:rPr>
          <w:rFonts w:ascii="Times New Roman" w:eastAsia="Times New Roman" w:hAnsi="Times New Roman"/>
          <w:sz w:val="28"/>
          <w:szCs w:val="28"/>
          <w:lang w:val="ru-RU"/>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А.С. Пушкина в стихах (по выбору, например, «Сказка о царе Салтане, о сыне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21.8.5.1. </w:t>
      </w:r>
      <w:r w:rsidR="00CA2E26" w:rsidRPr="009F2022">
        <w:rPr>
          <w:rFonts w:ascii="Times New Roman" w:eastAsia="Times New Roman" w:hAnsi="Times New Roman"/>
          <w:sz w:val="28"/>
          <w:szCs w:val="28"/>
          <w:lang w:val="ru-RU"/>
        </w:rPr>
        <w:t xml:space="preserve">Произведения для чтения: А.С. Пушкин «Сказка о царе Салтане,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21.8.6. </w:t>
      </w:r>
      <w:r w:rsidR="00CA2E26" w:rsidRPr="009F2022">
        <w:rPr>
          <w:rFonts w:ascii="Times New Roman" w:eastAsia="Times New Roman" w:hAnsi="Times New Roman"/>
          <w:sz w:val="28"/>
          <w:szCs w:val="28"/>
          <w:lang w:val="ru-RU"/>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21.8.6.1. </w:t>
      </w:r>
      <w:r w:rsidR="00CA2E26" w:rsidRPr="009F2022">
        <w:rPr>
          <w:rFonts w:ascii="Times New Roman" w:eastAsia="Times New Roman" w:hAnsi="Times New Roman"/>
          <w:sz w:val="28"/>
          <w:szCs w:val="28"/>
          <w:lang w:val="ru-RU"/>
        </w:rPr>
        <w:t>Произведения для чтения: И.А. Крылов «Ворона и Лисица», «Лисица и виноград», «Мартышка и очки»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21.8.7. </w:t>
      </w:r>
      <w:r w:rsidR="00CA2E26" w:rsidRPr="009F2022">
        <w:rPr>
          <w:rFonts w:ascii="Times New Roman" w:eastAsia="Times New Roman" w:hAnsi="Times New Roman"/>
          <w:sz w:val="28"/>
          <w:szCs w:val="28"/>
          <w:lang w:val="ru-RU"/>
        </w:rPr>
        <w:t>Картины природы в произведениях поэтов и писателей Х</w:t>
      </w:r>
      <w:r w:rsidR="00CA2E26" w:rsidRPr="009F2022">
        <w:rPr>
          <w:rFonts w:ascii="Times New Roman" w:eastAsia="Times New Roman" w:hAnsi="Times New Roman"/>
          <w:sz w:val="28"/>
          <w:szCs w:val="28"/>
        </w:rPr>
        <w:t>I</w:t>
      </w:r>
      <w:r w:rsidR="00CA2E26" w:rsidRPr="009F2022">
        <w:rPr>
          <w:rFonts w:ascii="Times New Roman" w:eastAsia="Times New Roman" w:hAnsi="Times New Roman"/>
          <w:sz w:val="28"/>
          <w:szCs w:val="28"/>
          <w:lang w:val="ru-RU"/>
        </w:rPr>
        <w:t xml:space="preserve">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w:t>
      </w:r>
      <w:r w:rsidR="00CA2E26" w:rsidRPr="009F2022">
        <w:rPr>
          <w:rFonts w:ascii="Times New Roman" w:eastAsia="Times New Roman" w:hAnsi="Times New Roman"/>
          <w:sz w:val="28"/>
          <w:szCs w:val="28"/>
          <w:lang w:val="ru-RU"/>
        </w:rPr>
        <w:br/>
        <w:t xml:space="preserve">Ф.И. Тютчев, А.А. Фет, А.Н. Майков, Н.А. Некрасов, А.А. Блок, С.А. Есенин, </w:t>
      </w:r>
      <w:r w:rsidR="00CA2E26" w:rsidRPr="009F2022">
        <w:rPr>
          <w:rFonts w:ascii="Times New Roman" w:eastAsia="Times New Roman" w:hAnsi="Times New Roman"/>
          <w:sz w:val="28"/>
          <w:szCs w:val="28"/>
          <w:lang w:val="ru-RU"/>
        </w:rPr>
        <w:br/>
        <w:t>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21.8.7.1. </w:t>
      </w:r>
      <w:r w:rsidR="00CA2E26" w:rsidRPr="009F2022">
        <w:rPr>
          <w:rFonts w:ascii="Times New Roman" w:eastAsia="Times New Roman" w:hAnsi="Times New Roman"/>
          <w:sz w:val="28"/>
          <w:szCs w:val="28"/>
          <w:lang w:val="ru-RU"/>
        </w:rPr>
        <w:t xml:space="preserve">Произведения для чтения: Ф.И. Тютчев «Есть в осени первоначальной…», А.А. Фет «Кот поёт, глаза прищуря», «Мама! Глянь-ка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из окошка…», А.Н. Майков «Осень», С.А. Есенин «Берёза», Н.А. Некрасов «Железная дорога» (отрывок), А.А. Блок «Ворона», И.А. Бунин «Первый снег»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21.8.8. </w:t>
      </w:r>
      <w:r w:rsidR="00CA2E26" w:rsidRPr="009F2022">
        <w:rPr>
          <w:rFonts w:ascii="Times New Roman" w:eastAsia="Times New Roman" w:hAnsi="Times New Roman"/>
          <w:sz w:val="28"/>
          <w:szCs w:val="28"/>
          <w:lang w:val="ru-RU"/>
        </w:rPr>
        <w:t xml:space="preserve">Творчество Л.Н. Толстого. Жанровое многообразие произведений </w:t>
      </w:r>
      <w:r w:rsidR="00CA2E26"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lastRenderedPageBreak/>
        <w:t>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21.8.8.1. </w:t>
      </w:r>
      <w:r w:rsidR="00CA2E26" w:rsidRPr="009F2022">
        <w:rPr>
          <w:rFonts w:ascii="Times New Roman" w:eastAsia="Times New Roman" w:hAnsi="Times New Roman"/>
          <w:sz w:val="28"/>
          <w:szCs w:val="28"/>
          <w:lang w:val="ru-RU"/>
        </w:rPr>
        <w:t>Произведения для чтения: Л.Н. Толстой «Лебеди», «Зайцы», «Прыжок», «Акула» и другие.</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21.8.9. </w:t>
      </w:r>
      <w:r w:rsidR="00CA2E26" w:rsidRPr="009F2022">
        <w:rPr>
          <w:rFonts w:ascii="Times New Roman" w:eastAsia="Times New Roman" w:hAnsi="Times New Roman"/>
          <w:sz w:val="28"/>
          <w:szCs w:val="28"/>
          <w:lang w:val="ru-RU"/>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21.8.9.1. </w:t>
      </w:r>
      <w:r w:rsidR="00CA2E26" w:rsidRPr="009F2022">
        <w:rPr>
          <w:rFonts w:ascii="Times New Roman" w:eastAsia="Times New Roman" w:hAnsi="Times New Roman"/>
          <w:sz w:val="28"/>
          <w:szCs w:val="28"/>
          <w:lang w:val="ru-RU"/>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21.8.10. </w:t>
      </w:r>
      <w:r w:rsidR="00CA2E26" w:rsidRPr="009F2022">
        <w:rPr>
          <w:rFonts w:ascii="Times New Roman" w:eastAsia="Times New Roman" w:hAnsi="Times New Roman"/>
          <w:sz w:val="28"/>
          <w:szCs w:val="28"/>
          <w:lang w:val="ru-RU"/>
        </w:rPr>
        <w:t xml:space="preserve">Произведения о взаимоотношениях человека и животных. Человек </w:t>
      </w:r>
      <w:r w:rsidR="00CA2E26" w:rsidRPr="009F2022">
        <w:rPr>
          <w:rFonts w:ascii="Times New Roman" w:eastAsia="Times New Roman" w:hAnsi="Times New Roman"/>
          <w:sz w:val="28"/>
          <w:szCs w:val="28"/>
          <w:lang w:val="ru-RU"/>
        </w:rPr>
        <w:br/>
        <w:t>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21.8.10.1. </w:t>
      </w:r>
      <w:r w:rsidR="00CA2E26" w:rsidRPr="009F2022">
        <w:rPr>
          <w:rFonts w:ascii="Times New Roman" w:eastAsia="Times New Roman" w:hAnsi="Times New Roman"/>
          <w:sz w:val="28"/>
          <w:szCs w:val="28"/>
          <w:lang w:val="ru-RU"/>
        </w:rPr>
        <w:t xml:space="preserve">Произведения для чтения: Б.С. Житков «Про обезьянку»,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К.Г. Па</w:t>
      </w:r>
      <w:r w:rsidR="00B157AA" w:rsidRPr="009F2022">
        <w:rPr>
          <w:rFonts w:ascii="Times New Roman" w:eastAsia="Times New Roman" w:hAnsi="Times New Roman"/>
          <w:sz w:val="28"/>
          <w:szCs w:val="28"/>
          <w:lang w:val="ru-RU"/>
        </w:rPr>
        <w:t>устовский «Барсучий нос», «Кот-во</w:t>
      </w:r>
      <w:r w:rsidR="00CA2E26" w:rsidRPr="009F2022">
        <w:rPr>
          <w:rFonts w:ascii="Times New Roman" w:eastAsia="Times New Roman" w:hAnsi="Times New Roman"/>
          <w:sz w:val="28"/>
          <w:szCs w:val="28"/>
          <w:lang w:val="ru-RU"/>
        </w:rPr>
        <w:t>рюга»</w:t>
      </w:r>
      <w:r w:rsidR="007A7D90" w:rsidRPr="009F2022">
        <w:rPr>
          <w:rFonts w:ascii="Times New Roman" w:eastAsia="Times New Roman" w:hAnsi="Times New Roman"/>
          <w:sz w:val="28"/>
          <w:szCs w:val="28"/>
          <w:lang w:val="ru-RU"/>
        </w:rPr>
        <w:t xml:space="preserve">, Д.Н. Мамин-Сибиряк «Приёмыш» </w:t>
      </w:r>
      <w:r w:rsidR="00CA2E26" w:rsidRPr="009F2022">
        <w:rPr>
          <w:rFonts w:ascii="Times New Roman" w:eastAsia="Times New Roman" w:hAnsi="Times New Roman"/>
          <w:sz w:val="28"/>
          <w:szCs w:val="28"/>
          <w:lang w:val="ru-RU"/>
        </w:rPr>
        <w:t>и другое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21.8.11. </w:t>
      </w:r>
      <w:r w:rsidR="00CA2E26" w:rsidRPr="009F2022">
        <w:rPr>
          <w:rFonts w:ascii="Times New Roman" w:eastAsia="Times New Roman" w:hAnsi="Times New Roman"/>
          <w:sz w:val="28"/>
          <w:szCs w:val="28"/>
          <w:lang w:val="ru-RU"/>
        </w:rPr>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w:t>
      </w:r>
      <w:r w:rsidR="00CA2E26" w:rsidRPr="009F2022">
        <w:rPr>
          <w:rFonts w:ascii="Times New Roman" w:eastAsia="Times New Roman" w:hAnsi="Times New Roman"/>
          <w:sz w:val="28"/>
          <w:szCs w:val="28"/>
          <w:lang w:val="ru-RU"/>
        </w:rPr>
        <w:lastRenderedPageBreak/>
        <w:t>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21.8.11.1. </w:t>
      </w:r>
      <w:r w:rsidR="00CA2E26" w:rsidRPr="009F2022">
        <w:rPr>
          <w:rFonts w:ascii="Times New Roman" w:eastAsia="Times New Roman" w:hAnsi="Times New Roman"/>
          <w:sz w:val="28"/>
          <w:szCs w:val="28"/>
          <w:lang w:val="ru-RU"/>
        </w:rPr>
        <w:t>Произведения для чтения: Л. Пантелеев «На ялике», А. Гайдар «Тимур и его команда» (отрывки), Л. Кассиль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21.8.12. </w:t>
      </w:r>
      <w:r w:rsidR="00CA2E26" w:rsidRPr="009F2022">
        <w:rPr>
          <w:rFonts w:ascii="Times New Roman" w:eastAsia="Times New Roman" w:hAnsi="Times New Roman"/>
          <w:sz w:val="28"/>
          <w:szCs w:val="28"/>
          <w:lang w:val="ru-RU"/>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21.8.12.1. </w:t>
      </w:r>
      <w:r w:rsidR="00CA2E26" w:rsidRPr="009F2022">
        <w:rPr>
          <w:rFonts w:ascii="Times New Roman" w:eastAsia="Times New Roman" w:hAnsi="Times New Roman"/>
          <w:sz w:val="28"/>
          <w:szCs w:val="28"/>
          <w:lang w:val="ru-RU"/>
        </w:rPr>
        <w:t>Произведения для чтения: В.Ю. Драгунский «Денискины рассказы» (1-2 произведения), Н.Н. Носов «Весёлая семейка» (1-2 рассказа из цикла)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21.8.13. </w:t>
      </w:r>
      <w:r w:rsidR="00CA2E26" w:rsidRPr="009F2022">
        <w:rPr>
          <w:rFonts w:ascii="Times New Roman" w:eastAsia="Times New Roman" w:hAnsi="Times New Roman"/>
          <w:sz w:val="28"/>
          <w:szCs w:val="28"/>
          <w:lang w:val="ru-RU"/>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rsidR="00CA2E26" w:rsidRPr="009F2022" w:rsidRDefault="004D6C1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21.8.13.1. </w:t>
      </w:r>
      <w:r w:rsidR="00CA2E26" w:rsidRPr="009F2022">
        <w:rPr>
          <w:rFonts w:ascii="Times New Roman" w:eastAsia="Times New Roman" w:hAnsi="Times New Roman"/>
          <w:sz w:val="28"/>
          <w:szCs w:val="28"/>
          <w:lang w:val="ru-RU"/>
        </w:rPr>
        <w:t xml:space="preserve">Произведения для чтения: Х.-К. Андерсен «Гадкий утёнок»,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Ш. Перро «Подарок феи» и другие (по выбору).</w:t>
      </w:r>
    </w:p>
    <w:p w:rsidR="00CA2E26" w:rsidRPr="009F2022" w:rsidRDefault="00261238"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21.8.14. </w:t>
      </w:r>
      <w:r w:rsidR="00CA2E26" w:rsidRPr="009F2022">
        <w:rPr>
          <w:rFonts w:ascii="Times New Roman" w:eastAsia="Times New Roman" w:hAnsi="Times New Roman"/>
          <w:sz w:val="28"/>
          <w:szCs w:val="28"/>
          <w:lang w:val="ru-RU"/>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rsidR="00BA0472" w:rsidRPr="009F2022" w:rsidRDefault="00BA0472"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 xml:space="preserve">21.8.15. Изучение литературного чтения в 3 классе способствует </w:t>
      </w:r>
      <w:r w:rsidRPr="009F2022">
        <w:rPr>
          <w:rFonts w:ascii="Times New Roman" w:eastAsia="Times New Roman" w:hAnsi="Times New Roman"/>
          <w:sz w:val="28"/>
          <w:szCs w:val="28"/>
          <w:lang w:val="ru-RU"/>
        </w:rPr>
        <w:t xml:space="preserve">освоению </w:t>
      </w:r>
      <w:r w:rsidRPr="009F2022">
        <w:rPr>
          <w:rFonts w:ascii="Times New Roman" w:eastAsia="Times New Roman" w:hAnsi="Times New Roman"/>
          <w:sz w:val="28"/>
          <w:szCs w:val="28"/>
          <w:lang w:val="ru-RU"/>
        </w:rPr>
        <w:br/>
        <w:t>ряда универсальных учебных действий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w:t>
      </w:r>
      <w:r w:rsidRPr="009F2022">
        <w:rPr>
          <w:rFonts w:ascii="Times New Roman" w:eastAsia="SchoolBookSanPin" w:hAnsi="Times New Roman"/>
          <w:bCs/>
          <w:sz w:val="28"/>
          <w:szCs w:val="28"/>
          <w:lang w:val="ru-RU"/>
        </w:rPr>
        <w:lastRenderedPageBreak/>
        <w:t xml:space="preserve">универсальных учебных действий, совместной деятельности. </w:t>
      </w:r>
    </w:p>
    <w:p w:rsidR="00BA0472" w:rsidRPr="009F2022" w:rsidRDefault="00BA047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21.8.15.1. </w:t>
      </w:r>
      <w:r w:rsidRPr="009F2022">
        <w:rPr>
          <w:rFonts w:ascii="Times New Roman" w:eastAsia="SchoolBookSanPin" w:hAnsi="Times New Roman"/>
          <w:sz w:val="28"/>
          <w:szCs w:val="28"/>
          <w:lang w:val="ru-RU"/>
        </w:rPr>
        <w:t xml:space="preserve">Базовые логические и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читать доступные по восприятию и небольшие по объёму прозаические </w:t>
      </w:r>
      <w:r w:rsidRPr="009F2022">
        <w:rPr>
          <w:rFonts w:ascii="Times New Roman" w:eastAsia="Times New Roman" w:hAnsi="Times New Roman"/>
          <w:sz w:val="28"/>
          <w:szCs w:val="28"/>
          <w:lang w:val="ru-RU"/>
        </w:rPr>
        <w:br/>
        <w:t>и стихотворные произведения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различать сказочные и реалистические, лирические и эпические, народные </w:t>
      </w:r>
      <w:r w:rsidRPr="009F2022">
        <w:rPr>
          <w:rFonts w:ascii="Times New Roman" w:eastAsia="Times New Roman" w:hAnsi="Times New Roman"/>
          <w:sz w:val="28"/>
          <w:szCs w:val="28"/>
          <w:lang w:val="ru-RU"/>
        </w:rPr>
        <w:br/>
        <w:t>и авторские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конструировать план текста, дополнять и восстанавливать нарушенную последовательность;</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сравнивать произведения, относящиеся к одной теме, но разным жанрам; произведения одного жанра, но разной тематики;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исследовать текст: находить описания в произведениях разных жанров (портрет, пейзаж, интерьер).</w:t>
      </w:r>
    </w:p>
    <w:p w:rsidR="00BA0472" w:rsidRPr="009F2022" w:rsidRDefault="00BA0472"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21.8.15.</w:t>
      </w:r>
      <w:r w:rsidR="000F1FC5" w:rsidRPr="009F2022">
        <w:rPr>
          <w:rFonts w:ascii="Times New Roman" w:eastAsia="OfficinaSansBoldITC" w:hAnsi="Times New Roman"/>
          <w:sz w:val="28"/>
          <w:szCs w:val="28"/>
          <w:lang w:val="ru-RU"/>
        </w:rPr>
        <w:t>2</w:t>
      </w:r>
      <w:r w:rsidRPr="009F2022">
        <w:rPr>
          <w:rFonts w:ascii="Times New Roman" w:eastAsia="OfficinaSansBoldITC" w:hAnsi="Times New Roman"/>
          <w:sz w:val="28"/>
          <w:szCs w:val="28"/>
          <w:lang w:val="ru-RU"/>
        </w:rPr>
        <w:t>. </w:t>
      </w:r>
      <w:r w:rsidR="000F1FC5" w:rsidRPr="009F2022">
        <w:rPr>
          <w:rFonts w:ascii="Times New Roman" w:eastAsia="Times New Roman" w:hAnsi="Times New Roman"/>
          <w:sz w:val="28"/>
          <w:szCs w:val="28"/>
          <w:lang w:val="ru-RU"/>
        </w:rPr>
        <w:t xml:space="preserve">Работа с информацией </w:t>
      </w:r>
      <w:r w:rsidRPr="009F2022">
        <w:rPr>
          <w:rFonts w:ascii="Times New Roman" w:eastAsia="SchoolBookSanPin" w:hAnsi="Times New Roman"/>
          <w:sz w:val="28"/>
          <w:szCs w:val="28"/>
          <w:lang w:val="ru-RU"/>
        </w:rPr>
        <w:t xml:space="preserve">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сравнивать информацию</w:t>
      </w:r>
      <w:r w:rsidR="00676CF1" w:rsidRPr="009F2022">
        <w:rPr>
          <w:rFonts w:ascii="Times New Roman" w:eastAsia="Times New Roman" w:hAnsi="Times New Roman"/>
          <w:sz w:val="28"/>
          <w:szCs w:val="28"/>
          <w:lang w:val="ru-RU"/>
        </w:rPr>
        <w:t xml:space="preserve"> словесную (текст), графическую </w:t>
      </w:r>
      <w:r w:rsidR="00676CF1" w:rsidRPr="009F2022">
        <w:rPr>
          <w:rFonts w:ascii="Times New Roman" w:eastAsia="Times New Roman" w:hAnsi="Times New Roman"/>
          <w:sz w:val="28"/>
          <w:szCs w:val="28"/>
          <w:lang w:val="ru-RU"/>
        </w:rPr>
        <w:br/>
        <w:t xml:space="preserve">или </w:t>
      </w:r>
      <w:r w:rsidRPr="009F2022">
        <w:rPr>
          <w:rFonts w:ascii="Times New Roman" w:eastAsia="Times New Roman" w:hAnsi="Times New Roman"/>
          <w:sz w:val="28"/>
          <w:szCs w:val="28"/>
          <w:lang w:val="ru-RU"/>
        </w:rPr>
        <w:t>изобразительную (иллюстрация), звуковую (музыкальное произведение);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подбирать иллюстрации к тексту, соотносить произведения литературы </w:t>
      </w:r>
      <w:r w:rsidRPr="009F2022">
        <w:rPr>
          <w:rFonts w:ascii="Times New Roman" w:eastAsia="Times New Roman" w:hAnsi="Times New Roman"/>
          <w:sz w:val="28"/>
          <w:szCs w:val="28"/>
          <w:lang w:val="ru-RU"/>
        </w:rPr>
        <w:br/>
        <w:t>и изобразительного искусства по тематике, настроению, средствам выразительности;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книгу в библиотеке в соответствии с учебной задачей; составлять аннотацию.</w:t>
      </w:r>
    </w:p>
    <w:p w:rsidR="000F1FC5" w:rsidRPr="009F2022" w:rsidRDefault="000F1FC5"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21.8.15.3. </w:t>
      </w:r>
      <w:r w:rsidRPr="009F2022">
        <w:rPr>
          <w:rFonts w:ascii="Times New Roman" w:eastAsia="Times New Roman" w:hAnsi="Times New Roman"/>
          <w:sz w:val="28"/>
          <w:szCs w:val="28"/>
          <w:lang w:val="ru-RU"/>
        </w:rPr>
        <w:t>Коммуникативные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текст с разными интонациями, передавая своё отношение к событиям, героям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формулировать вопросы по основным событиям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пересказывать текст (подробно, выборочно, с изменением лица);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выразительно исполнять стихотворное произведение, создавая соответствующее настроение;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сочинять простые истории (сказки, рассказы) по аналогии.</w:t>
      </w:r>
    </w:p>
    <w:p w:rsidR="000F1FC5" w:rsidRPr="009F2022" w:rsidRDefault="000F1FC5"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21.8.15.4. </w:t>
      </w:r>
      <w:r w:rsidRPr="009F2022">
        <w:rPr>
          <w:rFonts w:ascii="Times New Roman" w:eastAsia="Times New Roman" w:hAnsi="Times New Roman"/>
          <w:sz w:val="28"/>
          <w:szCs w:val="28"/>
          <w:lang w:val="ru-RU"/>
        </w:rPr>
        <w:t xml:space="preserve">Регулятивные универсальные учебные </w:t>
      </w:r>
      <w:r w:rsidRPr="009F2022">
        <w:rPr>
          <w:rFonts w:ascii="Times New Roman" w:eastAsia="SchoolBookSanPin" w:hAnsi="Times New Roman"/>
          <w:sz w:val="28"/>
          <w:szCs w:val="28"/>
          <w:lang w:val="ru-RU"/>
        </w:rPr>
        <w:t>способствуют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оценивать качество своего восприятия текста на слух;</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выполнять действия </w:t>
      </w:r>
      <w:r w:rsidR="00676CF1" w:rsidRPr="009F2022">
        <w:rPr>
          <w:rFonts w:ascii="Times New Roman" w:eastAsia="Times New Roman" w:hAnsi="Times New Roman"/>
          <w:sz w:val="28"/>
          <w:szCs w:val="28"/>
          <w:lang w:val="ru-RU"/>
        </w:rPr>
        <w:t>контроля (</w:t>
      </w:r>
      <w:r w:rsidRPr="009F2022">
        <w:rPr>
          <w:rFonts w:ascii="Times New Roman" w:eastAsia="Times New Roman" w:hAnsi="Times New Roman"/>
          <w:sz w:val="28"/>
          <w:szCs w:val="28"/>
          <w:lang w:val="ru-RU"/>
        </w:rPr>
        <w:t>самоконтроля</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и оценки процесса и результата деятельности, при необходимости вносить коррективы в выполняемые действия.</w:t>
      </w:r>
    </w:p>
    <w:p w:rsidR="000F1FC5" w:rsidRPr="009F2022" w:rsidRDefault="000F1FC5"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21.8.15.5. </w:t>
      </w:r>
      <w:r w:rsidRPr="009F2022">
        <w:rPr>
          <w:rFonts w:ascii="Times New Roman" w:eastAsia="Times New Roman" w:hAnsi="Times New Roman"/>
          <w:sz w:val="28"/>
          <w:szCs w:val="28"/>
          <w:lang w:val="ru-RU"/>
        </w:rPr>
        <w:t>Совместная деятельность</w:t>
      </w:r>
      <w:r w:rsidRPr="009F2022">
        <w:rPr>
          <w:rFonts w:ascii="Times New Roman" w:eastAsia="SchoolBookSanPin" w:hAnsi="Times New Roman"/>
          <w:sz w:val="28"/>
          <w:szCs w:val="28"/>
          <w:lang w:val="ru-RU"/>
        </w:rPr>
        <w:t xml:space="preserve"> способствует формированию умений: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участвовать в совместной деятельности: выполнять роли лидера, подчинённого, соблюдать равноправие и дружелюбие;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 коллективной театрализованной деятельности читать по ролям, инсценировать</w:t>
      </w:r>
      <w:r w:rsidR="00676CF1"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драматизировать</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несложные произведения фольклора </w:t>
      </w:r>
      <w:r w:rsidRPr="009F2022">
        <w:rPr>
          <w:rFonts w:ascii="Times New Roman" w:eastAsia="Times New Roman" w:hAnsi="Times New Roman"/>
          <w:sz w:val="28"/>
          <w:szCs w:val="28"/>
          <w:lang w:val="ru-RU"/>
        </w:rPr>
        <w:br/>
        <w:t xml:space="preserve">и художественной литературы; выбирать роль, договариваться о манере </w:t>
      </w:r>
      <w:r w:rsidRPr="009F2022">
        <w:rPr>
          <w:rFonts w:ascii="Times New Roman" w:eastAsia="Times New Roman" w:hAnsi="Times New Roman"/>
          <w:sz w:val="28"/>
          <w:szCs w:val="28"/>
          <w:lang w:val="ru-RU"/>
        </w:rPr>
        <w:br/>
        <w:t>её исполнения в соответствии с общим замыслом;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осуществлять взаимопомощь, проявлять ответственность при выполнении своей части работы, оценивать свой вклад в общее дело.</w:t>
      </w:r>
    </w:p>
    <w:p w:rsidR="000F1FC5" w:rsidRPr="009F2022" w:rsidRDefault="000F1FC5"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21.9. Содержание обучения в 4 классе.</w:t>
      </w:r>
    </w:p>
    <w:p w:rsidR="00CA2E26" w:rsidRPr="009F2022" w:rsidRDefault="000F1FC5"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21.9.1. </w:t>
      </w:r>
      <w:r w:rsidR="00CA2E26" w:rsidRPr="009F2022">
        <w:rPr>
          <w:rFonts w:ascii="Times New Roman" w:eastAsia="Times New Roman" w:hAnsi="Times New Roman"/>
          <w:sz w:val="28"/>
          <w:szCs w:val="28"/>
          <w:lang w:val="ru-RU"/>
        </w:rPr>
        <w:t xml:space="preserve">О Родине, героические страницы истории. Наше Отечество, образ родной земли в стихотворных и прозаических произведениях писателей и поэтов </w:t>
      </w:r>
      <w:r w:rsidR="00CA2E26" w:rsidRPr="009F2022">
        <w:rPr>
          <w:rFonts w:ascii="Times New Roman" w:eastAsia="Times New Roman" w:hAnsi="Times New Roman"/>
          <w:sz w:val="28"/>
          <w:szCs w:val="28"/>
          <w:lang w:val="ru-RU"/>
        </w:rPr>
        <w:br/>
        <w:t>Х</w:t>
      </w:r>
      <w:r w:rsidR="00CA2E26" w:rsidRPr="009F2022">
        <w:rPr>
          <w:rFonts w:ascii="Times New Roman" w:eastAsia="Times New Roman" w:hAnsi="Times New Roman"/>
          <w:sz w:val="28"/>
          <w:szCs w:val="28"/>
        </w:rPr>
        <w:t>I</w:t>
      </w:r>
      <w:r w:rsidR="00CA2E26" w:rsidRPr="009F2022">
        <w:rPr>
          <w:rFonts w:ascii="Times New Roman" w:eastAsia="Times New Roman" w:hAnsi="Times New Roman"/>
          <w:sz w:val="28"/>
          <w:szCs w:val="28"/>
          <w:lang w:val="ru-RU"/>
        </w:rPr>
        <w:t xml:space="preserve">Х и ХХ веков (по выбору, не менее четырёх, например, произведения </w:t>
      </w:r>
      <w:r w:rsidR="00CA2E26" w:rsidRPr="009F2022">
        <w:rPr>
          <w:rFonts w:ascii="Times New Roman" w:eastAsia="Times New Roman" w:hAnsi="Times New Roman"/>
          <w:sz w:val="28"/>
          <w:szCs w:val="28"/>
          <w:lang w:val="ru-RU"/>
        </w:rPr>
        <w:br/>
        <w:t xml:space="preserve">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w:t>
      </w:r>
      <w:r w:rsidR="00CA2E26" w:rsidRPr="009F2022">
        <w:rPr>
          <w:rFonts w:ascii="Times New Roman" w:eastAsia="Times New Roman" w:hAnsi="Times New Roman"/>
          <w:sz w:val="28"/>
          <w:szCs w:val="28"/>
          <w:lang w:val="ru-RU"/>
        </w:rPr>
        <w:lastRenderedPageBreak/>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21.9.1.1. </w:t>
      </w:r>
      <w:r w:rsidR="00CA2E26" w:rsidRPr="009F2022">
        <w:rPr>
          <w:rFonts w:ascii="Times New Roman" w:eastAsia="Times New Roman" w:hAnsi="Times New Roman"/>
          <w:sz w:val="28"/>
          <w:szCs w:val="28"/>
          <w:lang w:val="ru-RU"/>
        </w:rPr>
        <w:t xml:space="preserve">Круг чтения: народная и авторская песня: понятие исторической песни, знакомство с песнями на тему Великой Отечественной войны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(2-3 произведения по выбору).</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21.9.1.2. </w:t>
      </w:r>
      <w:r w:rsidR="00CA2E26" w:rsidRPr="009F2022">
        <w:rPr>
          <w:rFonts w:ascii="Times New Roman" w:eastAsia="Times New Roman" w:hAnsi="Times New Roman"/>
          <w:sz w:val="28"/>
          <w:szCs w:val="28"/>
          <w:lang w:val="ru-RU"/>
        </w:rPr>
        <w:t xml:space="preserve">Произведения для чтения: С.Д. Дрожжин «Родине», В.М. Песков «Родине», А.Т. Твардовский «О Родине большой и малой» (отрывок),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С.Т. Романовский «Ледовое побоище», С.П. Алексеев (1-2 рассказа военно-исторической тематики) и другие (по выбору).</w:t>
      </w:r>
    </w:p>
    <w:p w:rsidR="00CA2E26" w:rsidRPr="009F2022" w:rsidRDefault="00D9522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21.9.2. </w:t>
      </w:r>
      <w:r w:rsidR="00CA2E26" w:rsidRPr="009F2022">
        <w:rPr>
          <w:rFonts w:ascii="Times New Roman" w:eastAsia="Times New Roman" w:hAnsi="Times New Roman"/>
          <w:sz w:val="28"/>
          <w:szCs w:val="28"/>
          <w:lang w:val="ru-RU"/>
        </w:rPr>
        <w:t xml:space="preserve">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w:t>
      </w:r>
      <w:r w:rsidR="007A7A93"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21.9.2.1. </w:t>
      </w:r>
      <w:r w:rsidR="00CA2E26" w:rsidRPr="009F2022">
        <w:rPr>
          <w:rFonts w:ascii="Times New Roman" w:eastAsia="Times New Roman" w:hAnsi="Times New Roman"/>
          <w:sz w:val="28"/>
          <w:szCs w:val="28"/>
          <w:lang w:val="ru-RU"/>
        </w:rPr>
        <w:t xml:space="preserve">Круг чтения: былина как эпическая песня о героическом событии. Герой былины – защитник страны. Образы русских богатырей: Ильи Муромца, </w:t>
      </w:r>
      <w:r w:rsidR="00CA2E26" w:rsidRPr="009F2022">
        <w:rPr>
          <w:rFonts w:ascii="Times New Roman" w:eastAsia="Times New Roman" w:hAnsi="Times New Roman"/>
          <w:sz w:val="28"/>
          <w:szCs w:val="28"/>
          <w:lang w:val="ru-RU"/>
        </w:rPr>
        <w:br/>
        <w:t>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21.9.2.2. </w:t>
      </w:r>
      <w:r w:rsidR="00CA2E26" w:rsidRPr="009F2022">
        <w:rPr>
          <w:rFonts w:ascii="Times New Roman" w:eastAsia="Times New Roman" w:hAnsi="Times New Roman"/>
          <w:sz w:val="28"/>
          <w:szCs w:val="28"/>
          <w:lang w:val="ru-RU"/>
        </w:rPr>
        <w:t xml:space="preserve">Произведения для чтения: произведения малых жанров фольклора, </w:t>
      </w:r>
      <w:r w:rsidR="00CA2E26" w:rsidRPr="009F2022">
        <w:rPr>
          <w:rFonts w:ascii="Times New Roman" w:eastAsia="Times New Roman" w:hAnsi="Times New Roman"/>
          <w:sz w:val="28"/>
          <w:szCs w:val="28"/>
          <w:lang w:val="ru-RU"/>
        </w:rPr>
        <w:lastRenderedPageBreak/>
        <w:t xml:space="preserve">народные сказки (2-3 сказки по выбору), сказки народов России (2-3 сказки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по выбору), былины из цикла об Илье Муромце, Алёше Поповиче, Добрыне Никитиче (1-2 по выбору).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21.9.3. </w:t>
      </w:r>
      <w:r w:rsidR="00CA2E26" w:rsidRPr="009F2022">
        <w:rPr>
          <w:rFonts w:ascii="Times New Roman" w:eastAsia="Times New Roman" w:hAnsi="Times New Roman"/>
          <w:sz w:val="28"/>
          <w:szCs w:val="28"/>
          <w:lang w:val="ru-RU"/>
        </w:rPr>
        <w:t xml:space="preserve">Творчество А.С. Пушкина. Картины природы в лирических произведениях А.С. Пушкина. Средства художественной выразительности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в стихотворном произведении (сравнение, эпитет, олицетворение, метафора)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21.9.3.1. </w:t>
      </w:r>
      <w:r w:rsidR="00CA2E26" w:rsidRPr="009F2022">
        <w:rPr>
          <w:rFonts w:ascii="Times New Roman" w:eastAsia="Times New Roman" w:hAnsi="Times New Roman"/>
          <w:sz w:val="28"/>
          <w:szCs w:val="28"/>
          <w:lang w:val="ru-RU"/>
        </w:rPr>
        <w:t xml:space="preserve">Произведения для чтения: А.С. Пушкин «Сказка о мёртвой царевне </w:t>
      </w:r>
      <w:r w:rsidR="00CA2E26" w:rsidRPr="009F2022">
        <w:rPr>
          <w:rFonts w:ascii="Times New Roman" w:eastAsia="Times New Roman" w:hAnsi="Times New Roman"/>
          <w:sz w:val="28"/>
          <w:szCs w:val="28"/>
          <w:lang w:val="ru-RU"/>
        </w:rPr>
        <w:br/>
        <w:t xml:space="preserve">и о семи богатырях», «Няне», «Осень» (отрывки), «Зимняя дорога» и другие.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21.9.4. </w:t>
      </w:r>
      <w:r w:rsidR="00CA2E26" w:rsidRPr="009F2022">
        <w:rPr>
          <w:rFonts w:ascii="Times New Roman" w:eastAsia="Times New Roman" w:hAnsi="Times New Roman"/>
          <w:sz w:val="28"/>
          <w:szCs w:val="28"/>
          <w:lang w:val="ru-RU"/>
        </w:rPr>
        <w:t xml:space="preserve">Творчество И.А. Крылова. Представление о басне как лиро-эпическом жанре. Круг чтения: басни на примере произведений И.А. Крылова,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И.И. Хемницера, Л.Н. Толстого, С.В. Михалкова. Басни стихотворные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21.9.4.1. </w:t>
      </w:r>
      <w:r w:rsidR="00CA2E26" w:rsidRPr="009F2022">
        <w:rPr>
          <w:rFonts w:ascii="Times New Roman" w:eastAsia="Times New Roman" w:hAnsi="Times New Roman"/>
          <w:sz w:val="28"/>
          <w:szCs w:val="28"/>
          <w:lang w:val="ru-RU"/>
        </w:rPr>
        <w:t xml:space="preserve">Произведения для чтения: Крылов И.А. «Стрекоза и муравей», «Квартет», И.И. Хемницер «Стрекоза», Л.Н. Толстой «Стрекоза и муравье»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 другие.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21.9.5. </w:t>
      </w:r>
      <w:r w:rsidR="00CA2E26" w:rsidRPr="009F2022">
        <w:rPr>
          <w:rFonts w:ascii="Times New Roman" w:eastAsia="Times New Roman" w:hAnsi="Times New Roman"/>
          <w:sz w:val="28"/>
          <w:szCs w:val="28"/>
          <w:lang w:val="ru-RU"/>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21.9.5.1. </w:t>
      </w:r>
      <w:r w:rsidR="00CA2E26" w:rsidRPr="009F2022">
        <w:rPr>
          <w:rFonts w:ascii="Times New Roman" w:eastAsia="Times New Roman" w:hAnsi="Times New Roman"/>
          <w:sz w:val="28"/>
          <w:szCs w:val="28"/>
          <w:lang w:val="ru-RU"/>
        </w:rPr>
        <w:t>Произведения для чтения: М.Ю. Лермонтов «Утёс», «Парус», «Москва, Москва! …Люблю тебя как сын…» и другие.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21.9.6. </w:t>
      </w:r>
      <w:r w:rsidR="00CA2E26" w:rsidRPr="009F2022">
        <w:rPr>
          <w:rFonts w:ascii="Times New Roman" w:eastAsia="Times New Roman" w:hAnsi="Times New Roman"/>
          <w:sz w:val="28"/>
          <w:szCs w:val="28"/>
          <w:lang w:val="ru-RU"/>
        </w:rPr>
        <w:t xml:space="preserve">Литературная сказка. Тематика авторских стихотворных сказок </w:t>
      </w:r>
      <w:r w:rsidR="00CA2E26"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lastRenderedPageBreak/>
        <w:t xml:space="preserve">(две-три по выбору). Герои литературных сказок (произведения П.П. Ершова, </w:t>
      </w:r>
      <w:r w:rsidR="00CA2E26" w:rsidRPr="009F2022">
        <w:rPr>
          <w:rFonts w:ascii="Times New Roman" w:eastAsia="Times New Roman" w:hAnsi="Times New Roman"/>
          <w:sz w:val="28"/>
          <w:szCs w:val="28"/>
          <w:lang w:val="ru-RU"/>
        </w:rPr>
        <w:br/>
        <w:t xml:space="preserve">П.П. Бажова, С.Т. Аксакова, С.Я. Маршака и другие). Связь литературной сказки </w:t>
      </w:r>
      <w:r w:rsidR="00CA2E26" w:rsidRPr="009F2022">
        <w:rPr>
          <w:rFonts w:ascii="Times New Roman" w:eastAsia="Times New Roman" w:hAnsi="Times New Roman"/>
          <w:sz w:val="28"/>
          <w:szCs w:val="28"/>
          <w:lang w:val="ru-RU"/>
        </w:rPr>
        <w:br/>
        <w:t xml:space="preserve">с фольклорной: народная речь как особенность авторской сказки. Иллюстрации </w:t>
      </w:r>
      <w:r w:rsidR="00CA2E26" w:rsidRPr="009F2022">
        <w:rPr>
          <w:rFonts w:ascii="Times New Roman" w:eastAsia="Times New Roman" w:hAnsi="Times New Roman"/>
          <w:sz w:val="28"/>
          <w:szCs w:val="28"/>
          <w:lang w:val="ru-RU"/>
        </w:rPr>
        <w:br/>
        <w:t>в сказке: назначение, особенности.</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21.9.6.1. </w:t>
      </w:r>
      <w:r w:rsidR="00CA2E26" w:rsidRPr="009F2022">
        <w:rPr>
          <w:rFonts w:ascii="Times New Roman" w:eastAsia="Times New Roman" w:hAnsi="Times New Roman"/>
          <w:sz w:val="28"/>
          <w:szCs w:val="28"/>
          <w:lang w:val="ru-RU"/>
        </w:rPr>
        <w:t xml:space="preserve">Произведения для чтения: П.П. Бажов «Серебряное копытце»,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П.П. Ершов «Конёк-Горбунок», С.Т. Аксаков «Аленький цветочек» и другие.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21.9.7. </w:t>
      </w:r>
      <w:r w:rsidR="00CA2E26" w:rsidRPr="009F2022">
        <w:rPr>
          <w:rFonts w:ascii="Times New Roman" w:eastAsia="Times New Roman" w:hAnsi="Times New Roman"/>
          <w:sz w:val="28"/>
          <w:szCs w:val="28"/>
          <w:lang w:val="ru-RU"/>
        </w:rPr>
        <w:t>Картины природы в творчестве поэтов и писателей Х</w:t>
      </w:r>
      <w:r w:rsidR="00CA2E26" w:rsidRPr="009F2022">
        <w:rPr>
          <w:rFonts w:ascii="Times New Roman" w:eastAsia="Times New Roman" w:hAnsi="Times New Roman"/>
          <w:sz w:val="28"/>
          <w:szCs w:val="28"/>
        </w:rPr>
        <w:t>I</w:t>
      </w:r>
      <w:r w:rsidR="00CA2E26" w:rsidRPr="009F2022">
        <w:rPr>
          <w:rFonts w:ascii="Times New Roman" w:eastAsia="Times New Roman" w:hAnsi="Times New Roman"/>
          <w:sz w:val="28"/>
          <w:szCs w:val="28"/>
          <w:lang w:val="ru-RU"/>
        </w:rPr>
        <w:t xml:space="preserve">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w:t>
      </w:r>
      <w:r w:rsidR="00CA2E26" w:rsidRPr="009F2022">
        <w:rPr>
          <w:rFonts w:ascii="Times New Roman" w:eastAsia="Times New Roman" w:hAnsi="Times New Roman"/>
          <w:sz w:val="28"/>
          <w:szCs w:val="28"/>
          <w:lang w:val="ru-RU"/>
        </w:rPr>
        <w:br/>
        <w:t xml:space="preserve">В.А. Жуковский, И.С. Никитин, Е.А. Баратынский, Ф.И. Тютчев, А.А. Фет, </w:t>
      </w:r>
      <w:r w:rsidR="00CA2E26" w:rsidRPr="009F2022">
        <w:rPr>
          <w:rFonts w:ascii="Times New Roman" w:eastAsia="Times New Roman" w:hAnsi="Times New Roman"/>
          <w:sz w:val="28"/>
          <w:szCs w:val="28"/>
          <w:lang w:val="ru-RU"/>
        </w:rPr>
        <w:br/>
        <w:t>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21.9.7.1. </w:t>
      </w:r>
      <w:r w:rsidR="00CA2E26" w:rsidRPr="009F2022">
        <w:rPr>
          <w:rFonts w:ascii="Times New Roman" w:eastAsia="Times New Roman" w:hAnsi="Times New Roman"/>
          <w:sz w:val="28"/>
          <w:szCs w:val="28"/>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21.9.8. </w:t>
      </w:r>
      <w:r w:rsidR="00CA2E26" w:rsidRPr="009F2022">
        <w:rPr>
          <w:rFonts w:ascii="Times New Roman" w:eastAsia="Times New Roman" w:hAnsi="Times New Roman"/>
          <w:sz w:val="28"/>
          <w:szCs w:val="28"/>
          <w:lang w:val="ru-RU"/>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21.9.8.1. </w:t>
      </w:r>
      <w:r w:rsidR="00CA2E26" w:rsidRPr="009F2022">
        <w:rPr>
          <w:rFonts w:ascii="Times New Roman" w:eastAsia="Times New Roman" w:hAnsi="Times New Roman"/>
          <w:sz w:val="28"/>
          <w:szCs w:val="28"/>
          <w:lang w:val="ru-RU"/>
        </w:rPr>
        <w:t>Произведения для чтения: Л.Н. Толстой «Детство» (отдельные главы), «Русак», «Черепаха» и другие (по выбору).</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21.9.9. </w:t>
      </w:r>
      <w:r w:rsidR="00CA2E26" w:rsidRPr="009F2022">
        <w:rPr>
          <w:rFonts w:ascii="Times New Roman" w:eastAsia="Times New Roman" w:hAnsi="Times New Roman"/>
          <w:sz w:val="28"/>
          <w:szCs w:val="28"/>
          <w:lang w:val="ru-RU"/>
        </w:rPr>
        <w:t xml:space="preserve">Произведения о животных и родной природе. Взаимоотношения </w:t>
      </w:r>
      <w:r w:rsidR="00CA2E26" w:rsidRPr="009F2022">
        <w:rPr>
          <w:rFonts w:ascii="Times New Roman" w:eastAsia="Times New Roman" w:hAnsi="Times New Roman"/>
          <w:sz w:val="28"/>
          <w:szCs w:val="28"/>
          <w:lang w:val="ru-RU"/>
        </w:rPr>
        <w:lastRenderedPageBreak/>
        <w:t>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21.9.9.1. </w:t>
      </w:r>
      <w:r w:rsidR="00CA2E26" w:rsidRPr="009F2022">
        <w:rPr>
          <w:rFonts w:ascii="Times New Roman" w:eastAsia="Times New Roman" w:hAnsi="Times New Roman"/>
          <w:sz w:val="28"/>
          <w:szCs w:val="28"/>
          <w:lang w:val="ru-RU"/>
        </w:rPr>
        <w:t>Произведения для чтения: В.П. Астафьев «Капалуха», М.М. Пришвин «Выскочка», С.А. Есенин «Лебёдушка</w:t>
      </w:r>
      <w:r w:rsidR="00B157AA" w:rsidRPr="009F2022">
        <w:rPr>
          <w:rFonts w:ascii="Times New Roman" w:eastAsia="Times New Roman" w:hAnsi="Times New Roman"/>
          <w:sz w:val="28"/>
          <w:szCs w:val="28"/>
          <w:lang w:val="ru-RU"/>
        </w:rPr>
        <w:t>»</w:t>
      </w:r>
      <w:r w:rsidR="00CA2E26" w:rsidRPr="009F2022">
        <w:rPr>
          <w:rFonts w:ascii="Times New Roman" w:eastAsia="Times New Roman" w:hAnsi="Times New Roman"/>
          <w:sz w:val="28"/>
          <w:szCs w:val="28"/>
          <w:lang w:val="ru-RU"/>
        </w:rPr>
        <w:t xml:space="preserve"> и другие (по выбору).</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21.9.10. </w:t>
      </w:r>
      <w:r w:rsidR="00CA2E26" w:rsidRPr="009F2022">
        <w:rPr>
          <w:rFonts w:ascii="Times New Roman" w:eastAsia="Times New Roman" w:hAnsi="Times New Roman"/>
          <w:sz w:val="28"/>
          <w:szCs w:val="28"/>
          <w:lang w:val="ru-RU"/>
        </w:rPr>
        <w:t xml:space="preserve">Произведения о детях. Тематика произведений о детях, их жизни, играх и занятиях, взаимоотношениях со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w:t>
      </w:r>
      <w:r w:rsidR="00CA2E26" w:rsidRPr="009F2022">
        <w:rPr>
          <w:rFonts w:ascii="Times New Roman" w:eastAsia="Times New Roman" w:hAnsi="Times New Roman"/>
          <w:sz w:val="28"/>
          <w:szCs w:val="28"/>
          <w:lang w:val="ru-RU"/>
        </w:rPr>
        <w:br/>
        <w:t>как его характеристика. Авторский способ выражения главной мысли. Основные события сюжета, отношение к ним героев.</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21.9.10.1. </w:t>
      </w:r>
      <w:r w:rsidR="00CA2E26" w:rsidRPr="009F2022">
        <w:rPr>
          <w:rFonts w:ascii="Times New Roman" w:eastAsia="Times New Roman" w:hAnsi="Times New Roman"/>
          <w:sz w:val="28"/>
          <w:szCs w:val="28"/>
          <w:lang w:val="ru-RU"/>
        </w:rPr>
        <w:t xml:space="preserve">Произведения для чтения: А.П. Чехов «Мальчики», Н.Г. Гарин-Михайловский «Детство Тёмы» (отдельные главы), М.М. Зощенко «О Лёньке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и Миньке» (1-2 рассказа из цикла), К.Г. Паустовский «Корзина с еловыми шишками» и другие.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21.9.11. </w:t>
      </w:r>
      <w:r w:rsidR="00CA2E26" w:rsidRPr="009F2022">
        <w:rPr>
          <w:rFonts w:ascii="Times New Roman" w:eastAsia="Times New Roman" w:hAnsi="Times New Roman"/>
          <w:sz w:val="28"/>
          <w:szCs w:val="28"/>
          <w:lang w:val="ru-RU"/>
        </w:rPr>
        <w:t xml:space="preserve">Пьеса. Знакомство с новым жанром пьесой-сказкой. Пьеса – произведение литературы и театрального искусства (одна по выбору). Пьеса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как жанр драматического произведения.</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21.9.11.1. </w:t>
      </w:r>
      <w:r w:rsidR="00CA2E26" w:rsidRPr="009F2022">
        <w:rPr>
          <w:rFonts w:ascii="Times New Roman" w:eastAsia="Times New Roman" w:hAnsi="Times New Roman"/>
          <w:sz w:val="28"/>
          <w:szCs w:val="28"/>
          <w:lang w:val="ru-RU"/>
        </w:rPr>
        <w:t>Пьеса и сказка: драматическое и эпическое произведения. Авторские ремарки: назначение, содержание.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21.9.11.2. </w:t>
      </w:r>
      <w:r w:rsidR="00CA2E26" w:rsidRPr="009F2022">
        <w:rPr>
          <w:rFonts w:ascii="Times New Roman" w:eastAsia="Times New Roman" w:hAnsi="Times New Roman"/>
          <w:sz w:val="28"/>
          <w:szCs w:val="28"/>
          <w:lang w:val="ru-RU"/>
        </w:rPr>
        <w:t xml:space="preserve">Произведения для чтения: С.Я. Маршак «Двенадцать месяцев»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 xml:space="preserve">и другие. </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21.9.12. </w:t>
      </w:r>
      <w:r w:rsidR="00CA2E26" w:rsidRPr="009F2022">
        <w:rPr>
          <w:rFonts w:ascii="Times New Roman" w:eastAsia="Times New Roman" w:hAnsi="Times New Roman"/>
          <w:sz w:val="28"/>
          <w:szCs w:val="28"/>
          <w:lang w:val="ru-RU"/>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21.9.12.1. </w:t>
      </w:r>
      <w:r w:rsidR="00CA2E26" w:rsidRPr="009F2022">
        <w:rPr>
          <w:rFonts w:ascii="Times New Roman" w:eastAsia="Times New Roman" w:hAnsi="Times New Roman"/>
          <w:sz w:val="28"/>
          <w:szCs w:val="28"/>
          <w:lang w:val="ru-RU"/>
        </w:rPr>
        <w:t xml:space="preserve">Произведения для чтения: В.Ю. Драгунский «Денискины </w:t>
      </w:r>
      <w:r w:rsidR="00CA2E26" w:rsidRPr="009F2022">
        <w:rPr>
          <w:rFonts w:ascii="Times New Roman" w:eastAsia="Times New Roman" w:hAnsi="Times New Roman"/>
          <w:sz w:val="28"/>
          <w:szCs w:val="28"/>
          <w:lang w:val="ru-RU"/>
        </w:rPr>
        <w:lastRenderedPageBreak/>
        <w:t>рассказы» (1-2 произведения по выбору), Н.Н. Носов «Витя Малеев в школе и дома» (отдельные главы) и другие.</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21.9.13. </w:t>
      </w:r>
      <w:r w:rsidR="00CA2E26" w:rsidRPr="009F2022">
        <w:rPr>
          <w:rFonts w:ascii="Times New Roman" w:eastAsia="Times New Roman" w:hAnsi="Times New Roman"/>
          <w:sz w:val="28"/>
          <w:szCs w:val="28"/>
          <w:lang w:val="ru-RU"/>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w:t>
      </w:r>
      <w:r w:rsidRPr="009F2022">
        <w:rPr>
          <w:rFonts w:ascii="Times New Roman" w:eastAsia="Times New Roman" w:hAnsi="Times New Roman"/>
          <w:sz w:val="28"/>
          <w:szCs w:val="28"/>
          <w:lang w:val="ru-RU"/>
        </w:rPr>
        <w:br/>
      </w:r>
      <w:r w:rsidR="00CA2E26" w:rsidRPr="009F2022">
        <w:rPr>
          <w:rFonts w:ascii="Times New Roman" w:eastAsia="Times New Roman" w:hAnsi="Times New Roman"/>
          <w:sz w:val="28"/>
          <w:szCs w:val="28"/>
          <w:lang w:val="ru-RU"/>
        </w:rPr>
        <w:t>Дж. Свифта, Марка Твена.</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21.9.13.1. </w:t>
      </w:r>
      <w:r w:rsidR="00CA2E26" w:rsidRPr="009F2022">
        <w:rPr>
          <w:rFonts w:ascii="Times New Roman" w:eastAsia="Times New Roman" w:hAnsi="Times New Roman"/>
          <w:sz w:val="28"/>
          <w:szCs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CA2E26" w:rsidRPr="009F2022" w:rsidRDefault="007A7A93"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21.9.14. </w:t>
      </w:r>
      <w:r w:rsidR="00CA2E26" w:rsidRPr="009F2022">
        <w:rPr>
          <w:rFonts w:ascii="Times New Roman" w:eastAsia="Times New Roman" w:hAnsi="Times New Roman"/>
          <w:sz w:val="28"/>
          <w:szCs w:val="28"/>
          <w:lang w:val="ru-RU"/>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07D43" w:rsidRPr="009F2022" w:rsidRDefault="00707D43"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 xml:space="preserve">21.9.15. Изучение литературного чтения в </w:t>
      </w:r>
      <w:r w:rsidR="00B157AA" w:rsidRPr="009F2022">
        <w:rPr>
          <w:rFonts w:ascii="Times New Roman" w:eastAsia="SchoolBookSanPin" w:hAnsi="Times New Roman"/>
          <w:sz w:val="28"/>
          <w:szCs w:val="28"/>
          <w:lang w:val="ru-RU"/>
        </w:rPr>
        <w:t>4</w:t>
      </w:r>
      <w:r w:rsidRPr="009F2022">
        <w:rPr>
          <w:rFonts w:ascii="Times New Roman" w:eastAsia="SchoolBookSanPin" w:hAnsi="Times New Roman"/>
          <w:sz w:val="28"/>
          <w:szCs w:val="28"/>
          <w:lang w:val="ru-RU"/>
        </w:rPr>
        <w:t xml:space="preserve"> классе способствует </w:t>
      </w:r>
      <w:r w:rsidRPr="009F2022">
        <w:rPr>
          <w:rFonts w:ascii="Times New Roman" w:eastAsia="Times New Roman" w:hAnsi="Times New Roman"/>
          <w:sz w:val="28"/>
          <w:szCs w:val="28"/>
          <w:lang w:val="ru-RU"/>
        </w:rPr>
        <w:t xml:space="preserve">освоению </w:t>
      </w:r>
      <w:r w:rsidRPr="009F2022">
        <w:rPr>
          <w:rFonts w:ascii="Times New Roman" w:eastAsia="Times New Roman" w:hAnsi="Times New Roman"/>
          <w:sz w:val="28"/>
          <w:szCs w:val="28"/>
          <w:lang w:val="ru-RU"/>
        </w:rPr>
        <w:br/>
        <w:t>ряда универсальных учебных действий</w:t>
      </w:r>
      <w:r w:rsidRPr="009F2022">
        <w:rPr>
          <w:rFonts w:ascii="Times New Roman" w:eastAsia="SchoolBookSanPin" w:hAnsi="Times New Roman"/>
          <w:sz w:val="28"/>
          <w:szCs w:val="28"/>
          <w:lang w:val="ru-RU"/>
        </w:rPr>
        <w:t xml:space="preserve">: </w:t>
      </w:r>
      <w:r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7D43" w:rsidRPr="009F2022" w:rsidRDefault="00707D4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21.9.15.1. </w:t>
      </w:r>
      <w:r w:rsidRPr="009F2022">
        <w:rPr>
          <w:rFonts w:ascii="Times New Roman" w:eastAsia="SchoolBookSanPin" w:hAnsi="Times New Roman"/>
          <w:sz w:val="28"/>
          <w:szCs w:val="28"/>
          <w:lang w:val="ru-RU"/>
        </w:rPr>
        <w:t xml:space="preserve">Базовые логические и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читать про себя (молча), оценивать своё чтение с точки зрения понимания </w:t>
      </w:r>
      <w:r w:rsidRPr="009F2022">
        <w:rPr>
          <w:rFonts w:ascii="Times New Roman" w:eastAsia="Times New Roman" w:hAnsi="Times New Roman"/>
          <w:sz w:val="28"/>
          <w:szCs w:val="28"/>
          <w:lang w:val="ru-RU"/>
        </w:rPr>
        <w:br/>
        <w:t>и запоминания текста;</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анализировать текст: определять главную мысль, обосновывать принадлежность к жанру, определять тему и главную мысль, находить в тексте </w:t>
      </w:r>
      <w:r w:rsidRPr="009F2022">
        <w:rPr>
          <w:rFonts w:ascii="Times New Roman" w:eastAsia="Times New Roman" w:hAnsi="Times New Roman"/>
          <w:sz w:val="28"/>
          <w:szCs w:val="28"/>
          <w:lang w:val="ru-RU"/>
        </w:rPr>
        <w:lastRenderedPageBreak/>
        <w:t>заданный эпизод, устанавливать взаимосвязь между событиями, эпизодами текста;</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характеризовать героя и давать оценку его поступкам; </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сравнивать героев одного произведения по предложенным критериям, самостоятельно выбирать критерий сопоставления героев, их поступков </w:t>
      </w:r>
      <w:r w:rsidRPr="009F2022">
        <w:rPr>
          <w:rFonts w:ascii="Times New Roman" w:eastAsia="Times New Roman" w:hAnsi="Times New Roman"/>
          <w:sz w:val="28"/>
          <w:szCs w:val="28"/>
          <w:lang w:val="ru-RU"/>
        </w:rPr>
        <w:br/>
        <w:t>(по контрасту или аналогии);</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составлять план (вопросный, номинативный, цитатный) текста, дополнять </w:t>
      </w:r>
      <w:r w:rsidRPr="009F2022">
        <w:rPr>
          <w:rFonts w:ascii="Times New Roman" w:eastAsia="Times New Roman" w:hAnsi="Times New Roman"/>
          <w:sz w:val="28"/>
          <w:szCs w:val="28"/>
          <w:lang w:val="ru-RU"/>
        </w:rPr>
        <w:br/>
        <w:t>и восстанавливать нарушенную последовательность;</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07D43" w:rsidRPr="009F2022" w:rsidRDefault="00707D4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21.9.15.2. </w:t>
      </w:r>
      <w:r w:rsidRPr="009F2022">
        <w:rPr>
          <w:rFonts w:ascii="Times New Roman" w:eastAsia="Times New Roman" w:hAnsi="Times New Roman"/>
          <w:sz w:val="28"/>
          <w:szCs w:val="28"/>
          <w:lang w:val="ru-RU"/>
        </w:rPr>
        <w:t xml:space="preserve">Работа с информацией </w:t>
      </w:r>
      <w:r w:rsidRPr="009F2022">
        <w:rPr>
          <w:rFonts w:ascii="Times New Roman" w:eastAsia="SchoolBookSanPin" w:hAnsi="Times New Roman"/>
          <w:sz w:val="28"/>
          <w:szCs w:val="28"/>
          <w:lang w:val="ru-RU"/>
        </w:rPr>
        <w:t xml:space="preserve">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 xml:space="preserve"> способствуют формированию умений: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использовать справочную информацию для получения дополнительной информации в соответствии с учебной задачей;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характеризовать книгу по её элементам (обложка, оглавление, аннотация, предисловие, иллюстрации, примечания и другое);</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книгу в библиотеке в соответствии с учебной задачей; составлять аннотацию.</w:t>
      </w:r>
    </w:p>
    <w:p w:rsidR="00707D43" w:rsidRPr="009F2022" w:rsidRDefault="00707D4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21.9.15.3. </w:t>
      </w:r>
      <w:r w:rsidRPr="009F2022">
        <w:rPr>
          <w:rFonts w:ascii="Times New Roman" w:eastAsia="Times New Roman" w:hAnsi="Times New Roman"/>
          <w:sz w:val="28"/>
          <w:szCs w:val="28"/>
          <w:lang w:val="ru-RU"/>
        </w:rPr>
        <w:t>Коммуникативные универсальные учебные действия</w:t>
      </w:r>
      <w:r w:rsidRPr="009F2022">
        <w:rPr>
          <w:rFonts w:ascii="Times New Roman" w:eastAsia="SchoolBookSanPin" w:hAnsi="Times New Roman"/>
          <w:sz w:val="28"/>
          <w:szCs w:val="28"/>
          <w:lang w:val="ru-RU"/>
        </w:rPr>
        <w:t xml:space="preserve"> способствуют формированию умений: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соблюдать правила речевого этикета в учебном диалоге, отвечать и задавать вопросы к учебным и художественным текстам;</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пересказывать текст в соответствии с учебной задачей;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рассказывать о тематике детской литературы, о любимом писателе </w:t>
      </w:r>
      <w:r w:rsidRPr="009F2022">
        <w:rPr>
          <w:rFonts w:ascii="Times New Roman" w:eastAsia="Times New Roman" w:hAnsi="Times New Roman"/>
          <w:sz w:val="28"/>
          <w:szCs w:val="28"/>
          <w:lang w:val="ru-RU"/>
        </w:rPr>
        <w:br/>
        <w:t>и его произведениях;</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оценивать мнение авторов о героях и своё отношение к ним;</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использовать элементы импровизации при исполнении фольклорных произведений;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 xml:space="preserve">сочинять небольшие тексты повествовательного и описательного характера </w:t>
      </w:r>
      <w:r w:rsidRPr="009F2022">
        <w:rPr>
          <w:rFonts w:ascii="Times New Roman" w:eastAsia="Times New Roman" w:hAnsi="Times New Roman"/>
          <w:sz w:val="28"/>
          <w:szCs w:val="28"/>
          <w:lang w:val="ru-RU"/>
        </w:rPr>
        <w:br/>
        <w:t>по наблюдениям, на заданную тему.</w:t>
      </w:r>
    </w:p>
    <w:p w:rsidR="00707D43" w:rsidRPr="009F2022" w:rsidRDefault="00707D4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21.9.15.4. </w:t>
      </w:r>
      <w:r w:rsidRPr="009F2022">
        <w:rPr>
          <w:rFonts w:ascii="Times New Roman" w:eastAsia="Times New Roman" w:hAnsi="Times New Roman"/>
          <w:sz w:val="28"/>
          <w:szCs w:val="28"/>
          <w:lang w:val="ru-RU"/>
        </w:rPr>
        <w:t xml:space="preserve">Регулятивные универсальные учебные </w:t>
      </w:r>
      <w:r w:rsidRPr="009F2022">
        <w:rPr>
          <w:rFonts w:ascii="Times New Roman" w:eastAsia="SchoolBookSanPin" w:hAnsi="Times New Roman"/>
          <w:sz w:val="28"/>
          <w:szCs w:val="28"/>
          <w:lang w:val="ru-RU"/>
        </w:rPr>
        <w:t>способствуют формированию умений: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определять цель выразительного исполнения и работы с текстом;</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оценивать выступление (своё и одноклассников) с точки зрения передачи настроения, особенностей произведения и героев;</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осуществлять контроль процесса и результата деятельности, устанавливать причины возникших ошибок и трудностей, проявлять способность предвидеть </w:t>
      </w:r>
      <w:r w:rsidRPr="009F2022">
        <w:rPr>
          <w:rFonts w:ascii="Times New Roman" w:eastAsia="Times New Roman" w:hAnsi="Times New Roman"/>
          <w:sz w:val="28"/>
          <w:szCs w:val="28"/>
          <w:lang w:val="ru-RU"/>
        </w:rPr>
        <w:br/>
        <w:t>их в предстоящей работе.</w:t>
      </w:r>
    </w:p>
    <w:p w:rsidR="00707D43" w:rsidRPr="009F2022" w:rsidRDefault="00707D43"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21.9.15.5. </w:t>
      </w:r>
      <w:r w:rsidRPr="009F2022">
        <w:rPr>
          <w:rFonts w:ascii="Times New Roman" w:eastAsia="Times New Roman" w:hAnsi="Times New Roman"/>
          <w:sz w:val="28"/>
          <w:szCs w:val="28"/>
          <w:lang w:val="ru-RU"/>
        </w:rPr>
        <w:t>Совместная деятельность</w:t>
      </w:r>
      <w:r w:rsidRPr="009F2022">
        <w:rPr>
          <w:rFonts w:ascii="Times New Roman" w:eastAsia="SchoolBookSanPin" w:hAnsi="Times New Roman"/>
          <w:sz w:val="28"/>
          <w:szCs w:val="28"/>
          <w:lang w:val="ru-RU"/>
        </w:rPr>
        <w:t xml:space="preserve"> способствует формированию умений:</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участвовать в театрализованной деятельности: инсценировании </w:t>
      </w:r>
      <w:r w:rsidRPr="009F2022">
        <w:rPr>
          <w:rFonts w:ascii="Times New Roman" w:eastAsia="Times New Roman" w:hAnsi="Times New Roman"/>
          <w:sz w:val="28"/>
          <w:szCs w:val="28"/>
          <w:lang w:val="ru-RU"/>
        </w:rPr>
        <w:br/>
        <w:t>и драматизации (читать по ролям, разыгрывать сценки);</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соблюдать правила взаимодействия;</w:t>
      </w:r>
    </w:p>
    <w:p w:rsidR="00523201" w:rsidRPr="009F2022" w:rsidRDefault="0052320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ответственно относиться к своим обязанностям в процессе совместной деятельности, оценивать свой вклад в общее дело.</w:t>
      </w:r>
    </w:p>
    <w:p w:rsidR="00F4153E" w:rsidRPr="009F2022" w:rsidRDefault="00F4153E"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21.10. Планируемые результаты освоения программы по литературному чтению на уровне начального общего образования.</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SchoolBookSanPin" w:hAnsi="Times New Roman"/>
          <w:sz w:val="28"/>
          <w:szCs w:val="28"/>
          <w:lang w:val="ru-RU"/>
        </w:rPr>
        <w:t xml:space="preserve">21.10.1.  </w:t>
      </w:r>
      <w:r w:rsidR="00CA2E26" w:rsidRPr="009F2022">
        <w:rPr>
          <w:rFonts w:ascii="Times New Roman" w:eastAsia="Times New Roman" w:hAnsi="Times New Roman"/>
          <w:sz w:val="28"/>
          <w:szCs w:val="28"/>
          <w:lang w:val="ru-RU"/>
        </w:rPr>
        <w:t xml:space="preserve">Личностные результаты освоения программы </w:t>
      </w:r>
      <w:r w:rsidRPr="009F2022">
        <w:rPr>
          <w:rFonts w:ascii="Times New Roman" w:eastAsia="Times New Roman" w:hAnsi="Times New Roman"/>
          <w:sz w:val="28"/>
          <w:szCs w:val="28"/>
          <w:lang w:val="ru-RU"/>
        </w:rPr>
        <w:t xml:space="preserve">по литературному чтению </w:t>
      </w:r>
      <w:r w:rsidR="00CA2E26" w:rsidRPr="009F2022">
        <w:rPr>
          <w:rFonts w:ascii="Times New Roman" w:eastAsia="Times New Roman" w:hAnsi="Times New Roman"/>
          <w:sz w:val="28"/>
          <w:szCs w:val="28"/>
          <w:lang w:val="ru-RU"/>
        </w:rPr>
        <w:t xml:space="preserve">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w:t>
      </w:r>
      <w:r w:rsidRPr="009F2022">
        <w:rPr>
          <w:rFonts w:ascii="Times New Roman" w:eastAsia="Times New Roman" w:hAnsi="Times New Roman"/>
          <w:sz w:val="28"/>
          <w:szCs w:val="28"/>
          <w:lang w:val="ru-RU"/>
        </w:rPr>
        <w:t xml:space="preserve">программы по литературному чтению </w:t>
      </w:r>
      <w:r w:rsidR="00CA2E26" w:rsidRPr="009F2022">
        <w:rPr>
          <w:rFonts w:ascii="Times New Roman" w:eastAsia="Times New Roman" w:hAnsi="Times New Roman"/>
          <w:sz w:val="28"/>
          <w:szCs w:val="28"/>
          <w:lang w:val="ru-RU"/>
        </w:rPr>
        <w:t>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 xml:space="preserve">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 </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SchoolBookSanPin" w:hAnsi="Times New Roman"/>
          <w:sz w:val="28"/>
          <w:szCs w:val="28"/>
          <w:lang w:val="ru-RU"/>
        </w:rPr>
        <w:t>1) г</w:t>
      </w:r>
      <w:r w:rsidR="00CA2E26" w:rsidRPr="009F2022">
        <w:rPr>
          <w:rFonts w:ascii="Times New Roman" w:eastAsia="Times New Roman" w:hAnsi="Times New Roman"/>
          <w:sz w:val="28"/>
          <w:szCs w:val="28"/>
          <w:lang w:val="ru-RU"/>
        </w:rPr>
        <w:t>ражданско-патриотическое воспитание: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первоначальные представления о человеке как члене общества, о правах </w:t>
      </w:r>
      <w:r w:rsidRPr="009F2022">
        <w:rPr>
          <w:rFonts w:ascii="Times New Roman" w:eastAsia="Times New Roman" w:hAnsi="Times New Roman"/>
          <w:sz w:val="28"/>
          <w:szCs w:val="28"/>
          <w:lang w:val="ru-RU"/>
        </w:rPr>
        <w:br/>
        <w:t>и ответственности, уважении и достоинстве человека, о нравственно-этических нормах поведения и правилах межличностных отношений.</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д</w:t>
      </w:r>
      <w:r w:rsidR="00CA2E26" w:rsidRPr="009F2022">
        <w:rPr>
          <w:rFonts w:ascii="Times New Roman" w:eastAsia="Times New Roman" w:hAnsi="Times New Roman"/>
          <w:sz w:val="28"/>
          <w:szCs w:val="28"/>
          <w:lang w:val="ru-RU"/>
        </w:rPr>
        <w:t>уховно-нравственное воспитание: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выражение своего видения мира, индивидуальной позиции посредством накопления и систематизации литературных впечатлений, разнообразных </w:t>
      </w:r>
      <w:r w:rsidRPr="009F2022">
        <w:rPr>
          <w:rFonts w:ascii="Times New Roman" w:eastAsia="Times New Roman" w:hAnsi="Times New Roman"/>
          <w:sz w:val="28"/>
          <w:szCs w:val="28"/>
          <w:lang w:val="ru-RU"/>
        </w:rPr>
        <w:br/>
        <w:t>по эмоциональной окраске;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неприятие любых форм поведения, направленных на причинение физического и морального вреда другим людям.</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3) э</w:t>
      </w:r>
      <w:r w:rsidR="00CA2E26" w:rsidRPr="009F2022">
        <w:rPr>
          <w:rFonts w:ascii="Times New Roman" w:eastAsia="Times New Roman" w:hAnsi="Times New Roman"/>
          <w:sz w:val="28"/>
          <w:szCs w:val="28"/>
          <w:lang w:val="ru-RU"/>
        </w:rPr>
        <w:t>стетическое воспитание: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проявление уважительного отношения и интереса к художественной </w:t>
      </w:r>
      <w:r w:rsidRPr="009F2022">
        <w:rPr>
          <w:rFonts w:ascii="Times New Roman" w:eastAsia="Times New Roman" w:hAnsi="Times New Roman"/>
          <w:sz w:val="28"/>
          <w:szCs w:val="28"/>
          <w:lang w:val="ru-RU"/>
        </w:rPr>
        <w:lastRenderedPageBreak/>
        <w:t>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понимание образного языка художественных произведений, выразительных средств, создающих художественный образ.</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 т</w:t>
      </w:r>
      <w:r w:rsidR="00CA2E26" w:rsidRPr="009F2022">
        <w:rPr>
          <w:rFonts w:ascii="Times New Roman" w:eastAsia="Times New Roman" w:hAnsi="Times New Roman"/>
          <w:sz w:val="28"/>
          <w:szCs w:val="28"/>
          <w:lang w:val="ru-RU"/>
        </w:rPr>
        <w:t>рудовое воспитание: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w:t>
      </w:r>
      <w:r w:rsidRPr="009F2022">
        <w:rPr>
          <w:rFonts w:ascii="Times New Roman" w:eastAsia="Times New Roman" w:hAnsi="Times New Roman"/>
          <w:sz w:val="28"/>
          <w:szCs w:val="28"/>
          <w:lang w:val="ru-RU"/>
        </w:rPr>
        <w:br/>
        <w:t>в различных видах трудовой деятельности, интерес к различным профессиям.</w:t>
      </w:r>
    </w:p>
    <w:p w:rsidR="00CA2E26"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5) э</w:t>
      </w:r>
      <w:r w:rsidR="00CA2E26" w:rsidRPr="009F2022">
        <w:rPr>
          <w:rFonts w:ascii="Times New Roman" w:eastAsia="Times New Roman" w:hAnsi="Times New Roman"/>
          <w:sz w:val="28"/>
          <w:szCs w:val="28"/>
          <w:lang w:val="ru-RU"/>
        </w:rPr>
        <w:t>кологическое воспитание: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неприятие действий, приносящих вред окружающей среде.</w:t>
      </w:r>
    </w:p>
    <w:p w:rsidR="00CA2E26" w:rsidRPr="00A04DF3"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6) ц</w:t>
      </w:r>
      <w:r w:rsidR="00CA2E26" w:rsidRPr="00A04DF3">
        <w:rPr>
          <w:rFonts w:ascii="Times New Roman" w:eastAsia="Times New Roman" w:hAnsi="Times New Roman"/>
          <w:sz w:val="28"/>
          <w:szCs w:val="28"/>
          <w:lang w:val="ru-RU"/>
        </w:rPr>
        <w:t>енности научного познания: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овладение смысловым чтением для решения различного уровня учебных </w:t>
      </w:r>
      <w:r w:rsidRPr="009F2022">
        <w:rPr>
          <w:rFonts w:ascii="Times New Roman" w:eastAsia="Times New Roman" w:hAnsi="Times New Roman"/>
          <w:sz w:val="28"/>
          <w:szCs w:val="28"/>
          <w:lang w:val="ru-RU"/>
        </w:rPr>
        <w:br/>
        <w:t>и жизненных задач;</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4153E" w:rsidRPr="009F2022" w:rsidRDefault="00F4153E"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 xml:space="preserve">21.10.2. В результате изучения литературного чтения на уровне начального общего образования у обучающегося будут сформированы </w:t>
      </w:r>
      <w:r w:rsidRPr="009F2022">
        <w:rPr>
          <w:rFonts w:ascii="Times New Roman" w:eastAsia="SchoolBookSanPin" w:hAnsi="Times New Roman"/>
          <w:bCs/>
          <w:sz w:val="28"/>
          <w:szCs w:val="28"/>
          <w:lang w:val="ru-RU"/>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lastRenderedPageBreak/>
        <w:t>21.10.2.1. </w:t>
      </w:r>
      <w:r w:rsidRPr="009F2022">
        <w:rPr>
          <w:rFonts w:ascii="Times New Roman" w:eastAsia="SchoolBookSanPin" w:hAnsi="Times New Roman"/>
          <w:sz w:val="28"/>
          <w:szCs w:val="28"/>
          <w:lang w:val="ru-RU"/>
        </w:rPr>
        <w:t xml:space="preserve">У обучающегося будут сформированы следующие базовые логические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объединять произведения по жанру, авторской принадлежности;</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определять существенный признак для классификации, классифицировать произведения по темам, жанрам;</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выявлять недостаток информации для решения учебной (практической) задачи на основе предложенного алгоритма;</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устанавливать причинно-следственные связи в сюжете фольклорного </w:t>
      </w:r>
      <w:r w:rsidRPr="009F2022">
        <w:rPr>
          <w:rFonts w:ascii="Times New Roman" w:eastAsia="Times New Roman" w:hAnsi="Times New Roman"/>
          <w:sz w:val="28"/>
          <w:szCs w:val="28"/>
          <w:lang w:val="ru-RU"/>
        </w:rPr>
        <w:br/>
        <w:t>и художественного текста, при составлении плана, пересказе текста, характеристике поступков героев</w:t>
      </w:r>
      <w:r w:rsidR="00702604" w:rsidRPr="009F2022">
        <w:rPr>
          <w:rFonts w:ascii="Times New Roman" w:eastAsia="Times New Roman" w:hAnsi="Times New Roman"/>
          <w:sz w:val="28"/>
          <w:szCs w:val="28"/>
          <w:lang w:val="ru-RU"/>
        </w:rPr>
        <w:t>.</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21.10.2.2. </w:t>
      </w:r>
      <w:r w:rsidRPr="009F2022">
        <w:rPr>
          <w:rFonts w:ascii="Times New Roman" w:eastAsia="SchoolBookSanPin" w:hAnsi="Times New Roman"/>
          <w:sz w:val="28"/>
          <w:szCs w:val="28"/>
          <w:lang w:val="ru-RU"/>
        </w:rPr>
        <w:t xml:space="preserve">У обучающегося будут сформированы следующие базовые исследовательские действия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определять разрыв между реальным и желательным состоянием объекта (ситуации) на основе предложенных учителем вопросов;</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формулировать с помощью учителя цель, планировать изменения объекта, ситуации;</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сравнивать несколько вариантов решения задачи, выбирать наиболее подходящий (на основе предложенных критериев); </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4153E" w:rsidRPr="009F2022" w:rsidRDefault="00F4153E"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прогнозировать возможное развитие процессов, событий и их последствия </w:t>
      </w:r>
      <w:r w:rsidRPr="009F2022">
        <w:rPr>
          <w:rFonts w:ascii="Times New Roman" w:eastAsia="Times New Roman" w:hAnsi="Times New Roman"/>
          <w:sz w:val="28"/>
          <w:szCs w:val="28"/>
          <w:lang w:val="ru-RU"/>
        </w:rPr>
        <w:br/>
        <w:t>в аналогичных или сходных ситуациях</w:t>
      </w:r>
      <w:r w:rsidR="00702604" w:rsidRPr="009F2022">
        <w:rPr>
          <w:rFonts w:ascii="Times New Roman" w:eastAsia="Times New Roman" w:hAnsi="Times New Roman"/>
          <w:sz w:val="28"/>
          <w:szCs w:val="28"/>
          <w:lang w:val="ru-RU"/>
        </w:rPr>
        <w:t>.</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lastRenderedPageBreak/>
        <w:t>2</w:t>
      </w:r>
      <w:r w:rsidR="0070260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.10.2.3. </w:t>
      </w:r>
      <w:r w:rsidRPr="009F2022">
        <w:rPr>
          <w:rFonts w:ascii="Times New Roman" w:eastAsia="SchoolBookSanPin" w:hAnsi="Times New Roman"/>
          <w:sz w:val="28"/>
          <w:szCs w:val="28"/>
          <w:lang w:val="ru-RU"/>
        </w:rPr>
        <w:t xml:space="preserve">У обучающегося будут сформированы следующие умения работать с информацией как часть </w:t>
      </w:r>
      <w:r w:rsidRPr="009F2022">
        <w:rPr>
          <w:rFonts w:ascii="Times New Roman" w:eastAsia="SchoolBookSanPin" w:hAnsi="Times New Roman"/>
          <w:bCs/>
          <w:sz w:val="28"/>
          <w:szCs w:val="28"/>
          <w:lang w:val="ru-RU"/>
        </w:rPr>
        <w:t>познавательных универсальных учебных действий</w:t>
      </w:r>
      <w:r w:rsidRPr="009F2022">
        <w:rPr>
          <w:rFonts w:ascii="Times New Roman" w:eastAsia="SchoolBookSanPin" w:hAnsi="Times New Roman"/>
          <w:sz w:val="28"/>
          <w:szCs w:val="28"/>
          <w:lang w:val="ru-RU"/>
        </w:rPr>
        <w:t>:</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источник получения информации;</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находить в предложенном источнике информацию, представленную в явном виде, согласно заданному алгоритму;</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распознавать достоверную и недостоверную информацию самостоятельно </w:t>
      </w:r>
      <w:r w:rsidRPr="009F2022">
        <w:rPr>
          <w:rFonts w:ascii="Times New Roman" w:eastAsia="Times New Roman" w:hAnsi="Times New Roman"/>
          <w:sz w:val="28"/>
          <w:szCs w:val="28"/>
          <w:lang w:val="ru-RU"/>
        </w:rPr>
        <w:br/>
        <w:t>или на основании предложенного учителем способа её проверки;</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соблюдать с помощью взрослых (учителей, родителей (законных представителей) правила информационной безопасности при поиске информации </w:t>
      </w:r>
      <w:r w:rsidRPr="009F2022">
        <w:rPr>
          <w:rFonts w:ascii="Times New Roman" w:eastAsia="Times New Roman" w:hAnsi="Times New Roman"/>
          <w:sz w:val="28"/>
          <w:szCs w:val="28"/>
          <w:lang w:val="ru-RU"/>
        </w:rPr>
        <w:br/>
        <w:t>в информационно-коммуникационной сети «Интернет»;</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анализировать и создавать текстовую, видео, графическую, звуковую информацию в соответствии с учебной задачей;</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самостоятельно создавать схемы, таблицы для представления информации.</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w:t>
      </w:r>
      <w:r w:rsidR="0070260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.10.2.4. </w:t>
      </w:r>
      <w:r w:rsidRPr="009F2022">
        <w:rPr>
          <w:rFonts w:ascii="Times New Roman" w:eastAsia="SchoolBookSanPin" w:hAnsi="Times New Roman"/>
          <w:sz w:val="28"/>
          <w:szCs w:val="28"/>
          <w:lang w:val="ru-RU"/>
        </w:rPr>
        <w:t xml:space="preserve">У обучающегося будут сформированы следующие умения общения как часть </w:t>
      </w:r>
      <w:r w:rsidRPr="009F2022">
        <w:rPr>
          <w:rFonts w:ascii="Times New Roman" w:eastAsia="SchoolBookSanPin" w:hAnsi="Times New Roman"/>
          <w:bCs/>
          <w:sz w:val="28"/>
          <w:szCs w:val="28"/>
          <w:lang w:val="ru-RU"/>
        </w:rPr>
        <w:t>коммуникативных универсальных учебных действий</w:t>
      </w:r>
      <w:r w:rsidRPr="009F2022">
        <w:rPr>
          <w:rFonts w:ascii="Times New Roman" w:eastAsia="SchoolBookSanPin" w:hAnsi="Times New Roman"/>
          <w:sz w:val="28"/>
          <w:szCs w:val="28"/>
          <w:lang w:val="ru-RU"/>
        </w:rPr>
        <w:t>:</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воспринимать и формулировать суждения, выражать эмоции в соответствии </w:t>
      </w:r>
      <w:r w:rsidRPr="009F2022">
        <w:rPr>
          <w:rFonts w:ascii="Times New Roman" w:eastAsia="Times New Roman" w:hAnsi="Times New Roman"/>
          <w:sz w:val="28"/>
          <w:szCs w:val="28"/>
          <w:lang w:val="ru-RU"/>
        </w:rPr>
        <w:br/>
        <w:t>с целями и условиями общения в знакомой среде;</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проявлять уважительное отношение к собеседнику, соблюдать правила ведения диалога и дискуссии;</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признавать возможность существования разных точек зрения;</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корректно и аргументированно высказывать своё мнение;</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строить речевое высказывание в соответствии с поставленной задачей;</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создавать устные и письменные тексты (описание, рассуждение, повествование);</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готовить небольшие публичные выступления;</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подбирать иллюстративный материал (рисунки, фото, плакаты) к тексту выступления.</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w:t>
      </w:r>
      <w:r w:rsidR="0070260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.10.2.5. </w:t>
      </w:r>
      <w:r w:rsidRPr="009F2022">
        <w:rPr>
          <w:rFonts w:ascii="Times New Roman" w:eastAsia="SchoolBookSanPin" w:hAnsi="Times New Roman"/>
          <w:sz w:val="28"/>
          <w:szCs w:val="28"/>
          <w:lang w:val="ru-RU"/>
        </w:rPr>
        <w:t xml:space="preserve">У обучающегося будут сформированы следующие умения самоорганизации как части </w:t>
      </w:r>
      <w:r w:rsidR="00115B28" w:rsidRPr="009F2022">
        <w:rPr>
          <w:rFonts w:ascii="Times New Roman" w:eastAsia="SchoolBookSanPin" w:hAnsi="Times New Roman"/>
          <w:bCs/>
          <w:sz w:val="28"/>
          <w:szCs w:val="28"/>
          <w:lang w:val="ru-RU"/>
        </w:rPr>
        <w:t>регулятивных</w:t>
      </w:r>
      <w:r w:rsidRPr="009F2022">
        <w:rPr>
          <w:rFonts w:ascii="Times New Roman" w:eastAsia="SchoolBookSanPin" w:hAnsi="Times New Roman"/>
          <w:bCs/>
          <w:sz w:val="28"/>
          <w:szCs w:val="28"/>
          <w:lang w:val="ru-RU"/>
        </w:rPr>
        <w:t xml:space="preserve"> универсальных учебных действий</w:t>
      </w:r>
      <w:r w:rsidRPr="009F2022">
        <w:rPr>
          <w:rFonts w:ascii="Times New Roman" w:eastAsia="SchoolBookSanPin" w:hAnsi="Times New Roman"/>
          <w:sz w:val="28"/>
          <w:szCs w:val="28"/>
          <w:lang w:val="ru-RU"/>
        </w:rPr>
        <w:t>:</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планировать действия по решению учебной задачи для получения результата;</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выстраивать последовательность выбранных действий.</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w:t>
      </w:r>
      <w:r w:rsidR="0070260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.10.2.6. </w:t>
      </w:r>
      <w:r w:rsidRPr="009F2022">
        <w:rPr>
          <w:rFonts w:ascii="Times New Roman" w:eastAsia="SchoolBookSanPin" w:hAnsi="Times New Roman"/>
          <w:sz w:val="28"/>
          <w:szCs w:val="28"/>
          <w:lang w:val="ru-RU"/>
        </w:rPr>
        <w:t xml:space="preserve">У обучающегося будут сформированы следующие умения самоконтроля как части </w:t>
      </w:r>
      <w:r w:rsidR="00115B28" w:rsidRPr="009F2022">
        <w:rPr>
          <w:rFonts w:ascii="Times New Roman" w:eastAsia="SchoolBookSanPin" w:hAnsi="Times New Roman"/>
          <w:bCs/>
          <w:sz w:val="28"/>
          <w:szCs w:val="28"/>
          <w:lang w:val="ru-RU"/>
        </w:rPr>
        <w:t>регулятивных</w:t>
      </w:r>
      <w:r w:rsidRPr="009F2022">
        <w:rPr>
          <w:rFonts w:ascii="Times New Roman" w:eastAsia="SchoolBookSanPin" w:hAnsi="Times New Roman"/>
          <w:bCs/>
          <w:sz w:val="28"/>
          <w:szCs w:val="28"/>
          <w:lang w:val="ru-RU"/>
        </w:rPr>
        <w:t xml:space="preserve"> универсальных учебных действий</w:t>
      </w:r>
      <w:r w:rsidRPr="009F2022">
        <w:rPr>
          <w:rFonts w:ascii="Times New Roman" w:eastAsia="SchoolBookSanPin" w:hAnsi="Times New Roman"/>
          <w:sz w:val="28"/>
          <w:szCs w:val="28"/>
          <w:lang w:val="ru-RU"/>
        </w:rPr>
        <w:t>:</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устанавливать причины успеха</w:t>
      </w:r>
      <w:r w:rsidR="00676CF1"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неудач</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учебной деятельности;</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корректировать свои учебные действия для преодоления ошибок.</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2</w:t>
      </w:r>
      <w:r w:rsidR="00702604" w:rsidRPr="009F2022">
        <w:rPr>
          <w:rFonts w:ascii="Times New Roman" w:eastAsia="OfficinaSansBoldITC" w:hAnsi="Times New Roman"/>
          <w:sz w:val="28"/>
          <w:szCs w:val="28"/>
          <w:lang w:val="ru-RU"/>
        </w:rPr>
        <w:t>1</w:t>
      </w:r>
      <w:r w:rsidRPr="009F2022">
        <w:rPr>
          <w:rFonts w:ascii="Times New Roman" w:eastAsia="OfficinaSansBoldITC" w:hAnsi="Times New Roman"/>
          <w:sz w:val="28"/>
          <w:szCs w:val="28"/>
          <w:lang w:val="ru-RU"/>
        </w:rPr>
        <w:t>.10.2.7. </w:t>
      </w:r>
      <w:r w:rsidRPr="009F2022">
        <w:rPr>
          <w:rFonts w:ascii="Times New Roman" w:eastAsia="SchoolBookSanPin" w:hAnsi="Times New Roman"/>
          <w:sz w:val="28"/>
          <w:szCs w:val="28"/>
          <w:lang w:val="ru-RU"/>
        </w:rPr>
        <w:t>У обучающегося будут сформированы следующие умения совместной деятельности:</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формулировать краткосрочные и долгосрочные цели (индивидуальные </w:t>
      </w:r>
      <w:r w:rsidRPr="009F2022">
        <w:rPr>
          <w:rFonts w:ascii="Times New Roman" w:eastAsia="Times New Roman" w:hAnsi="Times New Roman"/>
          <w:sz w:val="28"/>
          <w:szCs w:val="28"/>
          <w:lang w:val="ru-RU"/>
        </w:rPr>
        <w:br/>
        <w:t xml:space="preserve">с учётом участия в коллективных задачах) в стандартной (типовой) ситуации </w:t>
      </w:r>
      <w:r w:rsidRPr="009F2022">
        <w:rPr>
          <w:rFonts w:ascii="Times New Roman" w:eastAsia="Times New Roman" w:hAnsi="Times New Roman"/>
          <w:sz w:val="28"/>
          <w:szCs w:val="28"/>
          <w:lang w:val="ru-RU"/>
        </w:rPr>
        <w:br/>
        <w:t>на основе предложенного формата  планирования, распределения промежуточных шагов и сроков;</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принимать цель совместной деятельности, коллективно строить действия </w:t>
      </w:r>
      <w:r w:rsidRPr="009F2022">
        <w:rPr>
          <w:rFonts w:ascii="Times New Roman" w:eastAsia="Times New Roman" w:hAnsi="Times New Roman"/>
          <w:sz w:val="28"/>
          <w:szCs w:val="28"/>
          <w:lang w:val="ru-RU"/>
        </w:rPr>
        <w:br/>
        <w:t xml:space="preserve">по её достижению: распределять роли, договариваться, обсуждать процесс </w:t>
      </w:r>
      <w:r w:rsidRPr="009F2022">
        <w:rPr>
          <w:rFonts w:ascii="Times New Roman" w:eastAsia="Times New Roman" w:hAnsi="Times New Roman"/>
          <w:sz w:val="28"/>
          <w:szCs w:val="28"/>
          <w:lang w:val="ru-RU"/>
        </w:rPr>
        <w:br/>
        <w:t>и результат совместной работы;</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проявлять готовность руководить, выполнять поручения, подчиняться;</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ответственно выполнять свою часть работы;</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оценивать свой вклад в общий результат;</w:t>
      </w:r>
    </w:p>
    <w:p w:rsidR="00702604" w:rsidRPr="009F2022" w:rsidRDefault="00702604"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выполнять совместные проектные задания с опорой на предложенные образцы.</w:t>
      </w:r>
    </w:p>
    <w:p w:rsidR="00702604" w:rsidRPr="009F2022" w:rsidRDefault="0070260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планировать действия по решению учебной задачи для получения результата;</w:t>
      </w:r>
    </w:p>
    <w:p w:rsidR="00702604" w:rsidRPr="009F2022" w:rsidRDefault="0070260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выстраивать последовательность выбранных действий.</w:t>
      </w:r>
    </w:p>
    <w:p w:rsidR="00F4153E" w:rsidRPr="009F2022" w:rsidRDefault="00F4153E"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w:t>
      </w:r>
      <w:r w:rsidR="00702604" w:rsidRPr="009F2022">
        <w:rPr>
          <w:rFonts w:ascii="Times New Roman" w:eastAsia="SchoolBookSanPin" w:hAnsi="Times New Roman"/>
          <w:sz w:val="28"/>
          <w:szCs w:val="28"/>
          <w:lang w:val="ru-RU"/>
        </w:rPr>
        <w:t>1</w:t>
      </w:r>
      <w:r w:rsidRPr="009F2022">
        <w:rPr>
          <w:rFonts w:ascii="Times New Roman" w:eastAsia="SchoolBookSanPin" w:hAnsi="Times New Roman"/>
          <w:sz w:val="28"/>
          <w:szCs w:val="28"/>
          <w:lang w:val="ru-RU"/>
        </w:rPr>
        <w:t>.10.3. </w:t>
      </w:r>
      <w:r w:rsidRPr="009F2022">
        <w:rPr>
          <w:rFonts w:ascii="Times New Roman" w:eastAsia="OfficinaSansBoldITC" w:hAnsi="Times New Roman"/>
          <w:sz w:val="28"/>
          <w:szCs w:val="28"/>
          <w:lang w:val="ru-RU"/>
        </w:rPr>
        <w:t xml:space="preserve">Предметные результаты изучения </w:t>
      </w:r>
      <w:r w:rsidR="00702604" w:rsidRPr="009F2022">
        <w:rPr>
          <w:rFonts w:ascii="Times New Roman" w:eastAsia="OfficinaSansBoldITC" w:hAnsi="Times New Roman"/>
          <w:sz w:val="28"/>
          <w:szCs w:val="28"/>
          <w:lang w:val="ru-RU"/>
        </w:rPr>
        <w:t>литературного чтения</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 xml:space="preserve">1 классе </w:t>
      </w:r>
      <w:r w:rsidRPr="009F2022">
        <w:rPr>
          <w:rFonts w:ascii="Times New Roman" w:eastAsia="SchoolBookSanPin" w:hAnsi="Times New Roman"/>
          <w:sz w:val="28"/>
          <w:szCs w:val="28"/>
          <w:lang w:val="ru-RU"/>
        </w:rPr>
        <w:t>обучающийся научится: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понимать ценность чтения для решения учебных задач и применения </w:t>
      </w:r>
      <w:r w:rsidRPr="009F2022">
        <w:rPr>
          <w:rFonts w:ascii="Times New Roman" w:eastAsia="Times New Roman" w:hAnsi="Times New Roman"/>
          <w:sz w:val="28"/>
          <w:szCs w:val="28"/>
          <w:lang w:val="ru-RU"/>
        </w:rPr>
        <w:br/>
        <w:t xml:space="preserve">в различных жизненных ситуациях: отвечать на вопрос о важности чтения </w:t>
      </w:r>
      <w:r w:rsidRPr="009F2022">
        <w:rPr>
          <w:rFonts w:ascii="Times New Roman" w:eastAsia="Times New Roman" w:hAnsi="Times New Roman"/>
          <w:sz w:val="28"/>
          <w:szCs w:val="28"/>
          <w:lang w:val="ru-RU"/>
        </w:rPr>
        <w:br/>
        <w:t>для личного развития, находить в художественных произведениях отражение нравственных ценностей, традиций, быта разных народов;</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w:t>
      </w:r>
      <w:r w:rsidRPr="009F2022">
        <w:rPr>
          <w:rFonts w:ascii="Times New Roman" w:eastAsia="Times New Roman" w:hAnsi="Times New Roman"/>
          <w:sz w:val="28"/>
          <w:szCs w:val="28"/>
          <w:lang w:val="ru-RU"/>
        </w:rPr>
        <w:br/>
        <w:t>в темпе не менее 30 слов в минуту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читать наизусть с соблюдением орфоэпических и пунктуационных норм </w:t>
      </w:r>
      <w:r w:rsidRPr="009F2022">
        <w:rPr>
          <w:rFonts w:ascii="Times New Roman" w:eastAsia="Times New Roman" w:hAnsi="Times New Roman"/>
          <w:sz w:val="28"/>
          <w:szCs w:val="28"/>
          <w:lang w:val="ru-RU"/>
        </w:rPr>
        <w:br/>
        <w:t>не менее 2 стихотворений о Родине, о детях, о семье, о родной природе в разные времена года;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прозаическую (нестихотворную) и стихотворную речь;</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w:t>
      </w:r>
      <w:r w:rsidR="00676CF1" w:rsidRPr="009F2022">
        <w:rPr>
          <w:rFonts w:ascii="Times New Roman" w:eastAsia="Times New Roman" w:hAnsi="Times New Roman"/>
          <w:sz w:val="28"/>
          <w:szCs w:val="28"/>
          <w:lang w:val="ru-RU"/>
        </w:rPr>
        <w:t>нимать содержание прослушанного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отвечать на вопросы по фактическому содержанию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владеть элементарными умениями анализа текста прослушанного</w:t>
      </w:r>
      <w:r w:rsidR="00676CF1"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определять последовательность событий </w:t>
      </w:r>
      <w:r w:rsidR="00676CF1" w:rsidRPr="009F2022">
        <w:rPr>
          <w:rFonts w:ascii="Times New Roman" w:eastAsia="Times New Roman" w:hAnsi="Times New Roman"/>
          <w:sz w:val="28"/>
          <w:szCs w:val="28"/>
          <w:lang w:val="ru-RU"/>
        </w:rPr>
        <w:br/>
      </w:r>
      <w:r w:rsidRPr="009F2022">
        <w:rPr>
          <w:rFonts w:ascii="Times New Roman" w:eastAsia="Times New Roman" w:hAnsi="Times New Roman"/>
          <w:sz w:val="28"/>
          <w:szCs w:val="28"/>
          <w:lang w:val="ru-RU"/>
        </w:rPr>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участво</w:t>
      </w:r>
      <w:r w:rsidR="00676CF1" w:rsidRPr="009F2022">
        <w:rPr>
          <w:rFonts w:ascii="Times New Roman" w:eastAsia="Times New Roman" w:hAnsi="Times New Roman"/>
          <w:sz w:val="28"/>
          <w:szCs w:val="28"/>
          <w:lang w:val="ru-RU"/>
        </w:rPr>
        <w:t>вать в обсуждении прослушанного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по ролям с соблюдением норм произношения, расстановки ударения;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составлять высказывания по содержанию произведения (не менее </w:t>
      </w:r>
      <w:r w:rsidRPr="009F2022">
        <w:rPr>
          <w:rFonts w:ascii="Times New Roman" w:eastAsia="Times New Roman" w:hAnsi="Times New Roman"/>
          <w:sz w:val="28"/>
          <w:szCs w:val="28"/>
          <w:lang w:val="ru-RU"/>
        </w:rPr>
        <w:br/>
        <w:t>3 предложений) по заданному алгоритму;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сочинять небольшие тексты по предложенному началу (не менее </w:t>
      </w:r>
      <w:r w:rsidRPr="009F2022">
        <w:rPr>
          <w:rFonts w:ascii="Times New Roman" w:eastAsia="Times New Roman" w:hAnsi="Times New Roman"/>
          <w:sz w:val="28"/>
          <w:szCs w:val="28"/>
          <w:lang w:val="ru-RU"/>
        </w:rPr>
        <w:br/>
        <w:t>3 предложений);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ориентироваться в</w:t>
      </w:r>
      <w:r w:rsidR="00676CF1" w:rsidRPr="009F2022">
        <w:rPr>
          <w:rFonts w:ascii="Times New Roman" w:eastAsia="Times New Roman" w:hAnsi="Times New Roman"/>
          <w:sz w:val="28"/>
          <w:szCs w:val="28"/>
          <w:lang w:val="ru-RU"/>
        </w:rPr>
        <w:t xml:space="preserve"> книге (</w:t>
      </w:r>
      <w:r w:rsidRPr="009F2022">
        <w:rPr>
          <w:rFonts w:ascii="Times New Roman" w:eastAsia="Times New Roman" w:hAnsi="Times New Roman"/>
          <w:sz w:val="28"/>
          <w:szCs w:val="28"/>
          <w:lang w:val="ru-RU"/>
        </w:rPr>
        <w:t>учебнике</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по обложке, оглавлению, </w:t>
      </w:r>
      <w:r w:rsidRPr="009F2022">
        <w:rPr>
          <w:rFonts w:ascii="Times New Roman" w:eastAsia="Times New Roman" w:hAnsi="Times New Roman"/>
          <w:sz w:val="28"/>
          <w:szCs w:val="28"/>
          <w:lang w:val="ru-RU"/>
        </w:rPr>
        <w:lastRenderedPageBreak/>
        <w:t>иллюстрациям;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выбирать книги для самостоятельного чтения по совету взрослого и с учётом рекомендованного учителем списка, рассказывать о прочитанной книге </w:t>
      </w:r>
      <w:r w:rsidRPr="009F2022">
        <w:rPr>
          <w:rFonts w:ascii="Times New Roman" w:eastAsia="Times New Roman" w:hAnsi="Times New Roman"/>
          <w:sz w:val="28"/>
          <w:szCs w:val="28"/>
          <w:lang w:val="ru-RU"/>
        </w:rPr>
        <w:br/>
        <w:t>по предложенному алгоритму;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обращаться к справочной литературе для получения дополнительной информации в соответствии с учебной задачей.</w:t>
      </w:r>
    </w:p>
    <w:p w:rsidR="00702604" w:rsidRPr="009F2022" w:rsidRDefault="0070260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21.10.4. </w:t>
      </w:r>
      <w:r w:rsidRPr="009F2022">
        <w:rPr>
          <w:rFonts w:ascii="Times New Roman" w:eastAsia="OfficinaSansBoldITC" w:hAnsi="Times New Roman"/>
          <w:sz w:val="28"/>
          <w:szCs w:val="28"/>
          <w:lang w:val="ru-RU"/>
        </w:rPr>
        <w:t>Предметные результаты изучения литературного чтения</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во </w:t>
      </w:r>
      <w:r w:rsidRPr="009F2022">
        <w:rPr>
          <w:rFonts w:ascii="Times New Roman" w:eastAsia="SchoolBookSanPin" w:hAnsi="Times New Roman"/>
          <w:bCs/>
          <w:sz w:val="28"/>
          <w:szCs w:val="28"/>
          <w:lang w:val="ru-RU"/>
        </w:rPr>
        <w:t xml:space="preserve">2 классе </w:t>
      </w:r>
      <w:r w:rsidRPr="009F2022">
        <w:rPr>
          <w:rFonts w:ascii="Times New Roman" w:eastAsia="SchoolBookSanPin" w:hAnsi="Times New Roman"/>
          <w:sz w:val="28"/>
          <w:szCs w:val="28"/>
          <w:lang w:val="ru-RU"/>
        </w:rPr>
        <w:t>обучающийся научится: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объяснять важность чтения для решения учебных задач и применения </w:t>
      </w:r>
      <w:r w:rsidRPr="009F2022">
        <w:rPr>
          <w:rFonts w:ascii="Times New Roman" w:eastAsia="Times New Roman" w:hAnsi="Times New Roman"/>
          <w:sz w:val="28"/>
          <w:szCs w:val="28"/>
          <w:lang w:val="ru-RU"/>
        </w:rPr>
        <w:br/>
        <w:t>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читать наизусть с соблюдением орфоэпических и пунктуационных норм </w:t>
      </w:r>
      <w:r w:rsidRPr="009F2022">
        <w:rPr>
          <w:rFonts w:ascii="Times New Roman" w:eastAsia="Times New Roman" w:hAnsi="Times New Roman"/>
          <w:sz w:val="28"/>
          <w:szCs w:val="28"/>
          <w:lang w:val="ru-RU"/>
        </w:rPr>
        <w:br/>
        <w:t>не менее 3 стихотворений о Родине, о детях, о семье, о родной природе в разные времена года;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прозаическую и стихотворную речь: называть особенности стихотворного произведения (ритм, рифма);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понимать </w:t>
      </w:r>
      <w:r w:rsidR="00676CF1" w:rsidRPr="009F2022">
        <w:rPr>
          <w:rFonts w:ascii="Times New Roman" w:eastAsia="Times New Roman" w:hAnsi="Times New Roman"/>
          <w:sz w:val="28"/>
          <w:szCs w:val="28"/>
          <w:lang w:val="ru-RU"/>
        </w:rPr>
        <w:t>содержание, смысл прослушанного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отвечать и формулировать вопросы по фактическому содержанию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 xml:space="preserve">владеть элементарными умениями анализа и интерпретации текста: определять тему и главную мысль, воспроизводить последовательность событий </w:t>
      </w:r>
      <w:r w:rsidRPr="009F2022">
        <w:rPr>
          <w:rFonts w:ascii="Times New Roman" w:eastAsia="Times New Roman" w:hAnsi="Times New Roman"/>
          <w:sz w:val="28"/>
          <w:szCs w:val="28"/>
          <w:lang w:val="ru-RU"/>
        </w:rPr>
        <w:br/>
        <w:t>тексте произведения, составлять план текста (вопросный, номинативный);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w:t>
      </w:r>
      <w:r w:rsidR="00B157AA" w:rsidRPr="009F2022">
        <w:rPr>
          <w:rFonts w:ascii="Times New Roman" w:eastAsia="Times New Roman" w:hAnsi="Times New Roman"/>
          <w:sz w:val="28"/>
          <w:szCs w:val="28"/>
          <w:lang w:val="ru-RU"/>
        </w:rPr>
        <w:t xml:space="preserve">ения, устанавливать взаимосвязь </w:t>
      </w:r>
      <w:r w:rsidRPr="009F2022">
        <w:rPr>
          <w:rFonts w:ascii="Times New Roman" w:eastAsia="Times New Roman" w:hAnsi="Times New Roman"/>
          <w:sz w:val="28"/>
          <w:szCs w:val="28"/>
          <w:lang w:val="ru-RU"/>
        </w:rPr>
        <w:t>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объяснять значение незнакомого слова с опорой на контекст </w:t>
      </w:r>
      <w:r w:rsidRPr="009F2022">
        <w:rPr>
          <w:rFonts w:ascii="Times New Roman" w:eastAsia="Times New Roman" w:hAnsi="Times New Roman"/>
          <w:sz w:val="28"/>
          <w:szCs w:val="28"/>
          <w:lang w:val="ru-RU"/>
        </w:rPr>
        <w:br/>
        <w:t xml:space="preserve">и с использованием словаря; находить в тексте примеры использования слов </w:t>
      </w:r>
      <w:r w:rsidRPr="009F2022">
        <w:rPr>
          <w:rFonts w:ascii="Times New Roman" w:eastAsia="Times New Roman" w:hAnsi="Times New Roman"/>
          <w:sz w:val="28"/>
          <w:szCs w:val="28"/>
          <w:lang w:val="ru-RU"/>
        </w:rPr>
        <w:br/>
        <w:t>в прямом и переносном значении;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участво</w:t>
      </w:r>
      <w:r w:rsidR="00676CF1" w:rsidRPr="009F2022">
        <w:rPr>
          <w:rFonts w:ascii="Times New Roman" w:eastAsia="Times New Roman" w:hAnsi="Times New Roman"/>
          <w:sz w:val="28"/>
          <w:szCs w:val="28"/>
          <w:lang w:val="ru-RU"/>
        </w:rPr>
        <w:t>вать в обсуждении прослушанного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пересказывать (устно) содержание произведения подробно, выборочно, </w:t>
      </w:r>
      <w:r w:rsidRPr="009F2022">
        <w:rPr>
          <w:rFonts w:ascii="Times New Roman" w:eastAsia="Times New Roman" w:hAnsi="Times New Roman"/>
          <w:sz w:val="28"/>
          <w:szCs w:val="28"/>
          <w:lang w:val="ru-RU"/>
        </w:rPr>
        <w:br/>
        <w:t>от лица героя, от третьего лица;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по ролям с соблюдением норм произношения, расстановки ударения, инсценировать небольшие эпизоды из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составлять высказывания на заданную тему по содержанию произведения </w:t>
      </w:r>
      <w:r w:rsidRPr="009F2022">
        <w:rPr>
          <w:rFonts w:ascii="Times New Roman" w:eastAsia="Times New Roman" w:hAnsi="Times New Roman"/>
          <w:sz w:val="28"/>
          <w:szCs w:val="28"/>
          <w:lang w:val="ru-RU"/>
        </w:rPr>
        <w:br/>
        <w:t>(не менее 5 предложений);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сочинять по аналогии с прочитанным загадки, небольшие сказки, рассказы;</w:t>
      </w:r>
    </w:p>
    <w:p w:rsidR="00CA2E26" w:rsidRPr="009F2022" w:rsidRDefault="00676CF1"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ориентироваться в книге и (или) </w:t>
      </w:r>
      <w:r w:rsidR="00CA2E26" w:rsidRPr="009F2022">
        <w:rPr>
          <w:rFonts w:ascii="Times New Roman" w:eastAsia="Times New Roman" w:hAnsi="Times New Roman"/>
          <w:sz w:val="28"/>
          <w:szCs w:val="28"/>
          <w:lang w:val="ru-RU"/>
        </w:rPr>
        <w:t>учебнике по обложке, оглавлению, аннотации, иллюстрациям, предисловию, условным обозначениям;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использовать справочную литературу для получения дополнительной информации в соответствии с учебной задачей.</w:t>
      </w:r>
    </w:p>
    <w:p w:rsidR="00702604" w:rsidRPr="009F2022" w:rsidRDefault="0070260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21.10.5. </w:t>
      </w:r>
      <w:r w:rsidRPr="009F2022">
        <w:rPr>
          <w:rFonts w:ascii="Times New Roman" w:eastAsia="OfficinaSansBoldITC" w:hAnsi="Times New Roman"/>
          <w:sz w:val="28"/>
          <w:szCs w:val="28"/>
          <w:lang w:val="ru-RU"/>
        </w:rPr>
        <w:t>Предметные результаты изучения литературного чтения</w:t>
      </w:r>
      <w:r w:rsidR="0057686F"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7686F"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 xml:space="preserve">3 классе </w:t>
      </w:r>
      <w:r w:rsidRPr="009F2022">
        <w:rPr>
          <w:rFonts w:ascii="Times New Roman" w:eastAsia="SchoolBookSanPin" w:hAnsi="Times New Roman"/>
          <w:sz w:val="28"/>
          <w:szCs w:val="28"/>
          <w:lang w:val="ru-RU"/>
        </w:rPr>
        <w:t>обучающийся научится: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отвечать на вопрос о культурной значимости устного народного творчества </w:t>
      </w:r>
      <w:r w:rsidRPr="009F2022">
        <w:rPr>
          <w:rFonts w:ascii="Times New Roman" w:eastAsia="Times New Roman" w:hAnsi="Times New Roman"/>
          <w:sz w:val="28"/>
          <w:szCs w:val="28"/>
          <w:lang w:val="ru-RU"/>
        </w:rPr>
        <w:br/>
        <w:t>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наизусть не менее 4 стихотворений в соответствии с изученной тематикой произведений;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художественные произведения и познавательные тексты;</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жанровую принадлежность, содержание, смысл прослушанного</w:t>
      </w:r>
      <w:r w:rsidRPr="009F2022">
        <w:rPr>
          <w:rFonts w:ascii="Times New Roman" w:eastAsia="Times New Roman" w:hAnsi="Times New Roman"/>
          <w:sz w:val="28"/>
          <w:szCs w:val="28"/>
          <w:lang w:val="ru-RU"/>
        </w:rPr>
        <w:br/>
      </w:r>
      <w:r w:rsidR="0057686F"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прочитанного</w:t>
      </w:r>
      <w:r w:rsidR="0057686F"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отвечать и формулировать вопросы к учебным </w:t>
      </w:r>
      <w:r w:rsidRPr="009F2022">
        <w:rPr>
          <w:rFonts w:ascii="Times New Roman" w:eastAsia="Times New Roman" w:hAnsi="Times New Roman"/>
          <w:sz w:val="28"/>
          <w:szCs w:val="28"/>
          <w:lang w:val="ru-RU"/>
        </w:rPr>
        <w:br/>
        <w:t>и художественным текстам;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w:t>
      </w:r>
      <w:r w:rsidRPr="009F2022">
        <w:rPr>
          <w:rFonts w:ascii="Times New Roman" w:eastAsia="Times New Roman" w:hAnsi="Times New Roman"/>
          <w:sz w:val="28"/>
          <w:szCs w:val="28"/>
          <w:lang w:val="ru-RU"/>
        </w:rPr>
        <w:br/>
        <w:t xml:space="preserve">в тексте произведения, выявлять связь событий, эпизодов текста; составлять план </w:t>
      </w:r>
      <w:r w:rsidRPr="009F2022">
        <w:rPr>
          <w:rFonts w:ascii="Times New Roman" w:eastAsia="Times New Roman" w:hAnsi="Times New Roman"/>
          <w:sz w:val="28"/>
          <w:szCs w:val="28"/>
          <w:lang w:val="ru-RU"/>
        </w:rPr>
        <w:lastRenderedPageBreak/>
        <w:t>текста (вопросный, номинативный, цитатный);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w:t>
      </w:r>
      <w:r w:rsidRPr="009F2022">
        <w:rPr>
          <w:rFonts w:ascii="Times New Roman" w:eastAsia="Times New Roman" w:hAnsi="Times New Roman"/>
          <w:sz w:val="28"/>
          <w:szCs w:val="28"/>
          <w:lang w:val="ru-RU"/>
        </w:rPr>
        <w:br/>
        <w:t>(по аналогии или по контрасту);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объяснять значение незнакомого слова с опорой на контекст </w:t>
      </w:r>
      <w:r w:rsidRPr="009F2022">
        <w:rPr>
          <w:rFonts w:ascii="Times New Roman" w:eastAsia="Times New Roman" w:hAnsi="Times New Roman"/>
          <w:sz w:val="28"/>
          <w:szCs w:val="28"/>
          <w:lang w:val="ru-RU"/>
        </w:rPr>
        <w:br/>
        <w:t xml:space="preserve">и с использованием словаря; находить в тексте примеры использования слов </w:t>
      </w:r>
      <w:r w:rsidRPr="009F2022">
        <w:rPr>
          <w:rFonts w:ascii="Times New Roman" w:eastAsia="Times New Roman" w:hAnsi="Times New Roman"/>
          <w:sz w:val="28"/>
          <w:szCs w:val="28"/>
          <w:lang w:val="ru-RU"/>
        </w:rPr>
        <w:br/>
        <w:t>в прямом и переносном значении, средств художественной выразительности (сравнение, эпитет, олицетворение);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участвовать в обсуждении прослушанного</w:t>
      </w:r>
      <w:r w:rsidR="0057686F"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прочитанного</w:t>
      </w:r>
      <w:r w:rsidR="0057686F"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w:t>
      </w:r>
      <w:r w:rsidRPr="009F2022">
        <w:rPr>
          <w:rFonts w:ascii="Times New Roman" w:eastAsia="Times New Roman" w:hAnsi="Times New Roman"/>
          <w:sz w:val="28"/>
          <w:szCs w:val="28"/>
          <w:lang w:val="ru-RU"/>
        </w:rPr>
        <w:br/>
        <w:t>в беседе изученные литературные понятия;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пересказывать произведение (устно) подробно, выборочно, сжато (кратко), </w:t>
      </w:r>
      <w:r w:rsidRPr="009F2022">
        <w:rPr>
          <w:rFonts w:ascii="Times New Roman" w:eastAsia="Times New Roman" w:hAnsi="Times New Roman"/>
          <w:sz w:val="28"/>
          <w:szCs w:val="28"/>
          <w:lang w:val="ru-RU"/>
        </w:rPr>
        <w:br/>
        <w:t>от лица героя, с изменением лица рассказчика, от третьего лица;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при анализе и интерпретации текста использовать разные типы речи (повествование, описание, рассуждение) с учётом специфики учебного </w:t>
      </w:r>
      <w:r w:rsidRPr="009F2022">
        <w:rPr>
          <w:rFonts w:ascii="Times New Roman" w:eastAsia="Times New Roman" w:hAnsi="Times New Roman"/>
          <w:sz w:val="28"/>
          <w:szCs w:val="28"/>
          <w:lang w:val="ru-RU"/>
        </w:rPr>
        <w:br/>
        <w:t>и художественного текстов;</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по ролям с соблюдением норм произношения, инсценировать небольшие эпизоды из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составлять устные и письменные выск</w:t>
      </w:r>
      <w:r w:rsidR="00676CF1" w:rsidRPr="009F2022">
        <w:rPr>
          <w:rFonts w:ascii="Times New Roman" w:eastAsia="Times New Roman" w:hAnsi="Times New Roman"/>
          <w:sz w:val="28"/>
          <w:szCs w:val="28"/>
          <w:lang w:val="ru-RU"/>
        </w:rPr>
        <w:t xml:space="preserve">азывания на основе прочитанного </w:t>
      </w:r>
      <w:r w:rsidR="00676CF1" w:rsidRPr="009F2022">
        <w:rPr>
          <w:rFonts w:ascii="Times New Roman" w:eastAsia="Times New Roman" w:hAnsi="Times New Roman"/>
          <w:sz w:val="28"/>
          <w:szCs w:val="28"/>
          <w:lang w:val="ru-RU"/>
        </w:rPr>
        <w:lastRenderedPageBreak/>
        <w:t>(</w:t>
      </w:r>
      <w:r w:rsidRPr="009F2022">
        <w:rPr>
          <w:rFonts w:ascii="Times New Roman" w:eastAsia="Times New Roman" w:hAnsi="Times New Roman"/>
          <w:sz w:val="28"/>
          <w:szCs w:val="28"/>
          <w:lang w:val="ru-RU"/>
        </w:rPr>
        <w:t>прослушанного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текста на заданную тему по содержанию произведения (не менее </w:t>
      </w:r>
      <w:r w:rsidR="00676CF1" w:rsidRPr="009F2022">
        <w:rPr>
          <w:rFonts w:ascii="Times New Roman" w:eastAsia="Times New Roman" w:hAnsi="Times New Roman"/>
          <w:sz w:val="28"/>
          <w:szCs w:val="28"/>
          <w:lang w:val="ru-RU"/>
        </w:rPr>
        <w:br/>
      </w:r>
      <w:r w:rsidRPr="009F2022">
        <w:rPr>
          <w:rFonts w:ascii="Times New Roman" w:eastAsia="Times New Roman" w:hAnsi="Times New Roman"/>
          <w:sz w:val="28"/>
          <w:szCs w:val="28"/>
          <w:lang w:val="ru-RU"/>
        </w:rPr>
        <w:t>8 предложений), корректировать собственный письменный текст;</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составлять краткий отзыв о прочитанном произведении по заданному алгоритму;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сочинять тексты, используя аналогии, иллюстрации, придумывать продолжение прочитанного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w:t>
      </w:r>
      <w:r w:rsidRPr="009F2022">
        <w:rPr>
          <w:rFonts w:ascii="Times New Roman" w:eastAsia="Times New Roman" w:hAnsi="Times New Roman"/>
          <w:sz w:val="28"/>
          <w:szCs w:val="28"/>
          <w:lang w:val="ru-RU"/>
        </w:rPr>
        <w:br/>
        <w:t>в федеральный перечень.</w:t>
      </w:r>
    </w:p>
    <w:p w:rsidR="00702604" w:rsidRPr="009F2022" w:rsidRDefault="00702604"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21.10.6. </w:t>
      </w:r>
      <w:r w:rsidRPr="009F2022">
        <w:rPr>
          <w:rFonts w:ascii="Times New Roman" w:eastAsia="OfficinaSansBoldITC" w:hAnsi="Times New Roman"/>
          <w:sz w:val="28"/>
          <w:szCs w:val="28"/>
          <w:lang w:val="ru-RU"/>
        </w:rPr>
        <w:t>Предметные результаты изучения литературного чтения</w:t>
      </w:r>
      <w:r w:rsidR="005C6810" w:rsidRPr="009F2022">
        <w:rPr>
          <w:rFonts w:ascii="Times New Roman" w:eastAsia="OfficinaSansBoldITC" w:hAnsi="Times New Roman"/>
          <w:sz w:val="28"/>
          <w:szCs w:val="28"/>
          <w:lang w:val="ru-RU"/>
        </w:rPr>
        <w:t>.</w:t>
      </w:r>
      <w:r w:rsidRPr="009F2022">
        <w:rPr>
          <w:rFonts w:ascii="Times New Roman" w:eastAsia="OfficinaSansBoldITC" w:hAnsi="Times New Roman"/>
          <w:sz w:val="28"/>
          <w:szCs w:val="28"/>
          <w:lang w:val="ru-RU"/>
        </w:rPr>
        <w:t xml:space="preserve"> </w:t>
      </w:r>
      <w:r w:rsidR="005C6810" w:rsidRPr="009F2022">
        <w:rPr>
          <w:rFonts w:ascii="Times New Roman" w:eastAsia="OfficinaSansBoldITC" w:hAnsi="Times New Roman"/>
          <w:sz w:val="28"/>
          <w:szCs w:val="28"/>
          <w:lang w:val="ru-RU"/>
        </w:rPr>
        <w:t>К</w:t>
      </w:r>
      <w:r w:rsidRPr="009F2022">
        <w:rPr>
          <w:rFonts w:ascii="Times New Roman" w:eastAsia="SchoolBookSanPin" w:hAnsi="Times New Roman"/>
          <w:sz w:val="28"/>
          <w:szCs w:val="28"/>
          <w:lang w:val="ru-RU"/>
        </w:rPr>
        <w:t xml:space="preserve"> концу обучения в </w:t>
      </w:r>
      <w:r w:rsidRPr="009F2022">
        <w:rPr>
          <w:rFonts w:ascii="Times New Roman" w:eastAsia="SchoolBookSanPin" w:hAnsi="Times New Roman"/>
          <w:bCs/>
          <w:sz w:val="28"/>
          <w:szCs w:val="28"/>
          <w:lang w:val="ru-RU"/>
        </w:rPr>
        <w:t xml:space="preserve">4 классе </w:t>
      </w:r>
      <w:r w:rsidRPr="009F2022">
        <w:rPr>
          <w:rFonts w:ascii="Times New Roman" w:eastAsia="SchoolBookSanPin" w:hAnsi="Times New Roman"/>
          <w:sz w:val="28"/>
          <w:szCs w:val="28"/>
          <w:lang w:val="ru-RU"/>
        </w:rPr>
        <w:t>обучающийся научится: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осознавать значимость художественной литературы и фольклора </w:t>
      </w:r>
      <w:r w:rsidRPr="009F2022">
        <w:rPr>
          <w:rFonts w:ascii="Times New Roman" w:eastAsia="Times New Roman" w:hAnsi="Times New Roman"/>
          <w:sz w:val="28"/>
          <w:szCs w:val="28"/>
          <w:lang w:val="ru-RU"/>
        </w:rPr>
        <w:br/>
        <w:t>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9F2022">
        <w:rPr>
          <w:rFonts w:ascii="Times New Roman" w:eastAsia="Times New Roman" w:hAnsi="Times New Roman"/>
          <w:sz w:val="28"/>
          <w:szCs w:val="28"/>
          <w:lang w:val="ru-RU"/>
        </w:rPr>
        <w:lastRenderedPageBreak/>
        <w:t>произведения в темпе не менее 80 слов в минуту (без отметочного оценивания);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наизусть не менее 5 стихотворений в соответствии с изученной тематикой произведений;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художественные произведения и познавательные тексты;</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понимать жанровую принадлежность, содержание, смысл прослушанного</w:t>
      </w:r>
      <w:r w:rsidR="005C6810"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прочитанного</w:t>
      </w:r>
      <w:r w:rsidR="005C6810"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отвечать и формулировать вопросы (в том числе проблемные) к познавательным, учебным и художественным текстам;</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объяснять значение незнакомого слова с опорой на контекст и с использованием словаря; </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участвовать в обсуждении </w:t>
      </w:r>
      <w:r w:rsidR="00676CF1" w:rsidRPr="009F2022">
        <w:rPr>
          <w:rFonts w:ascii="Times New Roman" w:eastAsia="Times New Roman" w:hAnsi="Times New Roman"/>
          <w:sz w:val="28"/>
          <w:szCs w:val="28"/>
          <w:lang w:val="ru-RU"/>
        </w:rPr>
        <w:t>прослушанного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w:t>
      </w:r>
      <w:r w:rsidR="00676CF1" w:rsidRPr="009F2022">
        <w:rPr>
          <w:rFonts w:ascii="Times New Roman" w:eastAsia="Times New Roman" w:hAnsi="Times New Roman"/>
          <w:sz w:val="28"/>
          <w:szCs w:val="28"/>
          <w:lang w:val="ru-RU"/>
        </w:rPr>
        <w:t xml:space="preserve"> (</w:t>
      </w:r>
      <w:r w:rsidRPr="009F2022">
        <w:rPr>
          <w:rFonts w:ascii="Times New Roman" w:eastAsia="Times New Roman" w:hAnsi="Times New Roman"/>
          <w:sz w:val="28"/>
          <w:szCs w:val="28"/>
          <w:lang w:val="ru-RU"/>
        </w:rPr>
        <w:t>прочитанного</w:t>
      </w:r>
      <w:r w:rsidR="00676CF1" w:rsidRPr="009F2022">
        <w:rPr>
          <w:rFonts w:ascii="Times New Roman" w:eastAsia="Times New Roman" w:hAnsi="Times New Roman"/>
          <w:sz w:val="28"/>
          <w:szCs w:val="28"/>
          <w:lang w:val="ru-RU"/>
        </w:rPr>
        <w:t>)</w:t>
      </w:r>
      <w:r w:rsidRPr="009F2022">
        <w:rPr>
          <w:rFonts w:ascii="Times New Roman" w:eastAsia="Times New Roman" w:hAnsi="Times New Roman"/>
          <w:sz w:val="28"/>
          <w:szCs w:val="28"/>
          <w:lang w:val="ru-RU"/>
        </w:rPr>
        <w:t xml:space="preserve"> текста, подтверждать свой ответ примерами </w:t>
      </w:r>
      <w:r w:rsidR="00676CF1" w:rsidRPr="009F2022">
        <w:rPr>
          <w:rFonts w:ascii="Times New Roman" w:eastAsia="Times New Roman" w:hAnsi="Times New Roman"/>
          <w:sz w:val="28"/>
          <w:szCs w:val="28"/>
          <w:lang w:val="ru-RU"/>
        </w:rPr>
        <w:br/>
      </w:r>
      <w:r w:rsidRPr="009F2022">
        <w:rPr>
          <w:rFonts w:ascii="Times New Roman" w:eastAsia="Times New Roman" w:hAnsi="Times New Roman"/>
          <w:sz w:val="28"/>
          <w:szCs w:val="28"/>
          <w:lang w:val="ru-RU"/>
        </w:rPr>
        <w:t>из текста;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читать по ролям с соблюдением норм произношения, расстановки ударения, инсценировать небольшие эпизоды из произведения;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составлять устные и письменные высказывания на заданную тему </w:t>
      </w:r>
      <w:r w:rsidRPr="009F2022">
        <w:rPr>
          <w:rFonts w:ascii="Times New Roman" w:eastAsia="Times New Roman" w:hAnsi="Times New Roman"/>
          <w:sz w:val="28"/>
          <w:szCs w:val="28"/>
          <w:lang w:val="ru-RU"/>
        </w:rPr>
        <w:br/>
        <w:t xml:space="preserve">по содержанию произведения (не менее 10 предложений), писать сочинения </w:t>
      </w:r>
      <w:r w:rsidRPr="009F2022">
        <w:rPr>
          <w:rFonts w:ascii="Times New Roman" w:eastAsia="Times New Roman" w:hAnsi="Times New Roman"/>
          <w:sz w:val="28"/>
          <w:szCs w:val="28"/>
          <w:lang w:val="ru-RU"/>
        </w:rPr>
        <w:br/>
        <w:t>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составлять краткий отзыв о прочитанном произведении по заданному алгоритму;</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сочинять по аналогии с прочитанным, составлять рассказ по иллюстрациям, </w:t>
      </w:r>
      <w:r w:rsidRPr="009F2022">
        <w:rPr>
          <w:rFonts w:ascii="Times New Roman" w:eastAsia="Times New Roman" w:hAnsi="Times New Roman"/>
          <w:sz w:val="28"/>
          <w:szCs w:val="28"/>
          <w:lang w:val="ru-RU"/>
        </w:rPr>
        <w:br/>
        <w:t>от имени одного из героев, придумывать продолжение прочитанного произведения (не менее 10 предложений);</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использовать в соответствии с учебной задачей аппарат издания (обложка, оглавление, аннотация, иллюстрация, предисловие, приложение, сноски, </w:t>
      </w:r>
      <w:r w:rsidRPr="009F2022">
        <w:rPr>
          <w:rFonts w:ascii="Times New Roman" w:eastAsia="Times New Roman" w:hAnsi="Times New Roman"/>
          <w:sz w:val="28"/>
          <w:szCs w:val="28"/>
          <w:lang w:val="ru-RU"/>
        </w:rPr>
        <w:lastRenderedPageBreak/>
        <w:t>примечания);</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65C3D" w:rsidRPr="009F2022" w:rsidRDefault="00CA2E26" w:rsidP="002725D5">
      <w:pPr>
        <w:spacing w:after="0" w:line="355" w:lineRule="auto"/>
        <w:ind w:firstLine="709"/>
        <w:jc w:val="both"/>
        <w:rPr>
          <w:rFonts w:ascii="Times New Roman" w:hAnsi="Times New Roman"/>
          <w:sz w:val="28"/>
          <w:szCs w:val="28"/>
          <w:lang w:val="ru-RU"/>
        </w:rPr>
      </w:pPr>
      <w:r w:rsidRPr="009F2022">
        <w:rPr>
          <w:rFonts w:ascii="Times New Roman" w:eastAsia="Times New Roman" w:hAnsi="Times New Roman"/>
          <w:sz w:val="28"/>
          <w:szCs w:val="28"/>
          <w:lang w:val="ru-RU"/>
        </w:rPr>
        <w:t xml:space="preserve">использовать справочную литературу, электронные образовательные </w:t>
      </w:r>
      <w:r w:rsidRPr="009F2022">
        <w:rPr>
          <w:rFonts w:ascii="Times New Roman" w:eastAsia="Times New Roman" w:hAnsi="Times New Roman"/>
          <w:sz w:val="28"/>
          <w:szCs w:val="28"/>
          <w:lang w:val="ru-RU"/>
        </w:rPr>
        <w:br/>
        <w:t>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r w:rsidRPr="009F2022">
        <w:rPr>
          <w:rFonts w:ascii="Times New Roman" w:hAnsi="Times New Roman"/>
          <w:sz w:val="28"/>
          <w:szCs w:val="28"/>
          <w:lang w:val="ru-RU"/>
        </w:rPr>
        <w:t xml:space="preserve"> </w:t>
      </w:r>
    </w:p>
    <w:p w:rsidR="00254300" w:rsidRPr="009F2022" w:rsidRDefault="00752094" w:rsidP="00254300">
      <w:pPr>
        <w:pStyle w:val="10"/>
        <w:pBdr>
          <w:bottom w:val="none" w:sz="0" w:space="0" w:color="auto"/>
        </w:pBdr>
        <w:spacing w:before="0" w:line="360" w:lineRule="auto"/>
        <w:ind w:firstLine="708"/>
        <w:jc w:val="both"/>
        <w:rPr>
          <w:bCs/>
          <w:szCs w:val="28"/>
          <w:lang w:val="ru-RU"/>
        </w:rPr>
      </w:pPr>
      <w:r>
        <w:rPr>
          <w:bCs/>
          <w:szCs w:val="28"/>
          <w:lang w:val="ru-RU"/>
        </w:rPr>
        <w:t xml:space="preserve">2.1.3 </w:t>
      </w:r>
      <w:r w:rsidR="00325C4D" w:rsidRPr="009F2022">
        <w:rPr>
          <w:bCs/>
          <w:szCs w:val="28"/>
          <w:lang w:val="ru-RU"/>
        </w:rPr>
        <w:t>156</w:t>
      </w:r>
      <w:r w:rsidR="00254300" w:rsidRPr="009F2022">
        <w:rPr>
          <w:bCs/>
          <w:szCs w:val="28"/>
          <w:lang w:val="ru-RU"/>
        </w:rPr>
        <w:t>. Федеральная рабочая программа по учебному предмету «Иностранный (английский) язык».</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.1. Федеральная рабочая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.2. 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.4. 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.5. Пояснительная записка.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.5.1.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w:t>
      </w:r>
      <w:r w:rsidR="00254300" w:rsidRPr="009F2022">
        <w:rPr>
          <w:rFonts w:ascii="Times New Roman" w:hAnsi="Times New Roman"/>
          <w:bCs/>
          <w:sz w:val="28"/>
          <w:szCs w:val="28"/>
          <w:lang w:val="ru-RU"/>
        </w:rPr>
        <w:lastRenderedPageBreak/>
        <w:t>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Программа по иностранному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федеральной программы воспитания </w:t>
      </w:r>
      <w:r w:rsidRPr="009F2022">
        <w:rPr>
          <w:rFonts w:ascii="Times New Roman" w:hAnsi="Times New Roman"/>
          <w:bCs/>
          <w:sz w:val="28"/>
          <w:szCs w:val="28"/>
          <w:lang w:val="ru-RU"/>
        </w:rPr>
        <w:br/>
        <w:t>с учётом концепции или историко-культурного стандарта при наличии.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Программа по иностранному (английскому)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 (одобрено решением ФУМО).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начальной ступени обязательного общего образования, определяет обязательную (инвариантную) часть содержания учебного курса </w:t>
      </w:r>
      <w:r w:rsidRPr="009F2022">
        <w:rPr>
          <w:rFonts w:ascii="Times New Roman" w:hAnsi="Times New Roman"/>
          <w:bCs/>
          <w:sz w:val="28"/>
          <w:szCs w:val="28"/>
          <w:lang w:val="ru-RU"/>
        </w:rPr>
        <w:br/>
        <w:t>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.5.2. В начальной школе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Обучающиеся данного возраста характеризуются большой восприимчивостью к овладению языками, что позволяет им овладевать </w:t>
      </w:r>
      <w:r w:rsidR="00254300" w:rsidRPr="009F2022">
        <w:rPr>
          <w:rFonts w:ascii="Times New Roman" w:hAnsi="Times New Roman"/>
          <w:bCs/>
          <w:sz w:val="28"/>
          <w:szCs w:val="28"/>
          <w:lang w:val="ru-RU"/>
        </w:rPr>
        <w:lastRenderedPageBreak/>
        <w:t>основами общения на новом для них языке с меньшими затратами времени и усилий по сравнению с обучающимися других возрастных групп.</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.5.3.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.5.4.1. Образовательные цели учебного предмета «Иностранный (английский) язык» в начальной школе включают:</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 w:name="bookmark18"/>
      <w:bookmarkEnd w:id="2"/>
      <w:r w:rsidRPr="009F2022">
        <w:rPr>
          <w:rFonts w:ascii="Times New Roman" w:hAnsi="Times New Roman"/>
          <w:bCs/>
          <w:sz w:val="28"/>
          <w:szCs w:val="28"/>
          <w:lang w:val="ru-RU"/>
        </w:rPr>
        <w:t xml:space="preserve">формирование элементарной иноязычной коммуникативной компетенции, </w:t>
      </w:r>
      <w:r w:rsidRPr="009F2022">
        <w:rPr>
          <w:rFonts w:ascii="Times New Roman" w:hAnsi="Times New Roman"/>
          <w:bCs/>
          <w:sz w:val="28"/>
          <w:szCs w:val="28"/>
          <w:lang w:val="ru-RU"/>
        </w:rPr>
        <w:br/>
        <w:t>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3" w:name="bookmark19"/>
      <w:bookmarkEnd w:id="3"/>
      <w:r w:rsidRPr="009F2022">
        <w:rPr>
          <w:rFonts w:ascii="Times New Roman" w:hAnsi="Times New Roman"/>
          <w:bCs/>
          <w:sz w:val="28"/>
          <w:szCs w:val="28"/>
          <w:lang w:val="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 w:name="bookmark20"/>
      <w:bookmarkEnd w:id="4"/>
      <w:r w:rsidRPr="009F2022">
        <w:rPr>
          <w:rFonts w:ascii="Times New Roman" w:hAnsi="Times New Roman"/>
          <w:bCs/>
          <w:sz w:val="28"/>
          <w:szCs w:val="28"/>
          <w:lang w:val="ru-RU"/>
        </w:rPr>
        <w:t xml:space="preserve">освоение знаний о языковых явлениях изучаемого иностранного языка, </w:t>
      </w:r>
      <w:r w:rsidRPr="009F2022">
        <w:rPr>
          <w:rFonts w:ascii="Times New Roman" w:hAnsi="Times New Roman"/>
          <w:bCs/>
          <w:sz w:val="28"/>
          <w:szCs w:val="28"/>
          <w:lang w:val="ru-RU"/>
        </w:rPr>
        <w:br/>
        <w:t>о разных способах выражения мысли на родном и иностранном языках;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 w:name="bookmark21"/>
      <w:bookmarkEnd w:id="5"/>
      <w:r w:rsidRPr="009F2022">
        <w:rPr>
          <w:rFonts w:ascii="Times New Roman" w:hAnsi="Times New Roman"/>
          <w:bCs/>
          <w:sz w:val="28"/>
          <w:szCs w:val="28"/>
          <w:lang w:val="ru-RU"/>
        </w:rPr>
        <w:t>использование для решения учебных задач интеллектуальных операций (сравнение, анализ, обобщение);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 w:name="bookmark22"/>
      <w:bookmarkEnd w:id="6"/>
      <w:r w:rsidRPr="009F2022">
        <w:rPr>
          <w:rFonts w:ascii="Times New Roman" w:hAnsi="Times New Roman"/>
          <w:bCs/>
          <w:sz w:val="28"/>
          <w:szCs w:val="28"/>
          <w:lang w:val="ru-RU"/>
        </w:rPr>
        <w:t xml:space="preserve">формирование умений работать с информацией, представленной в текстах разного типа (описание, повествование, рассуждение), пользоваться </w:t>
      </w:r>
      <w:r w:rsidRPr="009F2022">
        <w:rPr>
          <w:rFonts w:ascii="Times New Roman" w:hAnsi="Times New Roman"/>
          <w:bCs/>
          <w:sz w:val="28"/>
          <w:szCs w:val="28"/>
          <w:lang w:val="ru-RU"/>
        </w:rPr>
        <w:br/>
        <w:t>при необходимости словарями по иностранному языку.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.5.4.2. Развивающие цели учебного предмета «Иностранный (английский) язык» в начальной школе включают:</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 w:name="bookmark23"/>
      <w:bookmarkEnd w:id="7"/>
      <w:r w:rsidRPr="009F2022">
        <w:rPr>
          <w:rFonts w:ascii="Times New Roman" w:hAnsi="Times New Roman"/>
          <w:bCs/>
          <w:sz w:val="28"/>
          <w:szCs w:val="28"/>
          <w:lang w:val="ru-RU"/>
        </w:rPr>
        <w:t xml:space="preserve">осознание обучающимися роли языков как средства межличностного </w:t>
      </w:r>
      <w:r w:rsidRPr="009F2022">
        <w:rPr>
          <w:rFonts w:ascii="Times New Roman" w:hAnsi="Times New Roman"/>
          <w:bCs/>
          <w:sz w:val="28"/>
          <w:szCs w:val="28"/>
          <w:lang w:val="ru-RU"/>
        </w:rPr>
        <w:br/>
        <w:t>и межкультурного взаимодействия в условиях поликультурного, многоязычного мира и инструмента познания мира и культуры других народов;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 w:name="bookmark24"/>
      <w:bookmarkEnd w:id="8"/>
      <w:r w:rsidRPr="009F2022">
        <w:rPr>
          <w:rFonts w:ascii="Times New Roman" w:hAnsi="Times New Roman"/>
          <w:bCs/>
          <w:sz w:val="28"/>
          <w:szCs w:val="28"/>
          <w:lang w:val="ru-RU"/>
        </w:rPr>
        <w:t>становление коммуникативной культуры обучающихся и их общего речевого развития;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 w:name="bookmark25"/>
      <w:bookmarkEnd w:id="9"/>
      <w:r w:rsidRPr="009F2022">
        <w:rPr>
          <w:rFonts w:ascii="Times New Roman" w:hAnsi="Times New Roman"/>
          <w:bCs/>
          <w:sz w:val="28"/>
          <w:szCs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 w:name="bookmark26"/>
      <w:bookmarkEnd w:id="10"/>
      <w:r w:rsidRPr="009F2022">
        <w:rPr>
          <w:rFonts w:ascii="Times New Roman" w:hAnsi="Times New Roman"/>
          <w:bCs/>
          <w:sz w:val="28"/>
          <w:szCs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 w:name="bookmark27"/>
      <w:bookmarkEnd w:id="11"/>
      <w:r w:rsidRPr="009F2022">
        <w:rPr>
          <w:rFonts w:ascii="Times New Roman" w:hAnsi="Times New Roman"/>
          <w:bCs/>
          <w:sz w:val="28"/>
          <w:szCs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 w:name="bookmark28"/>
      <w:bookmarkEnd w:id="12"/>
      <w:r w:rsidRPr="009F2022">
        <w:rPr>
          <w:rFonts w:ascii="Times New Roman" w:hAnsi="Times New Roman"/>
          <w:bCs/>
          <w:sz w:val="28"/>
          <w:szCs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 w:name="bookmark29"/>
      <w:bookmarkEnd w:id="13"/>
      <w:r w:rsidRPr="009F2022">
        <w:rPr>
          <w:rFonts w:ascii="Times New Roman" w:hAnsi="Times New Roman"/>
          <w:bCs/>
          <w:sz w:val="28"/>
          <w:szCs w:val="28"/>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w:t>
      </w:r>
      <w:r w:rsidRPr="009F2022">
        <w:rPr>
          <w:rFonts w:ascii="Times New Roman" w:hAnsi="Times New Roman"/>
          <w:bCs/>
          <w:sz w:val="28"/>
          <w:szCs w:val="28"/>
          <w:lang w:val="ru-RU"/>
        </w:rPr>
        <w:lastRenderedPageBreak/>
        <w:t>культуру в условиях межкультурного общения, соблюдая речевой этикет и адекватно используя имеющиеся речевые и неречевые средства общения;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 w:name="bookmark30"/>
      <w:bookmarkEnd w:id="14"/>
      <w:r w:rsidRPr="009F2022">
        <w:rPr>
          <w:rFonts w:ascii="Times New Roman" w:hAnsi="Times New Roman"/>
          <w:bCs/>
          <w:sz w:val="28"/>
          <w:szCs w:val="28"/>
          <w:lang w:val="ru-RU"/>
        </w:rP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 w:name="bookmark31"/>
      <w:bookmarkEnd w:id="15"/>
      <w:r w:rsidRPr="009F2022">
        <w:rPr>
          <w:rFonts w:ascii="Times New Roman" w:hAnsi="Times New Roman"/>
          <w:bCs/>
          <w:sz w:val="28"/>
          <w:szCs w:val="28"/>
          <w:lang w:val="ru-RU"/>
        </w:rPr>
        <w:t>воспитание эмоционального и познавательного интереса к художественной культуре других народов;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 w:name="bookmark32"/>
      <w:bookmarkEnd w:id="16"/>
      <w:r w:rsidRPr="009F2022">
        <w:rPr>
          <w:rFonts w:ascii="Times New Roman" w:hAnsi="Times New Roman"/>
          <w:bCs/>
          <w:sz w:val="28"/>
          <w:szCs w:val="28"/>
          <w:lang w:val="ru-RU"/>
        </w:rPr>
        <w:t>формирование положительной мотивации и устойчивого учебно-познавательного интереса к предмету «Иностранный язык».</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.5.5. Общее число часов, рекомендованных для изучения иностранного языка - 204 часа: во 2 классе – 68 часов (2 часа в неделю), в 3 классе – 68 часов </w:t>
      </w:r>
      <w:r w:rsidR="00254300" w:rsidRPr="009F2022">
        <w:rPr>
          <w:rFonts w:ascii="Times New Roman" w:hAnsi="Times New Roman"/>
          <w:bCs/>
          <w:sz w:val="28"/>
          <w:szCs w:val="28"/>
          <w:lang w:val="ru-RU"/>
        </w:rPr>
        <w:br/>
        <w:t>(2 часа в неделю), в 4 классе – 68 часов (2 часа в неделю).</w:t>
      </w:r>
      <w:bookmarkStart w:id="17" w:name="_Toc108094801"/>
      <w:bookmarkStart w:id="18" w:name="_Toc108096406"/>
    </w:p>
    <w:bookmarkEnd w:id="17"/>
    <w:bookmarkEnd w:id="18"/>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 Содержание обучения во 2 классе.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.6.1. Тематическое содержание речи.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.6.1.1. Мир моего «я».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Приветствие. Знакомство. Моя семья. Мой день рождения. Моя любимая еда.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.6.2. Мир моих увлечений.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Любимый цвет, игрушка. Любимые занятия. Мой питомец. Выходной день.</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.6.1.3. Мир вокруг меня.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Моя школа. Мои друзья. Моя малая родина (город, село).</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.6.1.4. Родная страна и страны изучаемого языка.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.6.2.1. Говорение.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.6.2.1.1. Коммуникативные умения диалогической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Ведение с опорой на речевые ситуации, ключевые слова и/или иллюстрации </w:t>
      </w:r>
      <w:r w:rsidRPr="009F2022">
        <w:rPr>
          <w:rFonts w:ascii="Times New Roman" w:hAnsi="Times New Roman"/>
          <w:bCs/>
          <w:sz w:val="28"/>
          <w:szCs w:val="28"/>
          <w:lang w:val="ru-RU"/>
        </w:rPr>
        <w:br/>
        <w:t>с соблюдением норм речевого этикета, принятых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.6.2.1.2. Коммуникативные умения монологической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Создание с опорой на ключевые слова, вопросы и/или иллюстрации устных монологических высказываний: описание предмета, реального человека </w:t>
      </w:r>
      <w:r w:rsidRPr="009F2022">
        <w:rPr>
          <w:rFonts w:ascii="Times New Roman" w:hAnsi="Times New Roman"/>
          <w:bCs/>
          <w:sz w:val="28"/>
          <w:szCs w:val="28"/>
          <w:lang w:val="ru-RU"/>
        </w:rPr>
        <w:br/>
        <w:t>или литературного персонажа; рассказ о себе, члене семьи, друге.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.6.2.2. Аудирование.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Понимание на слух речи учителя и одноклассников и вербальная/невербальная реакция на услышанное (при непосредственном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w:t>
      </w:r>
      <w:r w:rsidRPr="009F2022">
        <w:rPr>
          <w:rFonts w:ascii="Times New Roman" w:hAnsi="Times New Roman"/>
          <w:bCs/>
          <w:sz w:val="28"/>
          <w:szCs w:val="28"/>
          <w:lang w:val="ru-RU"/>
        </w:rPr>
        <w:br/>
        <w:t>с опорой на иллюстрации и с использованием языковой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аудирования: диалог, высказывания собеседников в ситуациях повседневного общения, рассказ, сказка.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вслух: диалог, рассказ, сказка.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w:t>
      </w:r>
      <w:r w:rsidRPr="009F2022">
        <w:rPr>
          <w:rFonts w:ascii="Times New Roman" w:hAnsi="Times New Roman"/>
          <w:bCs/>
          <w:sz w:val="28"/>
          <w:szCs w:val="28"/>
          <w:lang w:val="ru-RU"/>
        </w:rPr>
        <w:br/>
        <w:t xml:space="preserve">от поставленной коммуникативной задачи: с пониманием основного содержания, </w:t>
      </w:r>
      <w:r w:rsidRPr="009F2022">
        <w:rPr>
          <w:rFonts w:ascii="Times New Roman" w:hAnsi="Times New Roman"/>
          <w:bCs/>
          <w:sz w:val="28"/>
          <w:szCs w:val="28"/>
          <w:lang w:val="ru-RU"/>
        </w:rPr>
        <w:br/>
        <w:t>с пониманием запрашиваемой информации.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про себя: диалог, рассказ, сказка, электронное сообщение личного характера.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.6.2.4.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Овладение техникой письма (полупечатное написание букв, буквосочетаний,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Воспроизведение речевых образцов, списывание текста; выписывание </w:t>
      </w:r>
      <w:r w:rsidRPr="009F2022">
        <w:rPr>
          <w:rFonts w:ascii="Times New Roman" w:hAnsi="Times New Roman"/>
          <w:bCs/>
          <w:sz w:val="28"/>
          <w:szCs w:val="28"/>
          <w:lang w:val="ru-RU"/>
        </w:rPr>
        <w:br/>
        <w:t>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Заполнение простых формуляров с указанием личной информации (имя, фамилия, возраст, страна проживания) в соответствии с нормами, принятыми </w:t>
      </w:r>
      <w:r w:rsidRPr="009F2022">
        <w:rPr>
          <w:rFonts w:ascii="Times New Roman" w:hAnsi="Times New Roman"/>
          <w:bCs/>
          <w:sz w:val="28"/>
          <w:szCs w:val="28"/>
          <w:lang w:val="ru-RU"/>
        </w:rPr>
        <w:br/>
        <w:t>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Написание с опорой на образец коротких поздравлений с праздниками (с днём рождения, Новым годом).</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.6.3.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.6.3.1.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Буквы английского алфавита. Корректное называние букв английского алфавита.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w:t>
      </w:r>
      <w:r w:rsidRPr="009F2022">
        <w:rPr>
          <w:rFonts w:ascii="Times New Roman" w:hAnsi="Times New Roman"/>
          <w:bCs/>
          <w:sz w:val="28"/>
          <w:szCs w:val="28"/>
          <w:lang w:val="ru-RU"/>
        </w:rPr>
        <w:br/>
        <w:t>перед гласными. Связующее “</w:t>
      </w:r>
      <w:r w:rsidRPr="009F2022">
        <w:rPr>
          <w:rFonts w:ascii="Times New Roman" w:hAnsi="Times New Roman"/>
          <w:bCs/>
          <w:sz w:val="28"/>
          <w:szCs w:val="28"/>
        </w:rPr>
        <w:t>r</w:t>
      </w:r>
      <w:r w:rsidRPr="009F2022">
        <w:rPr>
          <w:rFonts w:ascii="Times New Roman" w:hAnsi="Times New Roman"/>
          <w:bCs/>
          <w:sz w:val="28"/>
          <w:szCs w:val="28"/>
          <w:lang w:val="ru-RU"/>
        </w:rPr>
        <w:t>” (</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is</w:t>
      </w:r>
      <w:r w:rsidRPr="009F2022">
        <w:rPr>
          <w:rFonts w:ascii="Times New Roman" w:hAnsi="Times New Roman"/>
          <w:bCs/>
          <w:sz w:val="28"/>
          <w:szCs w:val="28"/>
          <w:lang w:val="ru-RU"/>
        </w:rPr>
        <w:t>/</w:t>
      </w:r>
      <w:r w:rsidRPr="009F2022">
        <w:rPr>
          <w:rFonts w:ascii="Times New Roman" w:hAnsi="Times New Roman"/>
          <w:bCs/>
          <w:sz w:val="28"/>
          <w:szCs w:val="28"/>
        </w:rPr>
        <w:t>there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Различение на слух и адекватное, без ошибок, ведущих к сбою </w:t>
      </w:r>
      <w:r w:rsidRPr="009F2022">
        <w:rPr>
          <w:rFonts w:ascii="Times New Roman" w:hAnsi="Times New Roman"/>
          <w:bCs/>
          <w:sz w:val="28"/>
          <w:szCs w:val="28"/>
          <w:lang w:val="ru-RU"/>
        </w:rPr>
        <w:br/>
        <w:t xml:space="preserve">в коммуникации, произнесение слов с соблюдением правильного ударения </w:t>
      </w:r>
      <w:r w:rsidRPr="009F2022">
        <w:rPr>
          <w:rFonts w:ascii="Times New Roman" w:hAnsi="Times New Roman"/>
          <w:bCs/>
          <w:sz w:val="28"/>
          <w:szCs w:val="28"/>
          <w:lang w:val="ru-RU"/>
        </w:rPr>
        <w:br/>
        <w:t>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новых слов согласно основным правилам чтения английского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.6.3.2.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Правильная расстановка знаков препинания: точки, вопросительного </w:t>
      </w:r>
      <w:r w:rsidRPr="009F2022">
        <w:rPr>
          <w:rFonts w:ascii="Times New Roman" w:hAnsi="Times New Roman"/>
          <w:bCs/>
          <w:sz w:val="28"/>
          <w:szCs w:val="28"/>
          <w:lang w:val="ru-RU"/>
        </w:rPr>
        <w:br/>
        <w:t xml:space="preserve">и восклицательного знаков в конце предложения; правильное использование апострофа в изученных сокращённых формах глагола-связки, вспомогательного </w:t>
      </w:r>
      <w:r w:rsidRPr="009F2022">
        <w:rPr>
          <w:rFonts w:ascii="Times New Roman" w:hAnsi="Times New Roman"/>
          <w:bCs/>
          <w:sz w:val="28"/>
          <w:szCs w:val="28"/>
          <w:lang w:val="ru-RU"/>
        </w:rPr>
        <w:br/>
        <w:t xml:space="preserve">и модального глаголов (например,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m</w:t>
      </w:r>
      <w:r w:rsidRPr="009F2022">
        <w:rPr>
          <w:rFonts w:ascii="Times New Roman" w:hAnsi="Times New Roman"/>
          <w:bCs/>
          <w:sz w:val="28"/>
          <w:szCs w:val="28"/>
          <w:lang w:val="ru-RU"/>
        </w:rPr>
        <w:t xml:space="preserve">, </w:t>
      </w:r>
      <w:r w:rsidRPr="009F2022">
        <w:rPr>
          <w:rFonts w:ascii="Times New Roman" w:hAnsi="Times New Roman"/>
          <w:bCs/>
          <w:sz w:val="28"/>
          <w:szCs w:val="28"/>
        </w:rPr>
        <w:t>isn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don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doesn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существительных в притяжательном падеже (</w:t>
      </w:r>
      <w:r w:rsidRPr="009F2022">
        <w:rPr>
          <w:rFonts w:ascii="Times New Roman" w:hAnsi="Times New Roman"/>
          <w:bCs/>
          <w:sz w:val="28"/>
          <w:szCs w:val="28"/>
        </w:rPr>
        <w:t>Ann</w:t>
      </w:r>
      <w:r w:rsidRPr="009F2022">
        <w:rPr>
          <w:rFonts w:ascii="Times New Roman" w:hAnsi="Times New Roman"/>
          <w:bCs/>
          <w:sz w:val="28"/>
          <w:szCs w:val="28"/>
          <w:lang w:val="ru-RU"/>
        </w:rPr>
        <w:t>’</w:t>
      </w:r>
      <w:r w:rsidRPr="009F2022">
        <w:rPr>
          <w:rFonts w:ascii="Times New Roman" w:hAnsi="Times New Roman"/>
          <w:bCs/>
          <w:sz w:val="28"/>
          <w:szCs w:val="28"/>
        </w:rPr>
        <w:t>s</w:t>
      </w:r>
      <w:r w:rsidRPr="009F2022">
        <w:rPr>
          <w:rFonts w:ascii="Times New Roman" w:hAnsi="Times New Roman"/>
          <w:bCs/>
          <w:sz w:val="28"/>
          <w:szCs w:val="28"/>
          <w:lang w:val="ru-RU"/>
        </w:rPr>
        <w:t>).</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.6.3.3.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и употребление в устной и письменной речи не менее </w:t>
      </w:r>
      <w:r w:rsidRPr="009F2022">
        <w:rPr>
          <w:rFonts w:ascii="Times New Roman" w:hAnsi="Times New Roman"/>
          <w:bCs/>
          <w:sz w:val="28"/>
          <w:szCs w:val="28"/>
          <w:lang w:val="ru-RU"/>
        </w:rPr>
        <w:br/>
        <w:t>200 лексических единиц (слов, словосочетаний, речевых клише), обслуживающих ситуации общения в рамках тематического содержания речи для 2 класса.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Распознавание в устной и письменной речи интернациональных слов (</w:t>
      </w:r>
      <w:r w:rsidRPr="009F2022">
        <w:rPr>
          <w:rFonts w:ascii="Times New Roman" w:hAnsi="Times New Roman"/>
          <w:bCs/>
          <w:sz w:val="28"/>
          <w:szCs w:val="28"/>
        </w:rPr>
        <w:t>doctor</w:t>
      </w:r>
      <w:r w:rsidRPr="009F2022">
        <w:rPr>
          <w:rFonts w:ascii="Times New Roman" w:hAnsi="Times New Roman"/>
          <w:bCs/>
          <w:sz w:val="28"/>
          <w:szCs w:val="28"/>
          <w:lang w:val="ru-RU"/>
        </w:rPr>
        <w:t xml:space="preserve">, </w:t>
      </w:r>
      <w:r w:rsidRPr="009F2022">
        <w:rPr>
          <w:rFonts w:ascii="Times New Roman" w:hAnsi="Times New Roman"/>
          <w:bCs/>
          <w:sz w:val="28"/>
          <w:szCs w:val="28"/>
        </w:rPr>
        <w:t>film</w:t>
      </w:r>
      <w:r w:rsidRPr="009F2022">
        <w:rPr>
          <w:rFonts w:ascii="Times New Roman" w:hAnsi="Times New Roman"/>
          <w:bCs/>
          <w:sz w:val="28"/>
          <w:szCs w:val="28"/>
          <w:lang w:val="ru-RU"/>
        </w:rPr>
        <w:t>) с помощью языковой догадки.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.6.3.4.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в письменном и звучащем тексте и употребление в устной </w:t>
      </w:r>
      <w:r w:rsidRPr="009F2022">
        <w:rPr>
          <w:rFonts w:ascii="Times New Roman" w:hAnsi="Times New Roman"/>
          <w:bCs/>
          <w:sz w:val="28"/>
          <w:szCs w:val="28"/>
          <w:lang w:val="ru-RU"/>
        </w:rPr>
        <w:br/>
        <w:t>и письменной речи: изученных морфологических форм и синтаксических конструкций английского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Коммуникативные типы предложений: повествовательные (утвердительные, отрицательные), вопросительные (общий, специальный вопрос), побудительные </w:t>
      </w:r>
      <w:r w:rsidRPr="009F2022">
        <w:rPr>
          <w:rFonts w:ascii="Times New Roman" w:hAnsi="Times New Roman"/>
          <w:bCs/>
          <w:sz w:val="28"/>
          <w:szCs w:val="28"/>
          <w:lang w:val="ru-RU"/>
        </w:rPr>
        <w:br/>
        <w:t>(в утвердительной форме).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Нераспространённые и распространённые простые предложения.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Предложения с начальным </w:t>
      </w:r>
      <w:r w:rsidRPr="009F2022">
        <w:rPr>
          <w:rFonts w:ascii="Times New Roman" w:hAnsi="Times New Roman"/>
          <w:bCs/>
          <w:sz w:val="28"/>
          <w:szCs w:val="28"/>
        </w:rPr>
        <w:t>It</w:t>
      </w:r>
      <w:r w:rsidRPr="009F2022">
        <w:rPr>
          <w:rFonts w:ascii="Times New Roman" w:hAnsi="Times New Roman"/>
          <w:bCs/>
          <w:sz w:val="28"/>
          <w:szCs w:val="28"/>
          <w:lang w:val="ru-RU"/>
        </w:rPr>
        <w:t xml:space="preserve"> (</w:t>
      </w:r>
      <w:r w:rsidRPr="009F2022">
        <w:rPr>
          <w:rFonts w:ascii="Times New Roman" w:hAnsi="Times New Roman"/>
          <w:bCs/>
          <w:sz w:val="28"/>
          <w:szCs w:val="28"/>
        </w:rPr>
        <w:t>It</w:t>
      </w:r>
      <w:r w:rsidRPr="009F2022">
        <w:rPr>
          <w:rFonts w:ascii="Times New Roman" w:hAnsi="Times New Roman"/>
          <w:bCs/>
          <w:sz w:val="28"/>
          <w:szCs w:val="28"/>
          <w:lang w:val="ru-RU"/>
        </w:rPr>
        <w:t>’</w:t>
      </w:r>
      <w:r w:rsidRPr="009F2022">
        <w:rPr>
          <w:rFonts w:ascii="Times New Roman" w:hAnsi="Times New Roman"/>
          <w:bCs/>
          <w:sz w:val="28"/>
          <w:szCs w:val="28"/>
        </w:rPr>
        <w:t>s</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red</w:t>
      </w:r>
      <w:r w:rsidRPr="009F2022">
        <w:rPr>
          <w:rFonts w:ascii="Times New Roman" w:hAnsi="Times New Roman"/>
          <w:bCs/>
          <w:sz w:val="28"/>
          <w:szCs w:val="28"/>
          <w:lang w:val="ru-RU"/>
        </w:rPr>
        <w:t xml:space="preserve"> </w:t>
      </w:r>
      <w:r w:rsidRPr="009F2022">
        <w:rPr>
          <w:rFonts w:ascii="Times New Roman" w:hAnsi="Times New Roman"/>
          <w:bCs/>
          <w:sz w:val="28"/>
          <w:szCs w:val="28"/>
        </w:rPr>
        <w:t>ball</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lang w:val="ru-RU"/>
        </w:rPr>
        <w:t>Предложения</w:t>
      </w:r>
      <w:r w:rsidRPr="009F2022">
        <w:rPr>
          <w:rFonts w:ascii="Times New Roman" w:hAnsi="Times New Roman"/>
          <w:bCs/>
          <w:sz w:val="28"/>
          <w:szCs w:val="28"/>
        </w:rPr>
        <w:t xml:space="preserve"> </w:t>
      </w:r>
      <w:r w:rsidRPr="009F2022">
        <w:rPr>
          <w:rFonts w:ascii="Times New Roman" w:hAnsi="Times New Roman"/>
          <w:bCs/>
          <w:sz w:val="28"/>
          <w:szCs w:val="28"/>
          <w:lang w:val="ru-RU"/>
        </w:rPr>
        <w:t>с</w:t>
      </w:r>
      <w:r w:rsidRPr="009F2022">
        <w:rPr>
          <w:rFonts w:ascii="Times New Roman" w:hAnsi="Times New Roman"/>
          <w:bCs/>
          <w:sz w:val="28"/>
          <w:szCs w:val="28"/>
        </w:rPr>
        <w:t xml:space="preserve"> </w:t>
      </w:r>
      <w:r w:rsidRPr="009F2022">
        <w:rPr>
          <w:rFonts w:ascii="Times New Roman" w:hAnsi="Times New Roman"/>
          <w:bCs/>
          <w:sz w:val="28"/>
          <w:szCs w:val="28"/>
          <w:lang w:val="ru-RU"/>
        </w:rPr>
        <w:t>начальным</w:t>
      </w:r>
      <w:r w:rsidRPr="009F2022">
        <w:rPr>
          <w:rFonts w:ascii="Times New Roman" w:hAnsi="Times New Roman"/>
          <w:bCs/>
          <w:sz w:val="28"/>
          <w:szCs w:val="28"/>
        </w:rPr>
        <w:t xml:space="preserve"> There + to be </w:t>
      </w:r>
      <w:r w:rsidRPr="009F2022">
        <w:rPr>
          <w:rFonts w:ascii="Times New Roman" w:hAnsi="Times New Roman"/>
          <w:bCs/>
          <w:sz w:val="28"/>
          <w:szCs w:val="28"/>
          <w:lang w:val="ru-RU"/>
        </w:rPr>
        <w:t>в</w:t>
      </w:r>
      <w:r w:rsidRPr="009F2022">
        <w:rPr>
          <w:rFonts w:ascii="Times New Roman" w:hAnsi="Times New Roman"/>
          <w:bCs/>
          <w:sz w:val="28"/>
          <w:szCs w:val="28"/>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Предложения с простым глагольным сказуемым (They live in the country.), составным именным сказуемым (The box is small.) и составным глагольным сказуемым (I like to play with my cat. She can play the piano.).</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Предложения с глаголом-связкой to be в Present Simple Tense (My father is a doctor. Is it a red ball? – Yes, it is./No, it isn’t.).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Предложения с краткими глагольными формами (</w:t>
      </w:r>
      <w:r w:rsidRPr="009F2022">
        <w:rPr>
          <w:rFonts w:ascii="Times New Roman" w:hAnsi="Times New Roman"/>
          <w:bCs/>
          <w:sz w:val="28"/>
          <w:szCs w:val="28"/>
        </w:rPr>
        <w:t>She</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swim</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don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like</w:t>
      </w:r>
      <w:r w:rsidRPr="009F2022">
        <w:rPr>
          <w:rFonts w:ascii="Times New Roman" w:hAnsi="Times New Roman"/>
          <w:bCs/>
          <w:sz w:val="28"/>
          <w:szCs w:val="28"/>
          <w:lang w:val="ru-RU"/>
        </w:rPr>
        <w:t xml:space="preserve"> </w:t>
      </w:r>
      <w:r w:rsidRPr="009F2022">
        <w:rPr>
          <w:rFonts w:ascii="Times New Roman" w:hAnsi="Times New Roman"/>
          <w:bCs/>
          <w:sz w:val="28"/>
          <w:szCs w:val="28"/>
        </w:rPr>
        <w:t>porridge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Побудительные предложения в утвердительной форме (</w:t>
      </w:r>
      <w:r w:rsidRPr="009F2022">
        <w:rPr>
          <w:rFonts w:ascii="Times New Roman" w:hAnsi="Times New Roman"/>
          <w:bCs/>
          <w:sz w:val="28"/>
          <w:szCs w:val="28"/>
        </w:rPr>
        <w:t>Come</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please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Глаголы в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повествовательных (утвердительных </w:t>
      </w:r>
      <w:r w:rsidRPr="009F2022">
        <w:rPr>
          <w:rFonts w:ascii="Times New Roman" w:hAnsi="Times New Roman"/>
          <w:bCs/>
          <w:sz w:val="28"/>
          <w:szCs w:val="28"/>
          <w:lang w:val="ru-RU"/>
        </w:rPr>
        <w:br/>
        <w:t>и отрицательных) и вопросительных (общий и специальный вопросы)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lang w:val="ru-RU"/>
        </w:rPr>
        <w:t>Глагольная</w:t>
      </w:r>
      <w:r w:rsidRPr="009F2022">
        <w:rPr>
          <w:rFonts w:ascii="Times New Roman" w:hAnsi="Times New Roman"/>
          <w:bCs/>
          <w:sz w:val="28"/>
          <w:szCs w:val="28"/>
        </w:rPr>
        <w:t xml:space="preserve"> </w:t>
      </w:r>
      <w:r w:rsidRPr="009F2022">
        <w:rPr>
          <w:rFonts w:ascii="Times New Roman" w:hAnsi="Times New Roman"/>
          <w:bCs/>
          <w:sz w:val="28"/>
          <w:szCs w:val="28"/>
          <w:lang w:val="ru-RU"/>
        </w:rPr>
        <w:t>конструкция</w:t>
      </w:r>
      <w:r w:rsidRPr="009F2022">
        <w:rPr>
          <w:rFonts w:ascii="Times New Roman" w:hAnsi="Times New Roman"/>
          <w:bCs/>
          <w:sz w:val="28"/>
          <w:szCs w:val="28"/>
        </w:rPr>
        <w:t xml:space="preserve"> have got (I’ve got a cat. He’s/She’s got a cat. Have you got a cat? – Yes, I have./No, I haven’t. What have you got?).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Модальный глагол </w:t>
      </w:r>
      <w:r w:rsidRPr="009F2022">
        <w:rPr>
          <w:rFonts w:ascii="Times New Roman" w:hAnsi="Times New Roman"/>
          <w:bCs/>
          <w:sz w:val="28"/>
          <w:szCs w:val="28"/>
        </w:rPr>
        <w:t>can</w:t>
      </w:r>
      <w:r w:rsidRPr="009F2022">
        <w:rPr>
          <w:rFonts w:ascii="Times New Roman" w:hAnsi="Times New Roman"/>
          <w:bCs/>
          <w:sz w:val="28"/>
          <w:szCs w:val="28"/>
          <w:lang w:val="ru-RU"/>
        </w:rPr>
        <w:t>: для выражения умения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 xml:space="preserve"> </w:t>
      </w:r>
      <w:r w:rsidRPr="009F2022">
        <w:rPr>
          <w:rFonts w:ascii="Times New Roman" w:hAnsi="Times New Roman"/>
          <w:bCs/>
          <w:sz w:val="28"/>
          <w:szCs w:val="28"/>
        </w:rPr>
        <w:t>tennis</w:t>
      </w:r>
      <w:r w:rsidRPr="009F2022">
        <w:rPr>
          <w:rFonts w:ascii="Times New Roman" w:hAnsi="Times New Roman"/>
          <w:bCs/>
          <w:sz w:val="28"/>
          <w:szCs w:val="28"/>
          <w:lang w:val="ru-RU"/>
        </w:rPr>
        <w:t>.) и отсутствия умения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 xml:space="preserve"> </w:t>
      </w:r>
      <w:r w:rsidRPr="009F2022">
        <w:rPr>
          <w:rFonts w:ascii="Times New Roman" w:hAnsi="Times New Roman"/>
          <w:bCs/>
          <w:sz w:val="28"/>
          <w:szCs w:val="28"/>
        </w:rPr>
        <w:t>chess</w:t>
      </w:r>
      <w:r w:rsidRPr="009F2022">
        <w:rPr>
          <w:rFonts w:ascii="Times New Roman" w:hAnsi="Times New Roman"/>
          <w:bCs/>
          <w:sz w:val="28"/>
          <w:szCs w:val="28"/>
          <w:lang w:val="ru-RU"/>
        </w:rPr>
        <w:t>.); для получения разрешения (</w:t>
      </w:r>
      <w:r w:rsidRPr="009F2022">
        <w:rPr>
          <w:rFonts w:ascii="Times New Roman" w:hAnsi="Times New Roman"/>
          <w:bCs/>
          <w:sz w:val="28"/>
          <w:szCs w:val="28"/>
        </w:rPr>
        <w:t>Can</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go</w:t>
      </w:r>
      <w:r w:rsidRPr="009F2022">
        <w:rPr>
          <w:rFonts w:ascii="Times New Roman" w:hAnsi="Times New Roman"/>
          <w:bCs/>
          <w:sz w:val="28"/>
          <w:szCs w:val="28"/>
          <w:lang w:val="ru-RU"/>
        </w:rPr>
        <w:t xml:space="preserve"> </w:t>
      </w:r>
      <w:r w:rsidRPr="009F2022">
        <w:rPr>
          <w:rFonts w:ascii="Times New Roman" w:hAnsi="Times New Roman"/>
          <w:bCs/>
          <w:sz w:val="28"/>
          <w:szCs w:val="28"/>
        </w:rPr>
        <w:t>out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Определённый, неопределённый и нулевой артикли </w:t>
      </w:r>
      <w:r w:rsidRPr="009F2022">
        <w:rPr>
          <w:rFonts w:ascii="Times New Roman" w:hAnsi="Times New Roman"/>
          <w:bCs/>
          <w:sz w:val="28"/>
          <w:szCs w:val="28"/>
        </w:rPr>
        <w:t>c</w:t>
      </w:r>
      <w:r w:rsidRPr="009F2022">
        <w:rPr>
          <w:rFonts w:ascii="Times New Roman" w:hAnsi="Times New Roman"/>
          <w:bCs/>
          <w:sz w:val="28"/>
          <w:szCs w:val="28"/>
          <w:lang w:val="ru-RU"/>
        </w:rPr>
        <w:t xml:space="preserve"> именами существительными (наиболее распространённые случаи).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Существительные во множественном числе, образованные по правилу </w:t>
      </w:r>
      <w:r w:rsidRPr="009F2022">
        <w:rPr>
          <w:rFonts w:ascii="Times New Roman" w:hAnsi="Times New Roman"/>
          <w:bCs/>
          <w:sz w:val="28"/>
          <w:szCs w:val="28"/>
          <w:lang w:val="ru-RU"/>
        </w:rPr>
        <w:br/>
        <w:t>и исключения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book</w:t>
      </w:r>
      <w:r w:rsidRPr="009F2022">
        <w:rPr>
          <w:rFonts w:ascii="Times New Roman" w:hAnsi="Times New Roman"/>
          <w:bCs/>
          <w:sz w:val="28"/>
          <w:szCs w:val="28"/>
          <w:lang w:val="ru-RU"/>
        </w:rPr>
        <w:t xml:space="preserve"> – </w:t>
      </w:r>
      <w:r w:rsidRPr="009F2022">
        <w:rPr>
          <w:rFonts w:ascii="Times New Roman" w:hAnsi="Times New Roman"/>
          <w:bCs/>
          <w:sz w:val="28"/>
          <w:szCs w:val="28"/>
        </w:rPr>
        <w:t>books</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man</w:t>
      </w:r>
      <w:r w:rsidRPr="009F2022">
        <w:rPr>
          <w:rFonts w:ascii="Times New Roman" w:hAnsi="Times New Roman"/>
          <w:bCs/>
          <w:sz w:val="28"/>
          <w:szCs w:val="28"/>
          <w:lang w:val="ru-RU"/>
        </w:rPr>
        <w:t xml:space="preserve"> – </w:t>
      </w:r>
      <w:r w:rsidRPr="009F2022">
        <w:rPr>
          <w:rFonts w:ascii="Times New Roman" w:hAnsi="Times New Roman"/>
          <w:bCs/>
          <w:sz w:val="28"/>
          <w:szCs w:val="28"/>
        </w:rPr>
        <w:t>men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Личные</w:t>
      </w:r>
      <w:r w:rsidRPr="009F2022">
        <w:rPr>
          <w:rFonts w:ascii="Times New Roman" w:hAnsi="Times New Roman"/>
          <w:bCs/>
          <w:sz w:val="28"/>
          <w:szCs w:val="28"/>
        </w:rPr>
        <w:t xml:space="preserve"> </w:t>
      </w:r>
      <w:r w:rsidRPr="009F2022">
        <w:rPr>
          <w:rFonts w:ascii="Times New Roman" w:hAnsi="Times New Roman"/>
          <w:bCs/>
          <w:sz w:val="28"/>
          <w:szCs w:val="28"/>
          <w:lang w:val="ru-RU"/>
        </w:rPr>
        <w:t>местоимения</w:t>
      </w:r>
      <w:r w:rsidRPr="009F2022">
        <w:rPr>
          <w:rFonts w:ascii="Times New Roman" w:hAnsi="Times New Roman"/>
          <w:bCs/>
          <w:sz w:val="28"/>
          <w:szCs w:val="28"/>
        </w:rPr>
        <w:t xml:space="preserve"> (I, you, he/she/it, we, they). </w:t>
      </w:r>
      <w:r w:rsidRPr="009F2022">
        <w:rPr>
          <w:rFonts w:ascii="Times New Roman" w:hAnsi="Times New Roman"/>
          <w:bCs/>
          <w:sz w:val="28"/>
          <w:szCs w:val="28"/>
          <w:lang w:val="ru-RU"/>
        </w:rPr>
        <w:t>Притяжательные</w:t>
      </w:r>
      <w:r w:rsidRPr="009F2022">
        <w:rPr>
          <w:rFonts w:ascii="Times New Roman" w:hAnsi="Times New Roman"/>
          <w:bCs/>
          <w:sz w:val="28"/>
          <w:szCs w:val="28"/>
        </w:rPr>
        <w:t xml:space="preserve"> </w:t>
      </w:r>
      <w:r w:rsidRPr="009F2022">
        <w:rPr>
          <w:rFonts w:ascii="Times New Roman" w:hAnsi="Times New Roman"/>
          <w:bCs/>
          <w:sz w:val="28"/>
          <w:szCs w:val="28"/>
          <w:lang w:val="ru-RU"/>
        </w:rPr>
        <w:t>местоимения</w:t>
      </w:r>
      <w:r w:rsidRPr="009F2022">
        <w:rPr>
          <w:rFonts w:ascii="Times New Roman" w:hAnsi="Times New Roman"/>
          <w:bCs/>
          <w:sz w:val="28"/>
          <w:szCs w:val="28"/>
        </w:rPr>
        <w:t xml:space="preserve"> (my, your, his/her/its, our, their). </w:t>
      </w:r>
      <w:r w:rsidRPr="009F2022">
        <w:rPr>
          <w:rFonts w:ascii="Times New Roman" w:hAnsi="Times New Roman"/>
          <w:bCs/>
          <w:sz w:val="28"/>
          <w:szCs w:val="28"/>
          <w:lang w:val="ru-RU"/>
        </w:rPr>
        <w:t>Указательные местоимения (</w:t>
      </w:r>
      <w:r w:rsidRPr="009F2022">
        <w:rPr>
          <w:rFonts w:ascii="Times New Roman" w:hAnsi="Times New Roman"/>
          <w:bCs/>
          <w:sz w:val="28"/>
          <w:szCs w:val="28"/>
        </w:rPr>
        <w:t>this</w:t>
      </w:r>
      <w:r w:rsidRPr="009F2022">
        <w:rPr>
          <w:rFonts w:ascii="Times New Roman" w:hAnsi="Times New Roman"/>
          <w:bCs/>
          <w:sz w:val="28"/>
          <w:szCs w:val="28"/>
          <w:lang w:val="ru-RU"/>
        </w:rPr>
        <w:t xml:space="preserve"> – </w:t>
      </w:r>
      <w:r w:rsidRPr="009F2022">
        <w:rPr>
          <w:rFonts w:ascii="Times New Roman" w:hAnsi="Times New Roman"/>
          <w:bCs/>
          <w:sz w:val="28"/>
          <w:szCs w:val="28"/>
        </w:rPr>
        <w:t>these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Количественные числительные (1–12).</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Вопросительные слова (</w:t>
      </w:r>
      <w:r w:rsidRPr="009F2022">
        <w:rPr>
          <w:rFonts w:ascii="Times New Roman" w:hAnsi="Times New Roman"/>
          <w:bCs/>
          <w:sz w:val="28"/>
          <w:szCs w:val="28"/>
        </w:rPr>
        <w:t>who</w:t>
      </w:r>
      <w:r w:rsidRPr="009F2022">
        <w:rPr>
          <w:rFonts w:ascii="Times New Roman" w:hAnsi="Times New Roman"/>
          <w:bCs/>
          <w:sz w:val="28"/>
          <w:szCs w:val="28"/>
          <w:lang w:val="ru-RU"/>
        </w:rPr>
        <w:t xml:space="preserve">, </w:t>
      </w:r>
      <w:r w:rsidRPr="009F2022">
        <w:rPr>
          <w:rFonts w:ascii="Times New Roman" w:hAnsi="Times New Roman"/>
          <w:bCs/>
          <w:sz w:val="28"/>
          <w:szCs w:val="28"/>
        </w:rPr>
        <w:t>what</w:t>
      </w:r>
      <w:r w:rsidRPr="009F2022">
        <w:rPr>
          <w:rFonts w:ascii="Times New Roman" w:hAnsi="Times New Roman"/>
          <w:bCs/>
          <w:sz w:val="28"/>
          <w:szCs w:val="28"/>
          <w:lang w:val="ru-RU"/>
        </w:rPr>
        <w:t xml:space="preserve">, </w:t>
      </w:r>
      <w:r w:rsidRPr="009F2022">
        <w:rPr>
          <w:rFonts w:ascii="Times New Roman" w:hAnsi="Times New Roman"/>
          <w:bCs/>
          <w:sz w:val="28"/>
          <w:szCs w:val="28"/>
        </w:rPr>
        <w:t>how</w:t>
      </w:r>
      <w:r w:rsidRPr="009F2022">
        <w:rPr>
          <w:rFonts w:ascii="Times New Roman" w:hAnsi="Times New Roman"/>
          <w:bCs/>
          <w:sz w:val="28"/>
          <w:szCs w:val="28"/>
          <w:lang w:val="ru-RU"/>
        </w:rPr>
        <w:t xml:space="preserve">, </w:t>
      </w:r>
      <w:r w:rsidRPr="009F2022">
        <w:rPr>
          <w:rFonts w:ascii="Times New Roman" w:hAnsi="Times New Roman"/>
          <w:bCs/>
          <w:sz w:val="28"/>
          <w:szCs w:val="28"/>
        </w:rPr>
        <w:t>where</w:t>
      </w:r>
      <w:r w:rsidRPr="009F2022">
        <w:rPr>
          <w:rFonts w:ascii="Times New Roman" w:hAnsi="Times New Roman"/>
          <w:bCs/>
          <w:sz w:val="28"/>
          <w:szCs w:val="28"/>
          <w:lang w:val="ru-RU"/>
        </w:rPr>
        <w:t xml:space="preserve">, </w:t>
      </w:r>
      <w:r w:rsidRPr="009F2022">
        <w:rPr>
          <w:rFonts w:ascii="Times New Roman" w:hAnsi="Times New Roman"/>
          <w:bCs/>
          <w:sz w:val="28"/>
          <w:szCs w:val="28"/>
        </w:rPr>
        <w:t>how</w:t>
      </w:r>
      <w:r w:rsidRPr="009F2022">
        <w:rPr>
          <w:rFonts w:ascii="Times New Roman" w:hAnsi="Times New Roman"/>
          <w:bCs/>
          <w:sz w:val="28"/>
          <w:szCs w:val="28"/>
          <w:lang w:val="ru-RU"/>
        </w:rPr>
        <w:t xml:space="preserve"> </w:t>
      </w:r>
      <w:r w:rsidRPr="009F2022">
        <w:rPr>
          <w:rFonts w:ascii="Times New Roman" w:hAnsi="Times New Roman"/>
          <w:bCs/>
          <w:sz w:val="28"/>
          <w:szCs w:val="28"/>
        </w:rPr>
        <w:t>many</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lang w:val="ru-RU"/>
        </w:rPr>
        <w:t>Предлоги</w:t>
      </w:r>
      <w:r w:rsidRPr="009F2022">
        <w:rPr>
          <w:rFonts w:ascii="Times New Roman" w:hAnsi="Times New Roman"/>
          <w:bCs/>
          <w:sz w:val="28"/>
          <w:szCs w:val="28"/>
        </w:rPr>
        <w:t xml:space="preserve"> </w:t>
      </w:r>
      <w:r w:rsidRPr="009F2022">
        <w:rPr>
          <w:rFonts w:ascii="Times New Roman" w:hAnsi="Times New Roman"/>
          <w:bCs/>
          <w:sz w:val="28"/>
          <w:szCs w:val="28"/>
          <w:lang w:val="ru-RU"/>
        </w:rPr>
        <w:t>места</w:t>
      </w:r>
      <w:r w:rsidRPr="009F2022">
        <w:rPr>
          <w:rFonts w:ascii="Times New Roman" w:hAnsi="Times New Roman"/>
          <w:bCs/>
          <w:sz w:val="28"/>
          <w:szCs w:val="28"/>
        </w:rPr>
        <w:t xml:space="preserve"> (in, on, near, under).</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Союзы </w:t>
      </w:r>
      <w:r w:rsidRPr="009F2022">
        <w:rPr>
          <w:rFonts w:ascii="Times New Roman" w:hAnsi="Times New Roman"/>
          <w:bCs/>
          <w:sz w:val="28"/>
          <w:szCs w:val="28"/>
        </w:rPr>
        <w:t>and</w:t>
      </w:r>
      <w:r w:rsidRPr="009F2022">
        <w:rPr>
          <w:rFonts w:ascii="Times New Roman" w:hAnsi="Times New Roman"/>
          <w:bCs/>
          <w:sz w:val="28"/>
          <w:szCs w:val="28"/>
          <w:lang w:val="ru-RU"/>
        </w:rPr>
        <w:t xml:space="preserve"> и </w:t>
      </w:r>
      <w:r w:rsidRPr="009F2022">
        <w:rPr>
          <w:rFonts w:ascii="Times New Roman" w:hAnsi="Times New Roman"/>
          <w:bCs/>
          <w:sz w:val="28"/>
          <w:szCs w:val="28"/>
        </w:rPr>
        <w:t>but</w:t>
      </w:r>
      <w:r w:rsidRPr="009F2022">
        <w:rPr>
          <w:rFonts w:ascii="Times New Roman" w:hAnsi="Times New Roman"/>
          <w:bCs/>
          <w:sz w:val="28"/>
          <w:szCs w:val="28"/>
          <w:lang w:val="ru-RU"/>
        </w:rPr>
        <w:t xml:space="preserve"> (</w:t>
      </w:r>
      <w:r w:rsidRPr="009F2022">
        <w:rPr>
          <w:rFonts w:ascii="Times New Roman" w:hAnsi="Times New Roman"/>
          <w:bCs/>
          <w:sz w:val="28"/>
          <w:szCs w:val="28"/>
        </w:rPr>
        <w:t>c</w:t>
      </w:r>
      <w:r w:rsidRPr="009F2022">
        <w:rPr>
          <w:rFonts w:ascii="Times New Roman" w:hAnsi="Times New Roman"/>
          <w:bCs/>
          <w:sz w:val="28"/>
          <w:szCs w:val="28"/>
          <w:lang w:val="ru-RU"/>
        </w:rPr>
        <w:t xml:space="preserve"> однородными членами).</w:t>
      </w:r>
      <w:bookmarkStart w:id="19" w:name="bookmark33"/>
      <w:bookmarkStart w:id="20" w:name="bookmark34"/>
      <w:bookmarkStart w:id="21" w:name="bookmark35"/>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.6.4. Социокультурные знания и умения</w:t>
      </w:r>
      <w:bookmarkEnd w:id="19"/>
      <w:bookmarkEnd w:id="20"/>
      <w:bookmarkEnd w:id="21"/>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Знание названий родной страны и страны/стран изучаемого языка и их столиц.</w:t>
      </w:r>
      <w:bookmarkStart w:id="22" w:name="bookmark36"/>
      <w:bookmarkStart w:id="23" w:name="bookmark37"/>
      <w:bookmarkStart w:id="24" w:name="bookmark38"/>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.6.5. Компенсаторные умения</w:t>
      </w:r>
      <w:bookmarkEnd w:id="22"/>
      <w:bookmarkEnd w:id="23"/>
      <w:bookmarkEnd w:id="24"/>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в качестве опоры при порождении собственных высказываний ключевых слов, вопросов; иллюстраций.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 Содержание обучения в 3 классе.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.7.1. Тематическое содержание речи.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.7.1.1. Мир моего «я».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Моя семья. Мой день рождения. Моя любимая еда. Мой день (распорядок дня).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.7.1.2. Мир моих увлечений.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Любимая игрушка, игра. Мой питомец. Любимые занятия. Любимая сказка. Выходной день. Каникулы.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.7.1.3. Мир вокруг меня.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.7.1.4. Родная страна и страны изучаемого языка.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.7.2.1. Говорение.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.7.2.1.1. Коммуникативные умения диалогической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Ведение с опорой на речевые ситуации, ключевые слова и/или иллюстрации </w:t>
      </w:r>
      <w:r w:rsidRPr="009F2022">
        <w:rPr>
          <w:rFonts w:ascii="Times New Roman" w:hAnsi="Times New Roman"/>
          <w:bCs/>
          <w:sz w:val="28"/>
          <w:szCs w:val="28"/>
          <w:lang w:val="ru-RU"/>
        </w:rPr>
        <w:br/>
        <w:t>с соблюдением норм речевого этикета, принятых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.7.2.1.2. Коммуникативные умения монологической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Создание с опорой на ключевые слова, вопросы и/или иллюстрации устных монологических высказываний: описание предмета, реального человека </w:t>
      </w:r>
      <w:r w:rsidRPr="009F2022">
        <w:rPr>
          <w:rFonts w:ascii="Times New Roman" w:hAnsi="Times New Roman"/>
          <w:bCs/>
          <w:sz w:val="28"/>
          <w:szCs w:val="28"/>
          <w:lang w:val="ru-RU"/>
        </w:rPr>
        <w:br/>
        <w:t>или литературного персонажа; рассказ о себе, члене семьи, друге.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Пересказ с опорой на ключевые слова, вопросы и/или иллюстрации основного содержания прочитанного текста.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.7.2.2. Аудирование.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Понимание на слух речи учителя и одноклассников и вербальная/невербальная реакция на услышанное (при непосредственном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w:t>
      </w:r>
      <w:r w:rsidRPr="009F2022">
        <w:rPr>
          <w:rFonts w:ascii="Times New Roman" w:hAnsi="Times New Roman"/>
          <w:bCs/>
          <w:sz w:val="28"/>
          <w:szCs w:val="28"/>
          <w:lang w:val="ru-RU"/>
        </w:rPr>
        <w:br/>
        <w:t>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аудирования: диалог, высказывания собеседников в ситуациях повседневного общения, рассказ, сказка.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вслух: диалог, рассказ, сказка.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w:t>
      </w:r>
      <w:r w:rsidRPr="009F2022">
        <w:rPr>
          <w:rFonts w:ascii="Times New Roman" w:hAnsi="Times New Roman"/>
          <w:bCs/>
          <w:sz w:val="28"/>
          <w:szCs w:val="28"/>
          <w:lang w:val="ru-RU"/>
        </w:rPr>
        <w:br/>
        <w:t xml:space="preserve">от поставленной коммуникативной задачи: с пониманием основного содержания, </w:t>
      </w:r>
      <w:r w:rsidRPr="009F2022">
        <w:rPr>
          <w:rFonts w:ascii="Times New Roman" w:hAnsi="Times New Roman"/>
          <w:bCs/>
          <w:sz w:val="28"/>
          <w:szCs w:val="28"/>
          <w:lang w:val="ru-RU"/>
        </w:rPr>
        <w:br/>
        <w:t>с пониманием запрашиваемой информации.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диалог, рассказ, сказка, электронное сообщение личного характера.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.7.2.4.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Списывание текста; выписывание из текста слов, словосочетаний, предложений; вставка пропущенного слова в предложение в соответствии </w:t>
      </w:r>
      <w:r w:rsidRPr="009F2022">
        <w:rPr>
          <w:rFonts w:ascii="Times New Roman" w:hAnsi="Times New Roman"/>
          <w:bCs/>
          <w:sz w:val="28"/>
          <w:szCs w:val="28"/>
          <w:lang w:val="ru-RU"/>
        </w:rPr>
        <w:br/>
        <w:t>с решаемой коммуникативной/учебной задачей.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Создание подписей к картинкам, фотографиям с пояснением, что на них изображено.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Написание с опорой на образец поздравлений с праздниками (с днём рождения, Новым годом, Рождеством) с выражением пожеланий.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.7.3.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.7.3.1.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Буквы английского алфавита. Фонетически корректное озвучивание букв английского алфавита.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F2022">
        <w:rPr>
          <w:rFonts w:ascii="Times New Roman" w:hAnsi="Times New Roman"/>
          <w:bCs/>
          <w:sz w:val="28"/>
          <w:szCs w:val="28"/>
        </w:rPr>
        <w:t>r</w:t>
      </w:r>
      <w:r w:rsidRPr="009F2022">
        <w:rPr>
          <w:rFonts w:ascii="Times New Roman" w:hAnsi="Times New Roman"/>
          <w:bCs/>
          <w:sz w:val="28"/>
          <w:szCs w:val="28"/>
          <w:lang w:val="ru-RU"/>
        </w:rPr>
        <w:t>” (</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is</w:t>
      </w:r>
      <w:r w:rsidRPr="009F2022">
        <w:rPr>
          <w:rFonts w:ascii="Times New Roman" w:hAnsi="Times New Roman"/>
          <w:bCs/>
          <w:sz w:val="28"/>
          <w:szCs w:val="28"/>
          <w:lang w:val="ru-RU"/>
        </w:rPr>
        <w:t>/</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are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Ритмико-интонационные особенности повествовательного, побудительного </w:t>
      </w:r>
      <w:r w:rsidRPr="009F2022">
        <w:rPr>
          <w:rFonts w:ascii="Times New Roman" w:hAnsi="Times New Roman"/>
          <w:bCs/>
          <w:sz w:val="28"/>
          <w:szCs w:val="28"/>
          <w:lang w:val="ru-RU"/>
        </w:rPr>
        <w:br/>
        <w:t>и вопросительного (общий и специальный вопрос) предложений.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Различение на слух и адекватное, без ошибок произнесение слов </w:t>
      </w:r>
      <w:r w:rsidRPr="009F2022">
        <w:rPr>
          <w:rFonts w:ascii="Times New Roman" w:hAnsi="Times New Roman"/>
          <w:bCs/>
          <w:sz w:val="28"/>
          <w:szCs w:val="28"/>
          <w:lang w:val="ru-RU"/>
        </w:rPr>
        <w:br/>
        <w:t xml:space="preserve">с соблюдением правильного ударения и фраз/предложений с соблюдением </w:t>
      </w:r>
      <w:r w:rsidRPr="009F2022">
        <w:rPr>
          <w:rFonts w:ascii="Times New Roman" w:hAnsi="Times New Roman"/>
          <w:bCs/>
          <w:sz w:val="28"/>
          <w:szCs w:val="28"/>
          <w:lang w:val="ru-RU"/>
        </w:rPr>
        <w:br/>
        <w:t>их ритмико-интонационных особенностей.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гласных в открытом и закрытом слоге в односложных словах, чтения гласных в третьем типе слога (гласная + </w:t>
      </w:r>
      <w:r w:rsidRPr="009F2022">
        <w:rPr>
          <w:rFonts w:ascii="Times New Roman" w:hAnsi="Times New Roman"/>
          <w:bCs/>
          <w:sz w:val="28"/>
          <w:szCs w:val="28"/>
        </w:rPr>
        <w:t>r</w:t>
      </w:r>
      <w:r w:rsidRPr="009F2022">
        <w:rPr>
          <w:rFonts w:ascii="Times New Roman" w:hAnsi="Times New Roman"/>
          <w:bCs/>
          <w:sz w:val="28"/>
          <w:szCs w:val="28"/>
          <w:lang w:val="ru-RU"/>
        </w:rPr>
        <w:t xml:space="preserve">); согласных, основных звукобуквенных сочетаний, в частности сложных сочетаний букв (например, </w:t>
      </w:r>
      <w:r w:rsidRPr="009F2022">
        <w:rPr>
          <w:rFonts w:ascii="Times New Roman" w:hAnsi="Times New Roman"/>
          <w:bCs/>
          <w:sz w:val="28"/>
          <w:szCs w:val="28"/>
        </w:rPr>
        <w:t>tion</w:t>
      </w:r>
      <w:r w:rsidRPr="009F2022">
        <w:rPr>
          <w:rFonts w:ascii="Times New Roman" w:hAnsi="Times New Roman"/>
          <w:bCs/>
          <w:sz w:val="28"/>
          <w:szCs w:val="28"/>
          <w:lang w:val="ru-RU"/>
        </w:rPr>
        <w:t xml:space="preserve">, </w:t>
      </w:r>
      <w:r w:rsidRPr="009F2022">
        <w:rPr>
          <w:rFonts w:ascii="Times New Roman" w:hAnsi="Times New Roman"/>
          <w:bCs/>
          <w:sz w:val="28"/>
          <w:szCs w:val="28"/>
        </w:rPr>
        <w:t>ight</w:t>
      </w:r>
      <w:r w:rsidRPr="009F2022">
        <w:rPr>
          <w:rFonts w:ascii="Times New Roman" w:hAnsi="Times New Roman"/>
          <w:bCs/>
          <w:sz w:val="28"/>
          <w:szCs w:val="28"/>
          <w:lang w:val="ru-RU"/>
        </w:rPr>
        <w:t>) в односложных, двусложных и многосложных словах.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Вычленение некоторых звукобуквенных сочетаний при анализе изученных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новых слов согласно основным правилам чтения с использованием полной или частичной транскрипции.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.7.3.2.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Правильное написание изученных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Правильная расстановка знаков препинания: точки, вопросительного </w:t>
      </w:r>
      <w:r w:rsidRPr="009F2022">
        <w:rPr>
          <w:rFonts w:ascii="Times New Roman" w:hAnsi="Times New Roman"/>
          <w:bCs/>
          <w:sz w:val="28"/>
          <w:szCs w:val="28"/>
          <w:lang w:val="ru-RU"/>
        </w:rPr>
        <w:b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.7.3.3.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в письменном и звучащем тексте и употребление в устной </w:t>
      </w:r>
      <w:r w:rsidRPr="009F2022">
        <w:rPr>
          <w:rFonts w:ascii="Times New Roman" w:hAnsi="Times New Roman"/>
          <w:bCs/>
          <w:sz w:val="28"/>
          <w:szCs w:val="28"/>
          <w:lang w:val="ru-RU"/>
        </w:rPr>
        <w:br/>
        <w:t xml:space="preserve">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w:t>
      </w:r>
      <w:r w:rsidRPr="009F2022">
        <w:rPr>
          <w:rFonts w:ascii="Times New Roman" w:hAnsi="Times New Roman"/>
          <w:bCs/>
          <w:sz w:val="28"/>
          <w:szCs w:val="28"/>
          <w:lang w:val="ru-RU"/>
        </w:rPr>
        <w:br/>
        <w:t>на первом году обучения.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F2022">
        <w:rPr>
          <w:rFonts w:ascii="Times New Roman" w:hAnsi="Times New Roman"/>
          <w:bCs/>
          <w:sz w:val="28"/>
          <w:szCs w:val="28"/>
        </w:rPr>
        <w:t>teen</w:t>
      </w:r>
      <w:r w:rsidRPr="009F2022">
        <w:rPr>
          <w:rFonts w:ascii="Times New Roman" w:hAnsi="Times New Roman"/>
          <w:bCs/>
          <w:sz w:val="28"/>
          <w:szCs w:val="28"/>
          <w:lang w:val="ru-RU"/>
        </w:rPr>
        <w:t>, -</w:t>
      </w:r>
      <w:r w:rsidRPr="009F2022">
        <w:rPr>
          <w:rFonts w:ascii="Times New Roman" w:hAnsi="Times New Roman"/>
          <w:bCs/>
          <w:sz w:val="28"/>
          <w:szCs w:val="28"/>
        </w:rPr>
        <w:t>ty</w:t>
      </w:r>
      <w:r w:rsidRPr="009F2022">
        <w:rPr>
          <w:rFonts w:ascii="Times New Roman" w:hAnsi="Times New Roman"/>
          <w:bCs/>
          <w:sz w:val="28"/>
          <w:szCs w:val="28"/>
          <w:lang w:val="ru-RU"/>
        </w:rPr>
        <w:t>, -</w:t>
      </w:r>
      <w:r w:rsidRPr="009F2022">
        <w:rPr>
          <w:rFonts w:ascii="Times New Roman" w:hAnsi="Times New Roman"/>
          <w:bCs/>
          <w:sz w:val="28"/>
          <w:szCs w:val="28"/>
        </w:rPr>
        <w:t>th</w:t>
      </w:r>
      <w:r w:rsidRPr="009F2022">
        <w:rPr>
          <w:rFonts w:ascii="Times New Roman" w:hAnsi="Times New Roman"/>
          <w:bCs/>
          <w:sz w:val="28"/>
          <w:szCs w:val="28"/>
          <w:lang w:val="ru-RU"/>
        </w:rPr>
        <w:t>) и словосложения (</w:t>
      </w:r>
      <w:r w:rsidRPr="009F2022">
        <w:rPr>
          <w:rFonts w:ascii="Times New Roman" w:hAnsi="Times New Roman"/>
          <w:bCs/>
          <w:sz w:val="28"/>
          <w:szCs w:val="28"/>
        </w:rPr>
        <w:t>sportsman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Распознавание в устной и письменной речи интернациональных слов (</w:t>
      </w:r>
      <w:r w:rsidRPr="009F2022">
        <w:rPr>
          <w:rFonts w:ascii="Times New Roman" w:hAnsi="Times New Roman"/>
          <w:bCs/>
          <w:sz w:val="28"/>
          <w:szCs w:val="28"/>
        </w:rPr>
        <w:t>doctor</w:t>
      </w:r>
      <w:r w:rsidRPr="009F2022">
        <w:rPr>
          <w:rFonts w:ascii="Times New Roman" w:hAnsi="Times New Roman"/>
          <w:bCs/>
          <w:sz w:val="28"/>
          <w:szCs w:val="28"/>
          <w:lang w:val="ru-RU"/>
        </w:rPr>
        <w:t xml:space="preserve">, </w:t>
      </w:r>
      <w:r w:rsidRPr="009F2022">
        <w:rPr>
          <w:rFonts w:ascii="Times New Roman" w:hAnsi="Times New Roman"/>
          <w:bCs/>
          <w:sz w:val="28"/>
          <w:szCs w:val="28"/>
        </w:rPr>
        <w:t>film</w:t>
      </w:r>
      <w:r w:rsidRPr="009F2022">
        <w:rPr>
          <w:rFonts w:ascii="Times New Roman" w:hAnsi="Times New Roman"/>
          <w:bCs/>
          <w:sz w:val="28"/>
          <w:szCs w:val="28"/>
          <w:lang w:val="ru-RU"/>
        </w:rPr>
        <w:t>) с помощью языковой догадки.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.7.3.4.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в письменном и звучащем тексте и употребление в устной </w:t>
      </w:r>
      <w:r w:rsidRPr="009F2022">
        <w:rPr>
          <w:rFonts w:ascii="Times New Roman" w:hAnsi="Times New Roman"/>
          <w:bCs/>
          <w:sz w:val="28"/>
          <w:szCs w:val="28"/>
          <w:lang w:val="ru-RU"/>
        </w:rPr>
        <w:br/>
        <w:t>и письменной речи родственных слов с использованием основных способов словообразования: аффиксации (суффиксы числительных -</w:t>
      </w:r>
      <w:r w:rsidRPr="009F2022">
        <w:rPr>
          <w:rFonts w:ascii="Times New Roman" w:hAnsi="Times New Roman"/>
          <w:bCs/>
          <w:sz w:val="28"/>
          <w:szCs w:val="28"/>
        </w:rPr>
        <w:t>teen</w:t>
      </w:r>
      <w:r w:rsidRPr="009F2022">
        <w:rPr>
          <w:rFonts w:ascii="Times New Roman" w:hAnsi="Times New Roman"/>
          <w:bCs/>
          <w:sz w:val="28"/>
          <w:szCs w:val="28"/>
          <w:lang w:val="ru-RU"/>
        </w:rPr>
        <w:t>, -</w:t>
      </w:r>
      <w:r w:rsidRPr="009F2022">
        <w:rPr>
          <w:rFonts w:ascii="Times New Roman" w:hAnsi="Times New Roman"/>
          <w:bCs/>
          <w:sz w:val="28"/>
          <w:szCs w:val="28"/>
        </w:rPr>
        <w:t>ty</w:t>
      </w:r>
      <w:r w:rsidRPr="009F2022">
        <w:rPr>
          <w:rFonts w:ascii="Times New Roman" w:hAnsi="Times New Roman"/>
          <w:bCs/>
          <w:sz w:val="28"/>
          <w:szCs w:val="28"/>
          <w:lang w:val="ru-RU"/>
        </w:rPr>
        <w:t>, -</w:t>
      </w:r>
      <w:r w:rsidRPr="009F2022">
        <w:rPr>
          <w:rFonts w:ascii="Times New Roman" w:hAnsi="Times New Roman"/>
          <w:bCs/>
          <w:sz w:val="28"/>
          <w:szCs w:val="28"/>
        </w:rPr>
        <w:t>th</w:t>
      </w:r>
      <w:r w:rsidRPr="009F2022">
        <w:rPr>
          <w:rFonts w:ascii="Times New Roman" w:hAnsi="Times New Roman"/>
          <w:bCs/>
          <w:sz w:val="28"/>
          <w:szCs w:val="28"/>
          <w:lang w:val="ru-RU"/>
        </w:rPr>
        <w:t xml:space="preserve">) </w:t>
      </w:r>
      <w:r w:rsidRPr="009F2022">
        <w:rPr>
          <w:rFonts w:ascii="Times New Roman" w:hAnsi="Times New Roman"/>
          <w:bCs/>
          <w:sz w:val="28"/>
          <w:szCs w:val="28"/>
          <w:lang w:val="ru-RU"/>
        </w:rPr>
        <w:br/>
        <w:t>и словосложения (</w:t>
      </w:r>
      <w:r w:rsidRPr="009F2022">
        <w:rPr>
          <w:rFonts w:ascii="Times New Roman" w:hAnsi="Times New Roman"/>
          <w:bCs/>
          <w:sz w:val="28"/>
          <w:szCs w:val="28"/>
        </w:rPr>
        <w:t>football</w:t>
      </w:r>
      <w:r w:rsidRPr="009F2022">
        <w:rPr>
          <w:rFonts w:ascii="Times New Roman" w:hAnsi="Times New Roman"/>
          <w:bCs/>
          <w:sz w:val="28"/>
          <w:szCs w:val="28"/>
          <w:lang w:val="ru-RU"/>
        </w:rPr>
        <w:t xml:space="preserve">, </w:t>
      </w:r>
      <w:r w:rsidRPr="009F2022">
        <w:rPr>
          <w:rFonts w:ascii="Times New Roman" w:hAnsi="Times New Roman"/>
          <w:bCs/>
          <w:sz w:val="28"/>
          <w:szCs w:val="28"/>
        </w:rPr>
        <w:t>snowman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lang w:val="ru-RU"/>
        </w:rPr>
        <w:t>Предложения</w:t>
      </w:r>
      <w:r w:rsidRPr="009F2022">
        <w:rPr>
          <w:rFonts w:ascii="Times New Roman" w:hAnsi="Times New Roman"/>
          <w:bCs/>
          <w:sz w:val="28"/>
          <w:szCs w:val="28"/>
        </w:rPr>
        <w:t xml:space="preserve"> </w:t>
      </w:r>
      <w:r w:rsidRPr="009F2022">
        <w:rPr>
          <w:rFonts w:ascii="Times New Roman" w:hAnsi="Times New Roman"/>
          <w:bCs/>
          <w:sz w:val="28"/>
          <w:szCs w:val="28"/>
          <w:lang w:val="ru-RU"/>
        </w:rPr>
        <w:t>с</w:t>
      </w:r>
      <w:r w:rsidRPr="009F2022">
        <w:rPr>
          <w:rFonts w:ascii="Times New Roman" w:hAnsi="Times New Roman"/>
          <w:bCs/>
          <w:sz w:val="28"/>
          <w:szCs w:val="28"/>
        </w:rPr>
        <w:t xml:space="preserve"> </w:t>
      </w:r>
      <w:r w:rsidRPr="009F2022">
        <w:rPr>
          <w:rFonts w:ascii="Times New Roman" w:hAnsi="Times New Roman"/>
          <w:bCs/>
          <w:sz w:val="28"/>
          <w:szCs w:val="28"/>
          <w:lang w:val="ru-RU"/>
        </w:rPr>
        <w:t>начальным</w:t>
      </w:r>
      <w:r w:rsidRPr="009F2022">
        <w:rPr>
          <w:rFonts w:ascii="Times New Roman" w:hAnsi="Times New Roman"/>
          <w:bCs/>
          <w:sz w:val="28"/>
          <w:szCs w:val="28"/>
        </w:rPr>
        <w:t xml:space="preserve"> There + to be </w:t>
      </w:r>
      <w:r w:rsidRPr="009F2022">
        <w:rPr>
          <w:rFonts w:ascii="Times New Roman" w:hAnsi="Times New Roman"/>
          <w:bCs/>
          <w:sz w:val="28"/>
          <w:szCs w:val="28"/>
          <w:lang w:val="ru-RU"/>
        </w:rPr>
        <w:t>в</w:t>
      </w:r>
      <w:r w:rsidRPr="009F2022">
        <w:rPr>
          <w:rFonts w:ascii="Times New Roman" w:hAnsi="Times New Roman"/>
          <w:bCs/>
          <w:sz w:val="28"/>
          <w:szCs w:val="28"/>
        </w:rPr>
        <w:t xml:space="preserve"> Past Simple Tense (There was an old house near the river.).</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Побудительные предложения в отрицательной (</w:t>
      </w:r>
      <w:r w:rsidRPr="009F2022">
        <w:rPr>
          <w:rFonts w:ascii="Times New Roman" w:hAnsi="Times New Roman"/>
          <w:bCs/>
          <w:sz w:val="28"/>
          <w:szCs w:val="28"/>
        </w:rPr>
        <w:t>Don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talk</w:t>
      </w:r>
      <w:r w:rsidRPr="009F2022">
        <w:rPr>
          <w:rFonts w:ascii="Times New Roman" w:hAnsi="Times New Roman"/>
          <w:bCs/>
          <w:sz w:val="28"/>
          <w:szCs w:val="28"/>
          <w:lang w:val="ru-RU"/>
        </w:rPr>
        <w:t xml:space="preserve">, </w:t>
      </w:r>
      <w:r w:rsidRPr="009F2022">
        <w:rPr>
          <w:rFonts w:ascii="Times New Roman" w:hAnsi="Times New Roman"/>
          <w:bCs/>
          <w:sz w:val="28"/>
          <w:szCs w:val="28"/>
        </w:rPr>
        <w:t>please</w:t>
      </w:r>
      <w:r w:rsidRPr="009F2022">
        <w:rPr>
          <w:rFonts w:ascii="Times New Roman" w:hAnsi="Times New Roman"/>
          <w:bCs/>
          <w:sz w:val="28"/>
          <w:szCs w:val="28"/>
          <w:lang w:val="ru-RU"/>
        </w:rPr>
        <w:t>.) форме.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Правильные и неправильные глаголы в </w:t>
      </w:r>
      <w:r w:rsidRPr="009F2022">
        <w:rPr>
          <w:rFonts w:ascii="Times New Roman" w:hAnsi="Times New Roman"/>
          <w:bCs/>
          <w:sz w:val="28"/>
          <w:szCs w:val="28"/>
        </w:rPr>
        <w:t>Past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повествовательных (утвердительных и отрицательных) и вопросительных (общий и специальный вопросы)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Конструкция I’d like to ... (I’d like to read this book.).</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Конструкции с глаголами на -ing: to like/enjoy doing smth (I like riding my bike.).</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Существительные в притяжательном падеже (Possessive Case; Ann’s dress, children’s toys, boys’ books).</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Слова, выражающие количество с исчисляемыми и неисчисляемыми существительными (</w:t>
      </w:r>
      <w:r w:rsidRPr="009F2022">
        <w:rPr>
          <w:rFonts w:ascii="Times New Roman" w:hAnsi="Times New Roman"/>
          <w:bCs/>
          <w:sz w:val="28"/>
          <w:szCs w:val="28"/>
        </w:rPr>
        <w:t>much</w:t>
      </w:r>
      <w:r w:rsidRPr="009F2022">
        <w:rPr>
          <w:rFonts w:ascii="Times New Roman" w:hAnsi="Times New Roman"/>
          <w:bCs/>
          <w:sz w:val="28"/>
          <w:szCs w:val="28"/>
          <w:lang w:val="ru-RU"/>
        </w:rPr>
        <w:t>/</w:t>
      </w:r>
      <w:r w:rsidRPr="009F2022">
        <w:rPr>
          <w:rFonts w:ascii="Times New Roman" w:hAnsi="Times New Roman"/>
          <w:bCs/>
          <w:sz w:val="28"/>
          <w:szCs w:val="28"/>
        </w:rPr>
        <w:t>many</w:t>
      </w:r>
      <w:r w:rsidRPr="009F2022">
        <w:rPr>
          <w:rFonts w:ascii="Times New Roman" w:hAnsi="Times New Roman"/>
          <w:bCs/>
          <w:sz w:val="28"/>
          <w:szCs w:val="28"/>
          <w:lang w:val="ru-RU"/>
        </w:rPr>
        <w:t>/</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lot</w:t>
      </w:r>
      <w:r w:rsidRPr="009F2022">
        <w:rPr>
          <w:rFonts w:ascii="Times New Roman" w:hAnsi="Times New Roman"/>
          <w:bCs/>
          <w:sz w:val="28"/>
          <w:szCs w:val="28"/>
          <w:lang w:val="ru-RU"/>
        </w:rPr>
        <w:t xml:space="preserve"> </w:t>
      </w:r>
      <w:r w:rsidRPr="009F2022">
        <w:rPr>
          <w:rFonts w:ascii="Times New Roman" w:hAnsi="Times New Roman"/>
          <w:bCs/>
          <w:sz w:val="28"/>
          <w:szCs w:val="28"/>
        </w:rPr>
        <w:t>of</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Личные местоимения в объектном (</w:t>
      </w:r>
      <w:r w:rsidRPr="009F2022">
        <w:rPr>
          <w:rFonts w:ascii="Times New Roman" w:hAnsi="Times New Roman"/>
          <w:bCs/>
          <w:sz w:val="28"/>
          <w:szCs w:val="28"/>
        </w:rPr>
        <w:t>me</w:t>
      </w:r>
      <w:r w:rsidRPr="009F2022">
        <w:rPr>
          <w:rFonts w:ascii="Times New Roman" w:hAnsi="Times New Roman"/>
          <w:bCs/>
          <w:sz w:val="28"/>
          <w:szCs w:val="28"/>
          <w:lang w:val="ru-RU"/>
        </w:rPr>
        <w:t xml:space="preserve">, </w:t>
      </w:r>
      <w:r w:rsidRPr="009F2022">
        <w:rPr>
          <w:rFonts w:ascii="Times New Roman" w:hAnsi="Times New Roman"/>
          <w:bCs/>
          <w:sz w:val="28"/>
          <w:szCs w:val="28"/>
        </w:rPr>
        <w:t>you</w:t>
      </w:r>
      <w:r w:rsidRPr="009F2022">
        <w:rPr>
          <w:rFonts w:ascii="Times New Roman" w:hAnsi="Times New Roman"/>
          <w:bCs/>
          <w:sz w:val="28"/>
          <w:szCs w:val="28"/>
          <w:lang w:val="ru-RU"/>
        </w:rPr>
        <w:t xml:space="preserve">, </w:t>
      </w:r>
      <w:r w:rsidRPr="009F2022">
        <w:rPr>
          <w:rFonts w:ascii="Times New Roman" w:hAnsi="Times New Roman"/>
          <w:bCs/>
          <w:sz w:val="28"/>
          <w:szCs w:val="28"/>
        </w:rPr>
        <w:t>him</w:t>
      </w:r>
      <w:r w:rsidRPr="009F2022">
        <w:rPr>
          <w:rFonts w:ascii="Times New Roman" w:hAnsi="Times New Roman"/>
          <w:bCs/>
          <w:sz w:val="28"/>
          <w:szCs w:val="28"/>
          <w:lang w:val="ru-RU"/>
        </w:rPr>
        <w:t>/</w:t>
      </w:r>
      <w:r w:rsidRPr="009F2022">
        <w:rPr>
          <w:rFonts w:ascii="Times New Roman" w:hAnsi="Times New Roman"/>
          <w:bCs/>
          <w:sz w:val="28"/>
          <w:szCs w:val="28"/>
        </w:rPr>
        <w:t>her</w:t>
      </w:r>
      <w:r w:rsidRPr="009F2022">
        <w:rPr>
          <w:rFonts w:ascii="Times New Roman" w:hAnsi="Times New Roman"/>
          <w:bCs/>
          <w:sz w:val="28"/>
          <w:szCs w:val="28"/>
          <w:lang w:val="ru-RU"/>
        </w:rPr>
        <w:t>/</w:t>
      </w:r>
      <w:r w:rsidRPr="009F2022">
        <w:rPr>
          <w:rFonts w:ascii="Times New Roman" w:hAnsi="Times New Roman"/>
          <w:bCs/>
          <w:sz w:val="28"/>
          <w:szCs w:val="28"/>
        </w:rPr>
        <w:t>it</w:t>
      </w:r>
      <w:r w:rsidRPr="009F2022">
        <w:rPr>
          <w:rFonts w:ascii="Times New Roman" w:hAnsi="Times New Roman"/>
          <w:bCs/>
          <w:sz w:val="28"/>
          <w:szCs w:val="28"/>
          <w:lang w:val="ru-RU"/>
        </w:rPr>
        <w:t xml:space="preserve">, </w:t>
      </w:r>
      <w:r w:rsidRPr="009F2022">
        <w:rPr>
          <w:rFonts w:ascii="Times New Roman" w:hAnsi="Times New Roman"/>
          <w:bCs/>
          <w:sz w:val="28"/>
          <w:szCs w:val="28"/>
        </w:rPr>
        <w:t>us</w:t>
      </w:r>
      <w:r w:rsidRPr="009F2022">
        <w:rPr>
          <w:rFonts w:ascii="Times New Roman" w:hAnsi="Times New Roman"/>
          <w:bCs/>
          <w:sz w:val="28"/>
          <w:szCs w:val="28"/>
          <w:lang w:val="ru-RU"/>
        </w:rPr>
        <w:t xml:space="preserve">, </w:t>
      </w:r>
      <w:r w:rsidRPr="009F2022">
        <w:rPr>
          <w:rFonts w:ascii="Times New Roman" w:hAnsi="Times New Roman"/>
          <w:bCs/>
          <w:sz w:val="28"/>
          <w:szCs w:val="28"/>
        </w:rPr>
        <w:t>them</w:t>
      </w:r>
      <w:r w:rsidRPr="009F2022">
        <w:rPr>
          <w:rFonts w:ascii="Times New Roman" w:hAnsi="Times New Roman"/>
          <w:bCs/>
          <w:sz w:val="28"/>
          <w:szCs w:val="28"/>
          <w:lang w:val="ru-RU"/>
        </w:rPr>
        <w:t>) падеже. Указательные местоимения (</w:t>
      </w:r>
      <w:r w:rsidRPr="009F2022">
        <w:rPr>
          <w:rFonts w:ascii="Times New Roman" w:hAnsi="Times New Roman"/>
          <w:bCs/>
          <w:sz w:val="28"/>
          <w:szCs w:val="28"/>
        </w:rPr>
        <w:t>this</w:t>
      </w:r>
      <w:r w:rsidRPr="009F2022">
        <w:rPr>
          <w:rFonts w:ascii="Times New Roman" w:hAnsi="Times New Roman"/>
          <w:bCs/>
          <w:sz w:val="28"/>
          <w:szCs w:val="28"/>
          <w:lang w:val="ru-RU"/>
        </w:rPr>
        <w:t xml:space="preserve"> – </w:t>
      </w:r>
      <w:r w:rsidRPr="009F2022">
        <w:rPr>
          <w:rFonts w:ascii="Times New Roman" w:hAnsi="Times New Roman"/>
          <w:bCs/>
          <w:sz w:val="28"/>
          <w:szCs w:val="28"/>
        </w:rPr>
        <w:t>these</w:t>
      </w:r>
      <w:r w:rsidRPr="009F2022">
        <w:rPr>
          <w:rFonts w:ascii="Times New Roman" w:hAnsi="Times New Roman"/>
          <w:bCs/>
          <w:sz w:val="28"/>
          <w:szCs w:val="28"/>
          <w:lang w:val="ru-RU"/>
        </w:rPr>
        <w:t xml:space="preserve">; </w:t>
      </w:r>
      <w:r w:rsidRPr="009F2022">
        <w:rPr>
          <w:rFonts w:ascii="Times New Roman" w:hAnsi="Times New Roman"/>
          <w:bCs/>
          <w:sz w:val="28"/>
          <w:szCs w:val="28"/>
        </w:rPr>
        <w:t>that</w:t>
      </w:r>
      <w:r w:rsidRPr="009F2022">
        <w:rPr>
          <w:rFonts w:ascii="Times New Roman" w:hAnsi="Times New Roman"/>
          <w:bCs/>
          <w:sz w:val="28"/>
          <w:szCs w:val="28"/>
          <w:lang w:val="ru-RU"/>
        </w:rPr>
        <w:t xml:space="preserve"> – </w:t>
      </w:r>
      <w:r w:rsidRPr="009F2022">
        <w:rPr>
          <w:rFonts w:ascii="Times New Roman" w:hAnsi="Times New Roman"/>
          <w:bCs/>
          <w:sz w:val="28"/>
          <w:szCs w:val="28"/>
        </w:rPr>
        <w:t>those</w:t>
      </w:r>
      <w:r w:rsidRPr="009F2022">
        <w:rPr>
          <w:rFonts w:ascii="Times New Roman" w:hAnsi="Times New Roman"/>
          <w:bCs/>
          <w:sz w:val="28"/>
          <w:szCs w:val="28"/>
          <w:lang w:val="ru-RU"/>
        </w:rPr>
        <w:t>). Неопределённые местоимения (</w:t>
      </w:r>
      <w:r w:rsidRPr="009F2022">
        <w:rPr>
          <w:rFonts w:ascii="Times New Roman" w:hAnsi="Times New Roman"/>
          <w:bCs/>
          <w:sz w:val="28"/>
          <w:szCs w:val="28"/>
        </w:rPr>
        <w:t>some</w:t>
      </w:r>
      <w:r w:rsidRPr="009F2022">
        <w:rPr>
          <w:rFonts w:ascii="Times New Roman" w:hAnsi="Times New Roman"/>
          <w:bCs/>
          <w:sz w:val="28"/>
          <w:szCs w:val="28"/>
          <w:lang w:val="ru-RU"/>
        </w:rPr>
        <w:t>/</w:t>
      </w:r>
      <w:r w:rsidRPr="009F2022">
        <w:rPr>
          <w:rFonts w:ascii="Times New Roman" w:hAnsi="Times New Roman"/>
          <w:bCs/>
          <w:sz w:val="28"/>
          <w:szCs w:val="28"/>
        </w:rPr>
        <w:t>any</w:t>
      </w:r>
      <w:r w:rsidRPr="009F2022">
        <w:rPr>
          <w:rFonts w:ascii="Times New Roman" w:hAnsi="Times New Roman"/>
          <w:bCs/>
          <w:sz w:val="28"/>
          <w:szCs w:val="28"/>
          <w:lang w:val="ru-RU"/>
        </w:rPr>
        <w:t>) в повествовательных и вопросительных предложениях (</w:t>
      </w:r>
      <w:r w:rsidRPr="009F2022">
        <w:rPr>
          <w:rFonts w:ascii="Times New Roman" w:hAnsi="Times New Roman"/>
          <w:bCs/>
          <w:sz w:val="28"/>
          <w:szCs w:val="28"/>
        </w:rPr>
        <w:t>Have</w:t>
      </w:r>
      <w:r w:rsidRPr="009F2022">
        <w:rPr>
          <w:rFonts w:ascii="Times New Roman" w:hAnsi="Times New Roman"/>
          <w:bCs/>
          <w:sz w:val="28"/>
          <w:szCs w:val="28"/>
          <w:lang w:val="ru-RU"/>
        </w:rPr>
        <w:t xml:space="preserve"> </w:t>
      </w:r>
      <w:r w:rsidRPr="009F2022">
        <w:rPr>
          <w:rFonts w:ascii="Times New Roman" w:hAnsi="Times New Roman"/>
          <w:bCs/>
          <w:sz w:val="28"/>
          <w:szCs w:val="28"/>
        </w:rPr>
        <w:t>you</w:t>
      </w:r>
      <w:r w:rsidRPr="009F2022">
        <w:rPr>
          <w:rFonts w:ascii="Times New Roman" w:hAnsi="Times New Roman"/>
          <w:bCs/>
          <w:sz w:val="28"/>
          <w:szCs w:val="28"/>
          <w:lang w:val="ru-RU"/>
        </w:rPr>
        <w:t xml:space="preserve"> </w:t>
      </w:r>
      <w:r w:rsidRPr="009F2022">
        <w:rPr>
          <w:rFonts w:ascii="Times New Roman" w:hAnsi="Times New Roman"/>
          <w:bCs/>
          <w:sz w:val="28"/>
          <w:szCs w:val="28"/>
        </w:rPr>
        <w:t>got</w:t>
      </w:r>
      <w:r w:rsidRPr="009F2022">
        <w:rPr>
          <w:rFonts w:ascii="Times New Roman" w:hAnsi="Times New Roman"/>
          <w:bCs/>
          <w:sz w:val="28"/>
          <w:szCs w:val="28"/>
          <w:lang w:val="ru-RU"/>
        </w:rPr>
        <w:t xml:space="preserve"> </w:t>
      </w:r>
      <w:r w:rsidRPr="009F2022">
        <w:rPr>
          <w:rFonts w:ascii="Times New Roman" w:hAnsi="Times New Roman"/>
          <w:bCs/>
          <w:sz w:val="28"/>
          <w:szCs w:val="28"/>
        </w:rPr>
        <w:t>any</w:t>
      </w:r>
      <w:r w:rsidRPr="009F2022">
        <w:rPr>
          <w:rFonts w:ascii="Times New Roman" w:hAnsi="Times New Roman"/>
          <w:bCs/>
          <w:sz w:val="28"/>
          <w:szCs w:val="28"/>
          <w:lang w:val="ru-RU"/>
        </w:rPr>
        <w:t xml:space="preserve"> </w:t>
      </w:r>
      <w:r w:rsidRPr="009F2022">
        <w:rPr>
          <w:rFonts w:ascii="Times New Roman" w:hAnsi="Times New Roman"/>
          <w:bCs/>
          <w:sz w:val="28"/>
          <w:szCs w:val="28"/>
        </w:rPr>
        <w:t>friends</w:t>
      </w:r>
      <w:r w:rsidRPr="009F2022">
        <w:rPr>
          <w:rFonts w:ascii="Times New Roman" w:hAnsi="Times New Roman"/>
          <w:bCs/>
          <w:sz w:val="28"/>
          <w:szCs w:val="28"/>
          <w:lang w:val="ru-RU"/>
        </w:rPr>
        <w:t xml:space="preserve">? – </w:t>
      </w:r>
      <w:r w:rsidRPr="009F2022">
        <w:rPr>
          <w:rFonts w:ascii="Times New Roman" w:hAnsi="Times New Roman"/>
          <w:bCs/>
          <w:sz w:val="28"/>
          <w:szCs w:val="28"/>
        </w:rPr>
        <w:t>Yes</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ve</w:t>
      </w:r>
      <w:r w:rsidRPr="009F2022">
        <w:rPr>
          <w:rFonts w:ascii="Times New Roman" w:hAnsi="Times New Roman"/>
          <w:bCs/>
          <w:sz w:val="28"/>
          <w:szCs w:val="28"/>
          <w:lang w:val="ru-RU"/>
        </w:rPr>
        <w:t xml:space="preserve"> </w:t>
      </w:r>
      <w:r w:rsidRPr="009F2022">
        <w:rPr>
          <w:rFonts w:ascii="Times New Roman" w:hAnsi="Times New Roman"/>
          <w:bCs/>
          <w:sz w:val="28"/>
          <w:szCs w:val="28"/>
        </w:rPr>
        <w:t>got</w:t>
      </w:r>
      <w:r w:rsidRPr="009F2022">
        <w:rPr>
          <w:rFonts w:ascii="Times New Roman" w:hAnsi="Times New Roman"/>
          <w:bCs/>
          <w:sz w:val="28"/>
          <w:szCs w:val="28"/>
          <w:lang w:val="ru-RU"/>
        </w:rPr>
        <w:t xml:space="preserve"> </w:t>
      </w:r>
      <w:r w:rsidRPr="009F2022">
        <w:rPr>
          <w:rFonts w:ascii="Times New Roman" w:hAnsi="Times New Roman"/>
          <w:bCs/>
          <w:sz w:val="28"/>
          <w:szCs w:val="28"/>
        </w:rPr>
        <w:t>some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Наречия частотности (</w:t>
      </w:r>
      <w:r w:rsidRPr="009F2022">
        <w:rPr>
          <w:rFonts w:ascii="Times New Roman" w:hAnsi="Times New Roman"/>
          <w:bCs/>
          <w:sz w:val="28"/>
          <w:szCs w:val="28"/>
        </w:rPr>
        <w:t>usually</w:t>
      </w:r>
      <w:r w:rsidRPr="009F2022">
        <w:rPr>
          <w:rFonts w:ascii="Times New Roman" w:hAnsi="Times New Roman"/>
          <w:bCs/>
          <w:sz w:val="28"/>
          <w:szCs w:val="28"/>
          <w:lang w:val="ru-RU"/>
        </w:rPr>
        <w:t xml:space="preserve">, </w:t>
      </w:r>
      <w:r w:rsidRPr="009F2022">
        <w:rPr>
          <w:rFonts w:ascii="Times New Roman" w:hAnsi="Times New Roman"/>
          <w:bCs/>
          <w:sz w:val="28"/>
          <w:szCs w:val="28"/>
        </w:rPr>
        <w:t>often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Количественные числительные (13–100). Порядковые числительные (1–30).</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Вопросительные слова (</w:t>
      </w:r>
      <w:r w:rsidRPr="009F2022">
        <w:rPr>
          <w:rFonts w:ascii="Times New Roman" w:hAnsi="Times New Roman"/>
          <w:bCs/>
          <w:sz w:val="28"/>
          <w:szCs w:val="28"/>
        </w:rPr>
        <w:t>when</w:t>
      </w:r>
      <w:r w:rsidRPr="009F2022">
        <w:rPr>
          <w:rFonts w:ascii="Times New Roman" w:hAnsi="Times New Roman"/>
          <w:bCs/>
          <w:sz w:val="28"/>
          <w:szCs w:val="28"/>
          <w:lang w:val="ru-RU"/>
        </w:rPr>
        <w:t xml:space="preserve">, </w:t>
      </w:r>
      <w:r w:rsidRPr="009F2022">
        <w:rPr>
          <w:rFonts w:ascii="Times New Roman" w:hAnsi="Times New Roman"/>
          <w:bCs/>
          <w:sz w:val="28"/>
          <w:szCs w:val="28"/>
        </w:rPr>
        <w:t>whose</w:t>
      </w:r>
      <w:r w:rsidRPr="009F2022">
        <w:rPr>
          <w:rFonts w:ascii="Times New Roman" w:hAnsi="Times New Roman"/>
          <w:bCs/>
          <w:sz w:val="28"/>
          <w:szCs w:val="28"/>
          <w:lang w:val="ru-RU"/>
        </w:rPr>
        <w:t xml:space="preserve">, </w:t>
      </w:r>
      <w:r w:rsidRPr="009F2022">
        <w:rPr>
          <w:rFonts w:ascii="Times New Roman" w:hAnsi="Times New Roman"/>
          <w:bCs/>
          <w:sz w:val="28"/>
          <w:szCs w:val="28"/>
        </w:rPr>
        <w:t>why</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rPr>
      </w:pPr>
      <w:r w:rsidRPr="009F2022">
        <w:rPr>
          <w:rFonts w:ascii="Times New Roman" w:hAnsi="Times New Roman"/>
          <w:bCs/>
          <w:sz w:val="28"/>
          <w:szCs w:val="28"/>
        </w:rPr>
        <w:t>Предлоги места (next to, in front of, behind), направления (to), времени (at, in, on в выражениях at 5 o’clock, in the morning, on Monday).</w:t>
      </w:r>
      <w:bookmarkStart w:id="25" w:name="bookmark39"/>
      <w:bookmarkStart w:id="26" w:name="bookmark40"/>
      <w:bookmarkStart w:id="27" w:name="bookmark41"/>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.7.4. Социокультурные знания и умения</w:t>
      </w:r>
      <w:bookmarkEnd w:id="25"/>
      <w:bookmarkEnd w:id="26"/>
      <w:bookmarkEnd w:id="27"/>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Знание произведений детского фольклора (рифмовок, стихов, песенок), персонажей детских книг.</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bookmarkStart w:id="28" w:name="bookmark42"/>
      <w:bookmarkStart w:id="29" w:name="bookmark43"/>
      <w:bookmarkStart w:id="30" w:name="bookmark44"/>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.7.5. Компенсаторные умения</w:t>
      </w:r>
      <w:bookmarkEnd w:id="28"/>
      <w:bookmarkEnd w:id="29"/>
      <w:bookmarkEnd w:id="30"/>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при чтении и аудировании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в качестве опоры при порождении собственных высказываний ключевых слов, вопросов; иллюстраций.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Игнорирование информации, не являющейся необходимой для понимания основного содержания прочитанного/прослушанного текста или для нахождения </w:t>
      </w:r>
      <w:r w:rsidRPr="009F2022">
        <w:rPr>
          <w:rFonts w:ascii="Times New Roman" w:hAnsi="Times New Roman"/>
          <w:bCs/>
          <w:sz w:val="28"/>
          <w:szCs w:val="28"/>
          <w:lang w:val="ru-RU"/>
        </w:rPr>
        <w:br/>
        <w:t>в тексте запрашиваемой информации.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 Содержание обучения в 4 классе.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.8.1. Тематическое содержание речи.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.8.1.1. Мир моего «я».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Моя семья. Мой день рождения, подарки. Моя любимая еда. Мой день (распорядок дня, домашние обязанности).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.8.1.2. Мир моих увлечений.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Любимая игрушка, игра. Мой питомец. Любимые занятия. Занятия спортом. Любимая сказка/история/рассказ. Выходной день. Каникулы.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.8.1.3. Мир вокруг меня.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Моя комната (квартира, дом), предметы мебели и интерьера. Моя школа, любимые учебные предметы. Мои друзья, их внешность и черты характера. Моя </w:t>
      </w:r>
      <w:r w:rsidRPr="009F2022">
        <w:rPr>
          <w:rFonts w:ascii="Times New Roman" w:hAnsi="Times New Roman"/>
          <w:bCs/>
          <w:sz w:val="28"/>
          <w:szCs w:val="28"/>
          <w:lang w:val="ru-RU"/>
        </w:rPr>
        <w:lastRenderedPageBreak/>
        <w:t>малая родина (город, село). Путешествия. Дикие и домашние животные. Погода. Времена года (месяцы). Покупки.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.8.1.4. Родная страна и страны изучаемого языка.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.8.2.1. Говорение.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.8.2.1.1. Коммуникативные умения диалогической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Ведение с опорой на речевые ситуации, ключевые слова и/или иллюстрации </w:t>
      </w:r>
      <w:r w:rsidRPr="009F2022">
        <w:rPr>
          <w:rFonts w:ascii="Times New Roman" w:hAnsi="Times New Roman"/>
          <w:bCs/>
          <w:sz w:val="28"/>
          <w:szCs w:val="28"/>
          <w:lang w:val="ru-RU"/>
        </w:rPr>
        <w:br/>
        <w:t>с соблюдением норм речевого этикета, принятых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диалога-расспроса: запрашивание интересующей информации; сообщение фактической информации, ответы на вопросы собеседника.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.8.2.1.2. Коммуникативные умения монологической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Пересказ основного содержания прочитанного текста с опорой на ключевые слова, вопросы, план и/или иллюстрации.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Краткое устное изложение результатов выполненного несложного проектного задания.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.8.2.2. Аудирование.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.8.2.2.1. Коммуникативные умения аудирования.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Понимание на слух речи учителя и одноклассников и вербальная/невербальная реакция на услышанное (при непосредственном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w:t>
      </w:r>
      <w:r w:rsidRPr="009F2022">
        <w:rPr>
          <w:rFonts w:ascii="Times New Roman" w:hAnsi="Times New Roman"/>
          <w:bCs/>
          <w:sz w:val="28"/>
          <w:szCs w:val="28"/>
          <w:lang w:val="ru-RU"/>
        </w:rPr>
        <w:br/>
        <w:t xml:space="preserve">с поставленной коммуникативной задачей: с пониманием основного содержания, </w:t>
      </w:r>
      <w:r w:rsidRPr="009F2022">
        <w:rPr>
          <w:rFonts w:ascii="Times New Roman" w:hAnsi="Times New Roman"/>
          <w:bCs/>
          <w:sz w:val="28"/>
          <w:szCs w:val="28"/>
          <w:lang w:val="ru-RU"/>
        </w:rPr>
        <w:br/>
        <w:t>с пониманием запрашиваемой информации (при опосредованном общении).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w:t>
      </w:r>
      <w:r w:rsidRPr="009F2022">
        <w:rPr>
          <w:rFonts w:ascii="Times New Roman" w:hAnsi="Times New Roman"/>
          <w:bCs/>
          <w:sz w:val="28"/>
          <w:szCs w:val="28"/>
          <w:lang w:val="ru-RU"/>
        </w:rPr>
        <w:br/>
        <w:t>на слух тексте с опорой и без опоры на иллюстрации и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Аудирование с пониманием запрашиваемой информации предполагает умение выделять запрашиваемую информацию фактического характера с опорой </w:t>
      </w:r>
      <w:r w:rsidRPr="009F2022">
        <w:rPr>
          <w:rFonts w:ascii="Times New Roman" w:hAnsi="Times New Roman"/>
          <w:bCs/>
          <w:sz w:val="28"/>
          <w:szCs w:val="28"/>
          <w:lang w:val="ru-RU"/>
        </w:rPr>
        <w:br/>
        <w:t>и без опоры на иллюстрации, а также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вслух учебных текстов с соблюдением правил чтения </w:t>
      </w:r>
      <w:r w:rsidRPr="009F2022">
        <w:rPr>
          <w:rFonts w:ascii="Times New Roman" w:hAnsi="Times New Roman"/>
          <w:bCs/>
          <w:sz w:val="28"/>
          <w:szCs w:val="28"/>
          <w:lang w:val="ru-RU"/>
        </w:rPr>
        <w:br/>
        <w:t>и соответствующей интонацией,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вслух: диалог, рассказ, сказка.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w:t>
      </w:r>
      <w:r w:rsidRPr="009F2022">
        <w:rPr>
          <w:rFonts w:ascii="Times New Roman" w:hAnsi="Times New Roman"/>
          <w:bCs/>
          <w:sz w:val="28"/>
          <w:szCs w:val="28"/>
          <w:lang w:val="ru-RU"/>
        </w:rPr>
        <w:br/>
      </w:r>
      <w:r w:rsidRPr="009F2022">
        <w:rPr>
          <w:rFonts w:ascii="Times New Roman" w:hAnsi="Times New Roman"/>
          <w:bCs/>
          <w:sz w:val="28"/>
          <w:szCs w:val="28"/>
          <w:lang w:val="ru-RU"/>
        </w:rPr>
        <w:lastRenderedPageBreak/>
        <w:t xml:space="preserve">от поставленной коммуникативной задачи: с пониманием основного содержания, </w:t>
      </w:r>
      <w:r w:rsidRPr="009F2022">
        <w:rPr>
          <w:rFonts w:ascii="Times New Roman" w:hAnsi="Times New Roman"/>
          <w:bCs/>
          <w:sz w:val="28"/>
          <w:szCs w:val="28"/>
          <w:lang w:val="ru-RU"/>
        </w:rPr>
        <w:br/>
        <w:t>с пониманием запрашиваемой информации.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w:t>
      </w:r>
      <w:r w:rsidRPr="009F2022">
        <w:rPr>
          <w:rFonts w:ascii="Times New Roman" w:hAnsi="Times New Roman"/>
          <w:bCs/>
          <w:sz w:val="28"/>
          <w:szCs w:val="28"/>
          <w:lang w:val="ru-RU"/>
        </w:rPr>
        <w:br/>
        <w:t>в том числе контекстуальной, догадки.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Прогнозирование содержания текста на основе заголовка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не сплошных текстов (таблиц, диаграмм) и понимание представленной в них информации.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.8.2.4.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Написание с опорой на образец поздравления с праздниками (с днём рождения, Новым годом, Рождеством) с выражением пожеланий.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Написание электронного сообщения личного характера с опорой на образец.</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.8.3.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.8.3.1.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F2022">
        <w:rPr>
          <w:rFonts w:ascii="Times New Roman" w:hAnsi="Times New Roman"/>
          <w:bCs/>
          <w:sz w:val="28"/>
          <w:szCs w:val="28"/>
        </w:rPr>
        <w:t>r</w:t>
      </w:r>
      <w:r w:rsidRPr="009F2022">
        <w:rPr>
          <w:rFonts w:ascii="Times New Roman" w:hAnsi="Times New Roman"/>
          <w:bCs/>
          <w:sz w:val="28"/>
          <w:szCs w:val="28"/>
          <w:lang w:val="ru-RU"/>
        </w:rPr>
        <w:t>” (</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is</w:t>
      </w:r>
      <w:r w:rsidRPr="009F2022">
        <w:rPr>
          <w:rFonts w:ascii="Times New Roman" w:hAnsi="Times New Roman"/>
          <w:bCs/>
          <w:sz w:val="28"/>
          <w:szCs w:val="28"/>
          <w:lang w:val="ru-RU"/>
        </w:rPr>
        <w:t>/</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are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Ритмико-интонационные особенности повествовательного, побудительного </w:t>
      </w:r>
      <w:r w:rsidRPr="009F2022">
        <w:rPr>
          <w:rFonts w:ascii="Times New Roman" w:hAnsi="Times New Roman"/>
          <w:bCs/>
          <w:sz w:val="28"/>
          <w:szCs w:val="28"/>
          <w:lang w:val="ru-RU"/>
        </w:rPr>
        <w:br/>
        <w:t>и вопросительного (общий и специальный вопрос) предложений.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Различение на слух и адекватное, без ошибок, ведущих к сбою </w:t>
      </w:r>
      <w:r w:rsidRPr="009F2022">
        <w:rPr>
          <w:rFonts w:ascii="Times New Roman" w:hAnsi="Times New Roman"/>
          <w:bCs/>
          <w:sz w:val="28"/>
          <w:szCs w:val="28"/>
          <w:lang w:val="ru-RU"/>
        </w:rPr>
        <w:br/>
        <w:t xml:space="preserve">в коммуникации, произнесение слов с соблюдением правильного ударения и фраз </w:t>
      </w:r>
      <w:r w:rsidRPr="009F2022">
        <w:rPr>
          <w:rFonts w:ascii="Times New Roman" w:hAnsi="Times New Roman"/>
          <w:bCs/>
          <w:sz w:val="28"/>
          <w:szCs w:val="28"/>
          <w:lang w:val="ru-RU"/>
        </w:rPr>
        <w:br/>
        <w:t>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Правила чтения: гласных в открытом и закрытом слоге в односложных словах, гласных в третьем типе слога (гласная + </w:t>
      </w:r>
      <w:r w:rsidRPr="009F2022">
        <w:rPr>
          <w:rFonts w:ascii="Times New Roman" w:hAnsi="Times New Roman"/>
          <w:bCs/>
          <w:sz w:val="28"/>
          <w:szCs w:val="28"/>
        </w:rPr>
        <w:t>r</w:t>
      </w:r>
      <w:r w:rsidRPr="009F2022">
        <w:rPr>
          <w:rFonts w:ascii="Times New Roman" w:hAnsi="Times New Roman"/>
          <w:bCs/>
          <w:sz w:val="28"/>
          <w:szCs w:val="28"/>
          <w:lang w:val="ru-RU"/>
        </w:rPr>
        <w:t xml:space="preserve">); согласных; основных звукобуквенных сочетаний, в частности сложных сочетаний букв (например, </w:t>
      </w:r>
      <w:r w:rsidRPr="009F2022">
        <w:rPr>
          <w:rFonts w:ascii="Times New Roman" w:hAnsi="Times New Roman"/>
          <w:bCs/>
          <w:sz w:val="28"/>
          <w:szCs w:val="28"/>
        </w:rPr>
        <w:t>tion</w:t>
      </w:r>
      <w:r w:rsidRPr="009F2022">
        <w:rPr>
          <w:rFonts w:ascii="Times New Roman" w:hAnsi="Times New Roman"/>
          <w:bCs/>
          <w:sz w:val="28"/>
          <w:szCs w:val="28"/>
          <w:lang w:val="ru-RU"/>
        </w:rPr>
        <w:t xml:space="preserve">, </w:t>
      </w:r>
      <w:r w:rsidRPr="009F2022">
        <w:rPr>
          <w:rFonts w:ascii="Times New Roman" w:hAnsi="Times New Roman"/>
          <w:bCs/>
          <w:sz w:val="28"/>
          <w:szCs w:val="28"/>
        </w:rPr>
        <w:t>ight</w:t>
      </w:r>
      <w:r w:rsidRPr="009F2022">
        <w:rPr>
          <w:rFonts w:ascii="Times New Roman" w:hAnsi="Times New Roman"/>
          <w:bCs/>
          <w:sz w:val="28"/>
          <w:szCs w:val="28"/>
          <w:lang w:val="ru-RU"/>
        </w:rPr>
        <w:t>) в односложных, двусложных и многосложных словах.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Вычленение некоторых звукобуквенных сочетаний при анализе изученных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Чтение новых слов согласно основным правилам чтения с использованием полной или частичной транскрипции, по аналогии.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.8.3.2.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w:t>
      </w:r>
      <w:r w:rsidRPr="009F2022">
        <w:rPr>
          <w:rFonts w:ascii="Times New Roman" w:hAnsi="Times New Roman"/>
          <w:bCs/>
          <w:sz w:val="28"/>
          <w:szCs w:val="28"/>
          <w:lang w:val="ru-RU"/>
        </w:rPr>
        <w:br/>
      </w:r>
      <w:r w:rsidRPr="009F2022">
        <w:rPr>
          <w:rFonts w:ascii="Times New Roman" w:hAnsi="Times New Roman"/>
          <w:bCs/>
          <w:sz w:val="28"/>
          <w:szCs w:val="28"/>
          <w:lang w:val="ru-RU"/>
        </w:rPr>
        <w:lastRenderedPageBreak/>
        <w:t>и модального глаголов, существительных в притяжательном падеже (</w:t>
      </w:r>
      <w:r w:rsidRPr="009F2022">
        <w:rPr>
          <w:rFonts w:ascii="Times New Roman" w:hAnsi="Times New Roman"/>
          <w:bCs/>
          <w:sz w:val="28"/>
          <w:szCs w:val="28"/>
        </w:rPr>
        <w:t>Possessive</w:t>
      </w:r>
      <w:r w:rsidRPr="009F2022">
        <w:rPr>
          <w:rFonts w:ascii="Times New Roman" w:hAnsi="Times New Roman"/>
          <w:bCs/>
          <w:sz w:val="28"/>
          <w:szCs w:val="28"/>
          <w:lang w:val="ru-RU"/>
        </w:rPr>
        <w:t xml:space="preserve"> </w:t>
      </w:r>
      <w:r w:rsidRPr="009F2022">
        <w:rPr>
          <w:rFonts w:ascii="Times New Roman" w:hAnsi="Times New Roman"/>
          <w:bCs/>
          <w:sz w:val="28"/>
          <w:szCs w:val="28"/>
        </w:rPr>
        <w:t>Case</w:t>
      </w:r>
      <w:r w:rsidRPr="009F2022">
        <w:rPr>
          <w:rFonts w:ascii="Times New Roman" w:hAnsi="Times New Roman"/>
          <w:bCs/>
          <w:sz w:val="28"/>
          <w:szCs w:val="28"/>
          <w:lang w:val="ru-RU"/>
        </w:rPr>
        <w:t>).</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.8.3.3.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в письменном и звучащем тексте и употребление в устной </w:t>
      </w:r>
      <w:r w:rsidRPr="009F2022">
        <w:rPr>
          <w:rFonts w:ascii="Times New Roman" w:hAnsi="Times New Roman"/>
          <w:bCs/>
          <w:sz w:val="28"/>
          <w:szCs w:val="28"/>
          <w:lang w:val="ru-RU"/>
        </w:rPr>
        <w:br/>
        <w:t xml:space="preserve">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w:t>
      </w:r>
      <w:r w:rsidRPr="009F2022">
        <w:rPr>
          <w:rFonts w:ascii="Times New Roman" w:hAnsi="Times New Roman"/>
          <w:bCs/>
          <w:sz w:val="28"/>
          <w:szCs w:val="28"/>
          <w:lang w:val="ru-RU"/>
        </w:rPr>
        <w:br/>
        <w:t>в предыдущие два года обучения.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и образование в устной и письменной речи родственных слов </w:t>
      </w:r>
      <w:r w:rsidRPr="009F2022">
        <w:rPr>
          <w:rFonts w:ascii="Times New Roman" w:hAnsi="Times New Roman"/>
          <w:bCs/>
          <w:sz w:val="28"/>
          <w:szCs w:val="28"/>
          <w:lang w:val="ru-RU"/>
        </w:rPr>
        <w:br/>
        <w:t>с использованием основных способов словообразования: аффиксации (образование существительных с помощью суффиксов -</w:t>
      </w:r>
      <w:r w:rsidRPr="009F2022">
        <w:rPr>
          <w:rFonts w:ascii="Times New Roman" w:hAnsi="Times New Roman"/>
          <w:bCs/>
          <w:sz w:val="28"/>
          <w:szCs w:val="28"/>
        </w:rPr>
        <w:t>er</w:t>
      </w:r>
      <w:r w:rsidRPr="009F2022">
        <w:rPr>
          <w:rFonts w:ascii="Times New Roman" w:hAnsi="Times New Roman"/>
          <w:bCs/>
          <w:sz w:val="28"/>
          <w:szCs w:val="28"/>
          <w:lang w:val="ru-RU"/>
        </w:rPr>
        <w:t>/-</w:t>
      </w:r>
      <w:r w:rsidRPr="009F2022">
        <w:rPr>
          <w:rFonts w:ascii="Times New Roman" w:hAnsi="Times New Roman"/>
          <w:bCs/>
          <w:sz w:val="28"/>
          <w:szCs w:val="28"/>
        </w:rPr>
        <w:t>or</w:t>
      </w:r>
      <w:r w:rsidRPr="009F2022">
        <w:rPr>
          <w:rFonts w:ascii="Times New Roman" w:hAnsi="Times New Roman"/>
          <w:bCs/>
          <w:sz w:val="28"/>
          <w:szCs w:val="28"/>
          <w:lang w:val="ru-RU"/>
        </w:rPr>
        <w:t>, -</w:t>
      </w:r>
      <w:r w:rsidRPr="009F2022">
        <w:rPr>
          <w:rFonts w:ascii="Times New Roman" w:hAnsi="Times New Roman"/>
          <w:bCs/>
          <w:sz w:val="28"/>
          <w:szCs w:val="28"/>
        </w:rPr>
        <w:t>ist</w:t>
      </w:r>
      <w:r w:rsidRPr="009F2022">
        <w:rPr>
          <w:rFonts w:ascii="Times New Roman" w:hAnsi="Times New Roman"/>
          <w:bCs/>
          <w:sz w:val="28"/>
          <w:szCs w:val="28"/>
          <w:lang w:val="ru-RU"/>
        </w:rPr>
        <w:t xml:space="preserve"> (</w:t>
      </w:r>
      <w:r w:rsidRPr="009F2022">
        <w:rPr>
          <w:rFonts w:ascii="Times New Roman" w:hAnsi="Times New Roman"/>
          <w:bCs/>
          <w:sz w:val="28"/>
          <w:szCs w:val="28"/>
        </w:rPr>
        <w:t>worker</w:t>
      </w:r>
      <w:r w:rsidRPr="009F2022">
        <w:rPr>
          <w:rFonts w:ascii="Times New Roman" w:hAnsi="Times New Roman"/>
          <w:bCs/>
          <w:sz w:val="28"/>
          <w:szCs w:val="28"/>
          <w:lang w:val="ru-RU"/>
        </w:rPr>
        <w:t xml:space="preserve">, </w:t>
      </w:r>
      <w:r w:rsidRPr="009F2022">
        <w:rPr>
          <w:rFonts w:ascii="Times New Roman" w:hAnsi="Times New Roman"/>
          <w:bCs/>
          <w:sz w:val="28"/>
          <w:szCs w:val="28"/>
        </w:rPr>
        <w:t>actor</w:t>
      </w:r>
      <w:r w:rsidRPr="009F2022">
        <w:rPr>
          <w:rFonts w:ascii="Times New Roman" w:hAnsi="Times New Roman"/>
          <w:bCs/>
          <w:sz w:val="28"/>
          <w:szCs w:val="28"/>
          <w:lang w:val="ru-RU"/>
        </w:rPr>
        <w:t xml:space="preserve">, </w:t>
      </w:r>
      <w:r w:rsidRPr="009F2022">
        <w:rPr>
          <w:rFonts w:ascii="Times New Roman" w:hAnsi="Times New Roman"/>
          <w:bCs/>
          <w:sz w:val="28"/>
          <w:szCs w:val="28"/>
        </w:rPr>
        <w:t>artist</w:t>
      </w:r>
      <w:r w:rsidRPr="009F2022">
        <w:rPr>
          <w:rFonts w:ascii="Times New Roman" w:hAnsi="Times New Roman"/>
          <w:bCs/>
          <w:sz w:val="28"/>
          <w:szCs w:val="28"/>
          <w:lang w:val="ru-RU"/>
        </w:rPr>
        <w:t>) и конверсии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 xml:space="preserve"> –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языковой догадки для распознавания интернациональных слов (</w:t>
      </w:r>
      <w:r w:rsidRPr="009F2022">
        <w:rPr>
          <w:rFonts w:ascii="Times New Roman" w:hAnsi="Times New Roman"/>
          <w:bCs/>
          <w:sz w:val="28"/>
          <w:szCs w:val="28"/>
        </w:rPr>
        <w:t>pilot</w:t>
      </w:r>
      <w:r w:rsidRPr="009F2022">
        <w:rPr>
          <w:rFonts w:ascii="Times New Roman" w:hAnsi="Times New Roman"/>
          <w:bCs/>
          <w:sz w:val="28"/>
          <w:szCs w:val="28"/>
          <w:lang w:val="ru-RU"/>
        </w:rPr>
        <w:t xml:space="preserve">, </w:t>
      </w:r>
      <w:r w:rsidRPr="009F2022">
        <w:rPr>
          <w:rFonts w:ascii="Times New Roman" w:hAnsi="Times New Roman"/>
          <w:bCs/>
          <w:sz w:val="28"/>
          <w:szCs w:val="28"/>
        </w:rPr>
        <w:t>film</w:t>
      </w:r>
      <w:r w:rsidRPr="009F2022">
        <w:rPr>
          <w:rFonts w:ascii="Times New Roman" w:hAnsi="Times New Roman"/>
          <w:bCs/>
          <w:sz w:val="28"/>
          <w:szCs w:val="28"/>
          <w:lang w:val="ru-RU"/>
        </w:rPr>
        <w:t>).</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.8.3.4.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Распознавание в письменном и звучащем тексте и употребление в устной </w:t>
      </w:r>
      <w:r w:rsidRPr="009F2022">
        <w:rPr>
          <w:rFonts w:ascii="Times New Roman" w:hAnsi="Times New Roman"/>
          <w:bCs/>
          <w:sz w:val="28"/>
          <w:szCs w:val="28"/>
          <w:lang w:val="ru-RU"/>
        </w:rPr>
        <w:br/>
        <w:t>и письменной речи изученных морфологических форм и синтаксических конструкций английского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Глаголы в </w:t>
      </w:r>
      <w:r w:rsidRPr="009F2022">
        <w:rPr>
          <w:rFonts w:ascii="Times New Roman" w:hAnsi="Times New Roman"/>
          <w:bCs/>
          <w:sz w:val="28"/>
          <w:szCs w:val="28"/>
        </w:rPr>
        <w:t>Present</w:t>
      </w:r>
      <w:r w:rsidRPr="009F2022">
        <w:rPr>
          <w:rFonts w:ascii="Times New Roman" w:hAnsi="Times New Roman"/>
          <w:bCs/>
          <w:sz w:val="28"/>
          <w:szCs w:val="28"/>
          <w:lang w:val="ru-RU"/>
        </w:rPr>
        <w:t>/</w:t>
      </w:r>
      <w:r w:rsidRPr="009F2022">
        <w:rPr>
          <w:rFonts w:ascii="Times New Roman" w:hAnsi="Times New Roman"/>
          <w:bCs/>
          <w:sz w:val="28"/>
          <w:szCs w:val="28"/>
        </w:rPr>
        <w:t>Past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Continuous</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w:t>
      </w:r>
      <w:r w:rsidRPr="009F2022">
        <w:rPr>
          <w:rFonts w:ascii="Times New Roman" w:hAnsi="Times New Roman"/>
          <w:bCs/>
          <w:sz w:val="28"/>
          <w:szCs w:val="28"/>
          <w:lang w:val="ru-RU"/>
        </w:rPr>
        <w:br/>
        <w:t>в повествовательных (утвердительных и отрицательных) и вопросительных (общий и специальный вопросы)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Модальные глаголы </w:t>
      </w:r>
      <w:r w:rsidRPr="009F2022">
        <w:rPr>
          <w:rFonts w:ascii="Times New Roman" w:hAnsi="Times New Roman"/>
          <w:bCs/>
          <w:sz w:val="28"/>
          <w:szCs w:val="28"/>
        </w:rPr>
        <w:t>must</w:t>
      </w:r>
      <w:r w:rsidRPr="009F2022">
        <w:rPr>
          <w:rFonts w:ascii="Times New Roman" w:hAnsi="Times New Roman"/>
          <w:bCs/>
          <w:sz w:val="28"/>
          <w:szCs w:val="28"/>
          <w:lang w:val="ru-RU"/>
        </w:rPr>
        <w:t xml:space="preserve"> и </w:t>
      </w:r>
      <w:r w:rsidRPr="009F2022">
        <w:rPr>
          <w:rFonts w:ascii="Times New Roman" w:hAnsi="Times New Roman"/>
          <w:bCs/>
          <w:sz w:val="28"/>
          <w:szCs w:val="28"/>
        </w:rPr>
        <w:t>have</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Конструкция</w:t>
      </w:r>
      <w:r w:rsidRPr="009F2022">
        <w:rPr>
          <w:rFonts w:ascii="Times New Roman" w:hAnsi="Times New Roman"/>
          <w:bCs/>
          <w:sz w:val="28"/>
          <w:szCs w:val="28"/>
        </w:rPr>
        <w:t xml:space="preserve"> to be going to </w:t>
      </w:r>
      <w:r w:rsidRPr="009F2022">
        <w:rPr>
          <w:rFonts w:ascii="Times New Roman" w:hAnsi="Times New Roman"/>
          <w:bCs/>
          <w:sz w:val="28"/>
          <w:szCs w:val="28"/>
          <w:lang w:val="ru-RU"/>
        </w:rPr>
        <w:t>и</w:t>
      </w:r>
      <w:r w:rsidRPr="009F2022">
        <w:rPr>
          <w:rFonts w:ascii="Times New Roman" w:hAnsi="Times New Roman"/>
          <w:bCs/>
          <w:sz w:val="28"/>
          <w:szCs w:val="28"/>
        </w:rPr>
        <w:t xml:space="preserve"> Future Simple Tense </w:t>
      </w:r>
      <w:r w:rsidRPr="009F2022">
        <w:rPr>
          <w:rFonts w:ascii="Times New Roman" w:hAnsi="Times New Roman"/>
          <w:bCs/>
          <w:sz w:val="28"/>
          <w:szCs w:val="28"/>
          <w:lang w:val="ru-RU"/>
        </w:rPr>
        <w:t>для</w:t>
      </w:r>
      <w:r w:rsidRPr="009F2022">
        <w:rPr>
          <w:rFonts w:ascii="Times New Roman" w:hAnsi="Times New Roman"/>
          <w:bCs/>
          <w:sz w:val="28"/>
          <w:szCs w:val="28"/>
        </w:rPr>
        <w:t xml:space="preserve"> </w:t>
      </w:r>
      <w:r w:rsidRPr="009F2022">
        <w:rPr>
          <w:rFonts w:ascii="Times New Roman" w:hAnsi="Times New Roman"/>
          <w:bCs/>
          <w:sz w:val="28"/>
          <w:szCs w:val="28"/>
          <w:lang w:val="ru-RU"/>
        </w:rPr>
        <w:t>выражения</w:t>
      </w:r>
      <w:r w:rsidRPr="009F2022">
        <w:rPr>
          <w:rFonts w:ascii="Times New Roman" w:hAnsi="Times New Roman"/>
          <w:bCs/>
          <w:sz w:val="28"/>
          <w:szCs w:val="28"/>
        </w:rPr>
        <w:t xml:space="preserve"> </w:t>
      </w:r>
      <w:r w:rsidRPr="009F2022">
        <w:rPr>
          <w:rFonts w:ascii="Times New Roman" w:hAnsi="Times New Roman"/>
          <w:bCs/>
          <w:sz w:val="28"/>
          <w:szCs w:val="28"/>
          <w:lang w:val="ru-RU"/>
        </w:rPr>
        <w:t>будущего</w:t>
      </w:r>
      <w:r w:rsidRPr="009F2022">
        <w:rPr>
          <w:rFonts w:ascii="Times New Roman" w:hAnsi="Times New Roman"/>
          <w:bCs/>
          <w:sz w:val="28"/>
          <w:szCs w:val="28"/>
        </w:rPr>
        <w:t xml:space="preserve"> </w:t>
      </w:r>
      <w:r w:rsidRPr="009F2022">
        <w:rPr>
          <w:rFonts w:ascii="Times New Roman" w:hAnsi="Times New Roman"/>
          <w:bCs/>
          <w:sz w:val="28"/>
          <w:szCs w:val="28"/>
          <w:lang w:val="ru-RU"/>
        </w:rPr>
        <w:t>действия</w:t>
      </w:r>
      <w:r w:rsidRPr="009F2022">
        <w:rPr>
          <w:rFonts w:ascii="Times New Roman" w:hAnsi="Times New Roman"/>
          <w:bCs/>
          <w:sz w:val="28"/>
          <w:szCs w:val="28"/>
        </w:rPr>
        <w:t xml:space="preserve"> (I am going to have my birthday party on Saturday. Wait</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ll</w:t>
      </w:r>
      <w:r w:rsidRPr="009F2022">
        <w:rPr>
          <w:rFonts w:ascii="Times New Roman" w:hAnsi="Times New Roman"/>
          <w:bCs/>
          <w:sz w:val="28"/>
          <w:szCs w:val="28"/>
          <w:lang w:val="ru-RU"/>
        </w:rPr>
        <w:t xml:space="preserve"> </w:t>
      </w:r>
      <w:r w:rsidRPr="009F2022">
        <w:rPr>
          <w:rFonts w:ascii="Times New Roman" w:hAnsi="Times New Roman"/>
          <w:bCs/>
          <w:sz w:val="28"/>
          <w:szCs w:val="28"/>
        </w:rPr>
        <w:t>help</w:t>
      </w:r>
      <w:r w:rsidRPr="009F2022">
        <w:rPr>
          <w:rFonts w:ascii="Times New Roman" w:hAnsi="Times New Roman"/>
          <w:bCs/>
          <w:sz w:val="28"/>
          <w:szCs w:val="28"/>
          <w:lang w:val="ru-RU"/>
        </w:rPr>
        <w:t xml:space="preserve"> </w:t>
      </w:r>
      <w:r w:rsidRPr="009F2022">
        <w:rPr>
          <w:rFonts w:ascii="Times New Roman" w:hAnsi="Times New Roman"/>
          <w:bCs/>
          <w:sz w:val="28"/>
          <w:szCs w:val="28"/>
        </w:rPr>
        <w:t>you</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Отрицательное местоимение </w:t>
      </w:r>
      <w:r w:rsidRPr="009F2022">
        <w:rPr>
          <w:rFonts w:ascii="Times New Roman" w:hAnsi="Times New Roman"/>
          <w:bCs/>
          <w:sz w:val="28"/>
          <w:szCs w:val="28"/>
        </w:rPr>
        <w:t>no</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Степени сравнения прилагательных (формы, образованные по правилу </w:t>
      </w:r>
      <w:r w:rsidRPr="009F2022">
        <w:rPr>
          <w:rFonts w:ascii="Times New Roman" w:hAnsi="Times New Roman"/>
          <w:bCs/>
          <w:sz w:val="28"/>
          <w:szCs w:val="28"/>
          <w:lang w:val="ru-RU"/>
        </w:rPr>
        <w:br/>
        <w:t xml:space="preserve">и исключения: </w:t>
      </w:r>
      <w:r w:rsidRPr="009F2022">
        <w:rPr>
          <w:rFonts w:ascii="Times New Roman" w:hAnsi="Times New Roman"/>
          <w:bCs/>
          <w:sz w:val="28"/>
          <w:szCs w:val="28"/>
        </w:rPr>
        <w:t>good</w:t>
      </w:r>
      <w:r w:rsidRPr="009F2022">
        <w:rPr>
          <w:rFonts w:ascii="Times New Roman" w:hAnsi="Times New Roman"/>
          <w:bCs/>
          <w:sz w:val="28"/>
          <w:szCs w:val="28"/>
          <w:lang w:val="ru-RU"/>
        </w:rPr>
        <w:t xml:space="preserve"> – </w:t>
      </w:r>
      <w:r w:rsidRPr="009F2022">
        <w:rPr>
          <w:rFonts w:ascii="Times New Roman" w:hAnsi="Times New Roman"/>
          <w:bCs/>
          <w:sz w:val="28"/>
          <w:szCs w:val="28"/>
        </w:rPr>
        <w:t>better</w:t>
      </w:r>
      <w:r w:rsidRPr="009F2022">
        <w:rPr>
          <w:rFonts w:ascii="Times New Roman" w:hAnsi="Times New Roman"/>
          <w:bCs/>
          <w:sz w:val="28"/>
          <w:szCs w:val="28"/>
          <w:lang w:val="ru-RU"/>
        </w:rPr>
        <w:t xml:space="preserve"> –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best</w:t>
      </w:r>
      <w:r w:rsidRPr="009F2022">
        <w:rPr>
          <w:rFonts w:ascii="Times New Roman" w:hAnsi="Times New Roman"/>
          <w:bCs/>
          <w:sz w:val="28"/>
          <w:szCs w:val="28"/>
          <w:lang w:val="ru-RU"/>
        </w:rPr>
        <w:t xml:space="preserve">, </w:t>
      </w:r>
      <w:r w:rsidRPr="009F2022">
        <w:rPr>
          <w:rFonts w:ascii="Times New Roman" w:hAnsi="Times New Roman"/>
          <w:bCs/>
          <w:sz w:val="28"/>
          <w:szCs w:val="28"/>
        </w:rPr>
        <w:t>bad</w:t>
      </w:r>
      <w:r w:rsidRPr="009F2022">
        <w:rPr>
          <w:rFonts w:ascii="Times New Roman" w:hAnsi="Times New Roman"/>
          <w:bCs/>
          <w:sz w:val="28"/>
          <w:szCs w:val="28"/>
          <w:lang w:val="ru-RU"/>
        </w:rPr>
        <w:t xml:space="preserve"> – </w:t>
      </w:r>
      <w:r w:rsidRPr="009F2022">
        <w:rPr>
          <w:rFonts w:ascii="Times New Roman" w:hAnsi="Times New Roman"/>
          <w:bCs/>
          <w:sz w:val="28"/>
          <w:szCs w:val="28"/>
        </w:rPr>
        <w:t>worse</w:t>
      </w:r>
      <w:r w:rsidRPr="009F2022">
        <w:rPr>
          <w:rFonts w:ascii="Times New Roman" w:hAnsi="Times New Roman"/>
          <w:bCs/>
          <w:sz w:val="28"/>
          <w:szCs w:val="28"/>
          <w:lang w:val="ru-RU"/>
        </w:rPr>
        <w:t xml:space="preserve"> –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worst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Наречия времени.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Обозначение даты и года. Обозначение времени (5 </w:t>
      </w:r>
      <w:r w:rsidRPr="009F2022">
        <w:rPr>
          <w:rFonts w:ascii="Times New Roman" w:hAnsi="Times New Roman"/>
          <w:bCs/>
          <w:sz w:val="28"/>
          <w:szCs w:val="28"/>
        </w:rPr>
        <w:t>o</w:t>
      </w:r>
      <w:r w:rsidRPr="009F2022">
        <w:rPr>
          <w:rFonts w:ascii="Times New Roman" w:hAnsi="Times New Roman"/>
          <w:bCs/>
          <w:sz w:val="28"/>
          <w:szCs w:val="28"/>
          <w:lang w:val="ru-RU"/>
        </w:rPr>
        <w:t>’</w:t>
      </w:r>
      <w:r w:rsidRPr="009F2022">
        <w:rPr>
          <w:rFonts w:ascii="Times New Roman" w:hAnsi="Times New Roman"/>
          <w:bCs/>
          <w:sz w:val="28"/>
          <w:szCs w:val="28"/>
        </w:rPr>
        <w:t>clock</w:t>
      </w:r>
      <w:r w:rsidRPr="009F2022">
        <w:rPr>
          <w:rFonts w:ascii="Times New Roman" w:hAnsi="Times New Roman"/>
          <w:bCs/>
          <w:sz w:val="28"/>
          <w:szCs w:val="28"/>
          <w:lang w:val="ru-RU"/>
        </w:rPr>
        <w:t xml:space="preserve">; 3 </w:t>
      </w:r>
      <w:r w:rsidRPr="009F2022">
        <w:rPr>
          <w:rFonts w:ascii="Times New Roman" w:hAnsi="Times New Roman"/>
          <w:bCs/>
          <w:sz w:val="28"/>
          <w:szCs w:val="28"/>
        </w:rPr>
        <w:t>am</w:t>
      </w:r>
      <w:r w:rsidRPr="009F2022">
        <w:rPr>
          <w:rFonts w:ascii="Times New Roman" w:hAnsi="Times New Roman"/>
          <w:bCs/>
          <w:sz w:val="28"/>
          <w:szCs w:val="28"/>
          <w:lang w:val="ru-RU"/>
        </w:rPr>
        <w:t xml:space="preserve">, 2 </w:t>
      </w:r>
      <w:r w:rsidRPr="009F2022">
        <w:rPr>
          <w:rFonts w:ascii="Times New Roman" w:hAnsi="Times New Roman"/>
          <w:bCs/>
          <w:sz w:val="28"/>
          <w:szCs w:val="28"/>
        </w:rPr>
        <w:t>pm</w:t>
      </w:r>
      <w:r w:rsidRPr="009F2022">
        <w:rPr>
          <w:rFonts w:ascii="Times New Roman" w:hAnsi="Times New Roman"/>
          <w:bCs/>
          <w:sz w:val="28"/>
          <w:szCs w:val="28"/>
          <w:lang w:val="ru-RU"/>
        </w:rPr>
        <w:t>).</w:t>
      </w:r>
      <w:bookmarkStart w:id="31" w:name="bookmark45"/>
      <w:bookmarkStart w:id="32" w:name="bookmark46"/>
      <w:bookmarkStart w:id="33" w:name="bookmark47"/>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.8.4. Социокультурные знания и умения</w:t>
      </w:r>
      <w:bookmarkEnd w:id="31"/>
      <w:bookmarkEnd w:id="32"/>
      <w:bookmarkEnd w:id="33"/>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Знание произведений детского фольклора (рифмовок, стихов, песенок), персонажей детских книг.</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Краткое представление своей страны и страны/стран изучаемого языка </w:t>
      </w:r>
      <w:r w:rsidRPr="009F2022">
        <w:rPr>
          <w:rFonts w:ascii="Times New Roman" w:hAnsi="Times New Roman"/>
          <w:bCs/>
          <w:sz w:val="28"/>
          <w:szCs w:val="28"/>
          <w:lang w:val="ru-RU"/>
        </w:rPr>
        <w:br/>
        <w:t>на (названия стран и их столиц, название родного города/села; цвета национальных флагов; основные достопримечательности).</w:t>
      </w:r>
      <w:bookmarkStart w:id="34" w:name="bookmark48"/>
      <w:bookmarkStart w:id="35" w:name="bookmark49"/>
      <w:bookmarkStart w:id="36" w:name="bookmark50"/>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.8.5. Компенсаторные умения</w:t>
      </w:r>
      <w:bookmarkEnd w:id="34"/>
      <w:bookmarkEnd w:id="35"/>
      <w:bookmarkEnd w:id="36"/>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Использование в качестве опоры при порождении собственных высказываний ключевых слов, вопросов; картинок, фотографий.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Прогнозирование содержание текста для чтения на основе заголовка.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Игнорирование информации, не являющейся необходимой для понимания основного содержания прочитанного/прослушанного текста или для нахождения </w:t>
      </w:r>
      <w:r w:rsidRPr="009F2022">
        <w:rPr>
          <w:rFonts w:ascii="Times New Roman" w:hAnsi="Times New Roman"/>
          <w:bCs/>
          <w:sz w:val="28"/>
          <w:szCs w:val="28"/>
          <w:lang w:val="ru-RU"/>
        </w:rPr>
        <w:br/>
        <w:t>в тексте запрашиваемой информации.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 Планируемые результаты освоения программы по иностранному (английскому) языку на уровне начального общего образования.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 xml:space="preserve">.9.1. Личностные результаты освоения программы по иностранному (английскому) языку на уровне начального общего образования достигаются </w:t>
      </w:r>
      <w:r w:rsidR="00254300" w:rsidRPr="009F2022">
        <w:rPr>
          <w:rFonts w:ascii="Times New Roman" w:hAnsi="Times New Roman"/>
          <w:bCs/>
          <w:sz w:val="28"/>
          <w:szCs w:val="28"/>
          <w:lang w:val="ru-RU"/>
        </w:rPr>
        <w:br/>
        <w:t xml:space="preserve">в единстве учебной и воспитательной деятельности в соответствии </w:t>
      </w:r>
      <w:r w:rsidR="00254300" w:rsidRPr="009F2022">
        <w:rPr>
          <w:rFonts w:ascii="Times New Roman" w:hAnsi="Times New Roman"/>
          <w:bCs/>
          <w:sz w:val="28"/>
          <w:szCs w:val="28"/>
          <w:lang w:val="ru-RU"/>
        </w:rPr>
        <w:br/>
        <w:t xml:space="preserve">с традиционными российскими социокультурными и духовно-нравственными ценностями, принятыми в обществе правилами и нормами поведения </w:t>
      </w:r>
      <w:r w:rsidR="00254300" w:rsidRPr="009F2022">
        <w:rPr>
          <w:rFonts w:ascii="Times New Roman" w:hAnsi="Times New Roman"/>
          <w:bCs/>
          <w:sz w:val="28"/>
          <w:szCs w:val="28"/>
          <w:lang w:val="ru-RU"/>
        </w:rPr>
        <w:br/>
        <w:t>и способствуют процессам самопознания, самовоспитания и саморазвития, формирования внутренней позиции личности.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Гражданско-патриотическое воспитание: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37" w:name="bookmark57"/>
      <w:bookmarkEnd w:id="37"/>
      <w:r w:rsidRPr="009F2022">
        <w:rPr>
          <w:rFonts w:ascii="Times New Roman" w:hAnsi="Times New Roman"/>
          <w:bCs/>
          <w:sz w:val="28"/>
          <w:szCs w:val="28"/>
          <w:lang w:val="ru-RU"/>
        </w:rPr>
        <w:t>становление ценностного отношения к своей Родине – России;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38" w:name="bookmark58"/>
      <w:bookmarkEnd w:id="38"/>
      <w:r w:rsidRPr="009F2022">
        <w:rPr>
          <w:rFonts w:ascii="Times New Roman" w:hAnsi="Times New Roman"/>
          <w:bCs/>
          <w:sz w:val="28"/>
          <w:szCs w:val="28"/>
          <w:lang w:val="ru-RU"/>
        </w:rPr>
        <w:t>осознание своей этнокультурной и российской гражданской идентичности;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39" w:name="bookmark59"/>
      <w:bookmarkEnd w:id="39"/>
      <w:r w:rsidRPr="009F2022">
        <w:rPr>
          <w:rFonts w:ascii="Times New Roman" w:hAnsi="Times New Roman"/>
          <w:bCs/>
          <w:sz w:val="28"/>
          <w:szCs w:val="28"/>
          <w:lang w:val="ru-RU"/>
        </w:rPr>
        <w:t>сопричастность к прошлому, настоящему и будущему своей страны и родного края;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0" w:name="bookmark60"/>
      <w:bookmarkEnd w:id="40"/>
      <w:r w:rsidRPr="009F2022">
        <w:rPr>
          <w:rFonts w:ascii="Times New Roman" w:hAnsi="Times New Roman"/>
          <w:bCs/>
          <w:sz w:val="28"/>
          <w:szCs w:val="28"/>
          <w:lang w:val="ru-RU"/>
        </w:rPr>
        <w:t>уважение к своему и другим народам;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1" w:name="bookmark61"/>
      <w:bookmarkEnd w:id="41"/>
      <w:r w:rsidRPr="009F2022">
        <w:rPr>
          <w:rFonts w:ascii="Times New Roman" w:hAnsi="Times New Roman"/>
          <w:bCs/>
          <w:sz w:val="28"/>
          <w:szCs w:val="28"/>
          <w:lang w:val="ru-RU"/>
        </w:rPr>
        <w:t xml:space="preserve">первоначальные представления о человеке как члене общества, о правах </w:t>
      </w:r>
      <w:r w:rsidRPr="009F2022">
        <w:rPr>
          <w:rFonts w:ascii="Times New Roman" w:hAnsi="Times New Roman"/>
          <w:bCs/>
          <w:sz w:val="28"/>
          <w:szCs w:val="28"/>
          <w:lang w:val="ru-RU"/>
        </w:rPr>
        <w:br/>
        <w:t>и ответственности, уважении и достоинстве человека, о нравственно-этических нормах поведения и правилах межличностных отношений.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Духовно-нравственное воспитание: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2" w:name="bookmark62"/>
      <w:bookmarkEnd w:id="42"/>
      <w:r w:rsidRPr="009F2022">
        <w:rPr>
          <w:rFonts w:ascii="Times New Roman" w:hAnsi="Times New Roman"/>
          <w:bCs/>
          <w:sz w:val="28"/>
          <w:szCs w:val="28"/>
          <w:lang w:val="ru-RU"/>
        </w:rPr>
        <w:t>признание индивидуальности каждого человека;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3" w:name="bookmark63"/>
      <w:bookmarkEnd w:id="43"/>
      <w:r w:rsidRPr="009F2022">
        <w:rPr>
          <w:rFonts w:ascii="Times New Roman" w:hAnsi="Times New Roman"/>
          <w:bCs/>
          <w:sz w:val="28"/>
          <w:szCs w:val="28"/>
          <w:lang w:val="ru-RU"/>
        </w:rPr>
        <w:t>проявление сопереживания, уважения и доброжелательности;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4" w:name="bookmark64"/>
      <w:bookmarkEnd w:id="44"/>
      <w:r w:rsidRPr="009F2022">
        <w:rPr>
          <w:rFonts w:ascii="Times New Roman" w:hAnsi="Times New Roman"/>
          <w:bCs/>
          <w:sz w:val="28"/>
          <w:szCs w:val="28"/>
          <w:lang w:val="ru-RU"/>
        </w:rPr>
        <w:t>неприятие любых форм поведения, направленных на причинение физического и морального вреда другим людям.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Эстетическое воспитание: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5" w:name="bookmark65"/>
      <w:bookmarkEnd w:id="45"/>
      <w:r w:rsidRPr="009F2022">
        <w:rPr>
          <w:rFonts w:ascii="Times New Roman" w:hAnsi="Times New Roman"/>
          <w:bCs/>
          <w:sz w:val="28"/>
          <w:szCs w:val="28"/>
          <w:lang w:val="ru-RU"/>
        </w:rPr>
        <w:t xml:space="preserve">уважительное отношение и интерес к художественной культуре, восприимчивость к разным видам искусства, традициям и творчеству своего </w:t>
      </w:r>
      <w:r w:rsidRPr="009F2022">
        <w:rPr>
          <w:rFonts w:ascii="Times New Roman" w:hAnsi="Times New Roman"/>
          <w:bCs/>
          <w:sz w:val="28"/>
          <w:szCs w:val="28"/>
          <w:lang w:val="ru-RU"/>
        </w:rPr>
        <w:br/>
        <w:t>и других народов;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6" w:name="bookmark66"/>
      <w:bookmarkEnd w:id="46"/>
      <w:r w:rsidRPr="009F2022">
        <w:rPr>
          <w:rFonts w:ascii="Times New Roman" w:hAnsi="Times New Roman"/>
          <w:bCs/>
          <w:sz w:val="28"/>
          <w:szCs w:val="28"/>
          <w:lang w:val="ru-RU"/>
        </w:rPr>
        <w:t>стремление к самовыражению в разных видах художественной деятельности.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Физическое воспитание, формирование культуры здоровья и эмоционального благополучия: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7" w:name="bookmark67"/>
      <w:bookmarkEnd w:id="47"/>
      <w:r w:rsidRPr="009F2022">
        <w:rPr>
          <w:rFonts w:ascii="Times New Roman" w:hAnsi="Times New Roman"/>
          <w:bCs/>
          <w:sz w:val="28"/>
          <w:szCs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8" w:name="bookmark68"/>
      <w:bookmarkEnd w:id="48"/>
      <w:r w:rsidRPr="009F2022">
        <w:rPr>
          <w:rFonts w:ascii="Times New Roman" w:hAnsi="Times New Roman"/>
          <w:bCs/>
          <w:sz w:val="28"/>
          <w:szCs w:val="28"/>
          <w:lang w:val="ru-RU"/>
        </w:rPr>
        <w:t>бережное отношение к физическому и психическому здоровью.</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Трудовое воспитание: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49" w:name="bookmark69"/>
      <w:bookmarkEnd w:id="49"/>
      <w:r w:rsidRPr="009F2022">
        <w:rPr>
          <w:rFonts w:ascii="Times New Roman" w:hAnsi="Times New Roman"/>
          <w:bCs/>
          <w:sz w:val="28"/>
          <w:szCs w:val="28"/>
          <w:lang w:val="ru-RU"/>
        </w:rPr>
        <w:lastRenderedPageBreak/>
        <w:t xml:space="preserve">осознание ценности труда в жизни человека и общества, ответственное потребление и бережное отношение к результатам труда, навыки участия </w:t>
      </w:r>
      <w:r w:rsidRPr="009F2022">
        <w:rPr>
          <w:rFonts w:ascii="Times New Roman" w:hAnsi="Times New Roman"/>
          <w:bCs/>
          <w:sz w:val="28"/>
          <w:szCs w:val="28"/>
          <w:lang w:val="ru-RU"/>
        </w:rPr>
        <w:br/>
        <w:t>в различных видах трудовой деятельности, интерес к различным профессия.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Экологическое воспитание: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0" w:name="bookmark70"/>
      <w:bookmarkEnd w:id="50"/>
      <w:r w:rsidRPr="009F2022">
        <w:rPr>
          <w:rFonts w:ascii="Times New Roman" w:hAnsi="Times New Roman"/>
          <w:bCs/>
          <w:sz w:val="28"/>
          <w:szCs w:val="28"/>
          <w:lang w:val="ru-RU"/>
        </w:rPr>
        <w:t>бережное отношение к природе;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1" w:name="bookmark71"/>
      <w:bookmarkEnd w:id="51"/>
      <w:r w:rsidRPr="009F2022">
        <w:rPr>
          <w:rFonts w:ascii="Times New Roman" w:hAnsi="Times New Roman"/>
          <w:bCs/>
          <w:sz w:val="28"/>
          <w:szCs w:val="28"/>
          <w:lang w:val="ru-RU"/>
        </w:rPr>
        <w:t>неприятие действий, приносящих ей вред.</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Ценности научного познания: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2" w:name="bookmark72"/>
      <w:bookmarkEnd w:id="52"/>
      <w:r w:rsidRPr="009F2022">
        <w:rPr>
          <w:rFonts w:ascii="Times New Roman" w:hAnsi="Times New Roman"/>
          <w:bCs/>
          <w:sz w:val="28"/>
          <w:szCs w:val="28"/>
          <w:lang w:val="ru-RU"/>
        </w:rPr>
        <w:t>первоначальные представления о научной картине мира;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3" w:name="bookmark73"/>
      <w:bookmarkEnd w:id="53"/>
      <w:r w:rsidRPr="009F2022">
        <w:rPr>
          <w:rFonts w:ascii="Times New Roman" w:hAnsi="Times New Roman"/>
          <w:bCs/>
          <w:sz w:val="28"/>
          <w:szCs w:val="28"/>
          <w:lang w:val="ru-RU"/>
        </w:rPr>
        <w:t xml:space="preserve">познавательные интересы, активность, инициативность, любознательность </w:t>
      </w:r>
      <w:r w:rsidRPr="009F2022">
        <w:rPr>
          <w:rFonts w:ascii="Times New Roman" w:hAnsi="Times New Roman"/>
          <w:bCs/>
          <w:sz w:val="28"/>
          <w:szCs w:val="28"/>
          <w:lang w:val="ru-RU"/>
        </w:rPr>
        <w:br/>
        <w:t>и самостоятельность в познании.</w:t>
      </w:r>
      <w:bookmarkStart w:id="54" w:name="bookmark74"/>
      <w:bookmarkStart w:id="55" w:name="bookmark75"/>
      <w:bookmarkStart w:id="56" w:name="bookmark76"/>
    </w:p>
    <w:bookmarkEnd w:id="54"/>
    <w:bookmarkEnd w:id="55"/>
    <w:bookmarkEnd w:id="56"/>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.9.2.1. У обучающегося будут сформированы следующие базовые логические действия как часть познавательных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7" w:name="bookmark78"/>
      <w:bookmarkEnd w:id="57"/>
      <w:r w:rsidRPr="009F2022">
        <w:rPr>
          <w:rFonts w:ascii="Times New Roman" w:hAnsi="Times New Roman"/>
          <w:bCs/>
          <w:sz w:val="28"/>
          <w:szCs w:val="28"/>
          <w:lang w:val="ru-RU"/>
        </w:rPr>
        <w:t>сравнивать объекты, устанавливать основания для сравнения, устанавливать аналогии;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8" w:name="bookmark79"/>
      <w:bookmarkEnd w:id="58"/>
      <w:r w:rsidRPr="009F2022">
        <w:rPr>
          <w:rFonts w:ascii="Times New Roman" w:hAnsi="Times New Roman"/>
          <w:bCs/>
          <w:sz w:val="28"/>
          <w:szCs w:val="28"/>
          <w:lang w:val="ru-RU"/>
        </w:rPr>
        <w:t>объединять части объекта (объекты) по определённому признаку;</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59" w:name="bookmark80"/>
      <w:bookmarkEnd w:id="59"/>
      <w:r w:rsidRPr="009F2022">
        <w:rPr>
          <w:rFonts w:ascii="Times New Roman" w:hAnsi="Times New Roman"/>
          <w:bCs/>
          <w:sz w:val="28"/>
          <w:szCs w:val="28"/>
          <w:lang w:val="ru-RU"/>
        </w:rPr>
        <w:t>определять существенный признак для классификации, классифицировать предложенные объекты;</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0" w:name="bookmark81"/>
      <w:bookmarkEnd w:id="60"/>
      <w:r w:rsidRPr="009F2022">
        <w:rPr>
          <w:rFonts w:ascii="Times New Roman" w:hAnsi="Times New Roman"/>
          <w:bCs/>
          <w:sz w:val="28"/>
          <w:szCs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1" w:name="bookmark82"/>
      <w:bookmarkEnd w:id="61"/>
      <w:r w:rsidRPr="009F2022">
        <w:rPr>
          <w:rFonts w:ascii="Times New Roman" w:hAnsi="Times New Roman"/>
          <w:bCs/>
          <w:sz w:val="28"/>
          <w:szCs w:val="28"/>
          <w:lang w:val="ru-RU"/>
        </w:rPr>
        <w:t>выявлять недостаток информации для решения учебной (практической) задачи на основе предложенного алгоритма;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2" w:name="bookmark83"/>
      <w:bookmarkEnd w:id="62"/>
      <w:r w:rsidRPr="009F2022">
        <w:rPr>
          <w:rFonts w:ascii="Times New Roman" w:hAnsi="Times New Roman"/>
          <w:bCs/>
          <w:sz w:val="28"/>
          <w:szCs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3" w:name="bookmark84"/>
      <w:bookmarkStart w:id="64" w:name="bookmark85"/>
      <w:bookmarkEnd w:id="63"/>
      <w:bookmarkEnd w:id="64"/>
      <w:r w:rsidRPr="009F2022">
        <w:rPr>
          <w:rFonts w:ascii="Times New Roman" w:hAnsi="Times New Roman"/>
          <w:bCs/>
          <w:sz w:val="28"/>
          <w:szCs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5" w:name="bookmark86"/>
      <w:bookmarkEnd w:id="65"/>
      <w:r w:rsidRPr="009F2022">
        <w:rPr>
          <w:rFonts w:ascii="Times New Roman" w:hAnsi="Times New Roman"/>
          <w:bCs/>
          <w:sz w:val="28"/>
          <w:szCs w:val="28"/>
          <w:lang w:val="ru-RU"/>
        </w:rPr>
        <w:t>с помощью педагогического работника формулировать цель, планировать изменения объекта, ситуации;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6" w:name="bookmark87"/>
      <w:bookmarkEnd w:id="66"/>
      <w:r w:rsidRPr="009F2022">
        <w:rPr>
          <w:rFonts w:ascii="Times New Roman" w:hAnsi="Times New Roman"/>
          <w:bCs/>
          <w:sz w:val="28"/>
          <w:szCs w:val="28"/>
          <w:lang w:val="ru-RU"/>
        </w:rPr>
        <w:t>сравнивать несколько вариантов решения задачи, выбирать наиболее подходящий (на основе предложенных критериев);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7" w:name="bookmark88"/>
      <w:bookmarkEnd w:id="67"/>
      <w:r w:rsidRPr="009F2022">
        <w:rPr>
          <w:rFonts w:ascii="Times New Roman" w:hAnsi="Times New Roman"/>
          <w:bCs/>
          <w:sz w:val="28"/>
          <w:szCs w:val="28"/>
          <w:lang w:val="ru-RU"/>
        </w:rPr>
        <w:t xml:space="preserve">проводить по предложенному плану опыт, несложное исследование </w:t>
      </w:r>
      <w:r w:rsidRPr="009F2022">
        <w:rPr>
          <w:rFonts w:ascii="Times New Roman" w:hAnsi="Times New Roman"/>
          <w:bCs/>
          <w:sz w:val="28"/>
          <w:szCs w:val="28"/>
          <w:lang w:val="ru-RU"/>
        </w:rPr>
        <w:br/>
        <w:t>по установлению особенностей объекта изучения и связей между объектами (часть целое, причина следствие);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8" w:name="bookmark89"/>
      <w:bookmarkEnd w:id="68"/>
      <w:r w:rsidRPr="009F2022">
        <w:rPr>
          <w:rFonts w:ascii="Times New Roman" w:hAnsi="Times New Roman"/>
          <w:bCs/>
          <w:sz w:val="28"/>
          <w:szCs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69" w:name="bookmark90"/>
      <w:bookmarkEnd w:id="69"/>
      <w:r w:rsidRPr="009F2022">
        <w:rPr>
          <w:rFonts w:ascii="Times New Roman" w:hAnsi="Times New Roman"/>
          <w:bCs/>
          <w:sz w:val="28"/>
          <w:szCs w:val="28"/>
          <w:lang w:val="ru-RU"/>
        </w:rPr>
        <w:t xml:space="preserve">прогнозировать возможное развитие процессов, событий и их последствия </w:t>
      </w:r>
      <w:r w:rsidRPr="009F2022">
        <w:rPr>
          <w:rFonts w:ascii="Times New Roman" w:hAnsi="Times New Roman"/>
          <w:bCs/>
          <w:sz w:val="28"/>
          <w:szCs w:val="28"/>
          <w:lang w:val="ru-RU"/>
        </w:rPr>
        <w:br/>
        <w:t>в аналогичных или сходных ситуациях.</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.9.2.3. У обучающегося будут сформированы следующие умения работать с информацией как часть познавательных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0" w:name="bookmark91"/>
      <w:bookmarkStart w:id="71" w:name="bookmark92"/>
      <w:bookmarkEnd w:id="70"/>
      <w:bookmarkEnd w:id="71"/>
      <w:r w:rsidRPr="009F2022">
        <w:rPr>
          <w:rFonts w:ascii="Times New Roman" w:hAnsi="Times New Roman"/>
          <w:bCs/>
          <w:sz w:val="28"/>
          <w:szCs w:val="28"/>
          <w:lang w:val="ru-RU"/>
        </w:rPr>
        <w:t>выбирать источник получения информации;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2" w:name="bookmark93"/>
      <w:bookmarkEnd w:id="72"/>
      <w:r w:rsidRPr="009F2022">
        <w:rPr>
          <w:rFonts w:ascii="Times New Roman" w:hAnsi="Times New Roman"/>
          <w:bCs/>
          <w:sz w:val="28"/>
          <w:szCs w:val="28"/>
          <w:lang w:val="ru-RU"/>
        </w:rPr>
        <w:t>согласно заданному алгоритму находить в предложенном источнике информацию, представленную в явном виде;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3" w:name="bookmark94"/>
      <w:bookmarkEnd w:id="73"/>
      <w:r w:rsidRPr="009F2022">
        <w:rPr>
          <w:rFonts w:ascii="Times New Roman" w:hAnsi="Times New Roman"/>
          <w:bCs/>
          <w:sz w:val="28"/>
          <w:szCs w:val="28"/>
          <w:lang w:val="ru-RU"/>
        </w:rPr>
        <w:t xml:space="preserve">распознавать достоверную и недостоверную информацию самостоятельно </w:t>
      </w:r>
      <w:r w:rsidRPr="009F2022">
        <w:rPr>
          <w:rFonts w:ascii="Times New Roman" w:hAnsi="Times New Roman"/>
          <w:bCs/>
          <w:sz w:val="28"/>
          <w:szCs w:val="28"/>
          <w:lang w:val="ru-RU"/>
        </w:rPr>
        <w:br/>
        <w:t>или на основании предложенного педагогическим работником способа её проверки;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4" w:name="bookmark95"/>
      <w:bookmarkEnd w:id="74"/>
      <w:r w:rsidRPr="009F2022">
        <w:rPr>
          <w:rFonts w:ascii="Times New Roman" w:hAnsi="Times New Roman"/>
          <w:bCs/>
          <w:sz w:val="28"/>
          <w:szCs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5" w:name="bookmark96"/>
      <w:bookmarkEnd w:id="75"/>
      <w:r w:rsidRPr="009F2022">
        <w:rPr>
          <w:rFonts w:ascii="Times New Roman" w:hAnsi="Times New Roman"/>
          <w:bCs/>
          <w:sz w:val="28"/>
          <w:szCs w:val="28"/>
          <w:lang w:val="ru-RU"/>
        </w:rPr>
        <w:lastRenderedPageBreak/>
        <w:t>анализировать и создавать текстовую, видео, графическую, звуковую, информацию в соответствии с учебной задачей;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6" w:name="bookmark97"/>
      <w:bookmarkEnd w:id="76"/>
      <w:r w:rsidRPr="009F2022">
        <w:rPr>
          <w:rFonts w:ascii="Times New Roman" w:hAnsi="Times New Roman"/>
          <w:bCs/>
          <w:sz w:val="28"/>
          <w:szCs w:val="28"/>
          <w:lang w:val="ru-RU"/>
        </w:rPr>
        <w:t>самостоятельно создавать схемы, таблицы для представления информации.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.9.2.4. У обучающегося будут сформированы следующие умения общения как часть коммуникативных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7" w:name="bookmark99"/>
      <w:bookmarkEnd w:id="77"/>
      <w:r w:rsidRPr="009F2022">
        <w:rPr>
          <w:rFonts w:ascii="Times New Roman" w:hAnsi="Times New Roman"/>
          <w:bCs/>
          <w:sz w:val="28"/>
          <w:szCs w:val="28"/>
          <w:lang w:val="ru-RU"/>
        </w:rPr>
        <w:t xml:space="preserve">воспринимать и формулировать суждения, выражать эмоции в соответствии </w:t>
      </w:r>
      <w:r w:rsidRPr="009F2022">
        <w:rPr>
          <w:rFonts w:ascii="Times New Roman" w:hAnsi="Times New Roman"/>
          <w:bCs/>
          <w:sz w:val="28"/>
          <w:szCs w:val="28"/>
          <w:lang w:val="ru-RU"/>
        </w:rPr>
        <w:br/>
        <w:t>с целями и условиями общения в знакомой среде;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8" w:name="bookmark100"/>
      <w:bookmarkEnd w:id="78"/>
      <w:r w:rsidRPr="009F2022">
        <w:rPr>
          <w:rFonts w:ascii="Times New Roman" w:hAnsi="Times New Roman"/>
          <w:bCs/>
          <w:sz w:val="28"/>
          <w:szCs w:val="28"/>
          <w:lang w:val="ru-RU"/>
        </w:rPr>
        <w:t>проявлять уважительное отношение к собеседнику, соблюдать правила ведения диалога и дискуссии;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79" w:name="bookmark101"/>
      <w:bookmarkEnd w:id="79"/>
      <w:r w:rsidRPr="009F2022">
        <w:rPr>
          <w:rFonts w:ascii="Times New Roman" w:hAnsi="Times New Roman"/>
          <w:bCs/>
          <w:sz w:val="28"/>
          <w:szCs w:val="28"/>
          <w:lang w:val="ru-RU"/>
        </w:rPr>
        <w:t>признавать возможность существования разных точек зрения;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0" w:name="bookmark102"/>
      <w:bookmarkEnd w:id="80"/>
      <w:r w:rsidRPr="009F2022">
        <w:rPr>
          <w:rFonts w:ascii="Times New Roman" w:hAnsi="Times New Roman"/>
          <w:bCs/>
          <w:sz w:val="28"/>
          <w:szCs w:val="28"/>
          <w:lang w:val="ru-RU"/>
        </w:rPr>
        <w:t>корректно и аргументированно высказывать своё мнение;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1" w:name="bookmark103"/>
      <w:bookmarkEnd w:id="81"/>
      <w:r w:rsidRPr="009F2022">
        <w:rPr>
          <w:rFonts w:ascii="Times New Roman" w:hAnsi="Times New Roman"/>
          <w:bCs/>
          <w:sz w:val="28"/>
          <w:szCs w:val="28"/>
          <w:lang w:val="ru-RU"/>
        </w:rPr>
        <w:t>строить речевое высказывание в соответствии с поставленной задачей;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2" w:name="bookmark104"/>
      <w:bookmarkEnd w:id="82"/>
      <w:r w:rsidRPr="009F2022">
        <w:rPr>
          <w:rFonts w:ascii="Times New Roman" w:hAnsi="Times New Roman"/>
          <w:bCs/>
          <w:sz w:val="28"/>
          <w:szCs w:val="28"/>
          <w:lang w:val="ru-RU"/>
        </w:rPr>
        <w:t>создавать устные и письменные тексты (описание, рассуждение, повествование);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3" w:name="bookmark105"/>
      <w:bookmarkEnd w:id="83"/>
      <w:r w:rsidRPr="009F2022">
        <w:rPr>
          <w:rFonts w:ascii="Times New Roman" w:hAnsi="Times New Roman"/>
          <w:bCs/>
          <w:sz w:val="28"/>
          <w:szCs w:val="28"/>
          <w:lang w:val="ru-RU"/>
        </w:rPr>
        <w:t>готовить небольшие публичные выступления;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4" w:name="bookmark106"/>
      <w:bookmarkEnd w:id="84"/>
      <w:r w:rsidRPr="009F2022">
        <w:rPr>
          <w:rFonts w:ascii="Times New Roman" w:hAnsi="Times New Roman"/>
          <w:bCs/>
          <w:sz w:val="28"/>
          <w:szCs w:val="28"/>
          <w:lang w:val="ru-RU"/>
        </w:rPr>
        <w:t>подбирать иллюстративный материал (рисунки, фото, плакаты) к тексту выступления.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bookmarkStart w:id="85" w:name="bookmark107"/>
      <w:bookmarkEnd w:id="85"/>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.9.2.5. У обучающегося будут сформированы следующие умения самоорганизации как части регулятивных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6" w:name="bookmark114"/>
      <w:bookmarkStart w:id="87" w:name="bookmark115"/>
      <w:bookmarkEnd w:id="86"/>
      <w:bookmarkEnd w:id="87"/>
      <w:r w:rsidRPr="009F2022">
        <w:rPr>
          <w:rFonts w:ascii="Times New Roman" w:hAnsi="Times New Roman"/>
          <w:bCs/>
          <w:sz w:val="28"/>
          <w:szCs w:val="28"/>
          <w:lang w:val="ru-RU"/>
        </w:rPr>
        <w:t>планировать действия по решению учебной задачи для получения результата;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8" w:name="bookmark116"/>
      <w:bookmarkEnd w:id="88"/>
      <w:r w:rsidRPr="009F2022">
        <w:rPr>
          <w:rFonts w:ascii="Times New Roman" w:hAnsi="Times New Roman"/>
          <w:bCs/>
          <w:sz w:val="28"/>
          <w:szCs w:val="28"/>
          <w:lang w:val="ru-RU"/>
        </w:rPr>
        <w:t>выстраивать последовательность выбранных действий.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.9.2.6. У обучающегося будут сформированы следующие умения самоконтроля как части регулятивных универсальных учебных действий: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89" w:name="bookmark118"/>
      <w:bookmarkEnd w:id="89"/>
      <w:r w:rsidRPr="009F2022">
        <w:rPr>
          <w:rFonts w:ascii="Times New Roman" w:hAnsi="Times New Roman"/>
          <w:bCs/>
          <w:sz w:val="28"/>
          <w:szCs w:val="28"/>
          <w:lang w:val="ru-RU"/>
        </w:rPr>
        <w:t>устанавливать причины успеха/неудач учебной деятельности;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0" w:name="bookmark119"/>
      <w:bookmarkEnd w:id="90"/>
      <w:r w:rsidRPr="009F2022">
        <w:rPr>
          <w:rFonts w:ascii="Times New Roman" w:hAnsi="Times New Roman"/>
          <w:bCs/>
          <w:sz w:val="28"/>
          <w:szCs w:val="28"/>
          <w:lang w:val="ru-RU"/>
        </w:rPr>
        <w:t>корректировать свои учебные действия для преодоления ошибок.</w:t>
      </w:r>
      <w:bookmarkStart w:id="91" w:name="bookmark120"/>
      <w:bookmarkStart w:id="92" w:name="bookmark121"/>
      <w:bookmarkStart w:id="93" w:name="bookmark122"/>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.9.2.7. У обучающегося будут сформированы следующие умения совместной деятельности: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4" w:name="bookmark108"/>
      <w:bookmarkStart w:id="95" w:name="_Toc108094808"/>
      <w:bookmarkStart w:id="96" w:name="_Toc108096413"/>
      <w:bookmarkEnd w:id="94"/>
      <w:r w:rsidRPr="009F2022">
        <w:rPr>
          <w:rFonts w:ascii="Times New Roman" w:hAnsi="Times New Roman"/>
          <w:bCs/>
          <w:sz w:val="28"/>
          <w:szCs w:val="28"/>
          <w:lang w:val="ru-RU"/>
        </w:rPr>
        <w:t xml:space="preserve">формулировать краткосрочные и долгосрочные цели (индивидуальные </w:t>
      </w:r>
      <w:r w:rsidRPr="009F2022">
        <w:rPr>
          <w:rFonts w:ascii="Times New Roman" w:hAnsi="Times New Roman"/>
          <w:bCs/>
          <w:sz w:val="28"/>
          <w:szCs w:val="28"/>
          <w:lang w:val="ru-RU"/>
        </w:rPr>
        <w:br/>
        <w:t xml:space="preserve">с учётом участия в коллективных задачах) в стандартной (типовой) ситуации </w:t>
      </w:r>
      <w:r w:rsidRPr="009F2022">
        <w:rPr>
          <w:rFonts w:ascii="Times New Roman" w:hAnsi="Times New Roman"/>
          <w:bCs/>
          <w:sz w:val="28"/>
          <w:szCs w:val="28"/>
          <w:lang w:val="ru-RU"/>
        </w:rPr>
        <w:br/>
      </w:r>
      <w:r w:rsidRPr="009F2022">
        <w:rPr>
          <w:rFonts w:ascii="Times New Roman" w:hAnsi="Times New Roman"/>
          <w:bCs/>
          <w:sz w:val="28"/>
          <w:szCs w:val="28"/>
          <w:lang w:val="ru-RU"/>
        </w:rPr>
        <w:lastRenderedPageBreak/>
        <w:t>на основе предложенного формата планирования, распределения промежуточных шагов и сроков;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7" w:name="bookmark109"/>
      <w:bookmarkEnd w:id="97"/>
      <w:r w:rsidRPr="009F2022">
        <w:rPr>
          <w:rFonts w:ascii="Times New Roman" w:hAnsi="Times New Roman"/>
          <w:bCs/>
          <w:sz w:val="28"/>
          <w:szCs w:val="28"/>
          <w:lang w:val="ru-RU"/>
        </w:rPr>
        <w:t xml:space="preserve">принимать цель совместной деятельности, коллективно строить действия </w:t>
      </w:r>
      <w:r w:rsidRPr="009F2022">
        <w:rPr>
          <w:rFonts w:ascii="Times New Roman" w:hAnsi="Times New Roman"/>
          <w:bCs/>
          <w:sz w:val="28"/>
          <w:szCs w:val="28"/>
          <w:lang w:val="ru-RU"/>
        </w:rPr>
        <w:br/>
        <w:t xml:space="preserve">по её достижению: распределять роли, договариваться, обсуждать процесс </w:t>
      </w:r>
      <w:r w:rsidRPr="009F2022">
        <w:rPr>
          <w:rFonts w:ascii="Times New Roman" w:hAnsi="Times New Roman"/>
          <w:bCs/>
          <w:sz w:val="28"/>
          <w:szCs w:val="28"/>
          <w:lang w:val="ru-RU"/>
        </w:rPr>
        <w:br/>
        <w:t>и результат совместной работы;</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8" w:name="bookmark110"/>
      <w:bookmarkEnd w:id="98"/>
      <w:r w:rsidRPr="009F2022">
        <w:rPr>
          <w:rFonts w:ascii="Times New Roman" w:hAnsi="Times New Roman"/>
          <w:bCs/>
          <w:sz w:val="28"/>
          <w:szCs w:val="28"/>
          <w:lang w:val="ru-RU"/>
        </w:rPr>
        <w:t>проявлять готовность руководить, выполнять поручения, подчиняться;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99" w:name="bookmark111"/>
      <w:bookmarkEnd w:id="99"/>
      <w:r w:rsidRPr="009F2022">
        <w:rPr>
          <w:rFonts w:ascii="Times New Roman" w:hAnsi="Times New Roman"/>
          <w:bCs/>
          <w:sz w:val="28"/>
          <w:szCs w:val="28"/>
          <w:lang w:val="ru-RU"/>
        </w:rPr>
        <w:t>ответственно выполнять свою часть работы;</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0" w:name="bookmark112"/>
      <w:bookmarkEnd w:id="100"/>
      <w:r w:rsidRPr="009F2022">
        <w:rPr>
          <w:rFonts w:ascii="Times New Roman" w:hAnsi="Times New Roman"/>
          <w:bCs/>
          <w:sz w:val="28"/>
          <w:szCs w:val="28"/>
          <w:lang w:val="ru-RU"/>
        </w:rPr>
        <w:t>оценивать свой вклад в общий результат;</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1" w:name="bookmark113"/>
      <w:bookmarkEnd w:id="101"/>
      <w:r w:rsidRPr="009F2022">
        <w:rPr>
          <w:rFonts w:ascii="Times New Roman" w:hAnsi="Times New Roman"/>
          <w:bCs/>
          <w:sz w:val="28"/>
          <w:szCs w:val="28"/>
          <w:lang w:val="ru-RU"/>
        </w:rPr>
        <w:t>выполнять совместные проектные задания с опорой на предложенные образцы.</w:t>
      </w:r>
    </w:p>
    <w:bookmarkEnd w:id="91"/>
    <w:bookmarkEnd w:id="92"/>
    <w:bookmarkEnd w:id="93"/>
    <w:bookmarkEnd w:id="95"/>
    <w:bookmarkEnd w:id="96"/>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w:t>
      </w:r>
      <w:r w:rsidRPr="009F2022">
        <w:rPr>
          <w:rFonts w:ascii="Times New Roman" w:hAnsi="Times New Roman"/>
          <w:bCs/>
          <w:sz w:val="28"/>
          <w:szCs w:val="28"/>
          <w:lang w:val="ru-RU"/>
        </w:rPr>
        <w:br/>
        <w:t xml:space="preserve">на применение знаний, умений и навыков в типичных учебных ситуациях </w:t>
      </w:r>
      <w:r w:rsidRPr="009F2022">
        <w:rPr>
          <w:rFonts w:ascii="Times New Roman" w:hAnsi="Times New Roman"/>
          <w:bCs/>
          <w:sz w:val="28"/>
          <w:szCs w:val="28"/>
          <w:lang w:val="ru-RU"/>
        </w:rPr>
        <w:br/>
        <w:t xml:space="preserve">и реальных жизненных условиях, отражать сформированность иноязычной коммуникативной компетенции на элементарном уровне в совокупности </w:t>
      </w:r>
      <w:r w:rsidRPr="009F2022">
        <w:rPr>
          <w:rFonts w:ascii="Times New Roman" w:hAnsi="Times New Roman"/>
          <w:bCs/>
          <w:sz w:val="28"/>
          <w:szCs w:val="28"/>
          <w:lang w:val="ru-RU"/>
        </w:rPr>
        <w:br/>
        <w:t>её составляющих – речевой, языковой, социокультурной, компенсаторной, метапредметной (учебно-познавательной).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 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.9.3.1.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.9.3.1.1. Говорение: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2" w:name="bookmark124"/>
      <w:bookmarkEnd w:id="102"/>
      <w:r w:rsidRPr="009F2022">
        <w:rPr>
          <w:rFonts w:ascii="Times New Roman" w:hAnsi="Times New Roman"/>
          <w:bCs/>
          <w:sz w:val="28"/>
          <w:szCs w:val="28"/>
          <w:lang w:val="ru-RU"/>
        </w:rPr>
        <w:t xml:space="preserve">вести разные виды диалогов (диалог этикетного характера, диалог-расспрос) </w:t>
      </w:r>
      <w:r w:rsidRPr="009F2022">
        <w:rPr>
          <w:rFonts w:ascii="Times New Roman" w:hAnsi="Times New Roman"/>
          <w:bCs/>
          <w:sz w:val="28"/>
          <w:szCs w:val="28"/>
          <w:lang w:val="ru-RU"/>
        </w:rPr>
        <w:br/>
        <w:t xml:space="preserve">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w:t>
      </w:r>
      <w:r w:rsidRPr="009F2022">
        <w:rPr>
          <w:rFonts w:ascii="Times New Roman" w:hAnsi="Times New Roman"/>
          <w:bCs/>
          <w:sz w:val="28"/>
          <w:szCs w:val="28"/>
          <w:lang w:val="ru-RU"/>
        </w:rPr>
        <w:br/>
        <w:t>со стороны каждого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3" w:name="bookmark125"/>
      <w:bookmarkEnd w:id="103"/>
      <w:r w:rsidRPr="009F2022">
        <w:rPr>
          <w:rFonts w:ascii="Times New Roman" w:hAnsi="Times New Roman"/>
          <w:bCs/>
          <w:sz w:val="28"/>
          <w:szCs w:val="28"/>
          <w:lang w:val="ru-RU"/>
        </w:rPr>
        <w:t xml:space="preserve">создавать устные связные монологические высказывания объёмом не менее </w:t>
      </w:r>
      <w:r w:rsidRPr="009F2022">
        <w:rPr>
          <w:rFonts w:ascii="Times New Roman" w:hAnsi="Times New Roman"/>
          <w:bCs/>
          <w:sz w:val="28"/>
          <w:szCs w:val="28"/>
          <w:lang w:val="ru-RU"/>
        </w:rPr>
        <w:br/>
        <w:t xml:space="preserve">3 фраз в рамках изучаемой тематики с опорой на картинки, фотографии </w:t>
      </w:r>
      <w:r w:rsidRPr="009F2022">
        <w:rPr>
          <w:rFonts w:ascii="Times New Roman" w:hAnsi="Times New Roman"/>
          <w:bCs/>
          <w:sz w:val="28"/>
          <w:szCs w:val="28"/>
          <w:lang w:val="ru-RU"/>
        </w:rPr>
        <w:br/>
        <w:t>и/или ключевые слова, вопросы.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.9.3.1.2. Аудирование: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4" w:name="bookmark126"/>
      <w:bookmarkEnd w:id="104"/>
      <w:r w:rsidRPr="009F2022">
        <w:rPr>
          <w:rFonts w:ascii="Times New Roman" w:hAnsi="Times New Roman"/>
          <w:bCs/>
          <w:sz w:val="28"/>
          <w:szCs w:val="28"/>
          <w:lang w:val="ru-RU"/>
        </w:rPr>
        <w:t>воспринимать на слух и понимать речь учителя и одноклассников;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5" w:name="bookmark127"/>
      <w:bookmarkEnd w:id="105"/>
      <w:r w:rsidRPr="009F2022">
        <w:rPr>
          <w:rFonts w:ascii="Times New Roman" w:hAnsi="Times New Roman"/>
          <w:bCs/>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.9.3.1.3.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6" w:name="bookmark128"/>
      <w:bookmarkEnd w:id="106"/>
      <w:r w:rsidRPr="009F2022">
        <w:rPr>
          <w:rFonts w:ascii="Times New Roman" w:hAnsi="Times New Roman"/>
          <w:bCs/>
          <w:sz w:val="28"/>
          <w:szCs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7" w:name="bookmark129"/>
      <w:bookmarkEnd w:id="107"/>
      <w:r w:rsidRPr="009F2022">
        <w:rPr>
          <w:rFonts w:ascii="Times New Roman" w:hAnsi="Times New Roman"/>
          <w:bCs/>
          <w:sz w:val="28"/>
          <w:szCs w:val="28"/>
          <w:lang w:val="ru-RU"/>
        </w:rPr>
        <w:t xml:space="preserve">читать про себя и понимать учебные тексты, построенные на изученном языковом материале, с различной глубиной проникновения в их содержание </w:t>
      </w:r>
      <w:r w:rsidRPr="009F2022">
        <w:rPr>
          <w:rFonts w:ascii="Times New Roman" w:hAnsi="Times New Roman"/>
          <w:bCs/>
          <w:sz w:val="28"/>
          <w:szCs w:val="28"/>
          <w:lang w:val="ru-RU"/>
        </w:rPr>
        <w:br/>
        <w:t>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.9.3.1.4.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8" w:name="bookmark130"/>
      <w:bookmarkEnd w:id="108"/>
      <w:r w:rsidRPr="009F2022">
        <w:rPr>
          <w:rFonts w:ascii="Times New Roman" w:hAnsi="Times New Roman"/>
          <w:bCs/>
          <w:sz w:val="28"/>
          <w:szCs w:val="28"/>
          <w:lang w:val="ru-RU"/>
        </w:rPr>
        <w:t xml:space="preserve">заполнять простые формуляры, сообщая о себе основные сведения, </w:t>
      </w:r>
      <w:r w:rsidRPr="009F2022">
        <w:rPr>
          <w:rFonts w:ascii="Times New Roman" w:hAnsi="Times New Roman"/>
          <w:bCs/>
          <w:sz w:val="28"/>
          <w:szCs w:val="28"/>
          <w:lang w:val="ru-RU"/>
        </w:rPr>
        <w:br/>
        <w:t>в соответствии с нормами, принятыми в стране/странах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09" w:name="bookmark131"/>
      <w:bookmarkEnd w:id="109"/>
      <w:r w:rsidRPr="009F2022">
        <w:rPr>
          <w:rFonts w:ascii="Times New Roman" w:hAnsi="Times New Roman"/>
          <w:bCs/>
          <w:sz w:val="28"/>
          <w:szCs w:val="28"/>
          <w:lang w:val="ru-RU"/>
        </w:rPr>
        <w:t>писать с опорой на образец короткие поздравления с праздниками (с днём рождения, Новым годом).</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.9.3.2.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.9.3.2.1.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0" w:name="bookmark132"/>
      <w:bookmarkEnd w:id="110"/>
      <w:r w:rsidRPr="009F2022">
        <w:rPr>
          <w:rFonts w:ascii="Times New Roman" w:hAnsi="Times New Roman"/>
          <w:bCs/>
          <w:sz w:val="28"/>
          <w:szCs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1" w:name="bookmark133"/>
      <w:bookmarkEnd w:id="111"/>
      <w:r w:rsidRPr="009F2022">
        <w:rPr>
          <w:rFonts w:ascii="Times New Roman" w:hAnsi="Times New Roman"/>
          <w:bCs/>
          <w:sz w:val="28"/>
          <w:szCs w:val="28"/>
          <w:lang w:val="ru-RU"/>
        </w:rPr>
        <w:t xml:space="preserve">применять правила чтения гласных в открытом и закрытом слоге </w:t>
      </w:r>
      <w:r w:rsidRPr="009F2022">
        <w:rPr>
          <w:rFonts w:ascii="Times New Roman" w:hAnsi="Times New Roman"/>
          <w:bCs/>
          <w:sz w:val="28"/>
          <w:szCs w:val="28"/>
          <w:lang w:val="ru-RU"/>
        </w:rPr>
        <w:br/>
        <w:t xml:space="preserve">в односложных словах, вычленять некоторые звукобуквенные сочетания </w:t>
      </w:r>
      <w:r w:rsidRPr="009F2022">
        <w:rPr>
          <w:rFonts w:ascii="Times New Roman" w:hAnsi="Times New Roman"/>
          <w:bCs/>
          <w:sz w:val="28"/>
          <w:szCs w:val="28"/>
          <w:lang w:val="ru-RU"/>
        </w:rPr>
        <w:br/>
      </w:r>
      <w:r w:rsidRPr="009F2022">
        <w:rPr>
          <w:rFonts w:ascii="Times New Roman" w:hAnsi="Times New Roman"/>
          <w:bCs/>
          <w:sz w:val="28"/>
          <w:szCs w:val="28"/>
          <w:lang w:val="ru-RU"/>
        </w:rPr>
        <w:lastRenderedPageBreak/>
        <w:t xml:space="preserve">при анализе знакомых слов; озвучивать транскрипционные знаки, отличать </w:t>
      </w:r>
      <w:r w:rsidRPr="009F2022">
        <w:rPr>
          <w:rFonts w:ascii="Times New Roman" w:hAnsi="Times New Roman"/>
          <w:bCs/>
          <w:sz w:val="28"/>
          <w:szCs w:val="28"/>
          <w:lang w:val="ru-RU"/>
        </w:rPr>
        <w:br/>
        <w:t>их от букв;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2" w:name="bookmark134"/>
      <w:bookmarkEnd w:id="112"/>
      <w:r w:rsidRPr="009F2022">
        <w:rPr>
          <w:rFonts w:ascii="Times New Roman" w:hAnsi="Times New Roman"/>
          <w:bCs/>
          <w:sz w:val="28"/>
          <w:szCs w:val="28"/>
          <w:lang w:val="ru-RU"/>
        </w:rPr>
        <w:t>читать новые слова согласно основным правилам чтения;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3" w:name="bookmark135"/>
      <w:bookmarkEnd w:id="113"/>
      <w:r w:rsidRPr="009F2022">
        <w:rPr>
          <w:rFonts w:ascii="Times New Roman" w:hAnsi="Times New Roman"/>
          <w:bCs/>
          <w:sz w:val="28"/>
          <w:szCs w:val="28"/>
          <w:lang w:val="ru-RU"/>
        </w:rPr>
        <w:t xml:space="preserve">различать на слух и правильно произносить слова и фразы/предложения </w:t>
      </w:r>
      <w:r w:rsidRPr="009F2022">
        <w:rPr>
          <w:rFonts w:ascii="Times New Roman" w:hAnsi="Times New Roman"/>
          <w:bCs/>
          <w:sz w:val="28"/>
          <w:szCs w:val="28"/>
          <w:lang w:val="ru-RU"/>
        </w:rPr>
        <w:br/>
        <w:t>с соблюдением их ритмико-интонационных особенностей.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.9.3.2.2.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4" w:name="bookmark136"/>
      <w:bookmarkEnd w:id="114"/>
      <w:r w:rsidRPr="009F2022">
        <w:rPr>
          <w:rFonts w:ascii="Times New Roman" w:hAnsi="Times New Roman"/>
          <w:bCs/>
          <w:sz w:val="28"/>
          <w:szCs w:val="28"/>
          <w:lang w:val="ru-RU"/>
        </w:rPr>
        <w:t>правильно писать изученные слова;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5" w:name="bookmark137"/>
      <w:bookmarkEnd w:id="115"/>
      <w:r w:rsidRPr="009F2022">
        <w:rPr>
          <w:rFonts w:ascii="Times New Roman" w:hAnsi="Times New Roman"/>
          <w:bCs/>
          <w:sz w:val="28"/>
          <w:szCs w:val="28"/>
          <w:lang w:val="ru-RU"/>
        </w:rPr>
        <w:t>заполнять пропуски словами; дописывать предложения;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6" w:name="bookmark138"/>
      <w:bookmarkEnd w:id="116"/>
      <w:r w:rsidRPr="009F2022">
        <w:rPr>
          <w:rFonts w:ascii="Times New Roman" w:hAnsi="Times New Roman"/>
          <w:bCs/>
          <w:sz w:val="28"/>
          <w:szCs w:val="28"/>
          <w:lang w:val="ru-RU"/>
        </w:rPr>
        <w:t xml:space="preserve">правильно расставлять знаки препинания (точка, вопросительный </w:t>
      </w:r>
      <w:r w:rsidRPr="009F2022">
        <w:rPr>
          <w:rFonts w:ascii="Times New Roman" w:hAnsi="Times New Roman"/>
          <w:bCs/>
          <w:sz w:val="28"/>
          <w:szCs w:val="28"/>
          <w:lang w:val="ru-RU"/>
        </w:rPr>
        <w:br/>
        <w:t xml:space="preserve">и восклицательный знаки в конце предложения) и использовать знак апострофа </w:t>
      </w:r>
      <w:r w:rsidRPr="009F2022">
        <w:rPr>
          <w:rFonts w:ascii="Times New Roman" w:hAnsi="Times New Roman"/>
          <w:bCs/>
          <w:sz w:val="28"/>
          <w:szCs w:val="28"/>
          <w:lang w:val="ru-RU"/>
        </w:rPr>
        <w:br/>
        <w:t>в сокращённых формах глагола-связки, вспомогательного и модального глаголов.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.9.3.2.3.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7" w:name="bookmark139"/>
      <w:bookmarkEnd w:id="117"/>
      <w:r w:rsidRPr="009F2022">
        <w:rPr>
          <w:rFonts w:ascii="Times New Roman" w:hAnsi="Times New Roman"/>
          <w:bCs/>
          <w:sz w:val="28"/>
          <w:szCs w:val="28"/>
          <w:lang w:val="ru-RU"/>
        </w:rPr>
        <w:t xml:space="preserve">распознавать и употреблять в устной и письменной речи не менее </w:t>
      </w:r>
      <w:r w:rsidRPr="009F2022">
        <w:rPr>
          <w:rFonts w:ascii="Times New Roman" w:hAnsi="Times New Roman"/>
          <w:bCs/>
          <w:sz w:val="28"/>
          <w:szCs w:val="28"/>
          <w:lang w:val="ru-RU"/>
        </w:rPr>
        <w:br/>
        <w:t>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8" w:name="bookmark140"/>
      <w:bookmarkEnd w:id="118"/>
      <w:r w:rsidRPr="009F2022">
        <w:rPr>
          <w:rFonts w:ascii="Times New Roman" w:hAnsi="Times New Roman"/>
          <w:bCs/>
          <w:sz w:val="28"/>
          <w:szCs w:val="28"/>
          <w:lang w:val="ru-RU"/>
        </w:rPr>
        <w:t>использовать языковую догадку в распознавании интернациональных слов.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.9.3.2.4.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19" w:name="bookmark141"/>
      <w:bookmarkEnd w:id="119"/>
      <w:r w:rsidRPr="009F2022">
        <w:rPr>
          <w:rFonts w:ascii="Times New Roman" w:hAnsi="Times New Roman"/>
          <w:bCs/>
          <w:sz w:val="28"/>
          <w:szCs w:val="28"/>
          <w:lang w:val="ru-RU"/>
        </w:rPr>
        <w:t xml:space="preserve">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w:t>
      </w:r>
      <w:r w:rsidRPr="009F2022">
        <w:rPr>
          <w:rFonts w:ascii="Times New Roman" w:hAnsi="Times New Roman"/>
          <w:bCs/>
          <w:sz w:val="28"/>
          <w:szCs w:val="28"/>
          <w:lang w:val="ru-RU"/>
        </w:rPr>
        <w:br/>
        <w:t>(в утвердительной форме);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0" w:name="bookmark142"/>
      <w:bookmarkEnd w:id="120"/>
      <w:r w:rsidRPr="009F2022">
        <w:rPr>
          <w:rFonts w:ascii="Times New Roman" w:hAnsi="Times New Roman"/>
          <w:bCs/>
          <w:sz w:val="28"/>
          <w:szCs w:val="28"/>
          <w:lang w:val="ru-RU"/>
        </w:rPr>
        <w:t>распознавать и употреблять нераспространённые и распространённые простые предложения;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1" w:name="bookmark143"/>
      <w:bookmarkEnd w:id="121"/>
      <w:r w:rsidRPr="009F2022">
        <w:rPr>
          <w:rFonts w:ascii="Times New Roman" w:hAnsi="Times New Roman"/>
          <w:bCs/>
          <w:sz w:val="28"/>
          <w:szCs w:val="28"/>
          <w:lang w:val="ru-RU"/>
        </w:rPr>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 xml:space="preserve">с начальным </w:t>
      </w:r>
      <w:r w:rsidRPr="009F2022">
        <w:rPr>
          <w:rFonts w:ascii="Times New Roman" w:hAnsi="Times New Roman"/>
          <w:bCs/>
          <w:sz w:val="28"/>
          <w:szCs w:val="28"/>
        </w:rPr>
        <w:t>It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2" w:name="bookmark144"/>
      <w:bookmarkEnd w:id="122"/>
      <w:r w:rsidRPr="009F2022">
        <w:rPr>
          <w:rFonts w:ascii="Times New Roman" w:hAnsi="Times New Roman"/>
          <w:bCs/>
          <w:sz w:val="28"/>
          <w:szCs w:val="28"/>
          <w:lang w:val="ru-RU"/>
        </w:rPr>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 xml:space="preserve">с начальным </w:t>
      </w:r>
      <w:r w:rsidRPr="009F2022">
        <w:rPr>
          <w:rFonts w:ascii="Times New Roman" w:hAnsi="Times New Roman"/>
          <w:bCs/>
          <w:sz w:val="28"/>
          <w:szCs w:val="28"/>
        </w:rPr>
        <w:t>There</w:t>
      </w:r>
      <w:r w:rsidRPr="009F2022">
        <w:rPr>
          <w:rFonts w:ascii="Times New Roman" w:hAnsi="Times New Roman"/>
          <w:bCs/>
          <w:sz w:val="28"/>
          <w:szCs w:val="28"/>
          <w:lang w:val="ru-RU"/>
        </w:rPr>
        <w:t xml:space="preserve"> +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be</w:t>
      </w:r>
      <w:r w:rsidRPr="009F2022">
        <w:rPr>
          <w:rFonts w:ascii="Times New Roman" w:hAnsi="Times New Roman"/>
          <w:bCs/>
          <w:sz w:val="28"/>
          <w:szCs w:val="28"/>
          <w:lang w:val="ru-RU"/>
        </w:rPr>
        <w:t xml:space="preserve"> в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3" w:name="bookmark145"/>
      <w:bookmarkEnd w:id="123"/>
      <w:r w:rsidRPr="009F2022">
        <w:rPr>
          <w:rFonts w:ascii="Times New Roman" w:hAnsi="Times New Roman"/>
          <w:bCs/>
          <w:sz w:val="28"/>
          <w:szCs w:val="28"/>
          <w:lang w:val="ru-RU"/>
        </w:rPr>
        <w:t>распознавать и употреблять в устной и письменной речи простые предложения с простым глагольным сказуемым (</w:t>
      </w:r>
      <w:r w:rsidRPr="009F2022">
        <w:rPr>
          <w:rFonts w:ascii="Times New Roman" w:hAnsi="Times New Roman"/>
          <w:bCs/>
          <w:sz w:val="28"/>
          <w:szCs w:val="28"/>
        </w:rPr>
        <w:t>He</w:t>
      </w:r>
      <w:r w:rsidRPr="009F2022">
        <w:rPr>
          <w:rFonts w:ascii="Times New Roman" w:hAnsi="Times New Roman"/>
          <w:bCs/>
          <w:sz w:val="28"/>
          <w:szCs w:val="28"/>
          <w:lang w:val="ru-RU"/>
        </w:rPr>
        <w:t xml:space="preserve"> </w:t>
      </w:r>
      <w:r w:rsidRPr="009F2022">
        <w:rPr>
          <w:rFonts w:ascii="Times New Roman" w:hAnsi="Times New Roman"/>
          <w:bCs/>
          <w:sz w:val="28"/>
          <w:szCs w:val="28"/>
        </w:rPr>
        <w:t>speaks</w:t>
      </w:r>
      <w:r w:rsidRPr="009F2022">
        <w:rPr>
          <w:rFonts w:ascii="Times New Roman" w:hAnsi="Times New Roman"/>
          <w:bCs/>
          <w:sz w:val="28"/>
          <w:szCs w:val="28"/>
          <w:lang w:val="ru-RU"/>
        </w:rPr>
        <w:t xml:space="preserve"> </w:t>
      </w:r>
      <w:r w:rsidRPr="009F2022">
        <w:rPr>
          <w:rFonts w:ascii="Times New Roman" w:hAnsi="Times New Roman"/>
          <w:bCs/>
          <w:sz w:val="28"/>
          <w:szCs w:val="28"/>
        </w:rPr>
        <w:t>English</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4" w:name="bookmark146"/>
      <w:bookmarkEnd w:id="124"/>
      <w:r w:rsidRPr="009F2022">
        <w:rPr>
          <w:rFonts w:ascii="Times New Roman" w:hAnsi="Times New Roman"/>
          <w:bCs/>
          <w:sz w:val="28"/>
          <w:szCs w:val="28"/>
          <w:lang w:val="ru-RU"/>
        </w:rPr>
        <w:lastRenderedPageBreak/>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с составным глагольным сказуемым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want</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dance</w:t>
      </w:r>
      <w:r w:rsidRPr="009F2022">
        <w:rPr>
          <w:rFonts w:ascii="Times New Roman" w:hAnsi="Times New Roman"/>
          <w:bCs/>
          <w:sz w:val="28"/>
          <w:szCs w:val="28"/>
          <w:lang w:val="ru-RU"/>
        </w:rPr>
        <w:t xml:space="preserve">. </w:t>
      </w:r>
      <w:r w:rsidRPr="009F2022">
        <w:rPr>
          <w:rFonts w:ascii="Times New Roman" w:hAnsi="Times New Roman"/>
          <w:bCs/>
          <w:sz w:val="28"/>
          <w:szCs w:val="28"/>
        </w:rPr>
        <w:t>She</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 xml:space="preserve"> </w:t>
      </w:r>
      <w:r w:rsidRPr="009F2022">
        <w:rPr>
          <w:rFonts w:ascii="Times New Roman" w:hAnsi="Times New Roman"/>
          <w:bCs/>
          <w:sz w:val="28"/>
          <w:szCs w:val="28"/>
        </w:rPr>
        <w:t>skate</w:t>
      </w:r>
      <w:r w:rsidRPr="009F2022">
        <w:rPr>
          <w:rFonts w:ascii="Times New Roman" w:hAnsi="Times New Roman"/>
          <w:bCs/>
          <w:sz w:val="28"/>
          <w:szCs w:val="28"/>
          <w:lang w:val="ru-RU"/>
        </w:rPr>
        <w:t xml:space="preserve"> </w:t>
      </w:r>
      <w:r w:rsidRPr="009F2022">
        <w:rPr>
          <w:rFonts w:ascii="Times New Roman" w:hAnsi="Times New Roman"/>
          <w:bCs/>
          <w:sz w:val="28"/>
          <w:szCs w:val="28"/>
        </w:rPr>
        <w:t>well</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5" w:name="bookmark147"/>
      <w:bookmarkEnd w:id="125"/>
      <w:r w:rsidRPr="009F2022">
        <w:rPr>
          <w:rFonts w:ascii="Times New Roman" w:hAnsi="Times New Roman"/>
          <w:bCs/>
          <w:sz w:val="28"/>
          <w:szCs w:val="28"/>
          <w:lang w:val="ru-RU"/>
        </w:rPr>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 xml:space="preserve">с глаголом-связкой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be</w:t>
      </w:r>
      <w:r w:rsidRPr="009F2022">
        <w:rPr>
          <w:rFonts w:ascii="Times New Roman" w:hAnsi="Times New Roman"/>
          <w:bCs/>
          <w:sz w:val="28"/>
          <w:szCs w:val="28"/>
          <w:lang w:val="ru-RU"/>
        </w:rPr>
        <w:t xml:space="preserve"> в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составе таких фраз, как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m</w:t>
      </w:r>
      <w:r w:rsidRPr="009F2022">
        <w:rPr>
          <w:rFonts w:ascii="Times New Roman" w:hAnsi="Times New Roman"/>
          <w:bCs/>
          <w:sz w:val="28"/>
          <w:szCs w:val="28"/>
          <w:lang w:val="ru-RU"/>
        </w:rPr>
        <w:t xml:space="preserve"> </w:t>
      </w:r>
      <w:r w:rsidRPr="009F2022">
        <w:rPr>
          <w:rFonts w:ascii="Times New Roman" w:hAnsi="Times New Roman"/>
          <w:bCs/>
          <w:sz w:val="28"/>
          <w:szCs w:val="28"/>
        </w:rPr>
        <w:t>Dima</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m</w:t>
      </w:r>
      <w:r w:rsidRPr="009F2022">
        <w:rPr>
          <w:rFonts w:ascii="Times New Roman" w:hAnsi="Times New Roman"/>
          <w:bCs/>
          <w:sz w:val="28"/>
          <w:szCs w:val="28"/>
          <w:lang w:val="ru-RU"/>
        </w:rPr>
        <w:t xml:space="preserve"> </w:t>
      </w:r>
      <w:r w:rsidRPr="009F2022">
        <w:rPr>
          <w:rFonts w:ascii="Times New Roman" w:hAnsi="Times New Roman"/>
          <w:bCs/>
          <w:sz w:val="28"/>
          <w:szCs w:val="28"/>
        </w:rPr>
        <w:t>eight</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m</w:t>
      </w:r>
      <w:r w:rsidRPr="009F2022">
        <w:rPr>
          <w:rFonts w:ascii="Times New Roman" w:hAnsi="Times New Roman"/>
          <w:bCs/>
          <w:sz w:val="28"/>
          <w:szCs w:val="28"/>
          <w:lang w:val="ru-RU"/>
        </w:rPr>
        <w:t xml:space="preserve"> </w:t>
      </w:r>
      <w:r w:rsidRPr="009F2022">
        <w:rPr>
          <w:rFonts w:ascii="Times New Roman" w:hAnsi="Times New Roman"/>
          <w:bCs/>
          <w:sz w:val="28"/>
          <w:szCs w:val="28"/>
        </w:rPr>
        <w:t>fine</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m</w:t>
      </w:r>
      <w:r w:rsidRPr="009F2022">
        <w:rPr>
          <w:rFonts w:ascii="Times New Roman" w:hAnsi="Times New Roman"/>
          <w:bCs/>
          <w:sz w:val="28"/>
          <w:szCs w:val="28"/>
          <w:lang w:val="ru-RU"/>
        </w:rPr>
        <w:t xml:space="preserve"> </w:t>
      </w:r>
      <w:r w:rsidRPr="009F2022">
        <w:rPr>
          <w:rFonts w:ascii="Times New Roman" w:hAnsi="Times New Roman"/>
          <w:bCs/>
          <w:sz w:val="28"/>
          <w:szCs w:val="28"/>
        </w:rPr>
        <w:t>sorry</w:t>
      </w:r>
      <w:r w:rsidRPr="009F2022">
        <w:rPr>
          <w:rFonts w:ascii="Times New Roman" w:hAnsi="Times New Roman"/>
          <w:bCs/>
          <w:sz w:val="28"/>
          <w:szCs w:val="28"/>
          <w:lang w:val="ru-RU"/>
        </w:rPr>
        <w:t xml:space="preserve">. </w:t>
      </w:r>
      <w:r w:rsidRPr="009F2022">
        <w:rPr>
          <w:rFonts w:ascii="Times New Roman" w:hAnsi="Times New Roman"/>
          <w:bCs/>
          <w:sz w:val="28"/>
          <w:szCs w:val="28"/>
        </w:rPr>
        <w:t>It</w:t>
      </w:r>
      <w:r w:rsidRPr="009F2022">
        <w:rPr>
          <w:rFonts w:ascii="Times New Roman" w:hAnsi="Times New Roman"/>
          <w:bCs/>
          <w:sz w:val="28"/>
          <w:szCs w:val="28"/>
          <w:lang w:val="ru-RU"/>
        </w:rPr>
        <w:t>’</w:t>
      </w:r>
      <w:r w:rsidRPr="009F2022">
        <w:rPr>
          <w:rFonts w:ascii="Times New Roman" w:hAnsi="Times New Roman"/>
          <w:bCs/>
          <w:sz w:val="28"/>
          <w:szCs w:val="28"/>
        </w:rPr>
        <w:t>s</w:t>
      </w:r>
      <w:r w:rsidRPr="009F2022">
        <w:rPr>
          <w:rFonts w:ascii="Times New Roman" w:hAnsi="Times New Roman"/>
          <w:bCs/>
          <w:sz w:val="28"/>
          <w:szCs w:val="28"/>
          <w:lang w:val="ru-RU"/>
        </w:rPr>
        <w:t xml:space="preserve">... </w:t>
      </w:r>
      <w:r w:rsidRPr="009F2022">
        <w:rPr>
          <w:rFonts w:ascii="Times New Roman" w:hAnsi="Times New Roman"/>
          <w:bCs/>
          <w:sz w:val="28"/>
          <w:szCs w:val="28"/>
        </w:rPr>
        <w:t>Is</w:t>
      </w:r>
      <w:r w:rsidRPr="009F2022">
        <w:rPr>
          <w:rFonts w:ascii="Times New Roman" w:hAnsi="Times New Roman"/>
          <w:bCs/>
          <w:sz w:val="28"/>
          <w:szCs w:val="28"/>
          <w:lang w:val="ru-RU"/>
        </w:rPr>
        <w:t xml:space="preserve"> </w:t>
      </w:r>
      <w:r w:rsidRPr="009F2022">
        <w:rPr>
          <w:rFonts w:ascii="Times New Roman" w:hAnsi="Times New Roman"/>
          <w:bCs/>
          <w:sz w:val="28"/>
          <w:szCs w:val="28"/>
        </w:rPr>
        <w:t>it</w:t>
      </w:r>
      <w:r w:rsidRPr="009F2022">
        <w:rPr>
          <w:rFonts w:ascii="Times New Roman" w:hAnsi="Times New Roman"/>
          <w:bCs/>
          <w:sz w:val="28"/>
          <w:szCs w:val="28"/>
          <w:lang w:val="ru-RU"/>
        </w:rPr>
        <w:t xml:space="preserve">.? </w:t>
      </w:r>
      <w:r w:rsidRPr="009F2022">
        <w:rPr>
          <w:rFonts w:ascii="Times New Roman" w:hAnsi="Times New Roman"/>
          <w:bCs/>
          <w:sz w:val="28"/>
          <w:szCs w:val="28"/>
        </w:rPr>
        <w:t>What</w:t>
      </w:r>
      <w:r w:rsidRPr="009F2022">
        <w:rPr>
          <w:rFonts w:ascii="Times New Roman" w:hAnsi="Times New Roman"/>
          <w:bCs/>
          <w:sz w:val="28"/>
          <w:szCs w:val="28"/>
          <w:lang w:val="ru-RU"/>
        </w:rPr>
        <w:t>’</w:t>
      </w:r>
      <w:r w:rsidRPr="009F2022">
        <w:rPr>
          <w:rFonts w:ascii="Times New Roman" w:hAnsi="Times New Roman"/>
          <w:bCs/>
          <w:sz w:val="28"/>
          <w:szCs w:val="28"/>
        </w:rPr>
        <w:t>s</w:t>
      </w:r>
      <w:r w:rsidRPr="009F2022">
        <w:rPr>
          <w:rFonts w:ascii="Times New Roman" w:hAnsi="Times New Roman"/>
          <w:bCs/>
          <w:sz w:val="28"/>
          <w:szCs w:val="28"/>
          <w:lang w:val="ru-RU"/>
        </w:rPr>
        <w:t xml:space="preserve">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6" w:name="bookmark148"/>
      <w:bookmarkEnd w:id="126"/>
      <w:r w:rsidRPr="009F2022">
        <w:rPr>
          <w:rFonts w:ascii="Times New Roman" w:hAnsi="Times New Roman"/>
          <w:bCs/>
          <w:sz w:val="28"/>
          <w:szCs w:val="28"/>
          <w:lang w:val="ru-RU"/>
        </w:rPr>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с краткими глагольными формами;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7" w:name="bookmark149"/>
      <w:bookmarkEnd w:id="127"/>
      <w:r w:rsidRPr="009F2022">
        <w:rPr>
          <w:rFonts w:ascii="Times New Roman" w:hAnsi="Times New Roman"/>
          <w:bCs/>
          <w:sz w:val="28"/>
          <w:szCs w:val="28"/>
          <w:lang w:val="ru-RU"/>
        </w:rPr>
        <w:t>распознавать и употреблять в устной и письменной речи повелительное наклонение: побудительные предложения в утвердительной форме (</w:t>
      </w:r>
      <w:r w:rsidRPr="009F2022">
        <w:rPr>
          <w:rFonts w:ascii="Times New Roman" w:hAnsi="Times New Roman"/>
          <w:bCs/>
          <w:sz w:val="28"/>
          <w:szCs w:val="28"/>
        </w:rPr>
        <w:t>Come</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please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8" w:name="bookmark150"/>
      <w:bookmarkEnd w:id="128"/>
      <w:r w:rsidRPr="009F2022">
        <w:rPr>
          <w:rFonts w:ascii="Times New Roman" w:hAnsi="Times New Roman"/>
          <w:bCs/>
          <w:sz w:val="28"/>
          <w:szCs w:val="28"/>
          <w:lang w:val="ru-RU"/>
        </w:rPr>
        <w:t>распознавать и употреблять в устной и письменной речи настоящее простое время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повествовательных (утвердительных </w:t>
      </w:r>
      <w:r w:rsidRPr="009F2022">
        <w:rPr>
          <w:rFonts w:ascii="Times New Roman" w:hAnsi="Times New Roman"/>
          <w:bCs/>
          <w:sz w:val="28"/>
          <w:szCs w:val="28"/>
          <w:lang w:val="ru-RU"/>
        </w:rPr>
        <w:br/>
        <w:t>и отрицательных) и вопросительных (общий и специальный вопрос)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29" w:name="bookmark151"/>
      <w:bookmarkEnd w:id="129"/>
      <w:r w:rsidRPr="009F2022">
        <w:rPr>
          <w:rFonts w:ascii="Times New Roman" w:hAnsi="Times New Roman"/>
          <w:bCs/>
          <w:sz w:val="28"/>
          <w:szCs w:val="28"/>
          <w:lang w:val="ru-RU"/>
        </w:rPr>
        <w:t xml:space="preserve">распознавать и употреблять в устной и письменной речи глагольную конструкцию </w:t>
      </w:r>
      <w:r w:rsidRPr="009F2022">
        <w:rPr>
          <w:rFonts w:ascii="Times New Roman" w:hAnsi="Times New Roman"/>
          <w:bCs/>
          <w:sz w:val="28"/>
          <w:szCs w:val="28"/>
        </w:rPr>
        <w:t>have</w:t>
      </w:r>
      <w:r w:rsidRPr="009F2022">
        <w:rPr>
          <w:rFonts w:ascii="Times New Roman" w:hAnsi="Times New Roman"/>
          <w:bCs/>
          <w:sz w:val="28"/>
          <w:szCs w:val="28"/>
          <w:lang w:val="ru-RU"/>
        </w:rPr>
        <w:t xml:space="preserve"> </w:t>
      </w:r>
      <w:r w:rsidRPr="009F2022">
        <w:rPr>
          <w:rFonts w:ascii="Times New Roman" w:hAnsi="Times New Roman"/>
          <w:bCs/>
          <w:sz w:val="28"/>
          <w:szCs w:val="28"/>
        </w:rPr>
        <w:t>got</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ve</w:t>
      </w:r>
      <w:r w:rsidRPr="009F2022">
        <w:rPr>
          <w:rFonts w:ascii="Times New Roman" w:hAnsi="Times New Roman"/>
          <w:bCs/>
          <w:sz w:val="28"/>
          <w:szCs w:val="28"/>
          <w:lang w:val="ru-RU"/>
        </w:rPr>
        <w:t xml:space="preserve"> </w:t>
      </w:r>
      <w:r w:rsidRPr="009F2022">
        <w:rPr>
          <w:rFonts w:ascii="Times New Roman" w:hAnsi="Times New Roman"/>
          <w:bCs/>
          <w:sz w:val="28"/>
          <w:szCs w:val="28"/>
        </w:rPr>
        <w:t>got</w:t>
      </w:r>
      <w:r w:rsidRPr="009F2022">
        <w:rPr>
          <w:rFonts w:ascii="Times New Roman" w:hAnsi="Times New Roman"/>
          <w:bCs/>
          <w:sz w:val="28"/>
          <w:szCs w:val="28"/>
          <w:lang w:val="ru-RU"/>
        </w:rPr>
        <w:t xml:space="preserve"> ... </w:t>
      </w:r>
      <w:r w:rsidRPr="009F2022">
        <w:rPr>
          <w:rFonts w:ascii="Times New Roman" w:hAnsi="Times New Roman"/>
          <w:bCs/>
          <w:sz w:val="28"/>
          <w:szCs w:val="28"/>
        </w:rPr>
        <w:t>Have</w:t>
      </w:r>
      <w:r w:rsidRPr="009F2022">
        <w:rPr>
          <w:rFonts w:ascii="Times New Roman" w:hAnsi="Times New Roman"/>
          <w:bCs/>
          <w:sz w:val="28"/>
          <w:szCs w:val="28"/>
          <w:lang w:val="ru-RU"/>
        </w:rPr>
        <w:t xml:space="preserve"> </w:t>
      </w:r>
      <w:r w:rsidRPr="009F2022">
        <w:rPr>
          <w:rFonts w:ascii="Times New Roman" w:hAnsi="Times New Roman"/>
          <w:bCs/>
          <w:sz w:val="28"/>
          <w:szCs w:val="28"/>
        </w:rPr>
        <w:t>you</w:t>
      </w:r>
      <w:r w:rsidRPr="009F2022">
        <w:rPr>
          <w:rFonts w:ascii="Times New Roman" w:hAnsi="Times New Roman"/>
          <w:bCs/>
          <w:sz w:val="28"/>
          <w:szCs w:val="28"/>
          <w:lang w:val="ru-RU"/>
        </w:rPr>
        <w:t xml:space="preserve"> </w:t>
      </w:r>
      <w:r w:rsidRPr="009F2022">
        <w:rPr>
          <w:rFonts w:ascii="Times New Roman" w:hAnsi="Times New Roman"/>
          <w:bCs/>
          <w:sz w:val="28"/>
          <w:szCs w:val="28"/>
        </w:rPr>
        <w:t>got</w:t>
      </w:r>
      <w:r w:rsidRPr="009F2022">
        <w:rPr>
          <w:rFonts w:ascii="Times New Roman" w:hAnsi="Times New Roman"/>
          <w:bCs/>
          <w:sz w:val="28"/>
          <w:szCs w:val="28"/>
          <w:lang w:val="ru-RU"/>
        </w:rPr>
        <w:t xml:space="preserve">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0" w:name="bookmark152"/>
      <w:bookmarkEnd w:id="130"/>
      <w:r w:rsidRPr="009F2022">
        <w:rPr>
          <w:rFonts w:ascii="Times New Roman" w:hAnsi="Times New Roman"/>
          <w:bCs/>
          <w:sz w:val="28"/>
          <w:szCs w:val="28"/>
          <w:lang w:val="ru-RU"/>
        </w:rPr>
        <w:t>распознавать и употреблять в устной и письменной речи модальный глагол с</w:t>
      </w:r>
      <w:r w:rsidRPr="009F2022">
        <w:rPr>
          <w:rFonts w:ascii="Times New Roman" w:hAnsi="Times New Roman"/>
          <w:bCs/>
          <w:sz w:val="28"/>
          <w:szCs w:val="28"/>
        </w:rPr>
        <w:t>an</w:t>
      </w:r>
      <w:r w:rsidRPr="009F2022">
        <w:rPr>
          <w:rFonts w:ascii="Times New Roman" w:hAnsi="Times New Roman"/>
          <w:bCs/>
          <w:sz w:val="28"/>
          <w:szCs w:val="28"/>
          <w:lang w:val="ru-RU"/>
        </w:rPr>
        <w:t>/</w:t>
      </w:r>
      <w:r w:rsidRPr="009F2022">
        <w:rPr>
          <w:rFonts w:ascii="Times New Roman" w:hAnsi="Times New Roman"/>
          <w:bCs/>
          <w:sz w:val="28"/>
          <w:szCs w:val="28"/>
        </w:rPr>
        <w:t>can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для выражения умения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 xml:space="preserve"> </w:t>
      </w:r>
      <w:r w:rsidRPr="009F2022">
        <w:rPr>
          <w:rFonts w:ascii="Times New Roman" w:hAnsi="Times New Roman"/>
          <w:bCs/>
          <w:sz w:val="28"/>
          <w:szCs w:val="28"/>
        </w:rPr>
        <w:t>ride</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bike</w:t>
      </w:r>
      <w:r w:rsidRPr="009F2022">
        <w:rPr>
          <w:rFonts w:ascii="Times New Roman" w:hAnsi="Times New Roman"/>
          <w:bCs/>
          <w:sz w:val="28"/>
          <w:szCs w:val="28"/>
          <w:lang w:val="ru-RU"/>
        </w:rPr>
        <w:t>.) и отсутствия умения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ride</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bike</w:t>
      </w:r>
      <w:r w:rsidRPr="009F2022">
        <w:rPr>
          <w:rFonts w:ascii="Times New Roman" w:hAnsi="Times New Roman"/>
          <w:bCs/>
          <w:sz w:val="28"/>
          <w:szCs w:val="28"/>
          <w:lang w:val="ru-RU"/>
        </w:rPr>
        <w:t xml:space="preserve">.); </w:t>
      </w:r>
      <w:r w:rsidRPr="009F2022">
        <w:rPr>
          <w:rFonts w:ascii="Times New Roman" w:hAnsi="Times New Roman"/>
          <w:bCs/>
          <w:sz w:val="28"/>
          <w:szCs w:val="28"/>
        </w:rPr>
        <w:t>can</w:t>
      </w:r>
      <w:r w:rsidRPr="009F2022">
        <w:rPr>
          <w:rFonts w:ascii="Times New Roman" w:hAnsi="Times New Roman"/>
          <w:bCs/>
          <w:sz w:val="28"/>
          <w:szCs w:val="28"/>
          <w:lang w:val="ru-RU"/>
        </w:rPr>
        <w:t xml:space="preserve"> для получения разрешения (</w:t>
      </w:r>
      <w:r w:rsidRPr="009F2022">
        <w:rPr>
          <w:rFonts w:ascii="Times New Roman" w:hAnsi="Times New Roman"/>
          <w:bCs/>
          <w:sz w:val="28"/>
          <w:szCs w:val="28"/>
        </w:rPr>
        <w:t>Can</w:t>
      </w:r>
      <w:r w:rsidRPr="009F2022">
        <w:rPr>
          <w:rFonts w:ascii="Times New Roman" w:hAnsi="Times New Roman"/>
          <w:bCs/>
          <w:sz w:val="28"/>
          <w:szCs w:val="28"/>
          <w:lang w:val="ru-RU"/>
        </w:rPr>
        <w:t xml:space="preserve"> </w:t>
      </w:r>
      <w:r w:rsidRPr="009F2022">
        <w:rPr>
          <w:rFonts w:ascii="Times New Roman" w:hAnsi="Times New Roman"/>
          <w:bCs/>
          <w:sz w:val="28"/>
          <w:szCs w:val="28"/>
        </w:rPr>
        <w:t>I</w:t>
      </w:r>
      <w:r w:rsidRPr="009F2022">
        <w:rPr>
          <w:rFonts w:ascii="Times New Roman" w:hAnsi="Times New Roman"/>
          <w:bCs/>
          <w:sz w:val="28"/>
          <w:szCs w:val="28"/>
          <w:lang w:val="ru-RU"/>
        </w:rPr>
        <w:t xml:space="preserve"> </w:t>
      </w:r>
      <w:r w:rsidRPr="009F2022">
        <w:rPr>
          <w:rFonts w:ascii="Times New Roman" w:hAnsi="Times New Roman"/>
          <w:bCs/>
          <w:sz w:val="28"/>
          <w:szCs w:val="28"/>
        </w:rPr>
        <w:t>go</w:t>
      </w:r>
      <w:r w:rsidRPr="009F2022">
        <w:rPr>
          <w:rFonts w:ascii="Times New Roman" w:hAnsi="Times New Roman"/>
          <w:bCs/>
          <w:sz w:val="28"/>
          <w:szCs w:val="28"/>
          <w:lang w:val="ru-RU"/>
        </w:rPr>
        <w:t xml:space="preserve"> </w:t>
      </w:r>
      <w:r w:rsidRPr="009F2022">
        <w:rPr>
          <w:rFonts w:ascii="Times New Roman" w:hAnsi="Times New Roman"/>
          <w:bCs/>
          <w:sz w:val="28"/>
          <w:szCs w:val="28"/>
        </w:rPr>
        <w:t>out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1" w:name="bookmark153"/>
      <w:bookmarkEnd w:id="131"/>
      <w:r w:rsidRPr="009F2022">
        <w:rPr>
          <w:rFonts w:ascii="Times New Roman" w:hAnsi="Times New Roman"/>
          <w:bCs/>
          <w:sz w:val="28"/>
          <w:szCs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2" w:name="bookmark154"/>
      <w:bookmarkEnd w:id="132"/>
      <w:r w:rsidRPr="009F2022">
        <w:rPr>
          <w:rFonts w:ascii="Times New Roman" w:hAnsi="Times New Roman"/>
          <w:bCs/>
          <w:sz w:val="28"/>
          <w:szCs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pen</w:t>
      </w:r>
      <w:r w:rsidRPr="009F2022">
        <w:rPr>
          <w:rFonts w:ascii="Times New Roman" w:hAnsi="Times New Roman"/>
          <w:bCs/>
          <w:sz w:val="28"/>
          <w:szCs w:val="28"/>
          <w:lang w:val="ru-RU"/>
        </w:rPr>
        <w:t xml:space="preserve"> – </w:t>
      </w:r>
      <w:r w:rsidRPr="009F2022">
        <w:rPr>
          <w:rFonts w:ascii="Times New Roman" w:hAnsi="Times New Roman"/>
          <w:bCs/>
          <w:sz w:val="28"/>
          <w:szCs w:val="28"/>
        </w:rPr>
        <w:t>pens</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man</w:t>
      </w:r>
      <w:r w:rsidRPr="009F2022">
        <w:rPr>
          <w:rFonts w:ascii="Times New Roman" w:hAnsi="Times New Roman"/>
          <w:bCs/>
          <w:sz w:val="28"/>
          <w:szCs w:val="28"/>
          <w:lang w:val="ru-RU"/>
        </w:rPr>
        <w:t xml:space="preserve"> – </w:t>
      </w:r>
      <w:r w:rsidRPr="009F2022">
        <w:rPr>
          <w:rFonts w:ascii="Times New Roman" w:hAnsi="Times New Roman"/>
          <w:bCs/>
          <w:sz w:val="28"/>
          <w:szCs w:val="28"/>
        </w:rPr>
        <w:t>men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3" w:name="bookmark155"/>
      <w:bookmarkEnd w:id="133"/>
      <w:r w:rsidRPr="009F2022">
        <w:rPr>
          <w:rFonts w:ascii="Times New Roman" w:hAnsi="Times New Roman"/>
          <w:bCs/>
          <w:sz w:val="28"/>
          <w:szCs w:val="28"/>
          <w:lang w:val="ru-RU"/>
        </w:rPr>
        <w:t xml:space="preserve">распознавать и употреблять в устной и письменной речи личные </w:t>
      </w:r>
      <w:r w:rsidRPr="009F2022">
        <w:rPr>
          <w:rFonts w:ascii="Times New Roman" w:hAnsi="Times New Roman"/>
          <w:bCs/>
          <w:sz w:val="28"/>
          <w:szCs w:val="28"/>
          <w:lang w:val="ru-RU"/>
        </w:rPr>
        <w:br/>
        <w:t>и притяжательные местоимения;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4" w:name="bookmark156"/>
      <w:bookmarkEnd w:id="134"/>
      <w:r w:rsidRPr="009F2022">
        <w:rPr>
          <w:rFonts w:ascii="Times New Roman" w:hAnsi="Times New Roman"/>
          <w:bCs/>
          <w:sz w:val="28"/>
          <w:szCs w:val="28"/>
          <w:lang w:val="ru-RU"/>
        </w:rPr>
        <w:t xml:space="preserve">распознавать и употреблять в устной и письменной речи указательные местоимения </w:t>
      </w:r>
      <w:r w:rsidRPr="009F2022">
        <w:rPr>
          <w:rFonts w:ascii="Times New Roman" w:hAnsi="Times New Roman"/>
          <w:bCs/>
          <w:sz w:val="28"/>
          <w:szCs w:val="28"/>
        </w:rPr>
        <w:t>this</w:t>
      </w:r>
      <w:r w:rsidRPr="009F2022">
        <w:rPr>
          <w:rFonts w:ascii="Times New Roman" w:hAnsi="Times New Roman"/>
          <w:bCs/>
          <w:sz w:val="28"/>
          <w:szCs w:val="28"/>
          <w:lang w:val="ru-RU"/>
        </w:rPr>
        <w:t xml:space="preserve"> – </w:t>
      </w:r>
      <w:r w:rsidRPr="009F2022">
        <w:rPr>
          <w:rFonts w:ascii="Times New Roman" w:hAnsi="Times New Roman"/>
          <w:bCs/>
          <w:sz w:val="28"/>
          <w:szCs w:val="28"/>
        </w:rPr>
        <w:t>these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5" w:name="bookmark157"/>
      <w:bookmarkEnd w:id="135"/>
      <w:r w:rsidRPr="009F2022">
        <w:rPr>
          <w:rFonts w:ascii="Times New Roman" w:hAnsi="Times New Roman"/>
          <w:bCs/>
          <w:sz w:val="28"/>
          <w:szCs w:val="28"/>
          <w:lang w:val="ru-RU"/>
        </w:rPr>
        <w:lastRenderedPageBreak/>
        <w:t>распознавать и употреблять в устной и письменной речи количественные числительные (1–12);</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6" w:name="bookmark158"/>
      <w:bookmarkEnd w:id="136"/>
      <w:r w:rsidRPr="009F2022">
        <w:rPr>
          <w:rFonts w:ascii="Times New Roman" w:hAnsi="Times New Roman"/>
          <w:bCs/>
          <w:sz w:val="28"/>
          <w:szCs w:val="28"/>
          <w:lang w:val="ru-RU"/>
        </w:rPr>
        <w:t xml:space="preserve">распознавать и употреблять в устной и письменной речи вопросительные слова </w:t>
      </w:r>
      <w:r w:rsidRPr="009F2022">
        <w:rPr>
          <w:rFonts w:ascii="Times New Roman" w:hAnsi="Times New Roman"/>
          <w:bCs/>
          <w:sz w:val="28"/>
          <w:szCs w:val="28"/>
        </w:rPr>
        <w:t>who</w:t>
      </w:r>
      <w:r w:rsidRPr="009F2022">
        <w:rPr>
          <w:rFonts w:ascii="Times New Roman" w:hAnsi="Times New Roman"/>
          <w:bCs/>
          <w:sz w:val="28"/>
          <w:szCs w:val="28"/>
          <w:lang w:val="ru-RU"/>
        </w:rPr>
        <w:t xml:space="preserve">, </w:t>
      </w:r>
      <w:r w:rsidRPr="009F2022">
        <w:rPr>
          <w:rFonts w:ascii="Times New Roman" w:hAnsi="Times New Roman"/>
          <w:bCs/>
          <w:sz w:val="28"/>
          <w:szCs w:val="28"/>
        </w:rPr>
        <w:t>what</w:t>
      </w:r>
      <w:r w:rsidRPr="009F2022">
        <w:rPr>
          <w:rFonts w:ascii="Times New Roman" w:hAnsi="Times New Roman"/>
          <w:bCs/>
          <w:sz w:val="28"/>
          <w:szCs w:val="28"/>
          <w:lang w:val="ru-RU"/>
        </w:rPr>
        <w:t xml:space="preserve">, </w:t>
      </w:r>
      <w:r w:rsidRPr="009F2022">
        <w:rPr>
          <w:rFonts w:ascii="Times New Roman" w:hAnsi="Times New Roman"/>
          <w:bCs/>
          <w:sz w:val="28"/>
          <w:szCs w:val="28"/>
        </w:rPr>
        <w:t>how</w:t>
      </w:r>
      <w:r w:rsidRPr="009F2022">
        <w:rPr>
          <w:rFonts w:ascii="Times New Roman" w:hAnsi="Times New Roman"/>
          <w:bCs/>
          <w:sz w:val="28"/>
          <w:szCs w:val="28"/>
          <w:lang w:val="ru-RU"/>
        </w:rPr>
        <w:t xml:space="preserve">, </w:t>
      </w:r>
      <w:r w:rsidRPr="009F2022">
        <w:rPr>
          <w:rFonts w:ascii="Times New Roman" w:hAnsi="Times New Roman"/>
          <w:bCs/>
          <w:sz w:val="28"/>
          <w:szCs w:val="28"/>
        </w:rPr>
        <w:t>where</w:t>
      </w:r>
      <w:r w:rsidRPr="009F2022">
        <w:rPr>
          <w:rFonts w:ascii="Times New Roman" w:hAnsi="Times New Roman"/>
          <w:bCs/>
          <w:sz w:val="28"/>
          <w:szCs w:val="28"/>
          <w:lang w:val="ru-RU"/>
        </w:rPr>
        <w:t xml:space="preserve">, </w:t>
      </w:r>
      <w:r w:rsidRPr="009F2022">
        <w:rPr>
          <w:rFonts w:ascii="Times New Roman" w:hAnsi="Times New Roman"/>
          <w:bCs/>
          <w:sz w:val="28"/>
          <w:szCs w:val="28"/>
        </w:rPr>
        <w:t>how</w:t>
      </w:r>
      <w:r w:rsidRPr="009F2022">
        <w:rPr>
          <w:rFonts w:ascii="Times New Roman" w:hAnsi="Times New Roman"/>
          <w:bCs/>
          <w:sz w:val="28"/>
          <w:szCs w:val="28"/>
          <w:lang w:val="ru-RU"/>
        </w:rPr>
        <w:t xml:space="preserve"> </w:t>
      </w:r>
      <w:r w:rsidRPr="009F2022">
        <w:rPr>
          <w:rFonts w:ascii="Times New Roman" w:hAnsi="Times New Roman"/>
          <w:bCs/>
          <w:sz w:val="28"/>
          <w:szCs w:val="28"/>
        </w:rPr>
        <w:t>many</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7" w:name="bookmark159"/>
      <w:bookmarkEnd w:id="137"/>
      <w:r w:rsidRPr="009F2022">
        <w:rPr>
          <w:rFonts w:ascii="Times New Roman" w:hAnsi="Times New Roman"/>
          <w:bCs/>
          <w:sz w:val="28"/>
          <w:szCs w:val="28"/>
          <w:lang w:val="ru-RU"/>
        </w:rPr>
        <w:t xml:space="preserve">распознавать и употреблять в устной и письменной речи предлоги места </w:t>
      </w:r>
      <w:r w:rsidRPr="009F2022">
        <w:rPr>
          <w:rFonts w:ascii="Times New Roman" w:hAnsi="Times New Roman"/>
          <w:bCs/>
          <w:sz w:val="28"/>
          <w:szCs w:val="28"/>
        </w:rPr>
        <w:t>on</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near</w:t>
      </w:r>
      <w:r w:rsidRPr="009F2022">
        <w:rPr>
          <w:rFonts w:ascii="Times New Roman" w:hAnsi="Times New Roman"/>
          <w:bCs/>
          <w:sz w:val="28"/>
          <w:szCs w:val="28"/>
          <w:lang w:val="ru-RU"/>
        </w:rPr>
        <w:t xml:space="preserve">, </w:t>
      </w:r>
      <w:r w:rsidRPr="009F2022">
        <w:rPr>
          <w:rFonts w:ascii="Times New Roman" w:hAnsi="Times New Roman"/>
          <w:bCs/>
          <w:sz w:val="28"/>
          <w:szCs w:val="28"/>
        </w:rPr>
        <w:t>under</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38" w:name="bookmark160"/>
      <w:bookmarkEnd w:id="138"/>
      <w:r w:rsidRPr="009F2022">
        <w:rPr>
          <w:rFonts w:ascii="Times New Roman" w:hAnsi="Times New Roman"/>
          <w:bCs/>
          <w:sz w:val="28"/>
          <w:szCs w:val="28"/>
          <w:lang w:val="ru-RU"/>
        </w:rPr>
        <w:t xml:space="preserve">распознавать и употреблять в устной и письменной речи союзы </w:t>
      </w:r>
      <w:r w:rsidRPr="009F2022">
        <w:rPr>
          <w:rFonts w:ascii="Times New Roman" w:hAnsi="Times New Roman"/>
          <w:bCs/>
          <w:sz w:val="28"/>
          <w:szCs w:val="28"/>
        </w:rPr>
        <w:t>and</w:t>
      </w:r>
      <w:r w:rsidRPr="009F2022">
        <w:rPr>
          <w:rFonts w:ascii="Times New Roman" w:hAnsi="Times New Roman"/>
          <w:bCs/>
          <w:sz w:val="28"/>
          <w:szCs w:val="28"/>
          <w:lang w:val="ru-RU"/>
        </w:rPr>
        <w:t xml:space="preserve"> и </w:t>
      </w:r>
      <w:r w:rsidRPr="009F2022">
        <w:rPr>
          <w:rFonts w:ascii="Times New Roman" w:hAnsi="Times New Roman"/>
          <w:bCs/>
          <w:sz w:val="28"/>
          <w:szCs w:val="28"/>
        </w:rPr>
        <w:t>but</w:t>
      </w:r>
      <w:r w:rsidRPr="009F2022">
        <w:rPr>
          <w:rFonts w:ascii="Times New Roman" w:hAnsi="Times New Roman"/>
          <w:bCs/>
          <w:sz w:val="28"/>
          <w:szCs w:val="28"/>
          <w:lang w:val="ru-RU"/>
        </w:rPr>
        <w:t xml:space="preserve"> </w:t>
      </w:r>
      <w:r w:rsidRPr="009F2022">
        <w:rPr>
          <w:rFonts w:ascii="Times New Roman" w:hAnsi="Times New Roman"/>
          <w:bCs/>
          <w:sz w:val="28"/>
          <w:szCs w:val="28"/>
          <w:lang w:val="ru-RU"/>
        </w:rPr>
        <w:br/>
        <w:t>(при однородных членах).</w:t>
      </w:r>
      <w:bookmarkStart w:id="139" w:name="bookmark161"/>
      <w:bookmarkStart w:id="140" w:name="bookmark162"/>
      <w:bookmarkStart w:id="141" w:name="bookmark163"/>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.9.3.3. Социокультурные знания и умения</w:t>
      </w:r>
      <w:bookmarkEnd w:id="139"/>
      <w:bookmarkEnd w:id="140"/>
      <w:bookmarkEnd w:id="141"/>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2" w:name="bookmark164"/>
      <w:bookmarkEnd w:id="142"/>
      <w:r w:rsidRPr="009F2022">
        <w:rPr>
          <w:rFonts w:ascii="Times New Roman" w:hAnsi="Times New Roman"/>
          <w:bCs/>
          <w:sz w:val="28"/>
          <w:szCs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3" w:name="bookmark165"/>
      <w:bookmarkEnd w:id="143"/>
      <w:r w:rsidRPr="009F2022">
        <w:rPr>
          <w:rFonts w:ascii="Times New Roman" w:hAnsi="Times New Roman"/>
          <w:bCs/>
          <w:sz w:val="28"/>
          <w:szCs w:val="28"/>
          <w:lang w:val="ru-RU"/>
        </w:rPr>
        <w:t>знать названия родной страны и страны/стран изучаемого языка и их столиц.</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bookmarkStart w:id="144" w:name="bookmark166"/>
      <w:bookmarkEnd w:id="144"/>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 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.9.4.1.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.9.4.1.1. Говорение: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5" w:name="bookmark167"/>
      <w:bookmarkEnd w:id="145"/>
      <w:r w:rsidRPr="009F2022">
        <w:rPr>
          <w:rFonts w:ascii="Times New Roman" w:hAnsi="Times New Roman"/>
          <w:bCs/>
          <w:sz w:val="28"/>
          <w:szCs w:val="28"/>
          <w:lang w:val="ru-RU"/>
        </w:rPr>
        <w:t xml:space="preserve">вести разные виды диалогов (диалог этикетного характера, диалог-побуждение, диалог-расспрос) в стандартных ситуациях неофициального общения, </w:t>
      </w:r>
      <w:r w:rsidRPr="009F2022">
        <w:rPr>
          <w:rFonts w:ascii="Times New Roman" w:hAnsi="Times New Roman"/>
          <w:bCs/>
          <w:sz w:val="28"/>
          <w:szCs w:val="28"/>
          <w:lang w:val="ru-RU"/>
        </w:rPr>
        <w:br/>
        <w:t xml:space="preserve">с вербальными и/или зрительными опорами в рамках изучаемой тематики </w:t>
      </w:r>
      <w:r w:rsidRPr="009F2022">
        <w:rPr>
          <w:rFonts w:ascii="Times New Roman" w:hAnsi="Times New Roman"/>
          <w:bCs/>
          <w:sz w:val="28"/>
          <w:szCs w:val="28"/>
          <w:lang w:val="ru-RU"/>
        </w:rPr>
        <w:br/>
        <w:t>с соблюдением норм речевого этикета, принятого в стране/странах изучаемого языка (не менее 4 реплик со стороны каждого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6" w:name="bookmark168"/>
      <w:bookmarkEnd w:id="146"/>
      <w:r w:rsidRPr="009F2022">
        <w:rPr>
          <w:rFonts w:ascii="Times New Roman" w:hAnsi="Times New Roman"/>
          <w:bCs/>
          <w:sz w:val="28"/>
          <w:szCs w:val="28"/>
          <w:lang w:val="ru-RU"/>
        </w:rPr>
        <w:t xml:space="preserve">создавать устные связные монологические высказывания (описание; повествование/рассказ) в рамках изучаемой тематики объёмом не менее 4 фраз </w:t>
      </w:r>
      <w:r w:rsidRPr="009F2022">
        <w:rPr>
          <w:rFonts w:ascii="Times New Roman" w:hAnsi="Times New Roman"/>
          <w:bCs/>
          <w:sz w:val="28"/>
          <w:szCs w:val="28"/>
          <w:lang w:val="ru-RU"/>
        </w:rPr>
        <w:br/>
        <w:t>с вербальными и/или зрительными опорами;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7" w:name="bookmark169"/>
      <w:bookmarkEnd w:id="147"/>
      <w:r w:rsidRPr="009F2022">
        <w:rPr>
          <w:rFonts w:ascii="Times New Roman" w:hAnsi="Times New Roman"/>
          <w:bCs/>
          <w:sz w:val="28"/>
          <w:szCs w:val="28"/>
          <w:lang w:val="ru-RU"/>
        </w:rPr>
        <w:lastRenderedPageBreak/>
        <w:t xml:space="preserve">передавать основное содержание прочитанного текста с вербальными </w:t>
      </w:r>
      <w:r w:rsidRPr="009F2022">
        <w:rPr>
          <w:rFonts w:ascii="Times New Roman" w:hAnsi="Times New Roman"/>
          <w:bCs/>
          <w:sz w:val="28"/>
          <w:szCs w:val="28"/>
          <w:lang w:val="ru-RU"/>
        </w:rPr>
        <w:br/>
        <w:t xml:space="preserve">и/или зрительными опорами (объём монологического высказывания – не менее </w:t>
      </w:r>
      <w:r w:rsidRPr="009F2022">
        <w:rPr>
          <w:rFonts w:ascii="Times New Roman" w:hAnsi="Times New Roman"/>
          <w:bCs/>
          <w:sz w:val="28"/>
          <w:szCs w:val="28"/>
          <w:lang w:val="ru-RU"/>
        </w:rPr>
        <w:br/>
        <w:t>4 фраз).</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.9.4.1.2. Аудирование: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8" w:name="bookmark170"/>
      <w:bookmarkEnd w:id="148"/>
      <w:r w:rsidRPr="009F2022">
        <w:rPr>
          <w:rFonts w:ascii="Times New Roman" w:hAnsi="Times New Roman"/>
          <w:bCs/>
          <w:sz w:val="28"/>
          <w:szCs w:val="28"/>
          <w:lang w:val="ru-RU"/>
        </w:rPr>
        <w:t>воспринимать на слух и понимать речь учителя и одноклассников вербально/невербально реагировать на услышанное;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49" w:name="bookmark171"/>
      <w:bookmarkEnd w:id="149"/>
      <w:r w:rsidRPr="009F2022">
        <w:rPr>
          <w:rFonts w:ascii="Times New Roman" w:hAnsi="Times New Roman"/>
          <w:bCs/>
          <w:sz w:val="28"/>
          <w:szCs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.9.4.1.3.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0" w:name="bookmark172"/>
      <w:bookmarkEnd w:id="150"/>
      <w:r w:rsidRPr="009F2022">
        <w:rPr>
          <w:rFonts w:ascii="Times New Roman" w:hAnsi="Times New Roman"/>
          <w:bCs/>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1" w:name="bookmark173"/>
      <w:bookmarkEnd w:id="151"/>
      <w:r w:rsidRPr="009F2022">
        <w:rPr>
          <w:rFonts w:ascii="Times New Roman" w:hAnsi="Times New Roman"/>
          <w:bCs/>
          <w:sz w:val="28"/>
          <w:szCs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w:t>
      </w:r>
      <w:r w:rsidRPr="009F2022">
        <w:rPr>
          <w:rFonts w:ascii="Times New Roman" w:hAnsi="Times New Roman"/>
          <w:bCs/>
          <w:sz w:val="28"/>
          <w:szCs w:val="28"/>
          <w:lang w:val="ru-RU"/>
        </w:rPr>
        <w:br/>
        <w:t xml:space="preserve">в зависимости от поставленной коммуникативной задачи: с пониманием основного содержания, с пониманием запрашиваемой информации, со зрительной опорой </w:t>
      </w:r>
      <w:r w:rsidRPr="009F2022">
        <w:rPr>
          <w:rFonts w:ascii="Times New Roman" w:hAnsi="Times New Roman"/>
          <w:bCs/>
          <w:sz w:val="28"/>
          <w:szCs w:val="28"/>
          <w:lang w:val="ru-RU"/>
        </w:rPr>
        <w:br/>
        <w:t>и без опоры, а также с использованием языковой, в том числе контекстуальной, догадки (объём текста/текстов для чтения – до 130 слов).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.9.4.1.4.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2" w:name="bookmark174"/>
      <w:bookmarkEnd w:id="152"/>
      <w:r w:rsidRPr="009F2022">
        <w:rPr>
          <w:rFonts w:ascii="Times New Roman" w:hAnsi="Times New Roman"/>
          <w:bCs/>
          <w:sz w:val="28"/>
          <w:szCs w:val="28"/>
          <w:lang w:val="ru-RU"/>
        </w:rPr>
        <w:t>заполнять анкеты и формуляры с указанием личной информации: имя, фамилия, возраст, страна проживания, любимые занятия и т. д.;</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3" w:name="bookmark175"/>
      <w:bookmarkEnd w:id="153"/>
      <w:r w:rsidRPr="009F2022">
        <w:rPr>
          <w:rFonts w:ascii="Times New Roman" w:hAnsi="Times New Roman"/>
          <w:bCs/>
          <w:sz w:val="28"/>
          <w:szCs w:val="28"/>
          <w:lang w:val="ru-RU"/>
        </w:rPr>
        <w:t>писать с опорой на образец поздравления с днем рождения, Новым годом, Рождеством с выражением пожеланий;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4" w:name="bookmark176"/>
      <w:bookmarkEnd w:id="154"/>
      <w:r w:rsidRPr="009F2022">
        <w:rPr>
          <w:rFonts w:ascii="Times New Roman" w:hAnsi="Times New Roman"/>
          <w:bCs/>
          <w:sz w:val="28"/>
          <w:szCs w:val="28"/>
          <w:lang w:val="ru-RU"/>
        </w:rPr>
        <w:t>создавать подписи к иллюстрациям с пояснением, что на них изображено.</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.9.4.2.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.9.4.2.1.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5" w:name="bookmark177"/>
      <w:bookmarkEnd w:id="155"/>
      <w:r w:rsidRPr="009F2022">
        <w:rPr>
          <w:rFonts w:ascii="Times New Roman" w:hAnsi="Times New Roman"/>
          <w:bCs/>
          <w:sz w:val="28"/>
          <w:szCs w:val="28"/>
          <w:lang w:val="ru-RU"/>
        </w:rPr>
        <w:t xml:space="preserve">применять правила чтения гласных в третьем типе слога (гласная + </w:t>
      </w:r>
      <w:r w:rsidRPr="009F2022">
        <w:rPr>
          <w:rFonts w:ascii="Times New Roman" w:hAnsi="Times New Roman"/>
          <w:bCs/>
          <w:sz w:val="28"/>
          <w:szCs w:val="28"/>
        </w:rPr>
        <w:t>r</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6" w:name="bookmark178"/>
      <w:bookmarkEnd w:id="156"/>
      <w:r w:rsidRPr="009F2022">
        <w:rPr>
          <w:rFonts w:ascii="Times New Roman" w:hAnsi="Times New Roman"/>
          <w:bCs/>
          <w:sz w:val="28"/>
          <w:szCs w:val="28"/>
          <w:lang w:val="ru-RU"/>
        </w:rPr>
        <w:t>применять правила чтения сложных сочетаний букв (например, -</w:t>
      </w:r>
      <w:r w:rsidRPr="009F2022">
        <w:rPr>
          <w:rFonts w:ascii="Times New Roman" w:hAnsi="Times New Roman"/>
          <w:bCs/>
          <w:sz w:val="28"/>
          <w:szCs w:val="28"/>
        </w:rPr>
        <w:t>tion</w:t>
      </w:r>
      <w:r w:rsidRPr="009F2022">
        <w:rPr>
          <w:rFonts w:ascii="Times New Roman" w:hAnsi="Times New Roman"/>
          <w:bCs/>
          <w:sz w:val="28"/>
          <w:szCs w:val="28"/>
          <w:lang w:val="ru-RU"/>
        </w:rPr>
        <w:t>, -</w:t>
      </w:r>
      <w:r w:rsidRPr="009F2022">
        <w:rPr>
          <w:rFonts w:ascii="Times New Roman" w:hAnsi="Times New Roman"/>
          <w:bCs/>
          <w:sz w:val="28"/>
          <w:szCs w:val="28"/>
        </w:rPr>
        <w:t>ight</w:t>
      </w:r>
      <w:r w:rsidRPr="009F2022">
        <w:rPr>
          <w:rFonts w:ascii="Times New Roman" w:hAnsi="Times New Roman"/>
          <w:bCs/>
          <w:sz w:val="28"/>
          <w:szCs w:val="28"/>
          <w:lang w:val="ru-RU"/>
        </w:rPr>
        <w:t xml:space="preserve">) </w:t>
      </w:r>
      <w:r w:rsidRPr="009F2022">
        <w:rPr>
          <w:rFonts w:ascii="Times New Roman" w:hAnsi="Times New Roman"/>
          <w:bCs/>
          <w:sz w:val="28"/>
          <w:szCs w:val="28"/>
          <w:lang w:val="ru-RU"/>
        </w:rPr>
        <w:br/>
        <w:t>в односложных, двусложных и многосложных словах (</w:t>
      </w:r>
      <w:r w:rsidRPr="009F2022">
        <w:rPr>
          <w:rFonts w:ascii="Times New Roman" w:hAnsi="Times New Roman"/>
          <w:bCs/>
          <w:sz w:val="28"/>
          <w:szCs w:val="28"/>
        </w:rPr>
        <w:t>international</w:t>
      </w:r>
      <w:r w:rsidRPr="009F2022">
        <w:rPr>
          <w:rFonts w:ascii="Times New Roman" w:hAnsi="Times New Roman"/>
          <w:bCs/>
          <w:sz w:val="28"/>
          <w:szCs w:val="28"/>
          <w:lang w:val="ru-RU"/>
        </w:rPr>
        <w:t xml:space="preserve">, </w:t>
      </w:r>
      <w:r w:rsidRPr="009F2022">
        <w:rPr>
          <w:rFonts w:ascii="Times New Roman" w:hAnsi="Times New Roman"/>
          <w:bCs/>
          <w:sz w:val="28"/>
          <w:szCs w:val="28"/>
        </w:rPr>
        <w:t>night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7" w:name="bookmark179"/>
      <w:bookmarkEnd w:id="157"/>
      <w:r w:rsidRPr="009F2022">
        <w:rPr>
          <w:rFonts w:ascii="Times New Roman" w:hAnsi="Times New Roman"/>
          <w:bCs/>
          <w:sz w:val="28"/>
          <w:szCs w:val="28"/>
          <w:lang w:val="ru-RU"/>
        </w:rPr>
        <w:t>читать новые слова согласно основным правилам чтения;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8" w:name="bookmark180"/>
      <w:bookmarkEnd w:id="158"/>
      <w:r w:rsidRPr="009F2022">
        <w:rPr>
          <w:rFonts w:ascii="Times New Roman" w:hAnsi="Times New Roman"/>
          <w:bCs/>
          <w:sz w:val="28"/>
          <w:szCs w:val="28"/>
          <w:lang w:val="ru-RU"/>
        </w:rPr>
        <w:t xml:space="preserve">различать на слух и правильно произносить слова и фразы/предложения </w:t>
      </w:r>
      <w:r w:rsidRPr="009F2022">
        <w:rPr>
          <w:rFonts w:ascii="Times New Roman" w:hAnsi="Times New Roman"/>
          <w:bCs/>
          <w:sz w:val="28"/>
          <w:szCs w:val="28"/>
          <w:lang w:val="ru-RU"/>
        </w:rPr>
        <w:br/>
        <w:t>с соблюдением их ритмико-интонационных особенностей.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.9.4.2.2.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59" w:name="bookmark181"/>
      <w:bookmarkEnd w:id="159"/>
      <w:r w:rsidRPr="009F2022">
        <w:rPr>
          <w:rFonts w:ascii="Times New Roman" w:hAnsi="Times New Roman"/>
          <w:bCs/>
          <w:sz w:val="28"/>
          <w:szCs w:val="28"/>
          <w:lang w:val="ru-RU"/>
        </w:rPr>
        <w:t>правильно писать изученные слова;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0" w:name="bookmark182"/>
      <w:bookmarkEnd w:id="160"/>
      <w:r w:rsidRPr="009F2022">
        <w:rPr>
          <w:rFonts w:ascii="Times New Roman" w:hAnsi="Times New Roman"/>
          <w:bCs/>
          <w:sz w:val="28"/>
          <w:szCs w:val="28"/>
          <w:lang w:val="ru-RU"/>
        </w:rPr>
        <w:t xml:space="preserve">правильно расставлять знаки препинания (точка, вопросительный </w:t>
      </w:r>
      <w:r w:rsidRPr="009F2022">
        <w:rPr>
          <w:rFonts w:ascii="Times New Roman" w:hAnsi="Times New Roman"/>
          <w:bCs/>
          <w:sz w:val="28"/>
          <w:szCs w:val="28"/>
          <w:lang w:val="ru-RU"/>
        </w:rPr>
        <w:br/>
        <w:t>и восклицательный знаки в конце предложения, апостроф).</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.9.4.2.3.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1" w:name="bookmark183"/>
      <w:bookmarkEnd w:id="161"/>
      <w:r w:rsidRPr="009F2022">
        <w:rPr>
          <w:rFonts w:ascii="Times New Roman" w:hAnsi="Times New Roman"/>
          <w:bCs/>
          <w:sz w:val="28"/>
          <w:szCs w:val="28"/>
          <w:lang w:val="ru-RU"/>
        </w:rPr>
        <w:t xml:space="preserve">распознавать и употреблять в устной и письменной речи не менее </w:t>
      </w:r>
      <w:r w:rsidRPr="009F2022">
        <w:rPr>
          <w:rFonts w:ascii="Times New Roman" w:hAnsi="Times New Roman"/>
          <w:bCs/>
          <w:sz w:val="28"/>
          <w:szCs w:val="28"/>
          <w:lang w:val="ru-RU"/>
        </w:rPr>
        <w:br/>
        <w:t xml:space="preserve">350 лексических единиц (слов, словосочетаний, речевых клише), включая </w:t>
      </w:r>
      <w:r w:rsidRPr="009F2022">
        <w:rPr>
          <w:rFonts w:ascii="Times New Roman" w:hAnsi="Times New Roman"/>
          <w:bCs/>
          <w:sz w:val="28"/>
          <w:szCs w:val="28"/>
          <w:lang w:val="ru-RU"/>
        </w:rPr>
        <w:br/>
        <w:t>200 лексических единиц, освоенных на первом году обучения;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2" w:name="bookmark184"/>
      <w:bookmarkEnd w:id="162"/>
      <w:r w:rsidRPr="009F2022">
        <w:rPr>
          <w:rFonts w:ascii="Times New Roman" w:hAnsi="Times New Roman"/>
          <w:bCs/>
          <w:sz w:val="28"/>
          <w:szCs w:val="28"/>
          <w:lang w:val="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9F2022">
        <w:rPr>
          <w:rFonts w:ascii="Times New Roman" w:hAnsi="Times New Roman"/>
          <w:bCs/>
          <w:sz w:val="28"/>
          <w:szCs w:val="28"/>
        </w:rPr>
        <w:t>teen</w:t>
      </w:r>
      <w:r w:rsidRPr="009F2022">
        <w:rPr>
          <w:rFonts w:ascii="Times New Roman" w:hAnsi="Times New Roman"/>
          <w:bCs/>
          <w:sz w:val="28"/>
          <w:szCs w:val="28"/>
          <w:lang w:val="ru-RU"/>
        </w:rPr>
        <w:t>, -</w:t>
      </w:r>
      <w:r w:rsidRPr="009F2022">
        <w:rPr>
          <w:rFonts w:ascii="Times New Roman" w:hAnsi="Times New Roman"/>
          <w:bCs/>
          <w:sz w:val="28"/>
          <w:szCs w:val="28"/>
        </w:rPr>
        <w:t>ty</w:t>
      </w:r>
      <w:r w:rsidRPr="009F2022">
        <w:rPr>
          <w:rFonts w:ascii="Times New Roman" w:hAnsi="Times New Roman"/>
          <w:bCs/>
          <w:sz w:val="28"/>
          <w:szCs w:val="28"/>
          <w:lang w:val="ru-RU"/>
        </w:rPr>
        <w:t>, -</w:t>
      </w:r>
      <w:r w:rsidRPr="009F2022">
        <w:rPr>
          <w:rFonts w:ascii="Times New Roman" w:hAnsi="Times New Roman"/>
          <w:bCs/>
          <w:sz w:val="28"/>
          <w:szCs w:val="28"/>
        </w:rPr>
        <w:t>th</w:t>
      </w:r>
      <w:r w:rsidRPr="009F2022">
        <w:rPr>
          <w:rFonts w:ascii="Times New Roman" w:hAnsi="Times New Roman"/>
          <w:bCs/>
          <w:sz w:val="28"/>
          <w:szCs w:val="28"/>
          <w:lang w:val="ru-RU"/>
        </w:rPr>
        <w:t>) и словосложения (</w:t>
      </w:r>
      <w:r w:rsidRPr="009F2022">
        <w:rPr>
          <w:rFonts w:ascii="Times New Roman" w:hAnsi="Times New Roman"/>
          <w:bCs/>
          <w:sz w:val="28"/>
          <w:szCs w:val="28"/>
        </w:rPr>
        <w:t>football</w:t>
      </w:r>
      <w:r w:rsidRPr="009F2022">
        <w:rPr>
          <w:rFonts w:ascii="Times New Roman" w:hAnsi="Times New Roman"/>
          <w:bCs/>
          <w:sz w:val="28"/>
          <w:szCs w:val="28"/>
          <w:lang w:val="ru-RU"/>
        </w:rPr>
        <w:t xml:space="preserve">, </w:t>
      </w:r>
      <w:r w:rsidRPr="009F2022">
        <w:rPr>
          <w:rFonts w:ascii="Times New Roman" w:hAnsi="Times New Roman"/>
          <w:bCs/>
          <w:sz w:val="28"/>
          <w:szCs w:val="28"/>
        </w:rPr>
        <w:t>snowman</w:t>
      </w:r>
      <w:r w:rsidRPr="009F2022">
        <w:rPr>
          <w:rFonts w:ascii="Times New Roman" w:hAnsi="Times New Roman"/>
          <w:bCs/>
          <w:sz w:val="28"/>
          <w:szCs w:val="28"/>
          <w:lang w:val="ru-RU"/>
        </w:rPr>
        <w:t>).</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.9.4.2.4.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3" w:name="bookmark185"/>
      <w:bookmarkEnd w:id="163"/>
      <w:r w:rsidRPr="009F2022">
        <w:rPr>
          <w:rFonts w:ascii="Times New Roman" w:hAnsi="Times New Roman"/>
          <w:bCs/>
          <w:sz w:val="28"/>
          <w:szCs w:val="28"/>
          <w:lang w:val="ru-RU"/>
        </w:rPr>
        <w:t>распознавать и употреблять в устной и письменной речи побудительные предложения в отрицательной форме (</w:t>
      </w:r>
      <w:r w:rsidRPr="009F2022">
        <w:rPr>
          <w:rFonts w:ascii="Times New Roman" w:hAnsi="Times New Roman"/>
          <w:bCs/>
          <w:sz w:val="28"/>
          <w:szCs w:val="28"/>
        </w:rPr>
        <w:t>Don</w:t>
      </w:r>
      <w:r w:rsidRPr="009F2022">
        <w:rPr>
          <w:rFonts w:ascii="Times New Roman" w:hAnsi="Times New Roman"/>
          <w:bCs/>
          <w:sz w:val="28"/>
          <w:szCs w:val="28"/>
          <w:lang w:val="ru-RU"/>
        </w:rPr>
        <w:t>’</w:t>
      </w:r>
      <w:r w:rsidRPr="009F2022">
        <w:rPr>
          <w:rFonts w:ascii="Times New Roman" w:hAnsi="Times New Roman"/>
          <w:bCs/>
          <w:sz w:val="28"/>
          <w:szCs w:val="28"/>
        </w:rPr>
        <w:t>t</w:t>
      </w:r>
      <w:r w:rsidRPr="009F2022">
        <w:rPr>
          <w:rFonts w:ascii="Times New Roman" w:hAnsi="Times New Roman"/>
          <w:bCs/>
          <w:sz w:val="28"/>
          <w:szCs w:val="28"/>
          <w:lang w:val="ru-RU"/>
        </w:rPr>
        <w:t xml:space="preserve"> </w:t>
      </w:r>
      <w:r w:rsidRPr="009F2022">
        <w:rPr>
          <w:rFonts w:ascii="Times New Roman" w:hAnsi="Times New Roman"/>
          <w:bCs/>
          <w:sz w:val="28"/>
          <w:szCs w:val="28"/>
        </w:rPr>
        <w:t>talk</w:t>
      </w:r>
      <w:r w:rsidRPr="009F2022">
        <w:rPr>
          <w:rFonts w:ascii="Times New Roman" w:hAnsi="Times New Roman"/>
          <w:bCs/>
          <w:sz w:val="28"/>
          <w:szCs w:val="28"/>
          <w:lang w:val="ru-RU"/>
        </w:rPr>
        <w:t xml:space="preserve">, </w:t>
      </w:r>
      <w:r w:rsidRPr="009F2022">
        <w:rPr>
          <w:rFonts w:ascii="Times New Roman" w:hAnsi="Times New Roman"/>
          <w:bCs/>
          <w:sz w:val="28"/>
          <w:szCs w:val="28"/>
        </w:rPr>
        <w:t>please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4" w:name="bookmark186"/>
      <w:bookmarkEnd w:id="164"/>
      <w:r w:rsidRPr="009F2022">
        <w:rPr>
          <w:rFonts w:ascii="Times New Roman" w:hAnsi="Times New Roman"/>
          <w:bCs/>
          <w:sz w:val="28"/>
          <w:szCs w:val="28"/>
          <w:lang w:val="ru-RU"/>
        </w:rPr>
        <w:t xml:space="preserve">распознавать и употреблять в устной и письменной речи предложения </w:t>
      </w:r>
      <w:r w:rsidRPr="009F2022">
        <w:rPr>
          <w:rFonts w:ascii="Times New Roman" w:hAnsi="Times New Roman"/>
          <w:bCs/>
          <w:sz w:val="28"/>
          <w:szCs w:val="28"/>
          <w:lang w:val="ru-RU"/>
        </w:rPr>
        <w:br/>
        <w:t xml:space="preserve">с начальным </w:t>
      </w:r>
      <w:r w:rsidRPr="009F2022">
        <w:rPr>
          <w:rFonts w:ascii="Times New Roman" w:hAnsi="Times New Roman"/>
          <w:bCs/>
          <w:sz w:val="28"/>
          <w:szCs w:val="28"/>
        </w:rPr>
        <w:t>There</w:t>
      </w:r>
      <w:r w:rsidRPr="009F2022">
        <w:rPr>
          <w:rFonts w:ascii="Times New Roman" w:hAnsi="Times New Roman"/>
          <w:bCs/>
          <w:sz w:val="28"/>
          <w:szCs w:val="28"/>
          <w:lang w:val="ru-RU"/>
        </w:rPr>
        <w:t xml:space="preserve"> +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be</w:t>
      </w:r>
      <w:r w:rsidRPr="009F2022">
        <w:rPr>
          <w:rFonts w:ascii="Times New Roman" w:hAnsi="Times New Roman"/>
          <w:bCs/>
          <w:sz w:val="28"/>
          <w:szCs w:val="28"/>
          <w:lang w:val="ru-RU"/>
        </w:rPr>
        <w:t xml:space="preserve"> в </w:t>
      </w:r>
      <w:r w:rsidRPr="009F2022">
        <w:rPr>
          <w:rFonts w:ascii="Times New Roman" w:hAnsi="Times New Roman"/>
          <w:bCs/>
          <w:sz w:val="28"/>
          <w:szCs w:val="28"/>
        </w:rPr>
        <w:t>Past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was</w:t>
      </w:r>
      <w:r w:rsidRPr="009F2022">
        <w:rPr>
          <w:rFonts w:ascii="Times New Roman" w:hAnsi="Times New Roman"/>
          <w:bCs/>
          <w:sz w:val="28"/>
          <w:szCs w:val="28"/>
          <w:lang w:val="ru-RU"/>
        </w:rPr>
        <w:t xml:space="preserve">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bridge</w:t>
      </w:r>
      <w:r w:rsidRPr="009F2022">
        <w:rPr>
          <w:rFonts w:ascii="Times New Roman" w:hAnsi="Times New Roman"/>
          <w:bCs/>
          <w:sz w:val="28"/>
          <w:szCs w:val="28"/>
          <w:lang w:val="ru-RU"/>
        </w:rPr>
        <w:t xml:space="preserve"> </w:t>
      </w:r>
      <w:r w:rsidRPr="009F2022">
        <w:rPr>
          <w:rFonts w:ascii="Times New Roman" w:hAnsi="Times New Roman"/>
          <w:bCs/>
          <w:sz w:val="28"/>
          <w:szCs w:val="28"/>
        </w:rPr>
        <w:t>across</w:t>
      </w:r>
      <w:r w:rsidRPr="009F2022">
        <w:rPr>
          <w:rFonts w:ascii="Times New Roman" w:hAnsi="Times New Roman"/>
          <w:bCs/>
          <w:sz w:val="28"/>
          <w:szCs w:val="28"/>
          <w:lang w:val="ru-RU"/>
        </w:rPr>
        <w:t xml:space="preserve">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river</w:t>
      </w:r>
      <w:r w:rsidRPr="009F2022">
        <w:rPr>
          <w:rFonts w:ascii="Times New Roman" w:hAnsi="Times New Roman"/>
          <w:bCs/>
          <w:sz w:val="28"/>
          <w:szCs w:val="28"/>
          <w:lang w:val="ru-RU"/>
        </w:rPr>
        <w:t xml:space="preserve">. </w:t>
      </w:r>
      <w:r w:rsidRPr="009F2022">
        <w:rPr>
          <w:rFonts w:ascii="Times New Roman" w:hAnsi="Times New Roman"/>
          <w:bCs/>
          <w:sz w:val="28"/>
          <w:szCs w:val="28"/>
        </w:rPr>
        <w:t>There</w:t>
      </w:r>
      <w:r w:rsidRPr="009F2022">
        <w:rPr>
          <w:rFonts w:ascii="Times New Roman" w:hAnsi="Times New Roman"/>
          <w:bCs/>
          <w:sz w:val="28"/>
          <w:szCs w:val="28"/>
          <w:lang w:val="ru-RU"/>
        </w:rPr>
        <w:t xml:space="preserve"> </w:t>
      </w:r>
      <w:r w:rsidRPr="009F2022">
        <w:rPr>
          <w:rFonts w:ascii="Times New Roman" w:hAnsi="Times New Roman"/>
          <w:bCs/>
          <w:sz w:val="28"/>
          <w:szCs w:val="28"/>
        </w:rPr>
        <w:t>were</w:t>
      </w:r>
      <w:r w:rsidRPr="009F2022">
        <w:rPr>
          <w:rFonts w:ascii="Times New Roman" w:hAnsi="Times New Roman"/>
          <w:bCs/>
          <w:sz w:val="28"/>
          <w:szCs w:val="28"/>
          <w:lang w:val="ru-RU"/>
        </w:rPr>
        <w:t xml:space="preserve"> </w:t>
      </w:r>
      <w:r w:rsidRPr="009F2022">
        <w:rPr>
          <w:rFonts w:ascii="Times New Roman" w:hAnsi="Times New Roman"/>
          <w:bCs/>
          <w:sz w:val="28"/>
          <w:szCs w:val="28"/>
        </w:rPr>
        <w:t>mountains</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south</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5" w:name="bookmark187"/>
      <w:bookmarkEnd w:id="165"/>
      <w:r w:rsidRPr="009F2022">
        <w:rPr>
          <w:rFonts w:ascii="Times New Roman" w:hAnsi="Times New Roman"/>
          <w:bCs/>
          <w:sz w:val="28"/>
          <w:szCs w:val="28"/>
          <w:lang w:val="ru-RU"/>
        </w:rPr>
        <w:t xml:space="preserve">распознавать и употреблять в устной и письменной речи конструкции </w:t>
      </w:r>
      <w:r w:rsidRPr="009F2022">
        <w:rPr>
          <w:rFonts w:ascii="Times New Roman" w:hAnsi="Times New Roman"/>
          <w:bCs/>
          <w:sz w:val="28"/>
          <w:szCs w:val="28"/>
          <w:lang w:val="ru-RU"/>
        </w:rPr>
        <w:br/>
        <w:t>с глаголами на -</w:t>
      </w:r>
      <w:r w:rsidRPr="009F2022">
        <w:rPr>
          <w:rFonts w:ascii="Times New Roman" w:hAnsi="Times New Roman"/>
          <w:bCs/>
          <w:sz w:val="28"/>
          <w:szCs w:val="28"/>
        </w:rPr>
        <w:t>ing</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like</w:t>
      </w:r>
      <w:r w:rsidRPr="009F2022">
        <w:rPr>
          <w:rFonts w:ascii="Times New Roman" w:hAnsi="Times New Roman"/>
          <w:bCs/>
          <w:sz w:val="28"/>
          <w:szCs w:val="28"/>
          <w:lang w:val="ru-RU"/>
        </w:rPr>
        <w:t>/</w:t>
      </w:r>
      <w:r w:rsidRPr="009F2022">
        <w:rPr>
          <w:rFonts w:ascii="Times New Roman" w:hAnsi="Times New Roman"/>
          <w:bCs/>
          <w:sz w:val="28"/>
          <w:szCs w:val="28"/>
        </w:rPr>
        <w:t>enjoy</w:t>
      </w:r>
      <w:r w:rsidRPr="009F2022">
        <w:rPr>
          <w:rFonts w:ascii="Times New Roman" w:hAnsi="Times New Roman"/>
          <w:bCs/>
          <w:sz w:val="28"/>
          <w:szCs w:val="28"/>
          <w:lang w:val="ru-RU"/>
        </w:rPr>
        <w:t xml:space="preserve"> </w:t>
      </w:r>
      <w:r w:rsidRPr="009F2022">
        <w:rPr>
          <w:rFonts w:ascii="Times New Roman" w:hAnsi="Times New Roman"/>
          <w:bCs/>
          <w:sz w:val="28"/>
          <w:szCs w:val="28"/>
        </w:rPr>
        <w:t>doing</w:t>
      </w:r>
      <w:r w:rsidRPr="009F2022">
        <w:rPr>
          <w:rFonts w:ascii="Times New Roman" w:hAnsi="Times New Roman"/>
          <w:bCs/>
          <w:sz w:val="28"/>
          <w:szCs w:val="28"/>
          <w:lang w:val="ru-RU"/>
        </w:rPr>
        <w:t xml:space="preserve"> </w:t>
      </w:r>
      <w:r w:rsidRPr="009F2022">
        <w:rPr>
          <w:rFonts w:ascii="Times New Roman" w:hAnsi="Times New Roman"/>
          <w:bCs/>
          <w:sz w:val="28"/>
          <w:szCs w:val="28"/>
        </w:rPr>
        <w:t>something</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6" w:name="bookmark188"/>
      <w:bookmarkEnd w:id="166"/>
      <w:r w:rsidRPr="009F2022">
        <w:rPr>
          <w:rFonts w:ascii="Times New Roman" w:hAnsi="Times New Roman"/>
          <w:bCs/>
          <w:sz w:val="28"/>
          <w:szCs w:val="28"/>
          <w:lang w:val="ru-RU"/>
        </w:rPr>
        <w:t xml:space="preserve">распознавать и употреблять в устной и письменной речи конструкцию </w:t>
      </w:r>
      <w:r w:rsidRPr="009F2022">
        <w:rPr>
          <w:rFonts w:ascii="Times New Roman" w:hAnsi="Times New Roman"/>
          <w:bCs/>
          <w:sz w:val="28"/>
          <w:szCs w:val="28"/>
        </w:rPr>
        <w:t>I</w:t>
      </w:r>
      <w:r w:rsidRPr="009F2022">
        <w:rPr>
          <w:rFonts w:ascii="Times New Roman" w:hAnsi="Times New Roman"/>
          <w:bCs/>
          <w:sz w:val="28"/>
          <w:szCs w:val="28"/>
          <w:lang w:val="ru-RU"/>
        </w:rPr>
        <w:t>’</w:t>
      </w:r>
      <w:r w:rsidRPr="009F2022">
        <w:rPr>
          <w:rFonts w:ascii="Times New Roman" w:hAnsi="Times New Roman"/>
          <w:bCs/>
          <w:sz w:val="28"/>
          <w:szCs w:val="28"/>
        </w:rPr>
        <w:t>d</w:t>
      </w:r>
      <w:r w:rsidRPr="009F2022">
        <w:rPr>
          <w:rFonts w:ascii="Times New Roman" w:hAnsi="Times New Roman"/>
          <w:bCs/>
          <w:sz w:val="28"/>
          <w:szCs w:val="28"/>
          <w:lang w:val="ru-RU"/>
        </w:rPr>
        <w:t xml:space="preserve"> </w:t>
      </w:r>
      <w:r w:rsidRPr="009F2022">
        <w:rPr>
          <w:rFonts w:ascii="Times New Roman" w:hAnsi="Times New Roman"/>
          <w:bCs/>
          <w:sz w:val="28"/>
          <w:szCs w:val="28"/>
        </w:rPr>
        <w:t>like</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7" w:name="bookmark189"/>
      <w:bookmarkEnd w:id="167"/>
      <w:r w:rsidRPr="009F2022">
        <w:rPr>
          <w:rFonts w:ascii="Times New Roman" w:hAnsi="Times New Roman"/>
          <w:bCs/>
          <w:sz w:val="28"/>
          <w:szCs w:val="28"/>
          <w:lang w:val="ru-RU"/>
        </w:rPr>
        <w:lastRenderedPageBreak/>
        <w:t xml:space="preserve">распознавать и употреблять в устной и письменной речи правильные </w:t>
      </w:r>
      <w:r w:rsidRPr="009F2022">
        <w:rPr>
          <w:rFonts w:ascii="Times New Roman" w:hAnsi="Times New Roman"/>
          <w:bCs/>
          <w:sz w:val="28"/>
          <w:szCs w:val="28"/>
          <w:lang w:val="ru-RU"/>
        </w:rPr>
        <w:br/>
        <w:t xml:space="preserve">и неправильные глаголы в </w:t>
      </w:r>
      <w:r w:rsidRPr="009F2022">
        <w:rPr>
          <w:rFonts w:ascii="Times New Roman" w:hAnsi="Times New Roman"/>
          <w:bCs/>
          <w:sz w:val="28"/>
          <w:szCs w:val="28"/>
        </w:rPr>
        <w:t>Past</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повествовательных (утвердительных и отрицательных) и вопросительных (общий и специальный вопрос)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8" w:name="bookmark190"/>
      <w:bookmarkEnd w:id="168"/>
      <w:r w:rsidRPr="009F2022">
        <w:rPr>
          <w:rFonts w:ascii="Times New Roman" w:hAnsi="Times New Roman"/>
          <w:bCs/>
          <w:sz w:val="28"/>
          <w:szCs w:val="28"/>
          <w:lang w:val="ru-RU"/>
        </w:rPr>
        <w:t xml:space="preserve">распознавать и употреблять в устной и письменной речи существительные </w:t>
      </w:r>
      <w:r w:rsidRPr="009F2022">
        <w:rPr>
          <w:rFonts w:ascii="Times New Roman" w:hAnsi="Times New Roman"/>
          <w:bCs/>
          <w:sz w:val="28"/>
          <w:szCs w:val="28"/>
          <w:lang w:val="ru-RU"/>
        </w:rPr>
        <w:br/>
        <w:t>в притяжательном падеже (</w:t>
      </w:r>
      <w:r w:rsidRPr="009F2022">
        <w:rPr>
          <w:rFonts w:ascii="Times New Roman" w:hAnsi="Times New Roman"/>
          <w:bCs/>
          <w:sz w:val="28"/>
          <w:szCs w:val="28"/>
        </w:rPr>
        <w:t>Possessive</w:t>
      </w:r>
      <w:r w:rsidRPr="009F2022">
        <w:rPr>
          <w:rFonts w:ascii="Times New Roman" w:hAnsi="Times New Roman"/>
          <w:bCs/>
          <w:sz w:val="28"/>
          <w:szCs w:val="28"/>
          <w:lang w:val="ru-RU"/>
        </w:rPr>
        <w:t xml:space="preserve"> </w:t>
      </w:r>
      <w:r w:rsidRPr="009F2022">
        <w:rPr>
          <w:rFonts w:ascii="Times New Roman" w:hAnsi="Times New Roman"/>
          <w:bCs/>
          <w:sz w:val="28"/>
          <w:szCs w:val="28"/>
        </w:rPr>
        <w:t>Case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69" w:name="bookmark191"/>
      <w:bookmarkEnd w:id="169"/>
      <w:r w:rsidRPr="009F2022">
        <w:rPr>
          <w:rFonts w:ascii="Times New Roman" w:hAnsi="Times New Roman"/>
          <w:bCs/>
          <w:sz w:val="28"/>
          <w:szCs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9F2022">
        <w:rPr>
          <w:rFonts w:ascii="Times New Roman" w:hAnsi="Times New Roman"/>
          <w:bCs/>
          <w:sz w:val="28"/>
          <w:szCs w:val="28"/>
        </w:rPr>
        <w:t>much</w:t>
      </w:r>
      <w:r w:rsidRPr="009F2022">
        <w:rPr>
          <w:rFonts w:ascii="Times New Roman" w:hAnsi="Times New Roman"/>
          <w:bCs/>
          <w:sz w:val="28"/>
          <w:szCs w:val="28"/>
          <w:lang w:val="ru-RU"/>
        </w:rPr>
        <w:t>/</w:t>
      </w:r>
      <w:r w:rsidRPr="009F2022">
        <w:rPr>
          <w:rFonts w:ascii="Times New Roman" w:hAnsi="Times New Roman"/>
          <w:bCs/>
          <w:sz w:val="28"/>
          <w:szCs w:val="28"/>
        </w:rPr>
        <w:t>many</w:t>
      </w:r>
      <w:r w:rsidRPr="009F2022">
        <w:rPr>
          <w:rFonts w:ascii="Times New Roman" w:hAnsi="Times New Roman"/>
          <w:bCs/>
          <w:sz w:val="28"/>
          <w:szCs w:val="28"/>
          <w:lang w:val="ru-RU"/>
        </w:rPr>
        <w:t>/</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lot</w:t>
      </w:r>
      <w:r w:rsidRPr="009F2022">
        <w:rPr>
          <w:rFonts w:ascii="Times New Roman" w:hAnsi="Times New Roman"/>
          <w:bCs/>
          <w:sz w:val="28"/>
          <w:szCs w:val="28"/>
          <w:lang w:val="ru-RU"/>
        </w:rPr>
        <w:t xml:space="preserve"> </w:t>
      </w:r>
      <w:r w:rsidRPr="009F2022">
        <w:rPr>
          <w:rFonts w:ascii="Times New Roman" w:hAnsi="Times New Roman"/>
          <w:bCs/>
          <w:sz w:val="28"/>
          <w:szCs w:val="28"/>
        </w:rPr>
        <w:t>of</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0" w:name="bookmark192"/>
      <w:bookmarkEnd w:id="170"/>
      <w:r w:rsidRPr="009F2022">
        <w:rPr>
          <w:rFonts w:ascii="Times New Roman" w:hAnsi="Times New Roman"/>
          <w:bCs/>
          <w:sz w:val="28"/>
          <w:szCs w:val="28"/>
          <w:lang w:val="ru-RU"/>
        </w:rPr>
        <w:t xml:space="preserve">распознавать и употреблять в устной и письменной речи наречия частотности </w:t>
      </w:r>
      <w:r w:rsidRPr="009F2022">
        <w:rPr>
          <w:rFonts w:ascii="Times New Roman" w:hAnsi="Times New Roman"/>
          <w:bCs/>
          <w:sz w:val="28"/>
          <w:szCs w:val="28"/>
        </w:rPr>
        <w:t>usually</w:t>
      </w:r>
      <w:r w:rsidRPr="009F2022">
        <w:rPr>
          <w:rFonts w:ascii="Times New Roman" w:hAnsi="Times New Roman"/>
          <w:bCs/>
          <w:sz w:val="28"/>
          <w:szCs w:val="28"/>
          <w:lang w:val="ru-RU"/>
        </w:rPr>
        <w:t xml:space="preserve">, </w:t>
      </w:r>
      <w:r w:rsidRPr="009F2022">
        <w:rPr>
          <w:rFonts w:ascii="Times New Roman" w:hAnsi="Times New Roman"/>
          <w:bCs/>
          <w:sz w:val="28"/>
          <w:szCs w:val="28"/>
        </w:rPr>
        <w:t>often</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1" w:name="bookmark193"/>
      <w:bookmarkEnd w:id="171"/>
      <w:r w:rsidRPr="009F2022">
        <w:rPr>
          <w:rFonts w:ascii="Times New Roman" w:hAnsi="Times New Roman"/>
          <w:bCs/>
          <w:sz w:val="28"/>
          <w:szCs w:val="28"/>
          <w:lang w:val="ru-RU"/>
        </w:rPr>
        <w:t>распознавать и употреблять в устной и письменной речи личные местоимения в объектном падеже;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2" w:name="bookmark194"/>
      <w:bookmarkEnd w:id="172"/>
      <w:r w:rsidRPr="009F2022">
        <w:rPr>
          <w:rFonts w:ascii="Times New Roman" w:hAnsi="Times New Roman"/>
          <w:bCs/>
          <w:sz w:val="28"/>
          <w:szCs w:val="28"/>
          <w:lang w:val="ru-RU"/>
        </w:rPr>
        <w:t xml:space="preserve">распознавать и употреблять в устной и письменной речи указательные местоимения </w:t>
      </w:r>
      <w:r w:rsidRPr="009F2022">
        <w:rPr>
          <w:rFonts w:ascii="Times New Roman" w:hAnsi="Times New Roman"/>
          <w:bCs/>
          <w:sz w:val="28"/>
          <w:szCs w:val="28"/>
        </w:rPr>
        <w:t>that</w:t>
      </w:r>
      <w:r w:rsidRPr="009F2022">
        <w:rPr>
          <w:rFonts w:ascii="Times New Roman" w:hAnsi="Times New Roman"/>
          <w:bCs/>
          <w:sz w:val="28"/>
          <w:szCs w:val="28"/>
          <w:lang w:val="ru-RU"/>
        </w:rPr>
        <w:t xml:space="preserve"> – </w:t>
      </w:r>
      <w:r w:rsidRPr="009F2022">
        <w:rPr>
          <w:rFonts w:ascii="Times New Roman" w:hAnsi="Times New Roman"/>
          <w:bCs/>
          <w:sz w:val="28"/>
          <w:szCs w:val="28"/>
        </w:rPr>
        <w:t>those</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3" w:name="bookmark195"/>
      <w:bookmarkEnd w:id="173"/>
      <w:r w:rsidRPr="009F2022">
        <w:rPr>
          <w:rFonts w:ascii="Times New Roman" w:hAnsi="Times New Roman"/>
          <w:bCs/>
          <w:sz w:val="28"/>
          <w:szCs w:val="28"/>
          <w:lang w:val="ru-RU"/>
        </w:rPr>
        <w:t xml:space="preserve">распознавать и употреблять в устной и письменной речи неопределённые местоимения </w:t>
      </w:r>
      <w:r w:rsidRPr="009F2022">
        <w:rPr>
          <w:rFonts w:ascii="Times New Roman" w:hAnsi="Times New Roman"/>
          <w:bCs/>
          <w:sz w:val="28"/>
          <w:szCs w:val="28"/>
        </w:rPr>
        <w:t>some</w:t>
      </w:r>
      <w:r w:rsidRPr="009F2022">
        <w:rPr>
          <w:rFonts w:ascii="Times New Roman" w:hAnsi="Times New Roman"/>
          <w:bCs/>
          <w:sz w:val="28"/>
          <w:szCs w:val="28"/>
          <w:lang w:val="ru-RU"/>
        </w:rPr>
        <w:t>/</w:t>
      </w:r>
      <w:r w:rsidRPr="009F2022">
        <w:rPr>
          <w:rFonts w:ascii="Times New Roman" w:hAnsi="Times New Roman"/>
          <w:bCs/>
          <w:sz w:val="28"/>
          <w:szCs w:val="28"/>
        </w:rPr>
        <w:t>any</w:t>
      </w:r>
      <w:r w:rsidRPr="009F2022">
        <w:rPr>
          <w:rFonts w:ascii="Times New Roman" w:hAnsi="Times New Roman"/>
          <w:bCs/>
          <w:sz w:val="28"/>
          <w:szCs w:val="28"/>
          <w:lang w:val="ru-RU"/>
        </w:rPr>
        <w:t xml:space="preserve"> в повествовательных и вопросительных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4" w:name="bookmark196"/>
      <w:bookmarkEnd w:id="174"/>
      <w:r w:rsidRPr="009F2022">
        <w:rPr>
          <w:rFonts w:ascii="Times New Roman" w:hAnsi="Times New Roman"/>
          <w:bCs/>
          <w:sz w:val="28"/>
          <w:szCs w:val="28"/>
          <w:lang w:val="ru-RU"/>
        </w:rPr>
        <w:t xml:space="preserve">распознавать и употреблять в устной и письменной речи вопросительные слова </w:t>
      </w:r>
      <w:r w:rsidRPr="009F2022">
        <w:rPr>
          <w:rFonts w:ascii="Times New Roman" w:hAnsi="Times New Roman"/>
          <w:bCs/>
          <w:sz w:val="28"/>
          <w:szCs w:val="28"/>
        </w:rPr>
        <w:t>when</w:t>
      </w:r>
      <w:r w:rsidRPr="009F2022">
        <w:rPr>
          <w:rFonts w:ascii="Times New Roman" w:hAnsi="Times New Roman"/>
          <w:bCs/>
          <w:sz w:val="28"/>
          <w:szCs w:val="28"/>
          <w:lang w:val="ru-RU"/>
        </w:rPr>
        <w:t xml:space="preserve">, </w:t>
      </w:r>
      <w:r w:rsidRPr="009F2022">
        <w:rPr>
          <w:rFonts w:ascii="Times New Roman" w:hAnsi="Times New Roman"/>
          <w:bCs/>
          <w:sz w:val="28"/>
          <w:szCs w:val="28"/>
        </w:rPr>
        <w:t>whose</w:t>
      </w:r>
      <w:r w:rsidRPr="009F2022">
        <w:rPr>
          <w:rFonts w:ascii="Times New Roman" w:hAnsi="Times New Roman"/>
          <w:bCs/>
          <w:sz w:val="28"/>
          <w:szCs w:val="28"/>
          <w:lang w:val="ru-RU"/>
        </w:rPr>
        <w:t xml:space="preserve">, </w:t>
      </w:r>
      <w:r w:rsidRPr="009F2022">
        <w:rPr>
          <w:rFonts w:ascii="Times New Roman" w:hAnsi="Times New Roman"/>
          <w:bCs/>
          <w:sz w:val="28"/>
          <w:szCs w:val="28"/>
        </w:rPr>
        <w:t>why</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5" w:name="bookmark197"/>
      <w:bookmarkEnd w:id="175"/>
      <w:r w:rsidRPr="009F2022">
        <w:rPr>
          <w:rFonts w:ascii="Times New Roman" w:hAnsi="Times New Roman"/>
          <w:bCs/>
          <w:sz w:val="28"/>
          <w:szCs w:val="28"/>
          <w:lang w:val="ru-RU"/>
        </w:rPr>
        <w:t>распознавать и употреблять в устной и письменной речи количественные числительные (13–100);</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6" w:name="bookmark198"/>
      <w:bookmarkEnd w:id="176"/>
      <w:r w:rsidRPr="009F2022">
        <w:rPr>
          <w:rFonts w:ascii="Times New Roman" w:hAnsi="Times New Roman"/>
          <w:bCs/>
          <w:sz w:val="28"/>
          <w:szCs w:val="28"/>
          <w:lang w:val="ru-RU"/>
        </w:rPr>
        <w:t>распознавать и употреблять в устной и письменной речи порядковые числительные (1–30);</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7" w:name="bookmark199"/>
      <w:bookmarkEnd w:id="177"/>
      <w:r w:rsidRPr="009F2022">
        <w:rPr>
          <w:rFonts w:ascii="Times New Roman" w:hAnsi="Times New Roman"/>
          <w:bCs/>
          <w:sz w:val="28"/>
          <w:szCs w:val="28"/>
          <w:lang w:val="ru-RU"/>
        </w:rPr>
        <w:t xml:space="preserve">распознавать и употреблять в устной и письменной речи предлог направления движения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We</w:t>
      </w:r>
      <w:r w:rsidRPr="009F2022">
        <w:rPr>
          <w:rFonts w:ascii="Times New Roman" w:hAnsi="Times New Roman"/>
          <w:bCs/>
          <w:sz w:val="28"/>
          <w:szCs w:val="28"/>
          <w:lang w:val="ru-RU"/>
        </w:rPr>
        <w:t xml:space="preserve"> </w:t>
      </w:r>
      <w:r w:rsidRPr="009F2022">
        <w:rPr>
          <w:rFonts w:ascii="Times New Roman" w:hAnsi="Times New Roman"/>
          <w:bCs/>
          <w:sz w:val="28"/>
          <w:szCs w:val="28"/>
        </w:rPr>
        <w:t>went</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Moscow</w:t>
      </w:r>
      <w:r w:rsidRPr="009F2022">
        <w:rPr>
          <w:rFonts w:ascii="Times New Roman" w:hAnsi="Times New Roman"/>
          <w:bCs/>
          <w:sz w:val="28"/>
          <w:szCs w:val="28"/>
          <w:lang w:val="ru-RU"/>
        </w:rPr>
        <w:t xml:space="preserve"> </w:t>
      </w:r>
      <w:r w:rsidRPr="009F2022">
        <w:rPr>
          <w:rFonts w:ascii="Times New Roman" w:hAnsi="Times New Roman"/>
          <w:bCs/>
          <w:sz w:val="28"/>
          <w:szCs w:val="28"/>
        </w:rPr>
        <w:t>last</w:t>
      </w:r>
      <w:r w:rsidRPr="009F2022">
        <w:rPr>
          <w:rFonts w:ascii="Times New Roman" w:hAnsi="Times New Roman"/>
          <w:bCs/>
          <w:sz w:val="28"/>
          <w:szCs w:val="28"/>
          <w:lang w:val="ru-RU"/>
        </w:rPr>
        <w:t xml:space="preserve"> </w:t>
      </w:r>
      <w:r w:rsidRPr="009F2022">
        <w:rPr>
          <w:rFonts w:ascii="Times New Roman" w:hAnsi="Times New Roman"/>
          <w:bCs/>
          <w:sz w:val="28"/>
          <w:szCs w:val="28"/>
        </w:rPr>
        <w:t>year</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8" w:name="bookmark200"/>
      <w:bookmarkEnd w:id="178"/>
      <w:r w:rsidRPr="009F2022">
        <w:rPr>
          <w:rFonts w:ascii="Times New Roman" w:hAnsi="Times New Roman"/>
          <w:bCs/>
          <w:sz w:val="28"/>
          <w:szCs w:val="28"/>
          <w:lang w:val="ru-RU"/>
        </w:rPr>
        <w:t xml:space="preserve">распознавать и употреблять в устной и письменной речи предлоги места </w:t>
      </w:r>
      <w:r w:rsidRPr="009F2022">
        <w:rPr>
          <w:rFonts w:ascii="Times New Roman" w:hAnsi="Times New Roman"/>
          <w:bCs/>
          <w:sz w:val="28"/>
          <w:szCs w:val="28"/>
        </w:rPr>
        <w:t>next</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front</w:t>
      </w:r>
      <w:r w:rsidRPr="009F2022">
        <w:rPr>
          <w:rFonts w:ascii="Times New Roman" w:hAnsi="Times New Roman"/>
          <w:bCs/>
          <w:sz w:val="28"/>
          <w:szCs w:val="28"/>
          <w:lang w:val="ru-RU"/>
        </w:rPr>
        <w:t xml:space="preserve"> </w:t>
      </w:r>
      <w:r w:rsidRPr="009F2022">
        <w:rPr>
          <w:rFonts w:ascii="Times New Roman" w:hAnsi="Times New Roman"/>
          <w:bCs/>
          <w:sz w:val="28"/>
          <w:szCs w:val="28"/>
        </w:rPr>
        <w:t>of</w:t>
      </w:r>
      <w:r w:rsidRPr="009F2022">
        <w:rPr>
          <w:rFonts w:ascii="Times New Roman" w:hAnsi="Times New Roman"/>
          <w:bCs/>
          <w:sz w:val="28"/>
          <w:szCs w:val="28"/>
          <w:lang w:val="ru-RU"/>
        </w:rPr>
        <w:t xml:space="preserve">, </w:t>
      </w:r>
      <w:r w:rsidRPr="009F2022">
        <w:rPr>
          <w:rFonts w:ascii="Times New Roman" w:hAnsi="Times New Roman"/>
          <w:bCs/>
          <w:sz w:val="28"/>
          <w:szCs w:val="28"/>
        </w:rPr>
        <w:t>behind</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79" w:name="bookmark201"/>
      <w:bookmarkEnd w:id="179"/>
      <w:r w:rsidRPr="009F2022">
        <w:rPr>
          <w:rFonts w:ascii="Times New Roman" w:hAnsi="Times New Roman"/>
          <w:bCs/>
          <w:sz w:val="28"/>
          <w:szCs w:val="28"/>
          <w:lang w:val="ru-RU"/>
        </w:rPr>
        <w:t xml:space="preserve">распознавать и употреблять в устной и письменной речи предлоги времени: </w:t>
      </w:r>
      <w:r w:rsidRPr="009F2022">
        <w:rPr>
          <w:rFonts w:ascii="Times New Roman" w:hAnsi="Times New Roman"/>
          <w:bCs/>
          <w:sz w:val="28"/>
          <w:szCs w:val="28"/>
        </w:rPr>
        <w:t>at</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on</w:t>
      </w:r>
      <w:r w:rsidRPr="009F2022">
        <w:rPr>
          <w:rFonts w:ascii="Times New Roman" w:hAnsi="Times New Roman"/>
          <w:bCs/>
          <w:sz w:val="28"/>
          <w:szCs w:val="28"/>
          <w:lang w:val="ru-RU"/>
        </w:rPr>
        <w:t xml:space="preserve"> в выражениях </w:t>
      </w:r>
      <w:r w:rsidRPr="009F2022">
        <w:rPr>
          <w:rFonts w:ascii="Times New Roman" w:hAnsi="Times New Roman"/>
          <w:bCs/>
          <w:sz w:val="28"/>
          <w:szCs w:val="28"/>
        </w:rPr>
        <w:t>at</w:t>
      </w:r>
      <w:r w:rsidRPr="009F2022">
        <w:rPr>
          <w:rFonts w:ascii="Times New Roman" w:hAnsi="Times New Roman"/>
          <w:bCs/>
          <w:sz w:val="28"/>
          <w:szCs w:val="28"/>
          <w:lang w:val="ru-RU"/>
        </w:rPr>
        <w:t xml:space="preserve"> 4 </w:t>
      </w:r>
      <w:r w:rsidRPr="009F2022">
        <w:rPr>
          <w:rFonts w:ascii="Times New Roman" w:hAnsi="Times New Roman"/>
          <w:bCs/>
          <w:sz w:val="28"/>
          <w:szCs w:val="28"/>
        </w:rPr>
        <w:t>o</w:t>
      </w:r>
      <w:r w:rsidRPr="009F2022">
        <w:rPr>
          <w:rFonts w:ascii="Times New Roman" w:hAnsi="Times New Roman"/>
          <w:bCs/>
          <w:sz w:val="28"/>
          <w:szCs w:val="28"/>
          <w:lang w:val="ru-RU"/>
        </w:rPr>
        <w:t>’</w:t>
      </w:r>
      <w:r w:rsidRPr="009F2022">
        <w:rPr>
          <w:rFonts w:ascii="Times New Roman" w:hAnsi="Times New Roman"/>
          <w:bCs/>
          <w:sz w:val="28"/>
          <w:szCs w:val="28"/>
        </w:rPr>
        <w:t>clock</w:t>
      </w:r>
      <w:r w:rsidRPr="009F2022">
        <w:rPr>
          <w:rFonts w:ascii="Times New Roman" w:hAnsi="Times New Roman"/>
          <w:bCs/>
          <w:sz w:val="28"/>
          <w:szCs w:val="28"/>
          <w:lang w:val="ru-RU"/>
        </w:rPr>
        <w:t xml:space="preserve">, </w:t>
      </w:r>
      <w:r w:rsidRPr="009F2022">
        <w:rPr>
          <w:rFonts w:ascii="Times New Roman" w:hAnsi="Times New Roman"/>
          <w:bCs/>
          <w:sz w:val="28"/>
          <w:szCs w:val="28"/>
        </w:rPr>
        <w:t>in</w:t>
      </w:r>
      <w:r w:rsidRPr="009F2022">
        <w:rPr>
          <w:rFonts w:ascii="Times New Roman" w:hAnsi="Times New Roman"/>
          <w:bCs/>
          <w:sz w:val="28"/>
          <w:szCs w:val="28"/>
          <w:lang w:val="ru-RU"/>
        </w:rPr>
        <w:t xml:space="preserve">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morning</w:t>
      </w:r>
      <w:r w:rsidRPr="009F2022">
        <w:rPr>
          <w:rFonts w:ascii="Times New Roman" w:hAnsi="Times New Roman"/>
          <w:bCs/>
          <w:sz w:val="28"/>
          <w:szCs w:val="28"/>
          <w:lang w:val="ru-RU"/>
        </w:rPr>
        <w:t xml:space="preserve">, </w:t>
      </w:r>
      <w:r w:rsidRPr="009F2022">
        <w:rPr>
          <w:rFonts w:ascii="Times New Roman" w:hAnsi="Times New Roman"/>
          <w:bCs/>
          <w:sz w:val="28"/>
          <w:szCs w:val="28"/>
        </w:rPr>
        <w:t>on</w:t>
      </w:r>
      <w:r w:rsidRPr="009F2022">
        <w:rPr>
          <w:rFonts w:ascii="Times New Roman" w:hAnsi="Times New Roman"/>
          <w:bCs/>
          <w:sz w:val="28"/>
          <w:szCs w:val="28"/>
          <w:lang w:val="ru-RU"/>
        </w:rPr>
        <w:t xml:space="preserve"> </w:t>
      </w:r>
      <w:r w:rsidRPr="009F2022">
        <w:rPr>
          <w:rFonts w:ascii="Times New Roman" w:hAnsi="Times New Roman"/>
          <w:bCs/>
          <w:sz w:val="28"/>
          <w:szCs w:val="28"/>
        </w:rPr>
        <w:t>Monday</w:t>
      </w:r>
      <w:r w:rsidRPr="009F2022">
        <w:rPr>
          <w:rFonts w:ascii="Times New Roman" w:hAnsi="Times New Roman"/>
          <w:bCs/>
          <w:sz w:val="28"/>
          <w:szCs w:val="28"/>
          <w:lang w:val="ru-RU"/>
        </w:rPr>
        <w:t>.</w:t>
      </w:r>
      <w:bookmarkStart w:id="180" w:name="bookmark202"/>
      <w:bookmarkStart w:id="181" w:name="bookmark203"/>
      <w:bookmarkStart w:id="182" w:name="bookmark204"/>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.9.4.3. Социокультурные знания и умения</w:t>
      </w:r>
      <w:bookmarkEnd w:id="180"/>
      <w:bookmarkEnd w:id="181"/>
      <w:bookmarkEnd w:id="182"/>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3" w:name="bookmark205"/>
      <w:bookmarkEnd w:id="183"/>
      <w:r w:rsidRPr="009F2022">
        <w:rPr>
          <w:rFonts w:ascii="Times New Roman" w:hAnsi="Times New Roman"/>
          <w:bCs/>
          <w:sz w:val="28"/>
          <w:szCs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4" w:name="bookmark206"/>
      <w:bookmarkEnd w:id="184"/>
      <w:r w:rsidRPr="009F2022">
        <w:rPr>
          <w:rFonts w:ascii="Times New Roman" w:hAnsi="Times New Roman"/>
          <w:bCs/>
          <w:sz w:val="28"/>
          <w:szCs w:val="28"/>
          <w:lang w:val="ru-RU"/>
        </w:rPr>
        <w:t xml:space="preserve">кратко представлять свою страну и страну/страны изучаемого языка </w:t>
      </w:r>
      <w:r w:rsidRPr="009F2022">
        <w:rPr>
          <w:rFonts w:ascii="Times New Roman" w:hAnsi="Times New Roman"/>
          <w:bCs/>
          <w:sz w:val="28"/>
          <w:szCs w:val="28"/>
          <w:lang w:val="ru-RU"/>
        </w:rPr>
        <w:br/>
        <w:t>на английском языке.</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bookmarkStart w:id="185" w:name="bookmark207"/>
      <w:bookmarkEnd w:id="185"/>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 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.9.5.1. Коммуникативные умения.</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.9.5.1.1. Говорение: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6" w:name="bookmark208"/>
      <w:bookmarkEnd w:id="186"/>
      <w:r w:rsidRPr="009F2022">
        <w:rPr>
          <w:rFonts w:ascii="Times New Roman" w:hAnsi="Times New Roman"/>
          <w:bCs/>
          <w:sz w:val="28"/>
          <w:szCs w:val="28"/>
          <w:lang w:val="ru-RU"/>
        </w:rPr>
        <w:t xml:space="preserve">вести разные виды диалогов (диалог этикетного характера, диалог-побуждение, диалог-расспрос) на основе вербальных и/или зрительных опор </w:t>
      </w:r>
      <w:r w:rsidRPr="009F2022">
        <w:rPr>
          <w:rFonts w:ascii="Times New Roman" w:hAnsi="Times New Roman"/>
          <w:bCs/>
          <w:sz w:val="28"/>
          <w:szCs w:val="28"/>
          <w:lang w:val="ru-RU"/>
        </w:rPr>
        <w:br/>
        <w:t>с соблюдением норм речевого этикета, принятого в стране/странах изучаемого языка (не менее 4–5 реплик со стороны каждого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7" w:name="bookmark209"/>
      <w:bookmarkEnd w:id="187"/>
      <w:r w:rsidRPr="009F2022">
        <w:rPr>
          <w:rFonts w:ascii="Times New Roman" w:hAnsi="Times New Roman"/>
          <w:bCs/>
          <w:sz w:val="28"/>
          <w:szCs w:val="28"/>
          <w:lang w:val="ru-RU"/>
        </w:rPr>
        <w:t xml:space="preserve">вести диалог – разговор по телефону с опорой на картинки, фотографии </w:t>
      </w:r>
      <w:r w:rsidRPr="009F2022">
        <w:rPr>
          <w:rFonts w:ascii="Times New Roman" w:hAnsi="Times New Roman"/>
          <w:bCs/>
          <w:sz w:val="28"/>
          <w:szCs w:val="28"/>
          <w:lang w:val="ru-RU"/>
        </w:rPr>
        <w:br/>
        <w:t xml:space="preserve">и/или ключевые слова в стандартных ситуациях неофициального общения </w:t>
      </w:r>
      <w:r w:rsidRPr="009F2022">
        <w:rPr>
          <w:rFonts w:ascii="Times New Roman" w:hAnsi="Times New Roman"/>
          <w:bCs/>
          <w:sz w:val="28"/>
          <w:szCs w:val="28"/>
          <w:lang w:val="ru-RU"/>
        </w:rPr>
        <w:br/>
        <w:t>с соблюдением норм речевого этикета в объёме не менее 4–5 реплик со стороны каждого собеседника;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8" w:name="bookmark210"/>
      <w:bookmarkEnd w:id="188"/>
      <w:r w:rsidRPr="009F2022">
        <w:rPr>
          <w:rFonts w:ascii="Times New Roman" w:hAnsi="Times New Roman"/>
          <w:bCs/>
          <w:sz w:val="28"/>
          <w:szCs w:val="28"/>
          <w:lang w:val="ru-RU"/>
        </w:rPr>
        <w:t>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89" w:name="bookmark211"/>
      <w:bookmarkEnd w:id="189"/>
      <w:r w:rsidRPr="009F2022">
        <w:rPr>
          <w:rFonts w:ascii="Times New Roman" w:hAnsi="Times New Roman"/>
          <w:bCs/>
          <w:sz w:val="28"/>
          <w:szCs w:val="28"/>
          <w:lang w:val="ru-RU"/>
        </w:rPr>
        <w:t>создавать устные связные монологические высказывания по образцу; выражать своё отношение к предмету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0" w:name="bookmark212"/>
      <w:bookmarkEnd w:id="190"/>
      <w:r w:rsidRPr="009F2022">
        <w:rPr>
          <w:rFonts w:ascii="Times New Roman" w:hAnsi="Times New Roman"/>
          <w:bCs/>
          <w:sz w:val="28"/>
          <w:szCs w:val="28"/>
          <w:lang w:val="ru-RU"/>
        </w:rPr>
        <w:t>передавать основное содержание прочитанного текста с вербальными и/или зрительными опорами в объёме не менее 4–5 фраз.</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1" w:name="bookmark213"/>
      <w:bookmarkEnd w:id="191"/>
      <w:r w:rsidRPr="009F2022">
        <w:rPr>
          <w:rFonts w:ascii="Times New Roman" w:hAnsi="Times New Roman"/>
          <w:bCs/>
          <w:sz w:val="28"/>
          <w:szCs w:val="28"/>
          <w:lang w:val="ru-RU"/>
        </w:rPr>
        <w:t xml:space="preserve">представлять результаты выполненной проектной работы, в том числе подбирая иллюстративный материал (рисунки, фото) к тексту выступления, </w:t>
      </w:r>
      <w:r w:rsidRPr="009F2022">
        <w:rPr>
          <w:rFonts w:ascii="Times New Roman" w:hAnsi="Times New Roman"/>
          <w:bCs/>
          <w:sz w:val="28"/>
          <w:szCs w:val="28"/>
          <w:lang w:val="ru-RU"/>
        </w:rPr>
        <w:br/>
        <w:t>в объёме не менее 4–5 фраз.</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156</w:t>
      </w:r>
      <w:r w:rsidR="00254300" w:rsidRPr="009F2022">
        <w:rPr>
          <w:rFonts w:ascii="Times New Roman" w:hAnsi="Times New Roman"/>
          <w:bCs/>
          <w:sz w:val="28"/>
          <w:szCs w:val="28"/>
          <w:lang w:val="ru-RU"/>
        </w:rPr>
        <w:t>.9.5.1.2. Аудирование: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2" w:name="bookmark214"/>
      <w:bookmarkEnd w:id="192"/>
      <w:r w:rsidRPr="009F2022">
        <w:rPr>
          <w:rFonts w:ascii="Times New Roman" w:hAnsi="Times New Roman"/>
          <w:bCs/>
          <w:sz w:val="28"/>
          <w:szCs w:val="28"/>
          <w:lang w:val="ru-RU"/>
        </w:rPr>
        <w:t>воспринимать на слух и понимать речь учителя и одноклассников, вербально/невербально реагировать на услышанное;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3" w:name="bookmark215"/>
      <w:bookmarkEnd w:id="193"/>
      <w:r w:rsidRPr="009F2022">
        <w:rPr>
          <w:rFonts w:ascii="Times New Roman" w:hAnsi="Times New Roman"/>
          <w:bCs/>
          <w:sz w:val="28"/>
          <w:szCs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.9.5.1.3. Смысловое чтение:</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4" w:name="bookmark216"/>
      <w:bookmarkEnd w:id="194"/>
      <w:r w:rsidRPr="009F2022">
        <w:rPr>
          <w:rFonts w:ascii="Times New Roman" w:hAnsi="Times New Roman"/>
          <w:bCs/>
          <w:sz w:val="28"/>
          <w:szCs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5" w:name="bookmark217"/>
      <w:bookmarkEnd w:id="195"/>
      <w:r w:rsidRPr="009F2022">
        <w:rPr>
          <w:rFonts w:ascii="Times New Roman" w:hAnsi="Times New Roman"/>
          <w:bCs/>
          <w:sz w:val="28"/>
          <w:szCs w:val="28"/>
          <w:lang w:val="ru-RU"/>
        </w:rPr>
        <w:t xml:space="preserve">читать про себя тексты, содержащие отдельные незнакомые слова, </w:t>
      </w:r>
      <w:r w:rsidRPr="009F2022">
        <w:rPr>
          <w:rFonts w:ascii="Times New Roman" w:hAnsi="Times New Roman"/>
          <w:bCs/>
          <w:sz w:val="28"/>
          <w:szCs w:val="28"/>
          <w:lang w:val="ru-RU"/>
        </w:rPr>
        <w:br/>
        <w:t xml:space="preserve">с различной глубиной проникновения в их содержание в зависимости </w:t>
      </w:r>
      <w:r w:rsidRPr="009F2022">
        <w:rPr>
          <w:rFonts w:ascii="Times New Roman" w:hAnsi="Times New Roman"/>
          <w:bCs/>
          <w:sz w:val="28"/>
          <w:szCs w:val="28"/>
          <w:lang w:val="ru-RU"/>
        </w:rPr>
        <w:br/>
        <w:t xml:space="preserve">от поставленной коммуникативной задачи: с пониманием основного содержания, </w:t>
      </w:r>
      <w:r w:rsidRPr="009F2022">
        <w:rPr>
          <w:rFonts w:ascii="Times New Roman" w:hAnsi="Times New Roman"/>
          <w:bCs/>
          <w:sz w:val="28"/>
          <w:szCs w:val="28"/>
          <w:lang w:val="ru-RU"/>
        </w:rPr>
        <w:br/>
        <w:t xml:space="preserve">с пониманием запрашиваемой информации, со зрительной опорой и без опоры, </w:t>
      </w:r>
      <w:r w:rsidRPr="009F2022">
        <w:rPr>
          <w:rFonts w:ascii="Times New Roman" w:hAnsi="Times New Roman"/>
          <w:bCs/>
          <w:sz w:val="28"/>
          <w:szCs w:val="28"/>
          <w:lang w:val="ru-RU"/>
        </w:rPr>
        <w:br/>
        <w:t>с использованием языковой, в том числе контекстуальной, догадки (объём текста/текстов для чтения – до 160 слов;</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6" w:name="bookmark218"/>
      <w:bookmarkEnd w:id="196"/>
      <w:r w:rsidRPr="009F2022">
        <w:rPr>
          <w:rFonts w:ascii="Times New Roman" w:hAnsi="Times New Roman"/>
          <w:bCs/>
          <w:sz w:val="28"/>
          <w:szCs w:val="28"/>
          <w:lang w:val="ru-RU"/>
        </w:rPr>
        <w:t>прогнозировать содержание текста на основе заголовка;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7" w:name="bookmark219"/>
      <w:bookmarkEnd w:id="197"/>
      <w:r w:rsidRPr="009F2022">
        <w:rPr>
          <w:rFonts w:ascii="Times New Roman" w:hAnsi="Times New Roman"/>
          <w:bCs/>
          <w:sz w:val="28"/>
          <w:szCs w:val="28"/>
          <w:lang w:val="ru-RU"/>
        </w:rPr>
        <w:t>читать про себя несплошные тексты (таблицы, диаграммы и т. д.) и понимать представленную в них информацию.</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.9.5.1.4. Письмо:</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8" w:name="bookmark220"/>
      <w:bookmarkEnd w:id="198"/>
      <w:r w:rsidRPr="009F2022">
        <w:rPr>
          <w:rFonts w:ascii="Times New Roman" w:hAnsi="Times New Roman"/>
          <w:bCs/>
          <w:sz w:val="28"/>
          <w:szCs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т. д.;</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199" w:name="bookmark221"/>
      <w:bookmarkEnd w:id="199"/>
      <w:r w:rsidRPr="009F2022">
        <w:rPr>
          <w:rFonts w:ascii="Times New Roman" w:hAnsi="Times New Roman"/>
          <w:bCs/>
          <w:sz w:val="28"/>
          <w:szCs w:val="28"/>
          <w:lang w:val="ru-RU"/>
        </w:rPr>
        <w:t>писать с опорой на образец поздравления с днем рождения, Новым годом, Рождеством с выражением пожеланий;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0" w:name="bookmark222"/>
      <w:bookmarkEnd w:id="200"/>
      <w:r w:rsidRPr="009F2022">
        <w:rPr>
          <w:rFonts w:ascii="Times New Roman" w:hAnsi="Times New Roman"/>
          <w:bCs/>
          <w:sz w:val="28"/>
          <w:szCs w:val="28"/>
          <w:lang w:val="ru-RU"/>
        </w:rPr>
        <w:lastRenderedPageBreak/>
        <w:t>писать с опорой на образец электронное сообщение личного характера (объём сообщения – до 50 слов).</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.9.5.2. Языковые знания и навыки.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.9.5.2.1. Фонетическая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1" w:name="bookmark223"/>
      <w:bookmarkEnd w:id="201"/>
      <w:r w:rsidRPr="009F2022">
        <w:rPr>
          <w:rFonts w:ascii="Times New Roman" w:hAnsi="Times New Roman"/>
          <w:bCs/>
          <w:sz w:val="28"/>
          <w:szCs w:val="28"/>
          <w:lang w:val="ru-RU"/>
        </w:rPr>
        <w:t>читать новые слова согласно основным правилам чтения;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2" w:name="bookmark224"/>
      <w:bookmarkEnd w:id="202"/>
      <w:r w:rsidRPr="009F2022">
        <w:rPr>
          <w:rFonts w:ascii="Times New Roman" w:hAnsi="Times New Roman"/>
          <w:bCs/>
          <w:sz w:val="28"/>
          <w:szCs w:val="28"/>
          <w:lang w:val="ru-RU"/>
        </w:rPr>
        <w:t xml:space="preserve">различать на слух и правильно произносить слова и фразы/предложения </w:t>
      </w:r>
      <w:r w:rsidRPr="009F2022">
        <w:rPr>
          <w:rFonts w:ascii="Times New Roman" w:hAnsi="Times New Roman"/>
          <w:bCs/>
          <w:sz w:val="28"/>
          <w:szCs w:val="28"/>
          <w:lang w:val="ru-RU"/>
        </w:rPr>
        <w:br/>
        <w:t>с соблюдением их ритмико-интонационных особенностей.</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.9.5.2.2. Графика, орфография и пунктуация: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3" w:name="bookmark225"/>
      <w:bookmarkEnd w:id="203"/>
      <w:r w:rsidRPr="009F2022">
        <w:rPr>
          <w:rFonts w:ascii="Times New Roman" w:hAnsi="Times New Roman"/>
          <w:bCs/>
          <w:sz w:val="28"/>
          <w:szCs w:val="28"/>
          <w:lang w:val="ru-RU"/>
        </w:rPr>
        <w:t>правильно писать изученные слова;</w:t>
      </w:r>
      <w:bookmarkStart w:id="204" w:name="bookmark226"/>
      <w:bookmarkEnd w:id="204"/>
      <w:r w:rsidRPr="009F2022">
        <w:rPr>
          <w:rFonts w:ascii="Times New Roman" w:hAnsi="Times New Roman"/>
          <w:bCs/>
          <w:sz w:val="28"/>
          <w:szCs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.9.5.2.3. Лексическая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5" w:name="bookmark227"/>
      <w:bookmarkEnd w:id="205"/>
      <w:r w:rsidRPr="009F2022">
        <w:rPr>
          <w:rFonts w:ascii="Times New Roman" w:hAnsi="Times New Roman"/>
          <w:bCs/>
          <w:sz w:val="28"/>
          <w:szCs w:val="28"/>
          <w:lang w:val="ru-RU"/>
        </w:rPr>
        <w:t xml:space="preserve">распознавать и употреблять в устной и письменной речи не менее </w:t>
      </w:r>
      <w:r w:rsidRPr="009F2022">
        <w:rPr>
          <w:rFonts w:ascii="Times New Roman" w:hAnsi="Times New Roman"/>
          <w:bCs/>
          <w:sz w:val="28"/>
          <w:szCs w:val="28"/>
          <w:lang w:val="ru-RU"/>
        </w:rPr>
        <w:br/>
        <w:t xml:space="preserve">500 лексических единиц (слов, словосочетаний, речевых клише), включая </w:t>
      </w:r>
      <w:r w:rsidRPr="009F2022">
        <w:rPr>
          <w:rFonts w:ascii="Times New Roman" w:hAnsi="Times New Roman"/>
          <w:bCs/>
          <w:sz w:val="28"/>
          <w:szCs w:val="28"/>
          <w:lang w:val="ru-RU"/>
        </w:rPr>
        <w:br/>
        <w:t>350 лексических единиц, освоенных в предшествующие годы обучения;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6" w:name="bookmark228"/>
      <w:bookmarkEnd w:id="206"/>
      <w:r w:rsidRPr="009F2022">
        <w:rPr>
          <w:rFonts w:ascii="Times New Roman" w:hAnsi="Times New Roman"/>
          <w:bCs/>
          <w:sz w:val="28"/>
          <w:szCs w:val="28"/>
          <w:lang w:val="ru-RU"/>
        </w:rPr>
        <w:t>распознавать и образовывать родственные слова с использованием основных способов словообразования: аффиксации (суффиксы -</w:t>
      </w:r>
      <w:r w:rsidRPr="009F2022">
        <w:rPr>
          <w:rFonts w:ascii="Times New Roman" w:hAnsi="Times New Roman"/>
          <w:bCs/>
          <w:sz w:val="28"/>
          <w:szCs w:val="28"/>
        </w:rPr>
        <w:t>er</w:t>
      </w:r>
      <w:r w:rsidRPr="009F2022">
        <w:rPr>
          <w:rFonts w:ascii="Times New Roman" w:hAnsi="Times New Roman"/>
          <w:bCs/>
          <w:sz w:val="28"/>
          <w:szCs w:val="28"/>
          <w:lang w:val="ru-RU"/>
        </w:rPr>
        <w:t>/-</w:t>
      </w:r>
      <w:r w:rsidRPr="009F2022">
        <w:rPr>
          <w:rFonts w:ascii="Times New Roman" w:hAnsi="Times New Roman"/>
          <w:bCs/>
          <w:sz w:val="28"/>
          <w:szCs w:val="28"/>
        </w:rPr>
        <w:t>or</w:t>
      </w:r>
      <w:r w:rsidRPr="009F2022">
        <w:rPr>
          <w:rFonts w:ascii="Times New Roman" w:hAnsi="Times New Roman"/>
          <w:bCs/>
          <w:sz w:val="28"/>
          <w:szCs w:val="28"/>
          <w:lang w:val="ru-RU"/>
        </w:rPr>
        <w:t>, -</w:t>
      </w:r>
      <w:r w:rsidRPr="009F2022">
        <w:rPr>
          <w:rFonts w:ascii="Times New Roman" w:hAnsi="Times New Roman"/>
          <w:bCs/>
          <w:sz w:val="28"/>
          <w:szCs w:val="28"/>
        </w:rPr>
        <w:t>ist</w:t>
      </w:r>
      <w:r w:rsidRPr="009F2022">
        <w:rPr>
          <w:rFonts w:ascii="Times New Roman" w:hAnsi="Times New Roman"/>
          <w:bCs/>
          <w:sz w:val="28"/>
          <w:szCs w:val="28"/>
          <w:lang w:val="ru-RU"/>
        </w:rPr>
        <w:t xml:space="preserve">: </w:t>
      </w:r>
      <w:r w:rsidRPr="009F2022">
        <w:rPr>
          <w:rFonts w:ascii="Times New Roman" w:hAnsi="Times New Roman"/>
          <w:bCs/>
          <w:sz w:val="28"/>
          <w:szCs w:val="28"/>
        </w:rPr>
        <w:t>teacher</w:t>
      </w:r>
      <w:r w:rsidRPr="009F2022">
        <w:rPr>
          <w:rFonts w:ascii="Times New Roman" w:hAnsi="Times New Roman"/>
          <w:bCs/>
          <w:sz w:val="28"/>
          <w:szCs w:val="28"/>
          <w:lang w:val="ru-RU"/>
        </w:rPr>
        <w:t xml:space="preserve">, </w:t>
      </w:r>
      <w:r w:rsidRPr="009F2022">
        <w:rPr>
          <w:rFonts w:ascii="Times New Roman" w:hAnsi="Times New Roman"/>
          <w:bCs/>
          <w:sz w:val="28"/>
          <w:szCs w:val="28"/>
        </w:rPr>
        <w:t>actor</w:t>
      </w:r>
      <w:r w:rsidRPr="009F2022">
        <w:rPr>
          <w:rFonts w:ascii="Times New Roman" w:hAnsi="Times New Roman"/>
          <w:bCs/>
          <w:sz w:val="28"/>
          <w:szCs w:val="28"/>
          <w:lang w:val="ru-RU"/>
        </w:rPr>
        <w:t xml:space="preserve">, </w:t>
      </w:r>
      <w:r w:rsidRPr="009F2022">
        <w:rPr>
          <w:rFonts w:ascii="Times New Roman" w:hAnsi="Times New Roman"/>
          <w:bCs/>
          <w:sz w:val="28"/>
          <w:szCs w:val="28"/>
        </w:rPr>
        <w:t>artist</w:t>
      </w:r>
      <w:r w:rsidRPr="009F2022">
        <w:rPr>
          <w:rFonts w:ascii="Times New Roman" w:hAnsi="Times New Roman"/>
          <w:bCs/>
          <w:sz w:val="28"/>
          <w:szCs w:val="28"/>
          <w:lang w:val="ru-RU"/>
        </w:rPr>
        <w:t>), словосложения (</w:t>
      </w:r>
      <w:r w:rsidRPr="009F2022">
        <w:rPr>
          <w:rFonts w:ascii="Times New Roman" w:hAnsi="Times New Roman"/>
          <w:bCs/>
          <w:sz w:val="28"/>
          <w:szCs w:val="28"/>
        </w:rPr>
        <w:t>blackboard</w:t>
      </w:r>
      <w:r w:rsidRPr="009F2022">
        <w:rPr>
          <w:rFonts w:ascii="Times New Roman" w:hAnsi="Times New Roman"/>
          <w:bCs/>
          <w:sz w:val="28"/>
          <w:szCs w:val="28"/>
          <w:lang w:val="ru-RU"/>
        </w:rPr>
        <w:t>), конверсии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 xml:space="preserve"> – </w:t>
      </w:r>
      <w:r w:rsidRPr="009F2022">
        <w:rPr>
          <w:rFonts w:ascii="Times New Roman" w:hAnsi="Times New Roman"/>
          <w:bCs/>
          <w:sz w:val="28"/>
          <w:szCs w:val="28"/>
        </w:rPr>
        <w:t>a</w:t>
      </w:r>
      <w:r w:rsidRPr="009F2022">
        <w:rPr>
          <w:rFonts w:ascii="Times New Roman" w:hAnsi="Times New Roman"/>
          <w:bCs/>
          <w:sz w:val="28"/>
          <w:szCs w:val="28"/>
          <w:lang w:val="ru-RU"/>
        </w:rPr>
        <w:t xml:space="preserve"> </w:t>
      </w:r>
      <w:r w:rsidRPr="009F2022">
        <w:rPr>
          <w:rFonts w:ascii="Times New Roman" w:hAnsi="Times New Roman"/>
          <w:bCs/>
          <w:sz w:val="28"/>
          <w:szCs w:val="28"/>
        </w:rPr>
        <w:t>play</w:t>
      </w:r>
      <w:r w:rsidRPr="009F2022">
        <w:rPr>
          <w:rFonts w:ascii="Times New Roman" w:hAnsi="Times New Roman"/>
          <w:bCs/>
          <w:sz w:val="28"/>
          <w:szCs w:val="28"/>
          <w:lang w:val="ru-RU"/>
        </w:rPr>
        <w:t>).</w:t>
      </w:r>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.9.5.2.4. Грамматическая сторона речи: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7" w:name="bookmark229"/>
      <w:bookmarkEnd w:id="207"/>
      <w:r w:rsidRPr="009F2022">
        <w:rPr>
          <w:rFonts w:ascii="Times New Roman" w:hAnsi="Times New Roman"/>
          <w:bCs/>
          <w:sz w:val="28"/>
          <w:szCs w:val="28"/>
          <w:lang w:val="ru-RU"/>
        </w:rPr>
        <w:t xml:space="preserve">распознавать и употреблять в устной и письменной речи </w:t>
      </w:r>
      <w:r w:rsidRPr="009F2022">
        <w:rPr>
          <w:rFonts w:ascii="Times New Roman" w:hAnsi="Times New Roman"/>
          <w:bCs/>
          <w:sz w:val="28"/>
          <w:szCs w:val="28"/>
        </w:rPr>
        <w:t>Present</w:t>
      </w:r>
      <w:r w:rsidRPr="009F2022">
        <w:rPr>
          <w:rFonts w:ascii="Times New Roman" w:hAnsi="Times New Roman"/>
          <w:bCs/>
          <w:sz w:val="28"/>
          <w:szCs w:val="28"/>
          <w:lang w:val="ru-RU"/>
        </w:rPr>
        <w:t xml:space="preserve"> </w:t>
      </w:r>
      <w:r w:rsidRPr="009F2022">
        <w:rPr>
          <w:rFonts w:ascii="Times New Roman" w:hAnsi="Times New Roman"/>
          <w:bCs/>
          <w:sz w:val="28"/>
          <w:szCs w:val="28"/>
        </w:rPr>
        <w:t>Continuous</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в повествовательных (утвердительных и отрицательных), вопросительных (общий и специальный вопрос) предложениях;</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8" w:name="bookmark230"/>
      <w:bookmarkEnd w:id="208"/>
      <w:r w:rsidRPr="009F2022">
        <w:rPr>
          <w:rFonts w:ascii="Times New Roman" w:hAnsi="Times New Roman"/>
          <w:bCs/>
          <w:sz w:val="28"/>
          <w:szCs w:val="28"/>
          <w:lang w:val="ru-RU"/>
        </w:rPr>
        <w:t xml:space="preserve">распознавать и употреблять в устной и письменной речи конструкцию </w:t>
      </w:r>
      <w:r w:rsidRPr="009F2022">
        <w:rPr>
          <w:rFonts w:ascii="Times New Roman" w:hAnsi="Times New Roman"/>
          <w:bCs/>
          <w:sz w:val="28"/>
          <w:szCs w:val="28"/>
        </w:rPr>
        <w:t>to</w:t>
      </w:r>
      <w:r w:rsidRPr="009F2022">
        <w:rPr>
          <w:rFonts w:ascii="Times New Roman" w:hAnsi="Times New Roman"/>
          <w:bCs/>
          <w:sz w:val="28"/>
          <w:szCs w:val="28"/>
          <w:lang w:val="ru-RU"/>
        </w:rPr>
        <w:t xml:space="preserve"> </w:t>
      </w:r>
      <w:r w:rsidRPr="009F2022">
        <w:rPr>
          <w:rFonts w:ascii="Times New Roman" w:hAnsi="Times New Roman"/>
          <w:bCs/>
          <w:sz w:val="28"/>
          <w:szCs w:val="28"/>
        </w:rPr>
        <w:t>be</w:t>
      </w:r>
      <w:r w:rsidRPr="009F2022">
        <w:rPr>
          <w:rFonts w:ascii="Times New Roman" w:hAnsi="Times New Roman"/>
          <w:bCs/>
          <w:sz w:val="28"/>
          <w:szCs w:val="28"/>
          <w:lang w:val="ru-RU"/>
        </w:rPr>
        <w:t xml:space="preserve"> </w:t>
      </w:r>
      <w:r w:rsidRPr="009F2022">
        <w:rPr>
          <w:rFonts w:ascii="Times New Roman" w:hAnsi="Times New Roman"/>
          <w:bCs/>
          <w:sz w:val="28"/>
          <w:szCs w:val="28"/>
        </w:rPr>
        <w:t>going</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 xml:space="preserve"> и </w:t>
      </w:r>
      <w:r w:rsidRPr="009F2022">
        <w:rPr>
          <w:rFonts w:ascii="Times New Roman" w:hAnsi="Times New Roman"/>
          <w:bCs/>
          <w:sz w:val="28"/>
          <w:szCs w:val="28"/>
        </w:rPr>
        <w:t>Future</w:t>
      </w:r>
      <w:r w:rsidRPr="009F2022">
        <w:rPr>
          <w:rFonts w:ascii="Times New Roman" w:hAnsi="Times New Roman"/>
          <w:bCs/>
          <w:sz w:val="28"/>
          <w:szCs w:val="28"/>
          <w:lang w:val="ru-RU"/>
        </w:rPr>
        <w:t xml:space="preserve"> </w:t>
      </w:r>
      <w:r w:rsidRPr="009F2022">
        <w:rPr>
          <w:rFonts w:ascii="Times New Roman" w:hAnsi="Times New Roman"/>
          <w:bCs/>
          <w:sz w:val="28"/>
          <w:szCs w:val="28"/>
        </w:rPr>
        <w:t>Simple</w:t>
      </w:r>
      <w:r w:rsidRPr="009F2022">
        <w:rPr>
          <w:rFonts w:ascii="Times New Roman" w:hAnsi="Times New Roman"/>
          <w:bCs/>
          <w:sz w:val="28"/>
          <w:szCs w:val="28"/>
          <w:lang w:val="ru-RU"/>
        </w:rPr>
        <w:t xml:space="preserve"> </w:t>
      </w:r>
      <w:r w:rsidRPr="009F2022">
        <w:rPr>
          <w:rFonts w:ascii="Times New Roman" w:hAnsi="Times New Roman"/>
          <w:bCs/>
          <w:sz w:val="28"/>
          <w:szCs w:val="28"/>
        </w:rPr>
        <w:t>Tense</w:t>
      </w:r>
      <w:r w:rsidRPr="009F2022">
        <w:rPr>
          <w:rFonts w:ascii="Times New Roman" w:hAnsi="Times New Roman"/>
          <w:bCs/>
          <w:sz w:val="28"/>
          <w:szCs w:val="28"/>
          <w:lang w:val="ru-RU"/>
        </w:rPr>
        <w:t xml:space="preserve"> для выражения будущего действия;</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09" w:name="bookmark231"/>
      <w:bookmarkEnd w:id="209"/>
      <w:r w:rsidRPr="009F2022">
        <w:rPr>
          <w:rFonts w:ascii="Times New Roman" w:hAnsi="Times New Roman"/>
          <w:bCs/>
          <w:sz w:val="28"/>
          <w:szCs w:val="28"/>
          <w:lang w:val="ru-RU"/>
        </w:rPr>
        <w:t xml:space="preserve">распознавать и употреблять в устной и письменной речи модальные глаголы долженствования </w:t>
      </w:r>
      <w:r w:rsidRPr="009F2022">
        <w:rPr>
          <w:rFonts w:ascii="Times New Roman" w:hAnsi="Times New Roman"/>
          <w:bCs/>
          <w:sz w:val="28"/>
          <w:szCs w:val="28"/>
        </w:rPr>
        <w:t>must</w:t>
      </w:r>
      <w:r w:rsidRPr="009F2022">
        <w:rPr>
          <w:rFonts w:ascii="Times New Roman" w:hAnsi="Times New Roman"/>
          <w:bCs/>
          <w:sz w:val="28"/>
          <w:szCs w:val="28"/>
          <w:lang w:val="ru-RU"/>
        </w:rPr>
        <w:t xml:space="preserve"> и </w:t>
      </w:r>
      <w:r w:rsidRPr="009F2022">
        <w:rPr>
          <w:rFonts w:ascii="Times New Roman" w:hAnsi="Times New Roman"/>
          <w:bCs/>
          <w:sz w:val="28"/>
          <w:szCs w:val="28"/>
        </w:rPr>
        <w:t>have</w:t>
      </w:r>
      <w:r w:rsidRPr="009F2022">
        <w:rPr>
          <w:rFonts w:ascii="Times New Roman" w:hAnsi="Times New Roman"/>
          <w:bCs/>
          <w:sz w:val="28"/>
          <w:szCs w:val="28"/>
          <w:lang w:val="ru-RU"/>
        </w:rPr>
        <w:t xml:space="preserve"> </w:t>
      </w:r>
      <w:r w:rsidRPr="009F2022">
        <w:rPr>
          <w:rFonts w:ascii="Times New Roman" w:hAnsi="Times New Roman"/>
          <w:bCs/>
          <w:sz w:val="28"/>
          <w:szCs w:val="28"/>
        </w:rPr>
        <w:t>to</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0" w:name="bookmark232"/>
      <w:bookmarkEnd w:id="210"/>
      <w:r w:rsidRPr="009F2022">
        <w:rPr>
          <w:rFonts w:ascii="Times New Roman" w:hAnsi="Times New Roman"/>
          <w:bCs/>
          <w:sz w:val="28"/>
          <w:szCs w:val="28"/>
          <w:lang w:val="ru-RU"/>
        </w:rPr>
        <w:t xml:space="preserve">распознавать и употреблять в устной и письменной речи отрицательное местоимение </w:t>
      </w:r>
      <w:r w:rsidRPr="009F2022">
        <w:rPr>
          <w:rFonts w:ascii="Times New Roman" w:hAnsi="Times New Roman"/>
          <w:bCs/>
          <w:sz w:val="28"/>
          <w:szCs w:val="28"/>
        </w:rPr>
        <w:t>no</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1" w:name="bookmark233"/>
      <w:bookmarkEnd w:id="211"/>
      <w:r w:rsidRPr="009F2022">
        <w:rPr>
          <w:rFonts w:ascii="Times New Roman" w:hAnsi="Times New Roman"/>
          <w:bCs/>
          <w:sz w:val="28"/>
          <w:szCs w:val="28"/>
          <w:lang w:val="ru-RU"/>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F2022">
        <w:rPr>
          <w:rFonts w:ascii="Times New Roman" w:hAnsi="Times New Roman"/>
          <w:bCs/>
          <w:sz w:val="28"/>
          <w:szCs w:val="28"/>
        </w:rPr>
        <w:t>good</w:t>
      </w:r>
      <w:r w:rsidRPr="009F2022">
        <w:rPr>
          <w:rFonts w:ascii="Times New Roman" w:hAnsi="Times New Roman"/>
          <w:bCs/>
          <w:sz w:val="28"/>
          <w:szCs w:val="28"/>
          <w:lang w:val="ru-RU"/>
        </w:rPr>
        <w:t xml:space="preserve"> – </w:t>
      </w:r>
      <w:r w:rsidRPr="009F2022">
        <w:rPr>
          <w:rFonts w:ascii="Times New Roman" w:hAnsi="Times New Roman"/>
          <w:bCs/>
          <w:sz w:val="28"/>
          <w:szCs w:val="28"/>
        </w:rPr>
        <w:t>better</w:t>
      </w:r>
      <w:r w:rsidRPr="009F2022">
        <w:rPr>
          <w:rFonts w:ascii="Times New Roman" w:hAnsi="Times New Roman"/>
          <w:bCs/>
          <w:sz w:val="28"/>
          <w:szCs w:val="28"/>
          <w:lang w:val="ru-RU"/>
        </w:rPr>
        <w:t xml:space="preserve"> –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best</w:t>
      </w:r>
      <w:r w:rsidRPr="009F2022">
        <w:rPr>
          <w:rFonts w:ascii="Times New Roman" w:hAnsi="Times New Roman"/>
          <w:bCs/>
          <w:sz w:val="28"/>
          <w:szCs w:val="28"/>
          <w:lang w:val="ru-RU"/>
        </w:rPr>
        <w:t xml:space="preserve">, </w:t>
      </w:r>
      <w:r w:rsidRPr="009F2022">
        <w:rPr>
          <w:rFonts w:ascii="Times New Roman" w:hAnsi="Times New Roman"/>
          <w:bCs/>
          <w:sz w:val="28"/>
          <w:szCs w:val="28"/>
        </w:rPr>
        <w:t>bad</w:t>
      </w:r>
      <w:r w:rsidRPr="009F2022">
        <w:rPr>
          <w:rFonts w:ascii="Times New Roman" w:hAnsi="Times New Roman"/>
          <w:bCs/>
          <w:sz w:val="28"/>
          <w:szCs w:val="28"/>
          <w:lang w:val="ru-RU"/>
        </w:rPr>
        <w:t xml:space="preserve"> – </w:t>
      </w:r>
      <w:r w:rsidRPr="009F2022">
        <w:rPr>
          <w:rFonts w:ascii="Times New Roman" w:hAnsi="Times New Roman"/>
          <w:bCs/>
          <w:sz w:val="28"/>
          <w:szCs w:val="28"/>
        </w:rPr>
        <w:t>worse</w:t>
      </w:r>
      <w:r w:rsidRPr="009F2022">
        <w:rPr>
          <w:rFonts w:ascii="Times New Roman" w:hAnsi="Times New Roman"/>
          <w:bCs/>
          <w:sz w:val="28"/>
          <w:szCs w:val="28"/>
          <w:lang w:val="ru-RU"/>
        </w:rPr>
        <w:t xml:space="preserve"> – (</w:t>
      </w:r>
      <w:r w:rsidRPr="009F2022">
        <w:rPr>
          <w:rFonts w:ascii="Times New Roman" w:hAnsi="Times New Roman"/>
          <w:bCs/>
          <w:sz w:val="28"/>
          <w:szCs w:val="28"/>
        </w:rPr>
        <w:t>the</w:t>
      </w:r>
      <w:r w:rsidRPr="009F2022">
        <w:rPr>
          <w:rFonts w:ascii="Times New Roman" w:hAnsi="Times New Roman"/>
          <w:bCs/>
          <w:sz w:val="28"/>
          <w:szCs w:val="28"/>
          <w:lang w:val="ru-RU"/>
        </w:rPr>
        <w:t xml:space="preserve">) </w:t>
      </w:r>
      <w:r w:rsidRPr="009F2022">
        <w:rPr>
          <w:rFonts w:ascii="Times New Roman" w:hAnsi="Times New Roman"/>
          <w:bCs/>
          <w:sz w:val="28"/>
          <w:szCs w:val="28"/>
        </w:rPr>
        <w:t>worst</w:t>
      </w:r>
      <w:r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2" w:name="bookmark234"/>
      <w:bookmarkEnd w:id="212"/>
      <w:r w:rsidRPr="009F2022">
        <w:rPr>
          <w:rFonts w:ascii="Times New Roman" w:hAnsi="Times New Roman"/>
          <w:bCs/>
          <w:sz w:val="28"/>
          <w:szCs w:val="28"/>
          <w:lang w:val="ru-RU"/>
        </w:rPr>
        <w:t>распознавать и употреблять в устной и письменной речи наречия времени;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3" w:name="bookmark235"/>
      <w:bookmarkEnd w:id="213"/>
      <w:r w:rsidRPr="009F2022">
        <w:rPr>
          <w:rFonts w:ascii="Times New Roman" w:hAnsi="Times New Roman"/>
          <w:bCs/>
          <w:sz w:val="28"/>
          <w:szCs w:val="28"/>
          <w:lang w:val="ru-RU"/>
        </w:rPr>
        <w:t xml:space="preserve">распознавать и употреблять в устной и письменной речи обозначение даты </w:t>
      </w:r>
      <w:r w:rsidRPr="009F2022">
        <w:rPr>
          <w:rFonts w:ascii="Times New Roman" w:hAnsi="Times New Roman"/>
          <w:bCs/>
          <w:sz w:val="28"/>
          <w:szCs w:val="28"/>
          <w:lang w:val="ru-RU"/>
        </w:rPr>
        <w:br/>
        <w:t>и года;</w:t>
      </w:r>
      <w:bookmarkStart w:id="214" w:name="bookmark236"/>
      <w:bookmarkEnd w:id="214"/>
      <w:r w:rsidRPr="009F2022">
        <w:rPr>
          <w:rFonts w:ascii="Times New Roman" w:hAnsi="Times New Roman"/>
          <w:bCs/>
          <w:sz w:val="28"/>
          <w:szCs w:val="28"/>
          <w:lang w:val="ru-RU"/>
        </w:rPr>
        <w:t>распознавать и употреблять в устной и письменной речи обозначение времени.</w:t>
      </w:r>
      <w:bookmarkStart w:id="215" w:name="bookmark237"/>
      <w:bookmarkStart w:id="216" w:name="bookmark238"/>
      <w:bookmarkStart w:id="217" w:name="bookmark239"/>
    </w:p>
    <w:p w:rsidR="00254300" w:rsidRPr="009F2022" w:rsidRDefault="00325C4D" w:rsidP="00254300">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156</w:t>
      </w:r>
      <w:r w:rsidR="00254300" w:rsidRPr="009F2022">
        <w:rPr>
          <w:rFonts w:ascii="Times New Roman" w:hAnsi="Times New Roman"/>
          <w:bCs/>
          <w:sz w:val="28"/>
          <w:szCs w:val="28"/>
          <w:lang w:val="ru-RU"/>
        </w:rPr>
        <w:t>.9.5.3. Социокультурные знания и умения</w:t>
      </w:r>
      <w:bookmarkEnd w:id="215"/>
      <w:bookmarkEnd w:id="216"/>
      <w:bookmarkEnd w:id="217"/>
      <w:r w:rsidR="00254300" w:rsidRPr="009F2022">
        <w:rPr>
          <w:rFonts w:ascii="Times New Roman" w:hAnsi="Times New Roman"/>
          <w:bCs/>
          <w:sz w:val="28"/>
          <w:szCs w:val="28"/>
          <w:lang w:val="ru-RU"/>
        </w:rPr>
        <w:t>:</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8" w:name="bookmark240"/>
      <w:bookmarkEnd w:id="218"/>
      <w:r w:rsidRPr="009F2022">
        <w:rPr>
          <w:rFonts w:ascii="Times New Roman" w:hAnsi="Times New Roman"/>
          <w:bCs/>
          <w:sz w:val="28"/>
          <w:szCs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19" w:name="bookmark241"/>
      <w:bookmarkEnd w:id="219"/>
      <w:r w:rsidRPr="009F2022">
        <w:rPr>
          <w:rFonts w:ascii="Times New Roman" w:hAnsi="Times New Roman"/>
          <w:bCs/>
          <w:sz w:val="28"/>
          <w:szCs w:val="28"/>
          <w:lang w:val="ru-RU"/>
        </w:rPr>
        <w:t>знать названия родной страны и страны/стран изучаемого языка;</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20" w:name="bookmark242"/>
      <w:bookmarkEnd w:id="220"/>
      <w:r w:rsidRPr="009F2022">
        <w:rPr>
          <w:rFonts w:ascii="Times New Roman" w:hAnsi="Times New Roman"/>
          <w:bCs/>
          <w:sz w:val="28"/>
          <w:szCs w:val="28"/>
          <w:lang w:val="ru-RU"/>
        </w:rPr>
        <w:t>знать некоторых литературных персонажей;</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21" w:name="bookmark243"/>
      <w:bookmarkEnd w:id="221"/>
      <w:r w:rsidRPr="009F2022">
        <w:rPr>
          <w:rFonts w:ascii="Times New Roman" w:hAnsi="Times New Roman"/>
          <w:bCs/>
          <w:sz w:val="28"/>
          <w:szCs w:val="28"/>
          <w:lang w:val="ru-RU"/>
        </w:rPr>
        <w:t>знать небольшие произведения детского фольклора (рифмовки, песни);</w:t>
      </w:r>
    </w:p>
    <w:p w:rsidR="00254300" w:rsidRPr="009F2022" w:rsidRDefault="00254300" w:rsidP="00254300">
      <w:pPr>
        <w:widowControl/>
        <w:tabs>
          <w:tab w:val="left" w:pos="1134"/>
        </w:tabs>
        <w:spacing w:after="0" w:line="360" w:lineRule="auto"/>
        <w:ind w:firstLine="709"/>
        <w:jc w:val="both"/>
        <w:rPr>
          <w:rFonts w:ascii="Times New Roman" w:hAnsi="Times New Roman"/>
          <w:bCs/>
          <w:sz w:val="28"/>
          <w:szCs w:val="28"/>
          <w:lang w:val="ru-RU"/>
        </w:rPr>
      </w:pPr>
      <w:bookmarkStart w:id="222" w:name="bookmark244"/>
      <w:bookmarkEnd w:id="222"/>
      <w:r w:rsidRPr="009F2022">
        <w:rPr>
          <w:rFonts w:ascii="Times New Roman" w:hAnsi="Times New Roman"/>
          <w:bCs/>
          <w:sz w:val="28"/>
          <w:szCs w:val="28"/>
          <w:lang w:val="ru-RU"/>
        </w:rPr>
        <w:t>кратко представлять свою страну на иностранном языке в рамках изучаемой тематики.</w:t>
      </w:r>
    </w:p>
    <w:p w:rsidR="001621FB" w:rsidRPr="009F2022" w:rsidRDefault="00752094" w:rsidP="00CE0325">
      <w:pPr>
        <w:pStyle w:val="10"/>
        <w:pBdr>
          <w:bottom w:val="none" w:sz="0" w:space="0" w:color="auto"/>
        </w:pBdr>
        <w:spacing w:before="0" w:line="360" w:lineRule="auto"/>
        <w:jc w:val="both"/>
        <w:rPr>
          <w:szCs w:val="28"/>
          <w:lang w:val="ru-RU"/>
        </w:rPr>
      </w:pPr>
      <w:r>
        <w:rPr>
          <w:szCs w:val="28"/>
          <w:lang w:val="ru-RU"/>
        </w:rPr>
        <w:t>2. 1.4.</w:t>
      </w:r>
      <w:r w:rsidR="001621FB" w:rsidRPr="009F2022">
        <w:rPr>
          <w:szCs w:val="28"/>
          <w:lang w:val="ru-RU"/>
        </w:rPr>
        <w:t> Федеральная рабочая программа по учебному предмету «Математика».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 Федеральная рабочая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.2. 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w:t>
      </w:r>
      <w:r w:rsidR="001621FB" w:rsidRPr="009F2022">
        <w:rPr>
          <w:rFonts w:ascii="Times New Roman" w:hAnsi="Times New Roman"/>
          <w:bCs/>
          <w:sz w:val="28"/>
          <w:szCs w:val="28"/>
          <w:lang w:val="ru-RU"/>
        </w:rPr>
        <w:lastRenderedPageBreak/>
        <w:t xml:space="preserve">перечнем универсальных учебных действий (познавательных, коммуникативных </w:t>
      </w:r>
      <w:r w:rsidR="001621FB" w:rsidRPr="009F2022">
        <w:rPr>
          <w:rFonts w:ascii="Times New Roman" w:hAnsi="Times New Roman"/>
          <w:bCs/>
          <w:sz w:val="28"/>
          <w:szCs w:val="28"/>
          <w:lang w:val="ru-RU"/>
        </w:rPr>
        <w:br/>
        <w:t xml:space="preserve">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.4. 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.5. Пояснительная записка.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.5.1. 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.5.2. В начальной школе изучение математики имеет особое значение </w:t>
      </w:r>
      <w:r w:rsidR="001621FB" w:rsidRPr="009F2022">
        <w:rPr>
          <w:rFonts w:ascii="Times New Roman" w:hAnsi="Times New Roman"/>
          <w:bCs/>
          <w:sz w:val="28"/>
          <w:szCs w:val="28"/>
          <w:lang w:val="ru-RU"/>
        </w:rPr>
        <w:br/>
        <w:t>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Изучение математики в начальной школе направлено на достижение следующих образовательных, развивающих целей, а также целей воспитания: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освоение начальных математических знаний – понимание значения величин </w:t>
      </w:r>
      <w:r w:rsidRPr="009F2022">
        <w:rPr>
          <w:rFonts w:ascii="Times New Roman" w:hAnsi="Times New Roman"/>
          <w:bCs/>
          <w:sz w:val="28"/>
          <w:szCs w:val="28"/>
          <w:lang w:val="ru-RU"/>
        </w:rPr>
        <w:br/>
        <w:t>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w:t>
      </w:r>
      <w:r w:rsidRPr="009F2022">
        <w:rPr>
          <w:rFonts w:ascii="Times New Roman" w:hAnsi="Times New Roman"/>
          <w:bCs/>
          <w:sz w:val="28"/>
          <w:szCs w:val="28"/>
          <w:lang w:val="ru-RU"/>
        </w:rPr>
        <w:lastRenderedPageBreak/>
        <w:t>«равно-неравно», «порядок»), смысла арифметических действий, зависимостей (работа, движение, продолжительность события);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обеспечение математического развития обучающегося – развитие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становление учебно-познавательных мотивов, интереса к изучению </w:t>
      </w:r>
      <w:r w:rsidRPr="009F2022">
        <w:rPr>
          <w:rFonts w:ascii="Times New Roman" w:hAnsi="Times New Roman"/>
          <w:bCs/>
          <w:sz w:val="28"/>
          <w:szCs w:val="28"/>
          <w:lang w:val="ru-RU"/>
        </w:rPr>
        <w:br/>
        <w:t>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.5.3. В основе конструирования содержания и отбора планируемых результатов лежат следующие ценности математики, коррелирующие </w:t>
      </w:r>
      <w:r w:rsidR="001621FB" w:rsidRPr="009F2022">
        <w:rPr>
          <w:rFonts w:ascii="Times New Roman" w:hAnsi="Times New Roman"/>
          <w:bCs/>
          <w:sz w:val="28"/>
          <w:szCs w:val="28"/>
          <w:lang w:val="ru-RU"/>
        </w:rPr>
        <w:br/>
        <w:t xml:space="preserve">со становлением личности обучающегося: </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.5.4. Обучающиеся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w:t>
      </w:r>
      <w:r w:rsidR="001621FB" w:rsidRPr="009F2022">
        <w:rPr>
          <w:rFonts w:ascii="Times New Roman" w:hAnsi="Times New Roman"/>
          <w:bCs/>
          <w:sz w:val="28"/>
          <w:szCs w:val="28"/>
          <w:lang w:val="ru-RU"/>
        </w:rPr>
        <w:br/>
        <w:t xml:space="preserve">во времени и в пространстве. Осознанию обучающимся многих математических </w:t>
      </w:r>
      <w:r w:rsidR="001621FB" w:rsidRPr="009F2022">
        <w:rPr>
          <w:rFonts w:ascii="Times New Roman" w:hAnsi="Times New Roman"/>
          <w:bCs/>
          <w:sz w:val="28"/>
          <w:szCs w:val="28"/>
          <w:lang w:val="ru-RU"/>
        </w:rPr>
        <w:lastRenderedPageBreak/>
        <w:t xml:space="preserve">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.5.5. На уровне начального общего образования математические знания </w:t>
      </w:r>
      <w:r w:rsidR="001621FB" w:rsidRPr="009F2022">
        <w:rPr>
          <w:rFonts w:ascii="Times New Roman" w:hAnsi="Times New Roman"/>
          <w:bCs/>
          <w:sz w:val="28"/>
          <w:szCs w:val="28"/>
          <w:lang w:val="ru-RU"/>
        </w:rPr>
        <w:br/>
        <w:t xml:space="preserve">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.5.6. Обучающийся достигает планируемых результатов обучения </w:t>
      </w:r>
      <w:r w:rsidR="001621FB" w:rsidRPr="009F2022">
        <w:rPr>
          <w:rFonts w:ascii="Times New Roman" w:hAnsi="Times New Roman"/>
          <w:bCs/>
          <w:sz w:val="28"/>
          <w:szCs w:val="28"/>
          <w:lang w:val="ru-RU"/>
        </w:rPr>
        <w:br/>
        <w:t xml:space="preserve">в соответствии со своими возможностями и способностями. На его успешность оказывают влияние темп деятельности ребенка, скорость психического созревания, особенности формирования учебной деятельности (в том числе способность </w:t>
      </w:r>
      <w:r w:rsidR="001621FB" w:rsidRPr="009F2022">
        <w:rPr>
          <w:rFonts w:ascii="Times New Roman" w:hAnsi="Times New Roman"/>
          <w:bCs/>
          <w:sz w:val="28"/>
          <w:szCs w:val="28"/>
          <w:lang w:val="ru-RU"/>
        </w:rPr>
        <w:br/>
        <w:t>к целеполаганию, готовность планировать свою работу, самоконтроль).</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.5.7. 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w:t>
      </w:r>
      <w:r w:rsidR="001621FB" w:rsidRPr="009F2022">
        <w:rPr>
          <w:rFonts w:ascii="Times New Roman" w:hAnsi="Times New Roman"/>
          <w:bCs/>
          <w:sz w:val="28"/>
          <w:szCs w:val="28"/>
          <w:lang w:val="ru-RU"/>
        </w:rPr>
        <w:br/>
        <w:t xml:space="preserve">что становление личностных новообразований и универсальных учебных действий осуществляется средствами математического содержания курса.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.5.8. В первом и втором классах предлагается пропедевтический уровень формирования универсальных учебных действий. В познавательных универсальных учебных действиях выделен специальный раздел «Работа с </w:t>
      </w:r>
      <w:r w:rsidR="001621FB" w:rsidRPr="009F2022">
        <w:rPr>
          <w:rFonts w:ascii="Times New Roman" w:hAnsi="Times New Roman"/>
          <w:bCs/>
          <w:sz w:val="28"/>
          <w:szCs w:val="28"/>
          <w:lang w:val="ru-RU"/>
        </w:rPr>
        <w:lastRenderedPageBreak/>
        <w:t>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.5.9. Общее число часов, рекомендованных для изучения математики - 540 часов: в 1 классе – 132 часа (4 часа в неделю), во 2 классе – 136 часов (4 часа </w:t>
      </w:r>
      <w:r w:rsidR="001621FB" w:rsidRPr="009F2022">
        <w:rPr>
          <w:rFonts w:ascii="Times New Roman" w:hAnsi="Times New Roman"/>
          <w:bCs/>
          <w:sz w:val="28"/>
          <w:szCs w:val="28"/>
          <w:lang w:val="ru-RU"/>
        </w:rPr>
        <w:br/>
        <w:t xml:space="preserve">в неделю), в 3 классе – 136 часов (4 часа в неделю), в 4 классе – 136 часов (4 часа </w:t>
      </w:r>
      <w:r w:rsidR="001621FB" w:rsidRPr="009F2022">
        <w:rPr>
          <w:rFonts w:ascii="Times New Roman" w:hAnsi="Times New Roman"/>
          <w:bCs/>
          <w:sz w:val="28"/>
          <w:szCs w:val="28"/>
          <w:lang w:val="ru-RU"/>
        </w:rPr>
        <w:br/>
        <w:t>в неделю).</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.5.10. 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 Содержание обучения в 1 классе.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.6.1. Числа и величины.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.6.1.1. 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.6.1.2. Числа в пределах 20: чтение, запись, сравнение. Однозначные </w:t>
      </w:r>
      <w:r w:rsidR="001621FB" w:rsidRPr="009F2022">
        <w:rPr>
          <w:rFonts w:ascii="Times New Roman" w:hAnsi="Times New Roman"/>
          <w:bCs/>
          <w:sz w:val="28"/>
          <w:szCs w:val="28"/>
          <w:lang w:val="ru-RU"/>
        </w:rPr>
        <w:br/>
        <w:t xml:space="preserve">и двузначные числа. Увеличение (уменьшение) числа на несколько единиц.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.6.1.3. Длина и её измерение. Единицы длины и установление соотношения между ними: сантиметр, дециметр.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.6.2. Арифметические действия.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.6.2.1. 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.6.3.</w:t>
      </w:r>
      <w:r w:rsidR="001621FB" w:rsidRPr="009F2022">
        <w:rPr>
          <w:rFonts w:ascii="Times New Roman" w:hAnsi="Times New Roman"/>
          <w:bCs/>
          <w:sz w:val="28"/>
          <w:szCs w:val="28"/>
        </w:rPr>
        <w:t> </w:t>
      </w:r>
      <w:r w:rsidR="001621FB" w:rsidRPr="009F2022">
        <w:rPr>
          <w:rFonts w:ascii="Times New Roman" w:hAnsi="Times New Roman"/>
          <w:bCs/>
          <w:sz w:val="28"/>
          <w:szCs w:val="28"/>
          <w:lang w:val="ru-RU"/>
        </w:rPr>
        <w:t>Текстовые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.6.3.1.</w:t>
      </w:r>
      <w:r w:rsidR="001621FB" w:rsidRPr="009F2022">
        <w:rPr>
          <w:rFonts w:ascii="Times New Roman" w:hAnsi="Times New Roman"/>
          <w:bCs/>
          <w:sz w:val="28"/>
          <w:szCs w:val="28"/>
        </w:rPr>
        <w:t> </w:t>
      </w:r>
      <w:r w:rsidR="001621FB" w:rsidRPr="009F2022">
        <w:rPr>
          <w:rFonts w:ascii="Times New Roman" w:hAnsi="Times New Roman"/>
          <w:bCs/>
          <w:sz w:val="28"/>
          <w:szCs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.6.4. Пространственные отношения и геометрические фигуры.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.6.4.1. Расположение предметов и объектов на плоскости, в пространстве, установление пространственных отношений: «слева-справа», «сверху-снизу», «между».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.6.4.2. 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.6.5. Математическая информация.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.6.5.1.</w:t>
      </w:r>
      <w:r w:rsidR="001621FB" w:rsidRPr="009F2022">
        <w:rPr>
          <w:rFonts w:ascii="Times New Roman" w:hAnsi="Times New Roman"/>
          <w:bCs/>
          <w:sz w:val="28"/>
          <w:szCs w:val="28"/>
        </w:rPr>
        <w:t> </w:t>
      </w:r>
      <w:r w:rsidR="001621FB" w:rsidRPr="009F2022">
        <w:rPr>
          <w:rFonts w:ascii="Times New Roman" w:hAnsi="Times New Roman"/>
          <w:bCs/>
          <w:sz w:val="28"/>
          <w:szCs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.6.5.2.</w:t>
      </w:r>
      <w:r w:rsidR="001621FB" w:rsidRPr="009F2022">
        <w:rPr>
          <w:rFonts w:ascii="Times New Roman" w:hAnsi="Times New Roman"/>
          <w:bCs/>
          <w:sz w:val="28"/>
          <w:szCs w:val="28"/>
        </w:rPr>
        <w:t> </w:t>
      </w:r>
      <w:r w:rsidR="001621FB" w:rsidRPr="009F2022">
        <w:rPr>
          <w:rFonts w:ascii="Times New Roman" w:hAnsi="Times New Roman"/>
          <w:bCs/>
          <w:sz w:val="28"/>
          <w:szCs w:val="28"/>
          <w:lang w:val="ru-RU"/>
        </w:rPr>
        <w:t xml:space="preserve">Закономерность в ряду заданных объектов: её обнаружение, продолжение ряда.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.6.5.3. Верные (истинные) и неверные (ложные) предложения, составленные относительно заданного набора математических объектов.</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.6.5.4. Чтение таблицы, содержащей не более 4-х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.6.5.5. Двух-трёхшаговые инструкции, связанные с вычислением, измерением длины, изображением геометрической фигуры.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.6.6. Изучение математики в 1 классе способствует освоению </w:t>
      </w:r>
      <w:r w:rsidR="001621FB" w:rsidRPr="009F2022">
        <w:rPr>
          <w:rFonts w:ascii="Times New Roman" w:hAnsi="Times New Roman"/>
          <w:bCs/>
          <w:sz w:val="28"/>
          <w:szCs w:val="28"/>
          <w:lang w:val="ru-RU"/>
        </w:rPr>
        <w:br/>
        <w:t xml:space="preserve">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.6.6.1.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наблюдать математические объекты (числа, величины) в окружающем мире;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обнаруживать общее и различное в записи арифметических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наблюдать действие измерительных приборов;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два объекта, два числа;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распределять объекты на группы по заданному основанию;</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копировать изученные фигуры, рисовать от руки по собственному замыслу;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приводить примеры чисел, геометрических фигур;</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соблюдать последовательность при количественном и порядковом счете.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.6.6.2. У обучающегося будут сформированы следующие </w:t>
      </w:r>
      <w:r w:rsidR="009868C4" w:rsidRPr="009F2022">
        <w:rPr>
          <w:rFonts w:ascii="Times New Roman" w:hAnsi="Times New Roman"/>
          <w:bCs/>
          <w:sz w:val="28"/>
          <w:szCs w:val="28"/>
          <w:lang w:val="ru-RU"/>
        </w:rPr>
        <w:t>информационные действия</w:t>
      </w:r>
      <w:r w:rsidR="001621FB" w:rsidRPr="009F2022">
        <w:rPr>
          <w:rFonts w:ascii="Times New Roman" w:hAnsi="Times New Roman"/>
          <w:bCs/>
          <w:sz w:val="28"/>
          <w:szCs w:val="28"/>
          <w:lang w:val="ru-RU"/>
        </w:rPr>
        <w:t xml:space="preserve">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читать таблицу, извлекать информацию, представленную в табличной форме.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.6.6.3.</w:t>
      </w:r>
      <w:r w:rsidR="001621FB" w:rsidRPr="009F2022">
        <w:rPr>
          <w:rFonts w:ascii="Times New Roman" w:hAnsi="Times New Roman"/>
          <w:bCs/>
          <w:sz w:val="28"/>
          <w:szCs w:val="28"/>
        </w:rPr>
        <w:t> </w:t>
      </w:r>
      <w:r w:rsidR="001621FB" w:rsidRPr="009F2022">
        <w:rPr>
          <w:rFonts w:ascii="Times New Roman" w:hAnsi="Times New Roman"/>
          <w:bCs/>
          <w:sz w:val="28"/>
          <w:szCs w:val="28"/>
          <w:lang w:val="ru-RU"/>
        </w:rPr>
        <w:t xml:space="preserve">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общения как часть коммуникативных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характеризовать (описывать) число, геометрическую фигуру, последовательность из нескольких чисел, записанных по порядку;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комментировать ход сравнения двух объектов;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различать и использовать математические знаки;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строить предложения относительно заданного набора объектов.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.6.6.4.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самоорганизации и самоконтроля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принимать учебную задачу, удерживать её в процессе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действовать в соответствии с предложенным образцом, инструкцией;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проявлять интерес к проверке результатов решения учебной задачи, </w:t>
      </w:r>
      <w:r w:rsidRPr="009F2022">
        <w:rPr>
          <w:rFonts w:ascii="Times New Roman" w:hAnsi="Times New Roman"/>
          <w:bCs/>
          <w:sz w:val="28"/>
          <w:szCs w:val="28"/>
          <w:lang w:val="ru-RU"/>
        </w:rPr>
        <w:br/>
        <w:t>с помощью учителя устанавливать причину возникшей ошибки и трудности;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проверять правильность вычисления с помощью другого приёма выполнения действия.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.6.6.5. Совместная деятельность способствует формированию умений: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 Содержание обучения во 2 классе.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.7.1. Числа и величины.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.7.1.1. 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.7.1.2. 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.7.2. Арифметические действия.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.7.2.1. Устное сложение и вычитание чисел в пределах 100 без перехода </w:t>
      </w:r>
      <w:r w:rsidR="001621FB" w:rsidRPr="009F2022">
        <w:rPr>
          <w:rFonts w:ascii="Times New Roman" w:hAnsi="Times New Roman"/>
          <w:bCs/>
          <w:sz w:val="28"/>
          <w:szCs w:val="28"/>
          <w:lang w:val="ru-RU"/>
        </w:rPr>
        <w:br/>
        <w:t xml:space="preserve">и с переходом через разряд. Письменное сложение и вычитание чисел в пределах 100. Переместительное, сочетательное свойства сложения, их применение </w:t>
      </w:r>
      <w:r w:rsidR="001621FB" w:rsidRPr="009F2022">
        <w:rPr>
          <w:rFonts w:ascii="Times New Roman" w:hAnsi="Times New Roman"/>
          <w:bCs/>
          <w:sz w:val="28"/>
          <w:szCs w:val="28"/>
          <w:lang w:val="ru-RU"/>
        </w:rPr>
        <w:br/>
        <w:t xml:space="preserve">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.7.2.2. Действия умножения и деления чисел в практических и учебных ситуациях. Названия компонентов действий умножения, деления.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.7.2.3. Табличное умножение в пределах 50. Табличные случаи умножения, деления при вычислениях и решении задач. Переместительное </w:t>
      </w:r>
      <w:r w:rsidR="001621FB" w:rsidRPr="009F2022">
        <w:rPr>
          <w:rFonts w:ascii="Times New Roman" w:hAnsi="Times New Roman"/>
          <w:bCs/>
          <w:sz w:val="28"/>
          <w:szCs w:val="28"/>
          <w:lang w:val="ru-RU"/>
        </w:rPr>
        <w:lastRenderedPageBreak/>
        <w:t xml:space="preserve">свойство умножения. Взаимосвязь компонентов и результата действия умножения, действия деления.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.7.2.4. Неизвестный компонент действия сложения, действия вычитания. Нахождение неизвестного компонента сложения, вычитания.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.7.2.5. Числовое выражение: чтение, запись, вычисление значения. Порядок выполнения действий в числовом выражении, содержащем действия сложения </w:t>
      </w:r>
      <w:r w:rsidR="001621FB" w:rsidRPr="009F2022">
        <w:rPr>
          <w:rFonts w:ascii="Times New Roman" w:hAnsi="Times New Roman"/>
          <w:bCs/>
          <w:sz w:val="28"/>
          <w:szCs w:val="28"/>
          <w:lang w:val="ru-RU"/>
        </w:rPr>
        <w:br/>
        <w:t>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.7.3. Текстовые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.7.3.1. Чтение, представление текста задачи в виде рисунка, схемы </w:t>
      </w:r>
      <w:r w:rsidR="001621FB" w:rsidRPr="009F2022">
        <w:rPr>
          <w:rFonts w:ascii="Times New Roman" w:hAnsi="Times New Roman"/>
          <w:bCs/>
          <w:sz w:val="28"/>
          <w:szCs w:val="28"/>
          <w:lang w:val="ru-RU"/>
        </w:rPr>
        <w:br/>
        <w:t xml:space="preserve">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w:t>
      </w:r>
      <w:r w:rsidR="009868C4" w:rsidRPr="009F2022">
        <w:rPr>
          <w:rFonts w:ascii="Times New Roman" w:hAnsi="Times New Roman"/>
          <w:bCs/>
          <w:sz w:val="28"/>
          <w:szCs w:val="28"/>
          <w:lang w:val="ru-RU"/>
        </w:rPr>
        <w:t>Запись</w:t>
      </w:r>
      <w:r w:rsidR="001621FB" w:rsidRPr="009F2022">
        <w:rPr>
          <w:rFonts w:ascii="Times New Roman" w:hAnsi="Times New Roman"/>
          <w:bCs/>
          <w:sz w:val="28"/>
          <w:szCs w:val="28"/>
          <w:lang w:val="ru-RU"/>
        </w:rPr>
        <w:t xml:space="preserve"> ответа к задаче и его проверка (формулирование, проверка на достоверность, следование плану, соответствие поставленному вопросу).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.7.4. Пространственные отношения и геометрические фигуры.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.7.4.1.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w:t>
      </w:r>
      <w:r w:rsidR="001621FB" w:rsidRPr="009F2022">
        <w:rPr>
          <w:rFonts w:ascii="Times New Roman" w:hAnsi="Times New Roman"/>
          <w:bCs/>
          <w:sz w:val="28"/>
          <w:szCs w:val="28"/>
          <w:lang w:val="ru-RU"/>
        </w:rPr>
        <w:br/>
        <w:t>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.7.5. Математическая информация.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.7.5.1.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w:t>
      </w:r>
      <w:r w:rsidR="001621FB" w:rsidRPr="009F2022">
        <w:rPr>
          <w:rFonts w:ascii="Times New Roman" w:hAnsi="Times New Roman"/>
          <w:bCs/>
          <w:sz w:val="28"/>
          <w:szCs w:val="28"/>
          <w:lang w:val="ru-RU"/>
        </w:rPr>
        <w:lastRenderedPageBreak/>
        <w:t xml:space="preserve">признаку. Закономерность в ряду чисел, геометрических фигур, объектов повседневной жизни.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.7.5.2. Верные (истинные) и неверные (ложные) утверждения, содержащие количественные, пространственные отношения, зависимости между числами </w:t>
      </w:r>
      <w:r w:rsidR="001621FB" w:rsidRPr="009F2022">
        <w:rPr>
          <w:rFonts w:ascii="Times New Roman" w:hAnsi="Times New Roman"/>
          <w:bCs/>
          <w:sz w:val="28"/>
          <w:szCs w:val="28"/>
          <w:lang w:val="ru-RU"/>
        </w:rPr>
        <w:br/>
        <w:t xml:space="preserve">или величинами. Конструирование утверждений с использованием слов «каждый», «все».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.7.5.3. Работа с таблицами: извлечение и использование для ответа </w:t>
      </w:r>
      <w:r w:rsidR="001621FB" w:rsidRPr="009F2022">
        <w:rPr>
          <w:rFonts w:ascii="Times New Roman" w:hAnsi="Times New Roman"/>
          <w:bCs/>
          <w:sz w:val="28"/>
          <w:szCs w:val="28"/>
          <w:lang w:val="ru-RU"/>
        </w:rPr>
        <w:br/>
        <w:t xml:space="preserve">на вопрос информации, представленной в таблице (например, таблицы сложения, умножения, графика дежурств).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.7.5.4. Внесение данных в таблицу, дополнение моделей (схем, изображений) готовыми числовыми данными.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.7.5.5. Алгоритмы (приёмы, правила) устных и письменных вычислений, измерений и построения геометрических фигур.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.7.5.6. Правила работы с электронными средствами обучения (электронной формой учебника, компьютерными тренажёрами).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.7.6. Изучение математики во 2 классе способствует освоению </w:t>
      </w:r>
      <w:r w:rsidR="001621FB" w:rsidRPr="009F2022">
        <w:rPr>
          <w:rFonts w:ascii="Times New Roman" w:hAnsi="Times New Roman"/>
          <w:bCs/>
          <w:sz w:val="28"/>
          <w:szCs w:val="28"/>
          <w:lang w:val="ru-RU"/>
        </w:rPr>
        <w:br/>
        <w:t>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наблюдать математические отношения (часть-целое, больше-меньше) </w:t>
      </w:r>
      <w:r w:rsidRPr="009F2022">
        <w:rPr>
          <w:rFonts w:ascii="Times New Roman" w:hAnsi="Times New Roman"/>
          <w:bCs/>
          <w:sz w:val="28"/>
          <w:szCs w:val="28"/>
          <w:lang w:val="ru-RU"/>
        </w:rPr>
        <w:br/>
        <w:t>в окружающем мире;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характеризовать назначение и использовать простейшие измерительные приборы (сантиметровая лента, весы);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сравнивать группы объектов (чисел, величин, геометрических фигур) </w:t>
      </w:r>
      <w:r w:rsidRPr="009F2022">
        <w:rPr>
          <w:rFonts w:ascii="Times New Roman" w:hAnsi="Times New Roman"/>
          <w:bCs/>
          <w:sz w:val="28"/>
          <w:szCs w:val="28"/>
          <w:lang w:val="ru-RU"/>
        </w:rPr>
        <w:br/>
        <w:t>по самостоятельно выбранному основанию;</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распределять (классифицировать) объекты (числа, величины, геометрические фигуры, текстовые задачи в одно действие) на группы;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обнаруживать модели геометрических фигур в окружающем мире;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вести поиск различных решений задачи (расчётной, с геометрическим содержанием);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устанавливать соответствие между математическим выражением </w:t>
      </w:r>
      <w:r w:rsidRPr="009F2022">
        <w:rPr>
          <w:rFonts w:ascii="Times New Roman" w:hAnsi="Times New Roman"/>
          <w:bCs/>
          <w:sz w:val="28"/>
          <w:szCs w:val="28"/>
          <w:lang w:val="ru-RU"/>
        </w:rPr>
        <w:br/>
        <w:t>и его текстовым описанием;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подбирать примеры, подтверждающие суждение, вывод, ответ.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.7.6.2. У обучающегося будут сформированы следующие </w:t>
      </w:r>
      <w:r w:rsidR="009868C4" w:rsidRPr="009F2022">
        <w:rPr>
          <w:rFonts w:ascii="Times New Roman" w:hAnsi="Times New Roman"/>
          <w:bCs/>
          <w:sz w:val="28"/>
          <w:szCs w:val="28"/>
          <w:lang w:val="ru-RU"/>
        </w:rPr>
        <w:t>информационные действия</w:t>
      </w:r>
      <w:r w:rsidR="001621FB" w:rsidRPr="009F2022">
        <w:rPr>
          <w:rFonts w:ascii="Times New Roman" w:hAnsi="Times New Roman"/>
          <w:bCs/>
          <w:sz w:val="28"/>
          <w:szCs w:val="28"/>
          <w:lang w:val="ru-RU"/>
        </w:rPr>
        <w:t xml:space="preserve">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извлекать и использовать информацию, представленную в текстовой, графической (рисунок, схема, таблица) форме, заполнять таблицы;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логику перебора вариантов для решения простейших комбинаторных задач;</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дополнять модели (схемы, изображения) готовыми числовыми данными.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.7.6.3.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общения как часть коммуникативных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комментировать ход вычислений;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объяснять выбор величины, соответствующей ситуации измерения;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составлять текстовую задачу с заданным отношением (готовым решением) </w:t>
      </w:r>
      <w:r w:rsidRPr="009F2022">
        <w:rPr>
          <w:rFonts w:ascii="Times New Roman" w:hAnsi="Times New Roman"/>
          <w:bCs/>
          <w:sz w:val="28"/>
          <w:szCs w:val="28"/>
          <w:lang w:val="ru-RU"/>
        </w:rPr>
        <w:br/>
        <w:t>по образцу;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называть числа, величины, геометрические фигуры, обладающие заданным свойством;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записывать, читать число, числовое выражение;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приводить примеры, иллюстрирующие арифметическое действие, взаимное расположение геометрических фигур; </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конструировать утверждения с использованием слов «каждый», «все».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.7.6.4.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самоорганизации и самоконтроля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следовать установленному правилу, по которому составлен ряд чисел, величин, геометрических фигур;</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организовывать, участвовать, контролировать ход и результат парной работы с математическим материалом;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проверять правильность вычисления с помощью другого приёма выполнения действия, обратного действия;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находить с помощью учителя причину возникшей ошибки или затруднения.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.7.6.5. У обучающегося будут сформированы следующие умения совместной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принимать правила совместной деятельности при работе в парах, группах, составленных учителем или самостоятельно;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совместно с учителем оценивать результаты выполнения общей работы.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 Содержание обучения в 3 классе.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.8.1. Числа и величины.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.8.1.1. Числа в пределах 1000: чтение, запись, сравнение, представление </w:t>
      </w:r>
      <w:r w:rsidR="001621FB" w:rsidRPr="009F2022">
        <w:rPr>
          <w:rFonts w:ascii="Times New Roman" w:hAnsi="Times New Roman"/>
          <w:bCs/>
          <w:sz w:val="28"/>
          <w:szCs w:val="28"/>
          <w:lang w:val="ru-RU"/>
        </w:rPr>
        <w:br/>
        <w:t xml:space="preserve">в виде суммы разрядных слагаемых. Равенства и неравенства: чтение, </w:t>
      </w:r>
      <w:r w:rsidR="001621FB" w:rsidRPr="009F2022">
        <w:rPr>
          <w:rFonts w:ascii="Times New Roman" w:hAnsi="Times New Roman"/>
          <w:bCs/>
          <w:sz w:val="28"/>
          <w:szCs w:val="28"/>
          <w:lang w:val="ru-RU"/>
        </w:rPr>
        <w:lastRenderedPageBreak/>
        <w:t>составление. Увеличение или уменьшение числа в несколько раз. Кратное сравнение чисел.</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.8.1.2. Масса (единица массы – грамм), соотношение между килограммом и граммом, отношения «тяжелее-легче на…», «тяжелее-легче в…».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.8.1.3.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.8.1.4.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.8.1.5. Длина (единицы длины – миллиметр, километр), соотношение между величинами в пределах тысячи. Сравнение объектов по длине.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.8.1.6. Площадь (единицы площади – квадратный метр, квадратный сантиметр, квадратный дециметр, квадратный метр). Сравнение объектов </w:t>
      </w:r>
      <w:r w:rsidR="001621FB" w:rsidRPr="009F2022">
        <w:rPr>
          <w:rFonts w:ascii="Times New Roman" w:hAnsi="Times New Roman"/>
          <w:bCs/>
          <w:sz w:val="28"/>
          <w:szCs w:val="28"/>
          <w:lang w:val="ru-RU"/>
        </w:rPr>
        <w:br/>
        <w:t>по площади.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.8.2. Арифметические действия.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.8.2.1. Устные вычисления, сводимые к действиям в пределах 100 (табличное и внетабличное умножение, деление, действия с круглыми числами).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.8.2.2. Письменное сложение, вычитание чисел в пределах 1000. Действия с числами 0 и 1.</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.8.2.3.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.8.2.4. Переместительное, сочетательное свойства сложения, умножения </w:t>
      </w:r>
      <w:r w:rsidR="001621FB" w:rsidRPr="009F2022">
        <w:rPr>
          <w:rFonts w:ascii="Times New Roman" w:hAnsi="Times New Roman"/>
          <w:bCs/>
          <w:sz w:val="28"/>
          <w:szCs w:val="28"/>
          <w:lang w:val="ru-RU"/>
        </w:rPr>
        <w:br/>
        <w:t>при вычислениях.</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.8.2.5. Нахождение неизвестного компонента арифметического действия.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.8.2.6. Порядок действий в числовом выражении, значение числового выражения, содержащего несколько действий (со скобками или без скобок), </w:t>
      </w:r>
      <w:r w:rsidR="001621FB" w:rsidRPr="009F2022">
        <w:rPr>
          <w:rFonts w:ascii="Times New Roman" w:hAnsi="Times New Roman"/>
          <w:bCs/>
          <w:sz w:val="28"/>
          <w:szCs w:val="28"/>
          <w:lang w:val="ru-RU"/>
        </w:rPr>
        <w:br/>
        <w:t>с вычислениями в пределах 1000.</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 xml:space="preserve">.8.2.7. Однородные величины: сложение и вычитание.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.8.3. Текстовые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.8.3.1.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.8.3.2. Доля величины: половина, треть, четверть, пятая, десятая часть </w:t>
      </w:r>
      <w:r w:rsidR="001621FB" w:rsidRPr="009F2022">
        <w:rPr>
          <w:rFonts w:ascii="Times New Roman" w:hAnsi="Times New Roman"/>
          <w:bCs/>
          <w:sz w:val="28"/>
          <w:szCs w:val="28"/>
          <w:lang w:val="ru-RU"/>
        </w:rPr>
        <w:br/>
        <w:t xml:space="preserve">в практической ситуации. Сравнение долей одной величины. Задачи на нахождение доли величины.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.8.4. Пространственные отношения и геометрические фигуры.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.8.4.1. Конструирование геометрических фигур (разбиение фигуры на части, составление фигуры из частей).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.8.4.2. Периметр многоугольника: измерение, вычисление, запись равенства.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.8.4.3.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w:t>
      </w:r>
      <w:r w:rsidR="001621FB" w:rsidRPr="009F2022">
        <w:rPr>
          <w:rFonts w:ascii="Times New Roman" w:hAnsi="Times New Roman"/>
          <w:bCs/>
          <w:sz w:val="28"/>
          <w:szCs w:val="28"/>
          <w:lang w:val="ru-RU"/>
        </w:rPr>
        <w:br/>
        <w:t>с заданным значением площади.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.8.5. Математическая информация.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.8.5.1. Классификация объектов по двум признакам.</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.8.5.2. Верные (истинные) и неверные (ложные) утверждения: конструирование, проверка. Логические рассуждения со связками «если …, то…», «поэтому», «значит».</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.8.5.3. Извлечение и использование для выполнения заданий информации, представленной в таблицах с данными о реальных процессах и </w:t>
      </w:r>
      <w:r w:rsidR="001621FB" w:rsidRPr="009F2022">
        <w:rPr>
          <w:rFonts w:ascii="Times New Roman" w:hAnsi="Times New Roman"/>
          <w:bCs/>
          <w:sz w:val="28"/>
          <w:szCs w:val="28"/>
          <w:lang w:val="ru-RU"/>
        </w:rPr>
        <w:lastRenderedPageBreak/>
        <w:t xml:space="preserve">явлениях окружающего мира (например, расписание уроков, движения автобусов, поездов), внесение данных в таблицу, дополнение чертежа данными.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.8.5.4. Формализованное описание последовательности действий (инструкция, план, схема, алгоритм).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.8.5.5. Столбчатая диаграмма: чтение, использование данных для решения учебных и практических задач.</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.8.6.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математические объекты (числа, величины, геометрические фигуры);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приём вычисления, выполнения действия;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конструировать геометрические фигуры;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классифицировать объекты (числа, величины, геометрические фигуры, текстовые задачи в одно действие) по выбранному признаку;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прикидывать размеры фигуры, её элементов;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понимать смысл зависимостей и математических отношений, описанных </w:t>
      </w:r>
      <w:r w:rsidRPr="009F2022">
        <w:rPr>
          <w:rFonts w:ascii="Times New Roman" w:hAnsi="Times New Roman"/>
          <w:bCs/>
          <w:sz w:val="28"/>
          <w:szCs w:val="28"/>
          <w:lang w:val="ru-RU"/>
        </w:rPr>
        <w:br/>
        <w:t>в задаче;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различать и использовать разные приёмы и алгоритмы вычисления;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метод решения (моделирование ситуации, перебор вариантов, использование алгоритма);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соотносить начало, окончание, продолжительность события в практической ситуации;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составлять ряд чисел (величин, геометрических фигур) по самостоятельно выбранному правилу;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моделировать предложенную практическую ситуацию;</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последовательность событий, действий сюжета текстовой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.8.6.2. У обучающегося будут сформированы следующие </w:t>
      </w:r>
      <w:r w:rsidR="009868C4" w:rsidRPr="009F2022">
        <w:rPr>
          <w:rFonts w:ascii="Times New Roman" w:hAnsi="Times New Roman"/>
          <w:bCs/>
          <w:sz w:val="28"/>
          <w:szCs w:val="28"/>
          <w:lang w:val="ru-RU"/>
        </w:rPr>
        <w:t>информационные действия</w:t>
      </w:r>
      <w:r w:rsidR="001621FB" w:rsidRPr="009F2022">
        <w:rPr>
          <w:rFonts w:ascii="Times New Roman" w:hAnsi="Times New Roman"/>
          <w:bCs/>
          <w:sz w:val="28"/>
          <w:szCs w:val="28"/>
          <w:lang w:val="ru-RU"/>
        </w:rPr>
        <w:t xml:space="preserve">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информацию, представленную в разных формах;</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извлекать и интерпретировать числовые данные, представленные в таблице, </w:t>
      </w:r>
      <w:r w:rsidRPr="009F2022">
        <w:rPr>
          <w:rFonts w:ascii="Times New Roman" w:hAnsi="Times New Roman"/>
          <w:bCs/>
          <w:sz w:val="28"/>
          <w:szCs w:val="28"/>
          <w:lang w:val="ru-RU"/>
        </w:rPr>
        <w:br/>
        <w:t>на диаграмме;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заполнять таблицы сложения и умножения, дополнять данными чертеж;</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соответствие между различными записями решения задачи;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использовать дополнительную литературу (справочники, словари) </w:t>
      </w:r>
      <w:r w:rsidRPr="009F2022">
        <w:rPr>
          <w:rFonts w:ascii="Times New Roman" w:hAnsi="Times New Roman"/>
          <w:bCs/>
          <w:sz w:val="28"/>
          <w:szCs w:val="28"/>
          <w:lang w:val="ru-RU"/>
        </w:rPr>
        <w:br/>
        <w:t>для установления и проверки значения математического термина (понятия).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.8.6.3.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общения как часть коммуникативных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использовать математическую терминологию для описания отношений </w:t>
      </w:r>
      <w:r w:rsidRPr="009F2022">
        <w:rPr>
          <w:rFonts w:ascii="Times New Roman" w:hAnsi="Times New Roman"/>
          <w:bCs/>
          <w:sz w:val="28"/>
          <w:szCs w:val="28"/>
          <w:lang w:val="ru-RU"/>
        </w:rPr>
        <w:br/>
        <w:t>и зависимостей;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строить речевые высказывания для решения задач, составлять текстовую задачу;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объяснять на примерах отношения «больше-меньше на…», «больше-меньше в…», «равно»;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математическую символику для составления числовых выражений;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выбирать, осуществлять переход от одних единиц измерения величины </w:t>
      </w:r>
      <w:r w:rsidRPr="009F2022">
        <w:rPr>
          <w:rFonts w:ascii="Times New Roman" w:hAnsi="Times New Roman"/>
          <w:bCs/>
          <w:sz w:val="28"/>
          <w:szCs w:val="28"/>
          <w:lang w:val="ru-RU"/>
        </w:rPr>
        <w:br/>
        <w:t>к другим в соответствии с практической ситуацией;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участвовать в обсуждении ошибок в ходе и результате выполнения вычисления.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 xml:space="preserve">.8.6.4.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самоорганизации и самоконтроля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проверять ход и результат выполнения действия;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вести поиск ошибок, характеризовать их и исправлять;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формулировать ответ (вывод), подтверждать его объяснением, расчётами;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.8.6.5. У обучающегося будут сформированы следующие умения совместной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выполнять совместно прикидку и оценку результата выполнения общей работы.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 Содержание обучения в 4 классе.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.9.1. Числа и величины.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.9.1.2. Величины: сравнение объектов по массе, длине, площади, вместимости.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.9.1.3. Единицы массы и соотношения между ними: – центнер, тонна.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.9.1.4. Единицы времени (сутки, неделя, месяц, год, век), соотношения между ними.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.9.1.5.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.9.1.6. Доля величины времени, массы, длины.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.9.2. Арифметические действия.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.9.2.1. Письменное сложение, вычитание многозначных чисел в пределах миллиона. Письменное умножение, деление многозначных чисел </w:t>
      </w:r>
      <w:r w:rsidR="001621FB" w:rsidRPr="009F2022">
        <w:rPr>
          <w:rFonts w:ascii="Times New Roman" w:hAnsi="Times New Roman"/>
          <w:bCs/>
          <w:sz w:val="28"/>
          <w:szCs w:val="28"/>
          <w:lang w:val="ru-RU"/>
        </w:rPr>
        <w:br/>
        <w:t>на однозначное (двузначное) число в пределах 100 000. Деление с остатком. Умножение и деление на 10, 100, 1000.</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.9.2.2. Свойства арифметических действий и их применение </w:t>
      </w:r>
      <w:r w:rsidR="001621FB" w:rsidRPr="009F2022">
        <w:rPr>
          <w:rFonts w:ascii="Times New Roman" w:hAnsi="Times New Roman"/>
          <w:bCs/>
          <w:sz w:val="28"/>
          <w:szCs w:val="28"/>
          <w:lang w:val="ru-RU"/>
        </w:rPr>
        <w:br/>
        <w:t xml:space="preserve">для вычислений. Поиск значения числового выражения, содержащего несколько действий в пределах 100 000. Проверка результата вычислений, в том числе </w:t>
      </w:r>
      <w:r w:rsidR="001621FB" w:rsidRPr="009F2022">
        <w:rPr>
          <w:rFonts w:ascii="Times New Roman" w:hAnsi="Times New Roman"/>
          <w:bCs/>
          <w:sz w:val="28"/>
          <w:szCs w:val="28"/>
          <w:lang w:val="ru-RU"/>
        </w:rPr>
        <w:br/>
        <w:t>с помощью калькулятора.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.9.2.3. Равенство, содержащее неизвестный компонент арифметического действия: запись, нахождение неизвестного компонента.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.9.2.4. Умножение и деление величины на однозначное число.</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.9.3. Текстовые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.9.3.1.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.9.4. Пространственные отношения и геометрические фигуры.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.9.4.1. Наглядные представления о симметрии.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161</w:t>
      </w:r>
      <w:r w:rsidR="001621FB" w:rsidRPr="009F2022">
        <w:rPr>
          <w:rFonts w:ascii="Times New Roman" w:hAnsi="Times New Roman"/>
          <w:bCs/>
          <w:sz w:val="28"/>
          <w:szCs w:val="28"/>
          <w:lang w:val="ru-RU"/>
        </w:rPr>
        <w:t xml:space="preserve">.9.4.2. Окружность, круг: распознавание и изображение. Построение окружности заданного радиуса. Построение изученных геометрических фигур </w:t>
      </w:r>
      <w:r w:rsidR="001621FB" w:rsidRPr="009F2022">
        <w:rPr>
          <w:rFonts w:ascii="Times New Roman" w:hAnsi="Times New Roman"/>
          <w:bCs/>
          <w:sz w:val="28"/>
          <w:szCs w:val="28"/>
          <w:lang w:val="ru-RU"/>
        </w:rPr>
        <w:br/>
        <w:t xml:space="preserve">с помощью линейки, угольника, циркуля. Различение, называние пространственных геометрических фигур (тел): шар, куб, цилиндр, конус, пирамида. </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.9.4.3. Конструирование: разбиение фигуры на прямоугольники (квадраты), составление фигур из прямоугольников/квадратов.</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.9.4.4. Периметр, площадь фигуры, составленной из двух-трёх прямоугольников (квадратов).</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.9.5. Математическая информация.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.9.5.1. Работа с утверждениями: конструирование, проверка истинности. Составление и проверка логических рассуждений при решении задач.</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.9.5.2.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.9.5.3. Доступные электронные средства обучения, пособия, тренажёры, </w:t>
      </w:r>
      <w:r w:rsidR="001621FB" w:rsidRPr="009F2022">
        <w:rPr>
          <w:rFonts w:ascii="Times New Roman" w:hAnsi="Times New Roman"/>
          <w:bCs/>
          <w:sz w:val="28"/>
          <w:szCs w:val="28"/>
          <w:lang w:val="ru-RU"/>
        </w:rPr>
        <w:br/>
        <w:t xml:space="preserve">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w:t>
      </w:r>
      <w:r w:rsidR="001621FB" w:rsidRPr="009F2022">
        <w:rPr>
          <w:rFonts w:ascii="Times New Roman" w:hAnsi="Times New Roman"/>
          <w:bCs/>
          <w:sz w:val="28"/>
          <w:szCs w:val="28"/>
          <w:lang w:val="ru-RU"/>
        </w:rPr>
        <w:br/>
        <w:t>на обучающихся начальной школы).</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.9.5.4. Алгоритмы решения </w:t>
      </w:r>
      <w:r w:rsidR="009868C4" w:rsidRPr="009F2022">
        <w:rPr>
          <w:rFonts w:ascii="Times New Roman" w:hAnsi="Times New Roman"/>
          <w:bCs/>
          <w:sz w:val="28"/>
          <w:szCs w:val="28"/>
          <w:lang w:val="ru-RU"/>
        </w:rPr>
        <w:t xml:space="preserve">изученных </w:t>
      </w:r>
      <w:r w:rsidR="001621FB" w:rsidRPr="009F2022">
        <w:rPr>
          <w:rFonts w:ascii="Times New Roman" w:hAnsi="Times New Roman"/>
          <w:bCs/>
          <w:sz w:val="28"/>
          <w:szCs w:val="28"/>
          <w:lang w:val="ru-RU"/>
        </w:rPr>
        <w:t>учебных и практических задач.</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.9.6.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.9.6.1.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ориентироваться в изученной математической терминологии, использовать её в высказываниях и рассуждениях;</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математические объекты (числа, величины, геометрические фигуры), записывать признак сравнения;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обнаруживать модели изученных геометрических фигур в окружающем мире;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классифицировать объекты по 1–2 выбранным признакам;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составлять модель математической задачи, проверять её соответствие условиям задачи;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.9.6.2. У обучающегося будут сформированы следующие </w:t>
      </w:r>
      <w:r w:rsidR="009868C4" w:rsidRPr="009F2022">
        <w:rPr>
          <w:rFonts w:ascii="Times New Roman" w:hAnsi="Times New Roman"/>
          <w:bCs/>
          <w:sz w:val="28"/>
          <w:szCs w:val="28"/>
          <w:lang w:val="ru-RU"/>
        </w:rPr>
        <w:t>информационные действия</w:t>
      </w:r>
      <w:r w:rsidR="001621FB" w:rsidRPr="009F2022">
        <w:rPr>
          <w:rFonts w:ascii="Times New Roman" w:hAnsi="Times New Roman"/>
          <w:bCs/>
          <w:sz w:val="28"/>
          <w:szCs w:val="28"/>
          <w:lang w:val="ru-RU"/>
        </w:rPr>
        <w:t xml:space="preserve">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представлять информацию в разных формах;</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извлекать и интерпретировать информацию, представленную в таблице, </w:t>
      </w:r>
      <w:r w:rsidRPr="009F2022">
        <w:rPr>
          <w:rFonts w:ascii="Times New Roman" w:hAnsi="Times New Roman"/>
          <w:bCs/>
          <w:sz w:val="28"/>
          <w:szCs w:val="28"/>
          <w:lang w:val="ru-RU"/>
        </w:rPr>
        <w:br/>
        <w:t>на диаграмме;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справочную литературу для поиска информации, в том числе Интернет (в условиях контролируемого выхода).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.9.6.3.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общения как часть коммуникативных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математическую терминологию для записи решения предметной или практической задачи;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приводить примеры и контрпримеры для подтверждения или опровержения вывода, гипотезы;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конструировать, читать числовое выражение;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описывать практическую ситуацию с использованием изученной терминологии;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характеризовать математические объекты, явления и события с помощью изученных величин;</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составлять инструкцию, записывать рассуждение;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инициировать обсуждение разных способов выполнения задания, поиск ошибок в решении.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.9.6.4.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самоорганизации и самоконтроля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самостоятельно выполнять прикидку и оценку результата измерений;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исправлять, прогнозировать ошибки и трудности в решении учебной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.9.6.5. У обучающегося будут сформированы следующие умения совместной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договариваться с одноклассниками в ходе организации проектной работы </w:t>
      </w:r>
      <w:r w:rsidRPr="009F2022">
        <w:rPr>
          <w:rFonts w:ascii="Times New Roman" w:hAnsi="Times New Roman"/>
          <w:bCs/>
          <w:sz w:val="28"/>
          <w:szCs w:val="28"/>
          <w:lang w:val="ru-RU"/>
        </w:rPr>
        <w:br/>
        <w:t xml:space="preserve">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w:t>
      </w:r>
      <w:r w:rsidRPr="009F2022">
        <w:rPr>
          <w:rFonts w:ascii="Times New Roman" w:hAnsi="Times New Roman"/>
          <w:bCs/>
          <w:sz w:val="28"/>
          <w:szCs w:val="28"/>
          <w:lang w:val="ru-RU"/>
        </w:rPr>
        <w:lastRenderedPageBreak/>
        <w:t>фигурами (выбор формы и деталей при конструировании, расчёт и разметка, прикидка и оценка конечного результата).</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 Планируемые результаты освоения программы по математике </w:t>
      </w:r>
      <w:r w:rsidR="009868C4" w:rsidRPr="009F2022">
        <w:rPr>
          <w:rFonts w:ascii="Times New Roman" w:hAnsi="Times New Roman"/>
          <w:bCs/>
          <w:sz w:val="28"/>
          <w:szCs w:val="28"/>
          <w:lang w:val="ru-RU"/>
        </w:rPr>
        <w:br/>
      </w:r>
      <w:r w:rsidR="001621FB" w:rsidRPr="009F2022">
        <w:rPr>
          <w:rFonts w:ascii="Times New Roman" w:hAnsi="Times New Roman"/>
          <w:bCs/>
          <w:sz w:val="28"/>
          <w:szCs w:val="28"/>
          <w:lang w:val="ru-RU"/>
        </w:rPr>
        <w:t>на уровне начального общего образования.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.10.1. Личностные результаты освоения программы по математике </w:t>
      </w:r>
      <w:r w:rsidR="001621FB" w:rsidRPr="009F2022">
        <w:rPr>
          <w:rFonts w:ascii="Times New Roman" w:hAnsi="Times New Roman"/>
          <w:bCs/>
          <w:sz w:val="28"/>
          <w:szCs w:val="28"/>
          <w:lang w:val="ru-RU"/>
        </w:rPr>
        <w:br/>
        <w:t xml:space="preserve">на уровне начального общего образования достигаются в единстве учебной </w:t>
      </w:r>
      <w:r w:rsidR="001621FB" w:rsidRPr="009F2022">
        <w:rPr>
          <w:rFonts w:ascii="Times New Roman" w:hAnsi="Times New Roman"/>
          <w:bCs/>
          <w:sz w:val="28"/>
          <w:szCs w:val="28"/>
          <w:lang w:val="ru-RU"/>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осваивать навыки организации безопасного поведения в информационной среде;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w:t>
      </w:r>
      <w:r w:rsidRPr="009F2022">
        <w:rPr>
          <w:rFonts w:ascii="Times New Roman" w:hAnsi="Times New Roman"/>
          <w:bCs/>
          <w:sz w:val="28"/>
          <w:szCs w:val="28"/>
          <w:lang w:val="ru-RU"/>
        </w:rPr>
        <w:br/>
        <w:t>и уверенность своих силах при решении поставленных задач, умение преодолевать трудности;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оценивать практические и учебные ситуации с точки зрения возможности применения математики для рационального и эффективного решения учебных </w:t>
      </w:r>
      <w:r w:rsidRPr="009F2022">
        <w:rPr>
          <w:rFonts w:ascii="Times New Roman" w:hAnsi="Times New Roman"/>
          <w:bCs/>
          <w:sz w:val="28"/>
          <w:szCs w:val="28"/>
          <w:lang w:val="ru-RU"/>
        </w:rPr>
        <w:br/>
        <w:t>и жизненных проблем;</w:t>
      </w:r>
    </w:p>
    <w:p w:rsidR="001621FB" w:rsidRPr="009F2022" w:rsidRDefault="009868C4"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характеризовать</w:t>
      </w:r>
      <w:r w:rsidR="001621FB" w:rsidRPr="009F2022">
        <w:rPr>
          <w:rFonts w:ascii="Times New Roman" w:hAnsi="Times New Roman"/>
          <w:bCs/>
          <w:sz w:val="28"/>
          <w:szCs w:val="28"/>
          <w:lang w:val="ru-RU"/>
        </w:rPr>
        <w:t xml:space="preserve"> свои успехи в изучении математики, стремиться углублять свои математические знания и умения, намечать пути устранения трудностей;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.10.2.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.10.2.1. У обучающегося будут сформированы следующие базовые логические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связи и зависимости между математическими объектами («часть-целое», «причина-следствие», протяжённость);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применять базовые логические универсальные действия: сравнение, анализ, классификация (группировка), обобщение;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приобретать практические графические и измерительные навыки </w:t>
      </w:r>
      <w:r w:rsidRPr="009F2022">
        <w:rPr>
          <w:rFonts w:ascii="Times New Roman" w:hAnsi="Times New Roman"/>
          <w:bCs/>
          <w:sz w:val="28"/>
          <w:szCs w:val="28"/>
          <w:lang w:val="ru-RU"/>
        </w:rPr>
        <w:br/>
        <w:t>для успешного решения учебных и житейских задач;</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.10.2.2. У обучающегося будут сформированы следующие базовые исследовательские действия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проявлять способность ориентироваться в учебном материале разных разделов курса математики;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применять изученные методы познания (измерение, моделирование, перебор вариантов).</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.10.2.3. У обучающегося будут сформированы следующие </w:t>
      </w:r>
      <w:r w:rsidR="009868C4" w:rsidRPr="009F2022">
        <w:rPr>
          <w:rFonts w:ascii="Times New Roman" w:hAnsi="Times New Roman"/>
          <w:bCs/>
          <w:sz w:val="28"/>
          <w:szCs w:val="28"/>
          <w:lang w:val="ru-RU"/>
        </w:rPr>
        <w:t>информационные действия</w:t>
      </w:r>
      <w:r w:rsidR="001621FB" w:rsidRPr="009F2022">
        <w:rPr>
          <w:rFonts w:ascii="Times New Roman" w:hAnsi="Times New Roman"/>
          <w:bCs/>
          <w:sz w:val="28"/>
          <w:szCs w:val="28"/>
          <w:lang w:val="ru-RU"/>
        </w:rPr>
        <w:t xml:space="preserve"> как часть познавательных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интерпретировать графически представленную информацию (схему, таблицу, диаграмму, другую модель);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принимать правила, безопасно использовать предлагаемые электронные средства и источники информации.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.10.2.4.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общения как часть коммуникативных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конструировать утверждения, проверять их истинность;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текст задания для объяснения способа и хода решения математической задачи;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комментировать процесс вычисления, построения, решения;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объяснять полученный ответ с использованием изученной терминологии;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ориентироваться в алгоритмах: воспроизводить, дополнять, исправлять деформированные;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самостоятельно составлять тексты заданий, аналогичные типовым изученным.</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.10.2.5.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самоорганизации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планировать действия по решению учебной задачи для получения результата;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планировать этапы предстоящей работы, определять последовательность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правила безопасного использования электронных средств, предлагаемых в процессе обучения.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 xml:space="preserve">.10.2.6. У обучающегося будут сформированы следующие </w:t>
      </w:r>
      <w:r w:rsidR="009868C4" w:rsidRPr="009F2022">
        <w:rPr>
          <w:rFonts w:ascii="Times New Roman" w:hAnsi="Times New Roman"/>
          <w:bCs/>
          <w:sz w:val="28"/>
          <w:szCs w:val="28"/>
          <w:lang w:val="ru-RU"/>
        </w:rPr>
        <w:t xml:space="preserve">действия </w:t>
      </w:r>
      <w:r w:rsidR="001621FB" w:rsidRPr="009F2022">
        <w:rPr>
          <w:rFonts w:ascii="Times New Roman" w:hAnsi="Times New Roman"/>
          <w:bCs/>
          <w:sz w:val="28"/>
          <w:szCs w:val="28"/>
          <w:lang w:val="ru-RU"/>
        </w:rPr>
        <w:t>самоконтроля как часть регулятивных универсальных учебных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осуществлять контроль процесса и результата своей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и при необходимости корректировать способы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ошибки в своей работе, устанавливать их причины, вести поиск путей преодоления ошибок;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оценивать рациональность своих действий, давать им качественную характеристику.</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.10.2.7. У обучающегося будут сформированы следующие умения совместной деятельности: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F2022">
        <w:rPr>
          <w:rFonts w:ascii="Times New Roman" w:hAnsi="Times New Roman"/>
          <w:bCs/>
          <w:sz w:val="28"/>
          <w:szCs w:val="28"/>
          <w:lang w:val="ru-RU"/>
        </w:rPr>
        <w:lastRenderedPageBreak/>
        <w:t>согласовывать мнения в ходе поиска доказательств, выбора рационального способа, анализа информации;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.10.3. К концу обучения в 1 классе обучающийся получит следующие предметные результаты по отдельным темам программы по математике: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записывать, сравнивать, упорядочивать числа от 0 до 20;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пересчитывать различные объекты, устанавливать порядковый номер объекта;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числа, большие или меньшие данного числа на заданное число;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арифметические действия сложения и вычитания в пределах 20 (устно и письменно) без перехода через десяток;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называть и различать компоненты действий сложения (слагаемые, сумма) </w:t>
      </w:r>
      <w:r w:rsidRPr="009F2022">
        <w:rPr>
          <w:rFonts w:ascii="Times New Roman" w:hAnsi="Times New Roman"/>
          <w:bCs/>
          <w:sz w:val="28"/>
          <w:szCs w:val="28"/>
          <w:lang w:val="ru-RU"/>
        </w:rPr>
        <w:br/>
        <w:t>и вычитания (уменьшаемое, вычитаемое, разность);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решать текстовые задачи в одно действие на сложение и вычитание: выделять условие и требование (вопрос);</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объекты по длине, устанавливая между ними соотношение «длиннее-короче», «выше-ниже», «шире-уже»;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измерять длину отрезка (в см), чертить отрезок заданной длины;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различать число и цифру;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распознавать геометрические фигуры: круг, треугольник, прямоугольник (квадрат), отрезок;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между объектами соотношения: «слева-справа», «спереди-сзади», между;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распознавать верные (истинные) и неверные (ложные) утверждения относительно заданного набора объектов/предметов;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группировать объекты по заданному признаку, находить и называть закономерности в ряду объектов повседневной жизни;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различать строки и столбцы таблицы, вносить данное в таблицу, извлекать данное или данные из таблицы;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два объекта (числа, геометрические фигуры);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распределять объекты на две группы по заданному основанию.</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.10.4. К концу обучения во 2 классе обучающийся получит следующие предметные результаты по отдельным темам программы по математике: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записывать, сравнивать, упорядочивать числа в пределах 100;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находить число большее или меньшее данного числа на заданное число </w:t>
      </w:r>
      <w:r w:rsidRPr="009F2022">
        <w:rPr>
          <w:rFonts w:ascii="Times New Roman" w:hAnsi="Times New Roman"/>
          <w:bCs/>
          <w:sz w:val="28"/>
          <w:szCs w:val="28"/>
          <w:lang w:val="ru-RU"/>
        </w:rPr>
        <w:br/>
        <w:t>(в пределах 100), большее данного числа в заданное число раз (в пределах 20);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устанавливать и соблюдать порядок при вычислении значения числового выражения (со скобками или без скобок), содержащего действия сложения </w:t>
      </w:r>
      <w:r w:rsidRPr="009F2022">
        <w:rPr>
          <w:rFonts w:ascii="Times New Roman" w:hAnsi="Times New Roman"/>
          <w:bCs/>
          <w:sz w:val="28"/>
          <w:szCs w:val="28"/>
          <w:lang w:val="ru-RU"/>
        </w:rPr>
        <w:br/>
        <w:t>и вычитания в пределах 100;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называть и различать компоненты действий умножения (множители, произведение), деления (делимое, делитель, частное);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неизвестный компонент сложения, вычитания;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определять с помощью измерительных инструментов длину, определять время с помощью часов;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величины длины, массы, времени, стоимости, устанавливая между ними соотношение «больше или меньше на»;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различать и называть геометрические фигуры: прямой угол, ломаную, многоугольник;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измерение длин реальных объектов с помощью линейки;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длину ломаной, состоящей из двух-трёх звеньев, периметр прямоугольника (квадрата);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распознавать верные (истинные) и неверные (ложные) утверждения </w:t>
      </w:r>
      <w:r w:rsidRPr="009F2022">
        <w:rPr>
          <w:rFonts w:ascii="Times New Roman" w:hAnsi="Times New Roman"/>
          <w:bCs/>
          <w:sz w:val="28"/>
          <w:szCs w:val="28"/>
          <w:lang w:val="ru-RU"/>
        </w:rPr>
        <w:br/>
        <w:t>со словами «все», «каждый»;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проводить одно-двухшаговые логические рассуждения и делать выводы;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общий признак группы математических объектов (чисел, величин, геометрических фигур);</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закономерность в ряду объектов (чисел, геометрических фигур);</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представлять информацию в заданной форме: дополнять текст задачи числами, заполнять строку или столбец таблицы, указывать числовые данные </w:t>
      </w:r>
      <w:r w:rsidRPr="009F2022">
        <w:rPr>
          <w:rFonts w:ascii="Times New Roman" w:hAnsi="Times New Roman"/>
          <w:bCs/>
          <w:sz w:val="28"/>
          <w:szCs w:val="28"/>
          <w:lang w:val="ru-RU"/>
        </w:rPr>
        <w:br/>
        <w:t>на рисунке (изображении геометрических фигур);</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группы объектов (находить общее, различное);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обнаруживать модели геометрических фигур в окружающем мире;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подбирать примеры, подтверждающие суждение, ответ;</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составлять (дополнять) текстовую задачу;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проверять правильность вычисления, измерения.</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.10.5. К концу обучения в 3 классе обучающийся получит следующие предметные результаты по отдельным темам программы по математике: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записывать, сравнивать, упорядочивать числа в пределах 1000;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находить число большее или меньшее данного числа на заданное число, </w:t>
      </w:r>
      <w:r w:rsidRPr="009F2022">
        <w:rPr>
          <w:rFonts w:ascii="Times New Roman" w:hAnsi="Times New Roman"/>
          <w:bCs/>
          <w:sz w:val="28"/>
          <w:szCs w:val="28"/>
          <w:lang w:val="ru-RU"/>
        </w:rPr>
        <w:br/>
        <w:t>в заданное число раз (в пределах 1000);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выполнять действия умножение и деление с числами 0 и 1;</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при вычислениях переместительное и сочетательное свойства сложения;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неизвестный компонент арифметического действия;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величины длины, площади, массы, времени, стоимости, устанавливая между ними соотношение «больше или меньше на или 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называть, находить долю величины (половина, четверть);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величины, выраженные долями;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при решении задач выполнять сложение и вычитание однородных величин, умножение и деление величины на однозначное число;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конструировать прямоугольник из данных фигур (квадратов), делить прямоугольник, многоугольник на заданные части;</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фигуры по площади (наложение, сопоставление числовых значений);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находить периметр прямоугольника (квадрата), площадь прямоугольника (квадрата);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распознавать верные (истинные) и неверные (ложные) утверждения </w:t>
      </w:r>
      <w:r w:rsidRPr="009F2022">
        <w:rPr>
          <w:rFonts w:ascii="Times New Roman" w:hAnsi="Times New Roman"/>
          <w:bCs/>
          <w:sz w:val="28"/>
          <w:szCs w:val="28"/>
          <w:lang w:val="ru-RU"/>
        </w:rPr>
        <w:br/>
        <w:t>со словами: «все», «некоторые», «и», «каждый», «если…, то…»;</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классифицировать объекты по одному-двум признакам;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составлять план выполнения учебного задания и следовать ему, выполнять действия по алгоритму;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сравнивать математические объекты (находить общее, различное, уникальное);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выбирать верное решение математической задачи.</w:t>
      </w:r>
    </w:p>
    <w:p w:rsidR="001621FB" w:rsidRPr="009F2022" w:rsidRDefault="00CD0BFF"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161</w:t>
      </w:r>
      <w:r w:rsidR="001621FB" w:rsidRPr="009F2022">
        <w:rPr>
          <w:rFonts w:ascii="Times New Roman" w:hAnsi="Times New Roman"/>
          <w:bCs/>
          <w:sz w:val="28"/>
          <w:szCs w:val="28"/>
          <w:lang w:val="ru-RU"/>
        </w:rPr>
        <w:t>.10.6. К концу обучения в 4 классе обучающийся получит следующие предметные результаты по отдельным темам программы по математике: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читать, записывать, сравнивать, упорядочивать многозначные числа;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находить число большее или меньшее данного числа на заданное число, </w:t>
      </w:r>
      <w:r w:rsidRPr="009F2022">
        <w:rPr>
          <w:rFonts w:ascii="Times New Roman" w:hAnsi="Times New Roman"/>
          <w:bCs/>
          <w:sz w:val="28"/>
          <w:szCs w:val="28"/>
          <w:lang w:val="ru-RU"/>
        </w:rPr>
        <w:br/>
        <w:t>в заданное число раз;</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выполнять арифметические действия: сложение и вычитание </w:t>
      </w:r>
      <w:r w:rsidRPr="009F2022">
        <w:rPr>
          <w:rFonts w:ascii="Times New Roman" w:hAnsi="Times New Roman"/>
          <w:bCs/>
          <w:sz w:val="28"/>
          <w:szCs w:val="28"/>
          <w:lang w:val="ru-RU"/>
        </w:rPr>
        <w:br/>
        <w:t xml:space="preserve">с многозначными числами письменно (в пределах 100 – устно), умножение </w:t>
      </w:r>
      <w:r w:rsidRPr="009F2022">
        <w:rPr>
          <w:rFonts w:ascii="Times New Roman" w:hAnsi="Times New Roman"/>
          <w:bCs/>
          <w:sz w:val="28"/>
          <w:szCs w:val="28"/>
          <w:lang w:val="ru-RU"/>
        </w:rPr>
        <w:br/>
        <w:t xml:space="preserve">и деление многозначного числа на однозначное, двузначное число письменно </w:t>
      </w:r>
      <w:r w:rsidRPr="009F2022">
        <w:rPr>
          <w:rFonts w:ascii="Times New Roman" w:hAnsi="Times New Roman"/>
          <w:bCs/>
          <w:sz w:val="28"/>
          <w:szCs w:val="28"/>
          <w:lang w:val="ru-RU"/>
        </w:rPr>
        <w:br/>
        <w:t>(в пределах 100 – устно), деление с остатком – письменно (в пределах 1000);</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 xml:space="preserve">выполнять прикидку результата вычислений, проверку полученного ответа </w:t>
      </w:r>
      <w:r w:rsidRPr="009F2022">
        <w:rPr>
          <w:rFonts w:ascii="Times New Roman" w:hAnsi="Times New Roman"/>
          <w:bCs/>
          <w:sz w:val="28"/>
          <w:szCs w:val="28"/>
          <w:lang w:val="ru-RU"/>
        </w:rPr>
        <w:br/>
        <w:t xml:space="preserve">по критериям: достоверность (реальность), соответствие правилу (алгоритму), </w:t>
      </w:r>
      <w:r w:rsidRPr="009F2022">
        <w:rPr>
          <w:rFonts w:ascii="Times New Roman" w:hAnsi="Times New Roman"/>
          <w:bCs/>
          <w:sz w:val="28"/>
          <w:szCs w:val="28"/>
          <w:lang w:val="ru-RU"/>
        </w:rPr>
        <w:br/>
        <w:t>а также с помощью калькулятора;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долю величины, величину по ее доле;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находить неизвестный компонент арифметического действия;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единицы величин при решении задач (длина, масса, время, вместимость, стоимость, площадь, скорость);</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вместимость с помощью измерительных сосудов, прикидку и оценку результата измерений;</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w:t>
      </w:r>
      <w:r w:rsidRPr="009F2022">
        <w:rPr>
          <w:rFonts w:ascii="Times New Roman" w:hAnsi="Times New Roman"/>
          <w:bCs/>
          <w:sz w:val="28"/>
          <w:szCs w:val="28"/>
          <w:lang w:val="ru-RU"/>
        </w:rPr>
        <w:br/>
        <w:t xml:space="preserve">с избыточными данными, находить недостающую информацию (например, </w:t>
      </w:r>
      <w:r w:rsidRPr="009F2022">
        <w:rPr>
          <w:rFonts w:ascii="Times New Roman" w:hAnsi="Times New Roman"/>
          <w:bCs/>
          <w:sz w:val="28"/>
          <w:szCs w:val="28"/>
          <w:lang w:val="ru-RU"/>
        </w:rPr>
        <w:br/>
        <w:t>из таблиц, схем), находить различные способы решения;</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различать окружность и круг, изображать с помощью циркуля и линейки окружность заданного радиуса;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распознавать верные (истинные) и неверные (ложные) утверждения, приводить пример, контрпример; </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формулировать утверждение (вывод), строить логические рассуждения (двух-трехшаговые);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классифицировать объекты по заданным или самостоятельно установленным одному-двум признакам;</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заполнять данными предложенную таблицу, столбчатую диаграмму;</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составлять модель текстовой задачи, числовое выражение;</w:t>
      </w:r>
    </w:p>
    <w:p w:rsidR="001621FB" w:rsidRPr="009F2022" w:rsidRDefault="001621FB" w:rsidP="001621FB">
      <w:pPr>
        <w:widowControl/>
        <w:tabs>
          <w:tab w:val="left" w:pos="1134"/>
        </w:tabs>
        <w:spacing w:after="0" w:line="360" w:lineRule="auto"/>
        <w:ind w:firstLine="709"/>
        <w:jc w:val="both"/>
        <w:rPr>
          <w:rFonts w:ascii="Times New Roman" w:hAnsi="Times New Roman"/>
          <w:bCs/>
          <w:sz w:val="28"/>
          <w:szCs w:val="28"/>
          <w:lang w:val="ru-RU"/>
        </w:rPr>
      </w:pPr>
      <w:r w:rsidRPr="009F2022">
        <w:rPr>
          <w:rFonts w:ascii="Times New Roman" w:hAnsi="Times New Roman"/>
          <w:bCs/>
          <w:sz w:val="28"/>
          <w:szCs w:val="28"/>
          <w:lang w:val="ru-RU"/>
        </w:rPr>
        <w:t xml:space="preserve">выбирать рациональное решение задачи, находить все верные решения </w:t>
      </w:r>
      <w:r w:rsidRPr="009F2022">
        <w:rPr>
          <w:rFonts w:ascii="Times New Roman" w:hAnsi="Times New Roman"/>
          <w:bCs/>
          <w:sz w:val="28"/>
          <w:szCs w:val="28"/>
          <w:lang w:val="ru-RU"/>
        </w:rPr>
        <w:br/>
        <w:t>из предложенных.</w:t>
      </w:r>
    </w:p>
    <w:p w:rsidR="00103CE7" w:rsidRPr="009F2022" w:rsidRDefault="001B037D" w:rsidP="001621FB">
      <w:pPr>
        <w:pStyle w:val="10"/>
        <w:pBdr>
          <w:bottom w:val="none" w:sz="0" w:space="0" w:color="auto"/>
        </w:pBdr>
        <w:spacing w:before="0" w:line="360" w:lineRule="auto"/>
        <w:ind w:firstLine="708"/>
        <w:jc w:val="both"/>
        <w:rPr>
          <w:bCs/>
          <w:szCs w:val="28"/>
          <w:lang w:val="ru-RU"/>
        </w:rPr>
      </w:pPr>
      <w:r>
        <w:rPr>
          <w:rFonts w:eastAsia="SchoolBookSanPin"/>
          <w:b w:val="0"/>
          <w:szCs w:val="28"/>
          <w:lang w:val="ru-RU"/>
        </w:rPr>
        <w:t>2.1.5</w:t>
      </w:r>
      <w:r w:rsidR="00103CE7" w:rsidRPr="009F2022">
        <w:rPr>
          <w:rFonts w:eastAsia="SchoolBookSanPin"/>
          <w:b w:val="0"/>
          <w:szCs w:val="28"/>
          <w:lang w:val="ru-RU"/>
        </w:rPr>
        <w:t>. </w:t>
      </w:r>
      <w:r w:rsidR="00103CE7" w:rsidRPr="009F2022">
        <w:rPr>
          <w:rFonts w:eastAsia="SchoolBookSanPin"/>
          <w:bCs/>
          <w:szCs w:val="28"/>
          <w:lang w:val="ru-RU"/>
        </w:rPr>
        <w:t>Федеральная рабочая программа по учебному предмету «</w:t>
      </w:r>
      <w:r w:rsidR="00103CE7" w:rsidRPr="009F2022">
        <w:rPr>
          <w:bCs/>
          <w:szCs w:val="28"/>
          <w:lang w:val="ru-RU"/>
        </w:rPr>
        <w:t>Окружающий мир</w:t>
      </w:r>
      <w:r w:rsidR="00103CE7" w:rsidRPr="009F2022">
        <w:rPr>
          <w:rFonts w:eastAsia="SchoolBookSanPin"/>
          <w:bCs/>
          <w:szCs w:val="28"/>
          <w:lang w:val="ru-RU"/>
        </w:rPr>
        <w:t>».</w:t>
      </w:r>
      <w:r w:rsidR="00103CE7" w:rsidRPr="009F2022">
        <w:rPr>
          <w:bCs/>
          <w:szCs w:val="28"/>
          <w:lang w:val="ru-RU"/>
        </w:rPr>
        <w:t xml:space="preserve"> </w:t>
      </w:r>
    </w:p>
    <w:p w:rsidR="00103CE7"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162</w:t>
      </w:r>
      <w:r w:rsidR="00103CE7" w:rsidRPr="009F2022">
        <w:rPr>
          <w:rFonts w:ascii="Times New Roman" w:eastAsia="SchoolBookSanPin" w:hAnsi="Times New Roman"/>
          <w:sz w:val="28"/>
          <w:szCs w:val="28"/>
          <w:lang w:val="ru-RU"/>
        </w:rPr>
        <w:t>.1.</w:t>
      </w:r>
      <w:r w:rsidR="00103CE7" w:rsidRPr="009F2022">
        <w:rPr>
          <w:rFonts w:ascii="Times New Roman" w:hAnsi="Times New Roman"/>
          <w:sz w:val="28"/>
          <w:szCs w:val="28"/>
          <w:lang w:val="ru-RU"/>
        </w:rPr>
        <w:t> </w:t>
      </w:r>
      <w:r w:rsidR="00103CE7" w:rsidRPr="009F2022">
        <w:rPr>
          <w:rFonts w:ascii="Times New Roman" w:eastAsia="SchoolBookSanPin" w:hAnsi="Times New Roman"/>
          <w:sz w:val="28"/>
          <w:szCs w:val="28"/>
          <w:lang w:val="ru-RU"/>
        </w:rPr>
        <w:t>Федеральная рабочая программа по учебному предмету «</w:t>
      </w:r>
      <w:r w:rsidR="00103CE7" w:rsidRPr="009F2022">
        <w:rPr>
          <w:rFonts w:ascii="Times New Roman" w:eastAsia="Times New Roman" w:hAnsi="Times New Roman"/>
          <w:sz w:val="28"/>
          <w:szCs w:val="28"/>
          <w:lang w:val="ru-RU"/>
        </w:rPr>
        <w:t>Окружающий мир</w:t>
      </w:r>
      <w:r w:rsidR="00103CE7" w:rsidRPr="009F2022">
        <w:rPr>
          <w:rFonts w:ascii="Times New Roman" w:eastAsia="SchoolBookSanPin" w:hAnsi="Times New Roman"/>
          <w:sz w:val="28"/>
          <w:szCs w:val="28"/>
          <w:lang w:val="ru-RU"/>
        </w:rPr>
        <w:t xml:space="preserve">» (предметная область </w:t>
      </w:r>
      <w:r w:rsidR="00103CE7" w:rsidRPr="009F2022">
        <w:rPr>
          <w:rFonts w:ascii="Times New Roman" w:eastAsia="Times New Roman" w:hAnsi="Times New Roman"/>
          <w:sz w:val="28"/>
          <w:szCs w:val="28"/>
          <w:lang w:val="ru-RU" w:eastAsia="ru-RU"/>
        </w:rPr>
        <w:t xml:space="preserve">«Обществознание и естествознание» («Окружающий мир») </w:t>
      </w:r>
      <w:r w:rsidR="00103CE7" w:rsidRPr="009F2022">
        <w:rPr>
          <w:rFonts w:ascii="Times New Roman" w:eastAsia="SchoolBookSanPin" w:hAnsi="Times New Roman"/>
          <w:sz w:val="28"/>
          <w:szCs w:val="28"/>
          <w:lang w:val="ru-RU"/>
        </w:rPr>
        <w:t xml:space="preserve">(далее соответственно – программа по окружающему миру, окружающий мир) включает пояснительную записку, содержание обучения, </w:t>
      </w:r>
      <w:r w:rsidR="00103CE7" w:rsidRPr="009F2022">
        <w:rPr>
          <w:rFonts w:ascii="Times New Roman" w:eastAsia="SchoolBookSanPin" w:hAnsi="Times New Roman"/>
          <w:sz w:val="28"/>
          <w:szCs w:val="28"/>
          <w:lang w:val="ru-RU"/>
        </w:rPr>
        <w:lastRenderedPageBreak/>
        <w:t>планируемые результаты освоения программы по окружающему миру.</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103CE7" w:rsidRPr="009F2022">
        <w:rPr>
          <w:rFonts w:ascii="Times New Roman" w:eastAsia="SchoolBookSanPin" w:hAnsi="Times New Roman"/>
          <w:sz w:val="28"/>
          <w:szCs w:val="28"/>
          <w:lang w:val="ru-RU"/>
        </w:rPr>
        <w:t>.2.</w:t>
      </w:r>
      <w:r w:rsidR="00103CE7"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Пояснительная записка отражает общие цели и задачи изучения </w:t>
      </w:r>
      <w:r w:rsidR="00103CE7" w:rsidRPr="009F2022">
        <w:rPr>
          <w:rFonts w:ascii="Times New Roman" w:eastAsia="Times New Roman" w:hAnsi="Times New Roman"/>
          <w:sz w:val="28"/>
          <w:szCs w:val="28"/>
          <w:lang w:val="ru-RU" w:eastAsia="ru-RU"/>
        </w:rPr>
        <w:t xml:space="preserve">учебного </w:t>
      </w:r>
      <w:r w:rsidR="00CA2E26" w:rsidRPr="009F2022">
        <w:rPr>
          <w:rFonts w:ascii="Times New Roman" w:eastAsia="Times New Roman" w:hAnsi="Times New Roman"/>
          <w:sz w:val="28"/>
          <w:szCs w:val="28"/>
          <w:lang w:val="ru-RU" w:eastAsia="ru-RU"/>
        </w:rPr>
        <w:t>предмета, характеристику психологических предпосылок к его изучению обучающимися; место в структуре учебного плана, а также подходы к отбору содержания</w:t>
      </w:r>
      <w:r w:rsidR="00103CE7" w:rsidRPr="009F2022">
        <w:rPr>
          <w:rFonts w:ascii="Times New Roman" w:eastAsia="Times New Roman" w:hAnsi="Times New Roman"/>
          <w:sz w:val="28"/>
          <w:szCs w:val="28"/>
          <w:lang w:val="ru-RU" w:eastAsia="ru-RU"/>
        </w:rPr>
        <w:t xml:space="preserve"> и </w:t>
      </w:r>
      <w:r w:rsidR="00CA2E26" w:rsidRPr="009F2022">
        <w:rPr>
          <w:rFonts w:ascii="Times New Roman" w:eastAsia="Times New Roman" w:hAnsi="Times New Roman"/>
          <w:sz w:val="28"/>
          <w:szCs w:val="28"/>
          <w:lang w:val="ru-RU" w:eastAsia="ru-RU"/>
        </w:rPr>
        <w:t>планируемым результатам.</w:t>
      </w:r>
    </w:p>
    <w:p w:rsidR="00ED42FA"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103CE7" w:rsidRPr="009F2022">
        <w:rPr>
          <w:rFonts w:ascii="Times New Roman" w:eastAsia="SchoolBookSanPin" w:hAnsi="Times New Roman"/>
          <w:sz w:val="28"/>
          <w:szCs w:val="28"/>
          <w:lang w:val="ru-RU"/>
        </w:rPr>
        <w:t>.3.</w:t>
      </w:r>
      <w:r w:rsidR="00103CE7"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Содержание обучения раскрывает содержательные линии </w:t>
      </w:r>
      <w:r w:rsidR="005C6810"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для обязательного изучения </w:t>
      </w:r>
      <w:r w:rsidR="00103CE7" w:rsidRPr="009F2022">
        <w:rPr>
          <w:rFonts w:ascii="Times New Roman" w:eastAsia="Times New Roman" w:hAnsi="Times New Roman"/>
          <w:sz w:val="28"/>
          <w:szCs w:val="28"/>
          <w:lang w:val="ru-RU" w:eastAsia="ru-RU"/>
        </w:rPr>
        <w:t xml:space="preserve">окружающего мира </w:t>
      </w:r>
      <w:r w:rsidR="00CA2E26" w:rsidRPr="009F2022">
        <w:rPr>
          <w:rFonts w:ascii="Times New Roman" w:eastAsia="Times New Roman" w:hAnsi="Times New Roman"/>
          <w:sz w:val="28"/>
          <w:szCs w:val="28"/>
          <w:lang w:val="ru-RU" w:eastAsia="ru-RU"/>
        </w:rPr>
        <w:t xml:space="preserve">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w:t>
      </w:r>
      <w:r w:rsidR="00103CE7" w:rsidRPr="009F2022">
        <w:rPr>
          <w:rFonts w:ascii="Times New Roman" w:eastAsia="Times New Roman" w:hAnsi="Times New Roman"/>
          <w:sz w:val="28"/>
          <w:szCs w:val="28"/>
          <w:lang w:val="ru-RU" w:eastAsia="ru-RU"/>
        </w:rPr>
        <w:t>окружающего мира</w:t>
      </w:r>
      <w:r w:rsidR="00CA2E26" w:rsidRPr="009F2022">
        <w:rPr>
          <w:rFonts w:ascii="Times New Roman" w:eastAsia="Times New Roman" w:hAnsi="Times New Roman"/>
          <w:sz w:val="28"/>
          <w:szCs w:val="28"/>
          <w:lang w:val="ru-RU" w:eastAsia="ru-RU"/>
        </w:rPr>
        <w:t xml:space="preserve"> с учётом возрастных особенностей обучающихся. </w:t>
      </w:r>
      <w:r w:rsidR="005C6810"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В </w:t>
      </w:r>
      <w:r w:rsidR="00ED42FA" w:rsidRPr="009F2022">
        <w:rPr>
          <w:rFonts w:ascii="Times New Roman" w:eastAsia="Times New Roman" w:hAnsi="Times New Roman"/>
          <w:sz w:val="28"/>
          <w:szCs w:val="28"/>
          <w:lang w:val="ru-RU" w:eastAsia="ru-RU"/>
        </w:rPr>
        <w:t>1</w:t>
      </w:r>
      <w:r w:rsidR="00CA2E26" w:rsidRPr="009F2022">
        <w:rPr>
          <w:rFonts w:ascii="Times New Roman" w:eastAsia="Times New Roman" w:hAnsi="Times New Roman"/>
          <w:sz w:val="28"/>
          <w:szCs w:val="28"/>
          <w:lang w:val="ru-RU" w:eastAsia="ru-RU"/>
        </w:rPr>
        <w:t xml:space="preserve"> и </w:t>
      </w:r>
      <w:r w:rsidR="00ED42FA" w:rsidRPr="009F2022">
        <w:rPr>
          <w:rFonts w:ascii="Times New Roman" w:eastAsia="Times New Roman" w:hAnsi="Times New Roman"/>
          <w:sz w:val="28"/>
          <w:szCs w:val="28"/>
          <w:lang w:val="ru-RU" w:eastAsia="ru-RU"/>
        </w:rPr>
        <w:t>2</w:t>
      </w:r>
      <w:r w:rsidR="00CA2E26" w:rsidRPr="009F2022">
        <w:rPr>
          <w:rFonts w:ascii="Times New Roman" w:eastAsia="Times New Roman" w:hAnsi="Times New Roman"/>
          <w:sz w:val="28"/>
          <w:szCs w:val="28"/>
          <w:lang w:val="ru-RU" w:eastAsia="ru-RU"/>
        </w:rPr>
        <w:t xml:space="preserve"> классах предлагается пропедевтический уровень формирования универсальных учебных действий, так как их становление на уровне начального общего образования только начинается. </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.4.</w:t>
      </w:r>
      <w:r w:rsidR="00ED42FA"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Планируемые результаты </w:t>
      </w:r>
      <w:r w:rsidR="00ED42FA" w:rsidRPr="009F2022">
        <w:rPr>
          <w:rFonts w:ascii="Times New Roman" w:eastAsia="SchoolBookSanPin" w:hAnsi="Times New Roman"/>
          <w:sz w:val="28"/>
          <w:szCs w:val="28"/>
          <w:lang w:val="ru-RU"/>
        </w:rPr>
        <w:t>программы по окружающему миру</w:t>
      </w:r>
      <w:r w:rsidR="00ED42FA" w:rsidRPr="009F2022">
        <w:rPr>
          <w:rFonts w:ascii="Times New Roman" w:eastAsia="Times New Roman" w:hAnsi="Times New Roman"/>
          <w:sz w:val="28"/>
          <w:szCs w:val="28"/>
          <w:lang w:val="ru-RU" w:eastAsia="ru-RU"/>
        </w:rPr>
        <w:t xml:space="preserve"> </w:t>
      </w:r>
      <w:r w:rsidR="00CA2E26" w:rsidRPr="009F2022">
        <w:rPr>
          <w:rFonts w:ascii="Times New Roman" w:eastAsia="Times New Roman" w:hAnsi="Times New Roman"/>
          <w:sz w:val="28"/>
          <w:szCs w:val="28"/>
          <w:lang w:val="ru-RU" w:eastAsia="ru-RU"/>
        </w:rPr>
        <w:t>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A2E26" w:rsidRPr="009F2022" w:rsidRDefault="00CD0BFF" w:rsidP="000C14A5">
      <w:pPr>
        <w:spacing w:after="0" w:line="355" w:lineRule="auto"/>
        <w:ind w:firstLine="709"/>
        <w:rPr>
          <w:rFonts w:ascii="Times New Roman" w:eastAsia="Times New Roman" w:hAnsi="Times New Roman"/>
          <w:sz w:val="28"/>
          <w:szCs w:val="28"/>
          <w:lang w:val="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.5.</w:t>
      </w:r>
      <w:r w:rsidR="00ED42FA"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rPr>
        <w:t>Пояснительная записка.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.5.1.</w:t>
      </w:r>
      <w:r w:rsidR="00ED42FA" w:rsidRPr="009F2022">
        <w:rPr>
          <w:rFonts w:ascii="Times New Roman" w:hAnsi="Times New Roman"/>
          <w:sz w:val="28"/>
          <w:szCs w:val="28"/>
          <w:lang w:val="ru-RU"/>
        </w:rPr>
        <w:t> </w:t>
      </w:r>
      <w:r w:rsidR="00ED42FA" w:rsidRPr="009F2022">
        <w:rPr>
          <w:rFonts w:ascii="Times New Roman" w:eastAsia="SchoolBookSanPin" w:hAnsi="Times New Roman"/>
          <w:sz w:val="28"/>
          <w:szCs w:val="28"/>
          <w:lang w:val="ru-RU"/>
        </w:rPr>
        <w:t>Программа по окружающему миру</w:t>
      </w:r>
      <w:r w:rsidR="00ED42FA" w:rsidRPr="009F2022">
        <w:rPr>
          <w:rFonts w:ascii="Times New Roman" w:eastAsia="Times New Roman" w:hAnsi="Times New Roman"/>
          <w:sz w:val="28"/>
          <w:szCs w:val="28"/>
          <w:lang w:val="ru-RU" w:eastAsia="ru-RU"/>
        </w:rPr>
        <w:t xml:space="preserve"> </w:t>
      </w:r>
      <w:r w:rsidR="00CA2E26" w:rsidRPr="009F2022">
        <w:rPr>
          <w:rFonts w:ascii="Times New Roman" w:eastAsia="Times New Roman" w:hAnsi="Times New Roman"/>
          <w:sz w:val="28"/>
          <w:szCs w:val="28"/>
          <w:lang w:val="ru-RU" w:eastAsia="ru-RU"/>
        </w:rPr>
        <w:t>на уровне начального общего образования составлена на основе требований к результатам освоения ООП НОО, представленных в ФГОС НОО и федеральной программы воспитания.</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.5.2.</w:t>
      </w:r>
      <w:r w:rsidR="00ED42FA"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Изучение </w:t>
      </w:r>
      <w:r w:rsidR="00ED42FA" w:rsidRPr="009F2022">
        <w:rPr>
          <w:rFonts w:ascii="Times New Roman" w:eastAsia="Times New Roman" w:hAnsi="Times New Roman"/>
          <w:sz w:val="28"/>
          <w:szCs w:val="28"/>
          <w:lang w:val="ru-RU" w:eastAsia="ru-RU"/>
        </w:rPr>
        <w:t>окружающего мира</w:t>
      </w:r>
      <w:r w:rsidR="00CA2E26" w:rsidRPr="009F2022">
        <w:rPr>
          <w:rFonts w:ascii="Times New Roman" w:eastAsia="Times New Roman" w:hAnsi="Times New Roman"/>
          <w:sz w:val="28"/>
          <w:szCs w:val="28"/>
          <w:lang w:val="ru-RU" w:eastAsia="ru-RU"/>
        </w:rPr>
        <w:t>,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формирование целостного взгляда на мир, осознание места в нём человека </w:t>
      </w:r>
      <w:r w:rsidRPr="009F2022">
        <w:rPr>
          <w:rFonts w:ascii="Times New Roman" w:eastAsia="Times New Roman" w:hAnsi="Times New Roman"/>
          <w:sz w:val="28"/>
          <w:szCs w:val="28"/>
          <w:lang w:val="ru-RU" w:eastAsia="ru-RU"/>
        </w:rPr>
        <w:br/>
        <w:t xml:space="preserve">на основе целостного взгляда на окружающий мир (природную и социальную среду обитания); освоение естественнонаучных, обществоведческих, </w:t>
      </w:r>
      <w:r w:rsidRPr="009F2022">
        <w:rPr>
          <w:rFonts w:ascii="Times New Roman" w:eastAsia="Times New Roman" w:hAnsi="Times New Roman"/>
          <w:sz w:val="28"/>
          <w:szCs w:val="28"/>
          <w:lang w:val="ru-RU" w:eastAsia="ru-RU"/>
        </w:rPr>
        <w:lastRenderedPageBreak/>
        <w:t>нравственно-этических понятий, представленных в содержании данного учебного предмета;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ценности здоровья человека, его сохранения и укрепления, приверженности здоровому образу жизни;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духовно-нравственное развитие и воспитание личности гражданина России, понимание своей принадлежности к Российскому государству, определённому этносу;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проявление уважения к истории, культуре, традициям народов Российской Федерации;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освоение обучающимися мирового культурного опыта по созданию общечеловеческих ценностей, законов и правил построения взаимоотношений </w:t>
      </w:r>
      <w:r w:rsidRPr="009F2022">
        <w:rPr>
          <w:rFonts w:ascii="Times New Roman" w:eastAsia="Times New Roman" w:hAnsi="Times New Roman"/>
          <w:sz w:val="28"/>
          <w:szCs w:val="28"/>
          <w:lang w:val="ru-RU" w:eastAsia="ru-RU"/>
        </w:rPr>
        <w:br/>
        <w:t>в социуме;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обогащение духовного опыта обучающихся, развитие способности ребёнка </w:t>
      </w:r>
      <w:r w:rsidRPr="009F2022">
        <w:rPr>
          <w:rFonts w:ascii="Times New Roman" w:eastAsia="Times New Roman" w:hAnsi="Times New Roman"/>
          <w:sz w:val="28"/>
          <w:szCs w:val="28"/>
          <w:lang w:val="ru-RU" w:eastAsia="ru-RU"/>
        </w:rPr>
        <w:br/>
        <w:t xml:space="preserve">к социализации на основе принятия гуманистических норм жизни, приобретение опыта эмоционально-положительного отношения к природе в соответствии </w:t>
      </w:r>
      <w:r w:rsidRPr="009F2022">
        <w:rPr>
          <w:rFonts w:ascii="Times New Roman" w:eastAsia="Times New Roman" w:hAnsi="Times New Roman"/>
          <w:sz w:val="28"/>
          <w:szCs w:val="28"/>
          <w:lang w:val="ru-RU" w:eastAsia="ru-RU"/>
        </w:rPr>
        <w:br/>
        <w:t xml:space="preserve">с экологическими нормами поведения;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становление навыков повседневного проявления культуры общения, гуманного отношения к людям, уважительного отношения к их взглядам, мнению </w:t>
      </w:r>
      <w:r w:rsidRPr="009F2022">
        <w:rPr>
          <w:rFonts w:ascii="Times New Roman" w:eastAsia="Times New Roman" w:hAnsi="Times New Roman"/>
          <w:sz w:val="28"/>
          <w:szCs w:val="28"/>
          <w:lang w:val="ru-RU" w:eastAsia="ru-RU"/>
        </w:rPr>
        <w:br/>
        <w:t>и индивидуальности.</w:t>
      </w:r>
    </w:p>
    <w:p w:rsidR="00ED42FA"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.5.3.</w:t>
      </w:r>
      <w:r w:rsidR="00ED42FA"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Центральной идеей конструирования содержания и планируемых результатов обучения </w:t>
      </w:r>
      <w:r w:rsidR="00ED42FA" w:rsidRPr="009F2022">
        <w:rPr>
          <w:rFonts w:ascii="Times New Roman" w:eastAsia="Times New Roman" w:hAnsi="Times New Roman"/>
          <w:sz w:val="28"/>
          <w:szCs w:val="28"/>
          <w:lang w:val="ru-RU" w:eastAsia="ru-RU"/>
        </w:rPr>
        <w:t xml:space="preserve">окружающему миру </w:t>
      </w:r>
      <w:r w:rsidR="00CA2E26" w:rsidRPr="009F2022">
        <w:rPr>
          <w:rFonts w:ascii="Times New Roman" w:eastAsia="Times New Roman" w:hAnsi="Times New Roman"/>
          <w:sz w:val="28"/>
          <w:szCs w:val="28"/>
          <w:lang w:val="ru-RU" w:eastAsia="ru-RU"/>
        </w:rPr>
        <w:t xml:space="preserve">является раскрытие роли человека </w:t>
      </w:r>
      <w:r w:rsidR="00ED42FA"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в природе и обществе, ознакомление с правилами поведения в среде обитания </w:t>
      </w:r>
      <w:r w:rsidR="00ED42FA"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и освоение общечеловеческих ценностей взаимодействия в системах: «Человек </w:t>
      </w:r>
      <w:r w:rsidR="00ED42FA"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и природа», «Человек и общество», «Человек и другие люди», «Человек </w:t>
      </w:r>
      <w:r w:rsidR="00ED42FA"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и познание». Важнейшей составляющей всех указанных систем является </w:t>
      </w:r>
      <w:r w:rsidR="00CA2E26" w:rsidRPr="009F2022">
        <w:rPr>
          <w:rFonts w:ascii="Times New Roman" w:eastAsia="Times New Roman" w:hAnsi="Times New Roman"/>
          <w:sz w:val="28"/>
          <w:szCs w:val="28"/>
          <w:lang w:val="ru-RU" w:eastAsia="ru-RU"/>
        </w:rPr>
        <w:lastRenderedPageBreak/>
        <w:t xml:space="preserve">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ED42FA" w:rsidRPr="009F2022">
        <w:rPr>
          <w:rFonts w:ascii="Times New Roman" w:eastAsia="SchoolBookSanPin" w:hAnsi="Times New Roman"/>
          <w:sz w:val="28"/>
          <w:szCs w:val="28"/>
          <w:lang w:val="ru-RU"/>
        </w:rPr>
        <w:t>.5.4.</w:t>
      </w:r>
      <w:r w:rsidR="00ED42FA" w:rsidRPr="009F2022">
        <w:rPr>
          <w:rFonts w:ascii="Times New Roman" w:hAnsi="Times New Roman"/>
          <w:sz w:val="28"/>
          <w:szCs w:val="28"/>
          <w:lang w:val="ru-RU"/>
        </w:rPr>
        <w:t> </w:t>
      </w:r>
      <w:r w:rsidR="00CA2E26" w:rsidRPr="009F2022">
        <w:rPr>
          <w:rFonts w:ascii="Times New Roman" w:eastAsia="Times New Roman" w:hAnsi="Times New Roman"/>
          <w:sz w:val="28"/>
          <w:szCs w:val="28"/>
          <w:lang w:val="ru-RU" w:eastAsia="ru-RU"/>
        </w:rPr>
        <w:t xml:space="preserve">Отбор содержания </w:t>
      </w:r>
      <w:r w:rsidR="00ED42FA" w:rsidRPr="009F2022">
        <w:rPr>
          <w:rFonts w:ascii="Times New Roman" w:eastAsia="Times New Roman" w:hAnsi="Times New Roman"/>
          <w:sz w:val="28"/>
          <w:szCs w:val="28"/>
          <w:lang w:val="ru-RU" w:eastAsia="ru-RU"/>
        </w:rPr>
        <w:t>программы по окружающему миру</w:t>
      </w:r>
      <w:r w:rsidR="00CA2E26" w:rsidRPr="009F2022">
        <w:rPr>
          <w:rFonts w:ascii="Times New Roman" w:eastAsia="Times New Roman" w:hAnsi="Times New Roman"/>
          <w:sz w:val="28"/>
          <w:szCs w:val="28"/>
          <w:lang w:val="ru-RU" w:eastAsia="ru-RU"/>
        </w:rPr>
        <w:t xml:space="preserve"> осуществлён </w:t>
      </w:r>
      <w:r w:rsidR="00ED42FA"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на основе следующих ведущих идей: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раскрытие роли человека в природе и обществе;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освоение общечеловеческих ценностей взаимодействия в системах: «Человек и природа», «Человек и общество», «Человек и другие люди», «Человек </w:t>
      </w:r>
      <w:r w:rsidRPr="009F2022">
        <w:rPr>
          <w:rFonts w:ascii="Times New Roman" w:eastAsia="Times New Roman" w:hAnsi="Times New Roman"/>
          <w:sz w:val="28"/>
          <w:szCs w:val="28"/>
          <w:lang w:val="ru-RU" w:eastAsia="ru-RU"/>
        </w:rPr>
        <w:br/>
        <w:t>и его самость», «Человек и познание».</w:t>
      </w:r>
    </w:p>
    <w:p w:rsidR="00CA2E26" w:rsidRPr="009F2022" w:rsidRDefault="00CA2E26"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Общее число часов, </w:t>
      </w:r>
      <w:r w:rsidR="00724350" w:rsidRPr="009F2022">
        <w:rPr>
          <w:rFonts w:ascii="Times New Roman" w:eastAsia="SchoolBookSanPin" w:hAnsi="Times New Roman"/>
          <w:sz w:val="28"/>
          <w:szCs w:val="28"/>
          <w:lang w:val="ru-RU"/>
        </w:rPr>
        <w:t>рекомендованных для изучения</w:t>
      </w:r>
      <w:r w:rsidRPr="009F2022">
        <w:rPr>
          <w:rFonts w:ascii="Times New Roman" w:eastAsia="Times New Roman" w:hAnsi="Times New Roman"/>
          <w:sz w:val="28"/>
          <w:szCs w:val="28"/>
          <w:lang w:val="ru-RU" w:eastAsia="ru-RU"/>
        </w:rPr>
        <w:t xml:space="preserve"> </w:t>
      </w:r>
      <w:r w:rsidR="00ED42FA" w:rsidRPr="009F2022">
        <w:rPr>
          <w:rFonts w:ascii="Times New Roman" w:eastAsia="Times New Roman" w:hAnsi="Times New Roman"/>
          <w:sz w:val="28"/>
          <w:szCs w:val="28"/>
          <w:lang w:val="ru-RU" w:eastAsia="ru-RU"/>
        </w:rPr>
        <w:t>окружающего мира</w:t>
      </w:r>
      <w:r w:rsidRPr="009F2022">
        <w:rPr>
          <w:rFonts w:ascii="Times New Roman" w:eastAsia="Times New Roman" w:hAnsi="Times New Roman"/>
          <w:sz w:val="28"/>
          <w:szCs w:val="28"/>
          <w:lang w:val="ru-RU" w:eastAsia="ru-RU"/>
        </w:rPr>
        <w:t xml:space="preserve">, ‒ </w:t>
      </w:r>
      <w:r w:rsidRPr="009F2022">
        <w:rPr>
          <w:rFonts w:ascii="Times New Roman" w:eastAsia="Times New Roman" w:hAnsi="Times New Roman"/>
          <w:sz w:val="28"/>
          <w:szCs w:val="28"/>
          <w:lang w:val="ru-RU" w:eastAsia="ru-RU"/>
        </w:rPr>
        <w:br/>
        <w:t xml:space="preserve">270 часов (два часа в неделю в каждом классе): 1 класс – 66 часов, 2 класс – </w:t>
      </w:r>
      <w:r w:rsidRPr="009F2022">
        <w:rPr>
          <w:rFonts w:ascii="Times New Roman" w:eastAsia="Times New Roman" w:hAnsi="Times New Roman"/>
          <w:sz w:val="28"/>
          <w:szCs w:val="28"/>
          <w:lang w:val="ru-RU" w:eastAsia="ru-RU"/>
        </w:rPr>
        <w:br/>
        <w:t xml:space="preserve">68 часов, 3 класс – 68 часов, 4 класс – 68 часов. </w:t>
      </w:r>
    </w:p>
    <w:p w:rsidR="00FD1AA0" w:rsidRPr="009F2022" w:rsidRDefault="00CD0BFF"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 Содержание обучения в 1 классе.</w:t>
      </w:r>
    </w:p>
    <w:p w:rsidR="00CA2E26" w:rsidRPr="009F2022" w:rsidRDefault="00CD0BFF" w:rsidP="000C14A5">
      <w:pPr>
        <w:spacing w:after="0" w:line="355" w:lineRule="auto"/>
        <w:ind w:firstLine="709"/>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 </w:t>
      </w:r>
      <w:r w:rsidR="00CA2E26" w:rsidRPr="009F2022">
        <w:rPr>
          <w:rFonts w:ascii="Times New Roman" w:eastAsia="Times New Roman" w:hAnsi="Times New Roman"/>
          <w:iCs/>
          <w:sz w:val="28"/>
          <w:szCs w:val="28"/>
          <w:lang w:val="ru-RU" w:eastAsia="ru-RU"/>
        </w:rPr>
        <w:t>Человек и общество.</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.6.1.1. </w:t>
      </w:r>
      <w:r w:rsidR="00CA2E26" w:rsidRPr="009F2022">
        <w:rPr>
          <w:rFonts w:ascii="Times New Roman" w:eastAsia="Times New Roman" w:hAnsi="Times New Roman"/>
          <w:sz w:val="28"/>
          <w:szCs w:val="28"/>
          <w:lang w:val="ru-RU" w:eastAsia="ru-RU"/>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.6.1.2. </w:t>
      </w:r>
      <w:r w:rsidR="00CA2E26" w:rsidRPr="009F2022">
        <w:rPr>
          <w:rFonts w:ascii="Times New Roman" w:eastAsia="Times New Roman" w:hAnsi="Times New Roman"/>
          <w:sz w:val="28"/>
          <w:szCs w:val="28"/>
          <w:lang w:val="ru-RU" w:eastAsia="ru-RU"/>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.6.1.3. </w:t>
      </w:r>
      <w:r w:rsidR="00CA2E26" w:rsidRPr="009F2022">
        <w:rPr>
          <w:rFonts w:ascii="Times New Roman" w:eastAsia="Times New Roman" w:hAnsi="Times New Roman"/>
          <w:sz w:val="28"/>
          <w:szCs w:val="28"/>
          <w:lang w:val="ru-RU" w:eastAsia="ru-RU"/>
        </w:rPr>
        <w:t>Режим труда и отдыха.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.6.1.4. </w:t>
      </w:r>
      <w:r w:rsidR="00CA2E26" w:rsidRPr="009F2022">
        <w:rPr>
          <w:rFonts w:ascii="Times New Roman" w:eastAsia="Times New Roman" w:hAnsi="Times New Roman"/>
          <w:sz w:val="28"/>
          <w:szCs w:val="28"/>
          <w:lang w:val="ru-RU" w:eastAsia="ru-RU"/>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.6.1.5. </w:t>
      </w:r>
      <w:r w:rsidR="00CA2E26" w:rsidRPr="009F2022">
        <w:rPr>
          <w:rFonts w:ascii="Times New Roman" w:eastAsia="Times New Roman" w:hAnsi="Times New Roman"/>
          <w:sz w:val="28"/>
          <w:szCs w:val="28"/>
          <w:lang w:val="ru-RU" w:eastAsia="ru-RU"/>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lastRenderedPageBreak/>
        <w:t>162</w:t>
      </w:r>
      <w:r w:rsidR="00FD1AA0" w:rsidRPr="009F2022">
        <w:rPr>
          <w:rFonts w:ascii="Times New Roman" w:eastAsia="OfficinaSansBoldITC" w:hAnsi="Times New Roman"/>
          <w:sz w:val="28"/>
          <w:szCs w:val="28"/>
          <w:lang w:val="ru-RU"/>
        </w:rPr>
        <w:t>.6.1.6. </w:t>
      </w:r>
      <w:r w:rsidR="00CA2E26" w:rsidRPr="009F2022">
        <w:rPr>
          <w:rFonts w:ascii="Times New Roman" w:eastAsia="Times New Roman" w:hAnsi="Times New Roman"/>
          <w:sz w:val="28"/>
          <w:szCs w:val="28"/>
          <w:lang w:val="ru-RU" w:eastAsia="ru-RU"/>
        </w:rPr>
        <w:t xml:space="preserve">Ценность и красота рукотворного мира. Правила поведения </w:t>
      </w:r>
      <w:r w:rsidR="00FD1AA0"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в социуме.</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.6.2. </w:t>
      </w:r>
      <w:r w:rsidR="00CA2E26" w:rsidRPr="009F2022">
        <w:rPr>
          <w:rFonts w:ascii="Times New Roman" w:eastAsia="Times New Roman" w:hAnsi="Times New Roman"/>
          <w:iCs/>
          <w:sz w:val="28"/>
          <w:szCs w:val="28"/>
          <w:lang w:val="ru-RU" w:eastAsia="ru-RU"/>
        </w:rPr>
        <w:t>Человек и природа.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.6.2.1. </w:t>
      </w:r>
      <w:r w:rsidR="00CA2E26" w:rsidRPr="009F2022">
        <w:rPr>
          <w:rFonts w:ascii="Times New Roman" w:eastAsia="Times New Roman" w:hAnsi="Times New Roman"/>
          <w:sz w:val="28"/>
          <w:szCs w:val="28"/>
          <w:lang w:val="ru-RU" w:eastAsia="ru-RU"/>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.6.2.2. </w:t>
      </w:r>
      <w:r w:rsidR="00CA2E26" w:rsidRPr="009F2022">
        <w:rPr>
          <w:rFonts w:ascii="Times New Roman" w:eastAsia="Times New Roman" w:hAnsi="Times New Roman"/>
          <w:sz w:val="28"/>
          <w:szCs w:val="28"/>
          <w:lang w:val="ru-RU" w:eastAsia="ru-RU"/>
        </w:rPr>
        <w:t xml:space="preserve">Сезонные изменения в природе. Взаимосвязи между человеком </w:t>
      </w:r>
      <w:r w:rsidR="00FD1AA0"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и природой. Правила нравственного и безопасного поведения в природе.</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.6.2.3. </w:t>
      </w:r>
      <w:r w:rsidR="00CA2E26" w:rsidRPr="009F2022">
        <w:rPr>
          <w:rFonts w:ascii="Times New Roman" w:eastAsia="Times New Roman" w:hAnsi="Times New Roman"/>
          <w:sz w:val="28"/>
          <w:szCs w:val="28"/>
          <w:lang w:val="ru-RU" w:eastAsia="ru-RU"/>
        </w:rPr>
        <w:t xml:space="preserve">Растительный мир. Растения ближайшего окружения (узнавание, называние, краткое описание). Лиственные и хвойные растения. Дикорастущие </w:t>
      </w:r>
      <w:r w:rsidR="00FD1AA0"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FD1AA0" w:rsidRPr="009F2022">
        <w:rPr>
          <w:rFonts w:ascii="Times New Roman" w:eastAsia="OfficinaSansBoldITC" w:hAnsi="Times New Roman"/>
          <w:sz w:val="28"/>
          <w:szCs w:val="28"/>
          <w:lang w:val="ru-RU"/>
        </w:rPr>
        <w:t>.6.2.4. </w:t>
      </w:r>
      <w:r w:rsidR="00CA2E26" w:rsidRPr="009F2022">
        <w:rPr>
          <w:rFonts w:ascii="Times New Roman" w:eastAsia="Times New Roman" w:hAnsi="Times New Roman"/>
          <w:sz w:val="28"/>
          <w:szCs w:val="28"/>
          <w:lang w:val="ru-RU" w:eastAsia="ru-RU"/>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.6.3. </w:t>
      </w:r>
      <w:r w:rsidR="00CA2E26" w:rsidRPr="009F2022">
        <w:rPr>
          <w:rFonts w:ascii="Times New Roman" w:eastAsia="Times New Roman" w:hAnsi="Times New Roman"/>
          <w:iCs/>
          <w:sz w:val="28"/>
          <w:szCs w:val="28"/>
          <w:lang w:val="ru-RU" w:eastAsia="ru-RU"/>
        </w:rPr>
        <w:t>Правила безопасной жизнедеятельности.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.6.3.1. </w:t>
      </w:r>
      <w:r w:rsidR="00CA2E26" w:rsidRPr="009F2022">
        <w:rPr>
          <w:rFonts w:ascii="Times New Roman" w:eastAsia="Times New Roman" w:hAnsi="Times New Roman"/>
          <w:sz w:val="28"/>
          <w:szCs w:val="28"/>
          <w:lang w:val="ru-RU" w:eastAsia="ru-RU"/>
        </w:rPr>
        <w:t xml:space="preserve">Понимание необходимости соблюдения режима дня, правил здорового питания и личной гигиены. </w:t>
      </w:r>
      <w:r w:rsidR="00174A21" w:rsidRPr="009F2022">
        <w:rPr>
          <w:rFonts w:ascii="Times New Roman" w:hAnsi="Times New Roman"/>
          <w:sz w:val="28"/>
          <w:szCs w:val="28"/>
          <w:lang w:val="ru-RU"/>
        </w:rPr>
        <w:t>Правила использования электронных средств, оснащенных экраном.</w:t>
      </w:r>
      <w:r w:rsidR="00174A21" w:rsidRPr="009F2022">
        <w:rPr>
          <w:rFonts w:ascii="Times New Roman" w:hAnsi="Times New Roman"/>
          <w:color w:val="000000"/>
          <w:sz w:val="28"/>
          <w:szCs w:val="28"/>
          <w:shd w:val="clear" w:color="auto" w:fill="FFFFFF"/>
          <w:lang w:val="ru-RU"/>
        </w:rPr>
        <w:t xml:space="preserve"> </w:t>
      </w:r>
      <w:r w:rsidR="00CA2E26" w:rsidRPr="009F2022">
        <w:rPr>
          <w:rFonts w:ascii="Times New Roman" w:eastAsia="Times New Roman" w:hAnsi="Times New Roman"/>
          <w:sz w:val="28"/>
          <w:szCs w:val="28"/>
          <w:lang w:val="ru-RU" w:eastAsia="ru-RU"/>
        </w:rPr>
        <w:t>Правила безопасности в быту: пользование бытовыми электроприборами, газовыми плитами.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.6.3.2. </w:t>
      </w:r>
      <w:r w:rsidR="00CA2E26" w:rsidRPr="009F2022">
        <w:rPr>
          <w:rFonts w:ascii="Times New Roman" w:eastAsia="Times New Roman" w:hAnsi="Times New Roman"/>
          <w:sz w:val="28"/>
          <w:szCs w:val="28"/>
          <w:lang w:val="ru-RU" w:eastAsia="ru-RU"/>
        </w:rPr>
        <w:t>Дорога от дома до школы. Правила безопасного поведения пешехода (дорожные знаки, дорожная разметка, дорожные сигналы).</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.6.3.3. </w:t>
      </w:r>
      <w:r w:rsidR="00CA2E26" w:rsidRPr="009F2022">
        <w:rPr>
          <w:rFonts w:ascii="Times New Roman" w:eastAsia="Times New Roman" w:hAnsi="Times New Roman"/>
          <w:sz w:val="28"/>
          <w:szCs w:val="28"/>
          <w:lang w:val="ru-RU" w:eastAsia="ru-RU"/>
        </w:rPr>
        <w:t>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w:t>
      </w:r>
    </w:p>
    <w:p w:rsidR="005C15D3" w:rsidRPr="009F2022" w:rsidRDefault="00CD0BF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162</w:t>
      </w:r>
      <w:r w:rsidR="005C15D3" w:rsidRPr="009F2022">
        <w:rPr>
          <w:rFonts w:ascii="Times New Roman" w:eastAsia="SchoolBookSanPin" w:hAnsi="Times New Roman"/>
          <w:sz w:val="28"/>
          <w:szCs w:val="28"/>
          <w:lang w:val="ru-RU"/>
        </w:rPr>
        <w:t xml:space="preserve">.6.4. Изучение окружающего мира в 1 классе способствует </w:t>
      </w:r>
      <w:r w:rsidR="005C15D3" w:rsidRPr="009F2022">
        <w:rPr>
          <w:rFonts w:ascii="Times New Roman" w:eastAsia="Times New Roman" w:hAnsi="Times New Roman"/>
          <w:sz w:val="28"/>
          <w:szCs w:val="28"/>
          <w:lang w:val="ru-RU"/>
        </w:rPr>
        <w:t xml:space="preserve">освоению </w:t>
      </w:r>
      <w:r w:rsidR="005C15D3" w:rsidRPr="009F2022">
        <w:rPr>
          <w:rFonts w:ascii="Times New Roman" w:eastAsia="Times New Roman" w:hAnsi="Times New Roman"/>
          <w:sz w:val="28"/>
          <w:szCs w:val="28"/>
          <w:lang w:val="ru-RU"/>
        </w:rPr>
        <w:br/>
      </w:r>
      <w:r w:rsidR="005C15D3" w:rsidRPr="009F2022">
        <w:rPr>
          <w:rFonts w:ascii="Times New Roman" w:eastAsia="Times New Roman" w:hAnsi="Times New Roman"/>
          <w:sz w:val="28"/>
          <w:szCs w:val="28"/>
          <w:lang w:val="ru-RU"/>
        </w:rPr>
        <w:lastRenderedPageBreak/>
        <w:t>на пропедевтическом уровне ряда универсальных учебных действий</w:t>
      </w:r>
      <w:r w:rsidR="005C15D3" w:rsidRPr="009F2022">
        <w:rPr>
          <w:rFonts w:ascii="Times New Roman" w:eastAsia="SchoolBookSanPin" w:hAnsi="Times New Roman"/>
          <w:sz w:val="28"/>
          <w:szCs w:val="28"/>
          <w:lang w:val="ru-RU"/>
        </w:rPr>
        <w:t xml:space="preserve">: </w:t>
      </w:r>
      <w:r w:rsidR="005C15D3"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C15D3"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.6.4.1. </w:t>
      </w:r>
      <w:r w:rsidR="005C15D3" w:rsidRPr="009F2022">
        <w:rPr>
          <w:rFonts w:ascii="Times New Roman" w:eastAsia="SchoolBookSanPin" w:hAnsi="Times New Roman"/>
          <w:sz w:val="28"/>
          <w:szCs w:val="28"/>
          <w:lang w:val="ru-RU"/>
        </w:rPr>
        <w:t xml:space="preserve">Базовые логические действия как часть </w:t>
      </w:r>
      <w:r w:rsidR="005C15D3" w:rsidRPr="009F2022">
        <w:rPr>
          <w:rFonts w:ascii="Times New Roman" w:eastAsia="SchoolBookSanPin" w:hAnsi="Times New Roman"/>
          <w:bCs/>
          <w:sz w:val="28"/>
          <w:szCs w:val="28"/>
          <w:lang w:val="ru-RU"/>
        </w:rPr>
        <w:t>познавательных универсальных учебных действий</w:t>
      </w:r>
      <w:r w:rsidR="005C15D3" w:rsidRPr="009F2022">
        <w:rPr>
          <w:rFonts w:ascii="Times New Roman" w:eastAsia="SchoolBookSanPin" w:hAnsi="Times New Roman"/>
          <w:sz w:val="28"/>
          <w:szCs w:val="28"/>
          <w:lang w:val="ru-RU"/>
        </w:rPr>
        <w:t xml:space="preserve"> способствуют формированию умений:</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происходящие в природе изменения, наблюдать зависимость изменений в живой природе от состояния неживой природы;</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лиственных и хвойных растений, сравнивать </w:t>
      </w:r>
      <w:r w:rsidRPr="009F2022">
        <w:rPr>
          <w:rFonts w:ascii="Times New Roman" w:eastAsia="Times New Roman" w:hAnsi="Times New Roman"/>
          <w:sz w:val="28"/>
          <w:szCs w:val="28"/>
          <w:lang w:val="ru-RU" w:eastAsia="ru-RU"/>
        </w:rPr>
        <w:br/>
        <w:t>их, устанавливать различия во внешнем виде.</w:t>
      </w:r>
    </w:p>
    <w:p w:rsidR="005C15D3"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.6.4.2. </w:t>
      </w:r>
      <w:r w:rsidR="005C15D3" w:rsidRPr="009F2022">
        <w:rPr>
          <w:rFonts w:ascii="Times New Roman" w:eastAsia="SchoolBookSanPin" w:hAnsi="Times New Roman"/>
          <w:sz w:val="28"/>
          <w:szCs w:val="28"/>
          <w:lang w:val="ru-RU"/>
        </w:rPr>
        <w:t xml:space="preserve">Работа с информацией как часть </w:t>
      </w:r>
      <w:r w:rsidR="005C15D3" w:rsidRPr="009F2022">
        <w:rPr>
          <w:rFonts w:ascii="Times New Roman" w:eastAsia="SchoolBookSanPin" w:hAnsi="Times New Roman"/>
          <w:bCs/>
          <w:sz w:val="28"/>
          <w:szCs w:val="28"/>
          <w:lang w:val="ru-RU"/>
        </w:rPr>
        <w:t>познавательных универсальных учебных действий</w:t>
      </w:r>
      <w:r w:rsidR="005C15D3" w:rsidRPr="009F2022">
        <w:rPr>
          <w:rFonts w:ascii="Times New Roman" w:eastAsia="SchoolBookSanPin" w:hAnsi="Times New Roman"/>
          <w:sz w:val="28"/>
          <w:szCs w:val="28"/>
          <w:lang w:val="ru-RU"/>
        </w:rPr>
        <w:t xml:space="preserve"> способствует формированию умений:</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что информация может быть представлена в разной форме: текста, иллюстраций, видео, таблицы;</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иллюстрацию явления (объекта, предмета) с его названием.</w:t>
      </w:r>
    </w:p>
    <w:p w:rsidR="005C15D3"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.6.4.3. </w:t>
      </w:r>
      <w:r w:rsidR="005C15D3" w:rsidRPr="009F2022">
        <w:rPr>
          <w:rFonts w:ascii="Times New Roman" w:eastAsia="Times New Roman" w:hAnsi="Times New Roman"/>
          <w:sz w:val="28"/>
          <w:szCs w:val="28"/>
          <w:lang w:val="ru-RU"/>
        </w:rPr>
        <w:t>Коммуникативные универсальные учебные действия</w:t>
      </w:r>
      <w:r w:rsidR="005C15D3" w:rsidRPr="009F2022">
        <w:rPr>
          <w:rFonts w:ascii="Times New Roman" w:eastAsia="SchoolBookSanPin" w:hAnsi="Times New Roman"/>
          <w:sz w:val="28"/>
          <w:szCs w:val="28"/>
          <w:lang w:val="ru-RU"/>
        </w:rPr>
        <w:t xml:space="preserve"> способствуют формированию умений:</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процессе учебного диалога слушать говорящего; отвечать на вопросы, дополнять ответы участников; уважительно относиться к разным мнениям;</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воспроизводить названия своего населенного пункта, название страны, </w:t>
      </w:r>
      <w:r w:rsidRPr="009F2022">
        <w:rPr>
          <w:rFonts w:ascii="Times New Roman" w:eastAsia="Times New Roman" w:hAnsi="Times New Roman"/>
          <w:sz w:val="28"/>
          <w:szCs w:val="28"/>
          <w:lang w:val="ru-RU" w:eastAsia="ru-RU"/>
        </w:rPr>
        <w:br/>
        <w:t>её столицы;</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воспроизводить наизусть слова гимна России;</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по предложенному плану время года, передавать в рассказе своё отношение к природным явлениям;</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сравнивать домашних и диких животных, объяснять, чем они различаются.</w:t>
      </w:r>
    </w:p>
    <w:p w:rsidR="005C15D3"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.6.4.4. </w:t>
      </w:r>
      <w:r w:rsidR="005C15D3" w:rsidRPr="009F2022">
        <w:rPr>
          <w:rFonts w:ascii="Times New Roman" w:eastAsia="Times New Roman" w:hAnsi="Times New Roman"/>
          <w:sz w:val="28"/>
          <w:szCs w:val="28"/>
          <w:lang w:val="ru-RU"/>
        </w:rPr>
        <w:t>Регулятивные универсальные учебные действия</w:t>
      </w:r>
      <w:r w:rsidR="005C15D3" w:rsidRPr="009F2022">
        <w:rPr>
          <w:rFonts w:ascii="Times New Roman" w:eastAsia="SchoolBookSanPin" w:hAnsi="Times New Roman"/>
          <w:sz w:val="28"/>
          <w:szCs w:val="28"/>
          <w:lang w:val="ru-RU"/>
        </w:rPr>
        <w:t xml:space="preserve"> способствуют формированию умений:</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оценивать выполнение правил безопасного поведения на дорогах и улицах другими детьми, выполнять самооценку;</w:t>
      </w:r>
    </w:p>
    <w:p w:rsidR="005C15D3" w:rsidRPr="009F2022" w:rsidRDefault="005C15D3"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5C15D3"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.6.4.5. </w:t>
      </w:r>
      <w:r w:rsidR="005C15D3" w:rsidRPr="009F2022">
        <w:rPr>
          <w:rFonts w:ascii="Times New Roman" w:eastAsia="Times New Roman" w:hAnsi="Times New Roman"/>
          <w:sz w:val="28"/>
          <w:szCs w:val="28"/>
          <w:lang w:val="ru-RU"/>
        </w:rPr>
        <w:t xml:space="preserve">Совместная деятельность </w:t>
      </w:r>
      <w:r w:rsidR="005C15D3" w:rsidRPr="009F2022">
        <w:rPr>
          <w:rFonts w:ascii="Times New Roman" w:eastAsia="SchoolBookSanPin" w:hAnsi="Times New Roman"/>
          <w:sz w:val="28"/>
          <w:szCs w:val="28"/>
          <w:lang w:val="ru-RU"/>
        </w:rPr>
        <w:t xml:space="preserve">способствует формированию умений </w:t>
      </w:r>
      <w:r w:rsidR="005C15D3" w:rsidRPr="009F2022">
        <w:rPr>
          <w:rFonts w:ascii="Times New Roman" w:eastAsia="Times New Roman" w:hAnsi="Times New Roman"/>
          <w:sz w:val="28"/>
          <w:szCs w:val="28"/>
          <w:lang w:val="ru-RU" w:eastAsia="ru-RU"/>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5C15D3" w:rsidRPr="009F2022" w:rsidRDefault="00CD0BFF"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 Содержание обучения во 2 классе.</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.7.1. </w:t>
      </w:r>
      <w:r w:rsidR="00CA2E26" w:rsidRPr="009F2022">
        <w:rPr>
          <w:rFonts w:ascii="Times New Roman" w:eastAsia="Times New Roman" w:hAnsi="Times New Roman"/>
          <w:iCs/>
          <w:sz w:val="28"/>
          <w:szCs w:val="28"/>
          <w:lang w:val="ru-RU" w:eastAsia="ru-RU"/>
        </w:rPr>
        <w:t>Человек и общество.</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.7.1.1. </w:t>
      </w:r>
      <w:r w:rsidR="00CA2E26" w:rsidRPr="009F2022">
        <w:rPr>
          <w:rFonts w:ascii="Times New Roman" w:eastAsia="Times New Roman" w:hAnsi="Times New Roman"/>
          <w:sz w:val="28"/>
          <w:szCs w:val="28"/>
          <w:lang w:val="ru-RU" w:eastAsia="ru-RU"/>
        </w:rPr>
        <w:t xml:space="preserve">Наша Родина ‒ Россия, Российская Федерация. Россия и её столица </w:t>
      </w:r>
      <w:r w:rsidR="005C15D3"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.7.1.2. </w:t>
      </w:r>
      <w:r w:rsidR="00CA2E26" w:rsidRPr="009F2022">
        <w:rPr>
          <w:rFonts w:ascii="Times New Roman" w:eastAsia="Times New Roman" w:hAnsi="Times New Roman"/>
          <w:sz w:val="28"/>
          <w:szCs w:val="28"/>
          <w:lang w:val="ru-RU" w:eastAsia="ru-RU"/>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lastRenderedPageBreak/>
        <w:t>162</w:t>
      </w:r>
      <w:r w:rsidR="005C15D3" w:rsidRPr="009F2022">
        <w:rPr>
          <w:rFonts w:ascii="Times New Roman" w:eastAsia="OfficinaSansBoldITC" w:hAnsi="Times New Roman"/>
          <w:sz w:val="28"/>
          <w:szCs w:val="28"/>
          <w:lang w:val="ru-RU"/>
        </w:rPr>
        <w:t>.7.1.3. </w:t>
      </w:r>
      <w:r w:rsidR="00CA2E26" w:rsidRPr="009F2022">
        <w:rPr>
          <w:rFonts w:ascii="Times New Roman" w:eastAsia="Times New Roman" w:hAnsi="Times New Roman"/>
          <w:sz w:val="28"/>
          <w:szCs w:val="28"/>
          <w:lang w:val="ru-RU" w:eastAsia="ru-RU"/>
        </w:rPr>
        <w:t>Семья. Семейные ценности и традиции. Родословная. Составление схемы родословного древа, истории семьи.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.7.1.4. </w:t>
      </w:r>
      <w:r w:rsidR="00CA2E26" w:rsidRPr="009F2022">
        <w:rPr>
          <w:rFonts w:ascii="Times New Roman" w:eastAsia="Times New Roman" w:hAnsi="Times New Roman"/>
          <w:sz w:val="28"/>
          <w:szCs w:val="28"/>
          <w:lang w:val="ru-RU" w:eastAsia="ru-RU"/>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.7.2. </w:t>
      </w:r>
      <w:r w:rsidR="00CA2E26" w:rsidRPr="009F2022">
        <w:rPr>
          <w:rFonts w:ascii="Times New Roman" w:eastAsia="Times New Roman" w:hAnsi="Times New Roman"/>
          <w:iCs/>
          <w:sz w:val="28"/>
          <w:szCs w:val="28"/>
          <w:lang w:val="ru-RU" w:eastAsia="ru-RU"/>
        </w:rPr>
        <w:t>Человек и природа.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.7.2.1. </w:t>
      </w:r>
      <w:r w:rsidR="00CA2E26" w:rsidRPr="009F2022">
        <w:rPr>
          <w:rFonts w:ascii="Times New Roman" w:eastAsia="Times New Roman" w:hAnsi="Times New Roman"/>
          <w:sz w:val="28"/>
          <w:szCs w:val="28"/>
          <w:lang w:val="ru-RU" w:eastAsia="ru-RU"/>
        </w:rPr>
        <w:t>Методы познания природы: наблюдения, опыты, измерения.</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.7.2.2. </w:t>
      </w:r>
      <w:r w:rsidR="00CA2E26" w:rsidRPr="009F2022">
        <w:rPr>
          <w:rFonts w:ascii="Times New Roman" w:eastAsia="Times New Roman" w:hAnsi="Times New Roman"/>
          <w:sz w:val="28"/>
          <w:szCs w:val="28"/>
          <w:lang w:val="ru-RU" w:eastAsia="ru-RU"/>
        </w:rPr>
        <w:t xml:space="preserve">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w:t>
      </w:r>
      <w:r w:rsidR="00CA2E26" w:rsidRPr="009F2022">
        <w:rPr>
          <w:rFonts w:ascii="Times New Roman" w:eastAsia="Times New Roman" w:hAnsi="Times New Roman"/>
          <w:sz w:val="28"/>
          <w:szCs w:val="28"/>
          <w:lang w:val="ru-RU" w:eastAsia="ru-RU"/>
        </w:rPr>
        <w:br/>
        <w:t>при помощи компаса. Ориентирование на местности по местным природным признакам, Солнцу. Компас, устройство; ориентирование с помощью компаса.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.7.2.3. </w:t>
      </w:r>
      <w:r w:rsidR="00CA2E26" w:rsidRPr="009F2022">
        <w:rPr>
          <w:rFonts w:ascii="Times New Roman" w:eastAsia="Times New Roman" w:hAnsi="Times New Roman"/>
          <w:sz w:val="28"/>
          <w:szCs w:val="28"/>
          <w:lang w:val="ru-RU" w:eastAsia="ru-RU"/>
        </w:rP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.7.2.4. </w:t>
      </w:r>
      <w:r w:rsidR="00CA2E26" w:rsidRPr="009F2022">
        <w:rPr>
          <w:rFonts w:ascii="Times New Roman" w:eastAsia="Times New Roman" w:hAnsi="Times New Roman"/>
          <w:sz w:val="28"/>
          <w:szCs w:val="28"/>
          <w:lang w:val="ru-RU" w:eastAsia="ru-RU"/>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.7.3. </w:t>
      </w:r>
      <w:r w:rsidR="00CA2E26" w:rsidRPr="009F2022">
        <w:rPr>
          <w:rFonts w:ascii="Times New Roman" w:eastAsia="Times New Roman" w:hAnsi="Times New Roman"/>
          <w:iCs/>
          <w:sz w:val="28"/>
          <w:szCs w:val="28"/>
          <w:lang w:val="ru-RU" w:eastAsia="ru-RU"/>
        </w:rPr>
        <w:t>Правила безопасной жизнедеятельности.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C15D3" w:rsidRPr="009F2022">
        <w:rPr>
          <w:rFonts w:ascii="Times New Roman" w:eastAsia="OfficinaSansBoldITC" w:hAnsi="Times New Roman"/>
          <w:sz w:val="28"/>
          <w:szCs w:val="28"/>
          <w:lang w:val="ru-RU"/>
        </w:rPr>
        <w:t>.7.3.1. </w:t>
      </w:r>
      <w:r w:rsidR="00CA2E26" w:rsidRPr="009F2022">
        <w:rPr>
          <w:rFonts w:ascii="Times New Roman" w:eastAsia="Times New Roman" w:hAnsi="Times New Roman"/>
          <w:sz w:val="28"/>
          <w:szCs w:val="28"/>
          <w:lang w:val="ru-RU" w:eastAsia="ru-RU"/>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w:t>
      </w:r>
      <w:r w:rsidR="005C15D3"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w:t>
      </w:r>
      <w:r w:rsidR="00CA2E26"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lastRenderedPageBreak/>
        <w:t>на общественном транспорте). Номера телефонов экстренной помощи. Правила поведения при пользовании компьютером. Безопасность в информационно-коммуникационной сети «Интернет» (коммуникация в мессенджерах и социальных группах) в условиях контролируемого доступа в</w:t>
      </w:r>
      <w:r w:rsidR="00CA2E26" w:rsidRPr="009F2022">
        <w:rPr>
          <w:rFonts w:ascii="Times New Roman" w:hAnsi="Times New Roman"/>
          <w:sz w:val="28"/>
          <w:szCs w:val="28"/>
          <w:lang w:val="ru-RU"/>
        </w:rPr>
        <w:t xml:space="preserve"> </w:t>
      </w:r>
      <w:r w:rsidR="00CA2E26" w:rsidRPr="009F2022">
        <w:rPr>
          <w:rFonts w:ascii="Times New Roman" w:eastAsia="Times New Roman" w:hAnsi="Times New Roman"/>
          <w:sz w:val="28"/>
          <w:szCs w:val="28"/>
          <w:lang w:val="ru-RU" w:eastAsia="ru-RU"/>
        </w:rPr>
        <w:t>информационно-телекоммуникационную сеть «Интернет».</w:t>
      </w:r>
    </w:p>
    <w:p w:rsidR="006B02C9" w:rsidRPr="009F2022" w:rsidRDefault="00CD0BF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162</w:t>
      </w:r>
      <w:r w:rsidR="006B02C9" w:rsidRPr="009F2022">
        <w:rPr>
          <w:rFonts w:ascii="Times New Roman" w:eastAsia="SchoolBookSanPin" w:hAnsi="Times New Roman"/>
          <w:sz w:val="28"/>
          <w:szCs w:val="28"/>
          <w:lang w:val="ru-RU"/>
        </w:rPr>
        <w:t xml:space="preserve">.7.4. Изучение окружающего мира во 2 классе способствует </w:t>
      </w:r>
      <w:r w:rsidR="006B02C9" w:rsidRPr="009F2022">
        <w:rPr>
          <w:rFonts w:ascii="Times New Roman" w:eastAsia="Times New Roman" w:hAnsi="Times New Roman"/>
          <w:sz w:val="28"/>
          <w:szCs w:val="28"/>
          <w:lang w:val="ru-RU"/>
        </w:rPr>
        <w:t xml:space="preserve">освоению </w:t>
      </w:r>
      <w:r w:rsidR="006B02C9" w:rsidRPr="009F2022">
        <w:rPr>
          <w:rFonts w:ascii="Times New Roman" w:eastAsia="Times New Roman" w:hAnsi="Times New Roman"/>
          <w:sz w:val="28"/>
          <w:szCs w:val="28"/>
          <w:lang w:val="ru-RU"/>
        </w:rPr>
        <w:br/>
        <w:t>на пропедевтическом уровне ряда универсальных учебных действий</w:t>
      </w:r>
      <w:r w:rsidR="006B02C9" w:rsidRPr="009F2022">
        <w:rPr>
          <w:rFonts w:ascii="Times New Roman" w:eastAsia="SchoolBookSanPin" w:hAnsi="Times New Roman"/>
          <w:sz w:val="28"/>
          <w:szCs w:val="28"/>
          <w:lang w:val="ru-RU"/>
        </w:rPr>
        <w:t xml:space="preserve">: </w:t>
      </w:r>
      <w:r w:rsidR="006B02C9"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B02C9"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6B02C9" w:rsidRPr="009F2022">
        <w:rPr>
          <w:rFonts w:ascii="Times New Roman" w:eastAsia="OfficinaSansBoldITC" w:hAnsi="Times New Roman"/>
          <w:sz w:val="28"/>
          <w:szCs w:val="28"/>
          <w:lang w:val="ru-RU"/>
        </w:rPr>
        <w:t>.7.4.1. </w:t>
      </w:r>
      <w:r w:rsidR="006B02C9" w:rsidRPr="009F2022">
        <w:rPr>
          <w:rFonts w:ascii="Times New Roman" w:eastAsia="SchoolBookSanPin" w:hAnsi="Times New Roman"/>
          <w:sz w:val="28"/>
          <w:szCs w:val="28"/>
          <w:lang w:val="ru-RU"/>
        </w:rPr>
        <w:t xml:space="preserve">Базовые логические действия как часть </w:t>
      </w:r>
      <w:r w:rsidR="006B02C9" w:rsidRPr="009F2022">
        <w:rPr>
          <w:rFonts w:ascii="Times New Roman" w:eastAsia="SchoolBookSanPin" w:hAnsi="Times New Roman"/>
          <w:bCs/>
          <w:sz w:val="28"/>
          <w:szCs w:val="28"/>
          <w:lang w:val="ru-RU"/>
        </w:rPr>
        <w:t>познавательных универсальных учебных действий</w:t>
      </w:r>
      <w:r w:rsidR="006B02C9" w:rsidRPr="009F2022">
        <w:rPr>
          <w:rFonts w:ascii="Times New Roman" w:eastAsia="SchoolBookSanPin" w:hAnsi="Times New Roman"/>
          <w:sz w:val="28"/>
          <w:szCs w:val="28"/>
          <w:lang w:val="ru-RU"/>
        </w:rPr>
        <w:t xml:space="preserve"> способствуют формированию умений:</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методах познания природы (наблюдение, опыт, сравнение, измерение);</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на основе наблюдения состояние вещества (жидкое, твёрдое, газообразное);</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символы Российской Федерации;</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деревья, кустарники, травы; приводить примеры (в пределах изученного);</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группировать растения: дикорастущие и культурные; лекарственные </w:t>
      </w:r>
      <w:r w:rsidRPr="009F2022">
        <w:rPr>
          <w:rFonts w:ascii="Times New Roman" w:eastAsia="Times New Roman" w:hAnsi="Times New Roman"/>
          <w:sz w:val="28"/>
          <w:szCs w:val="28"/>
          <w:lang w:val="ru-RU" w:eastAsia="ru-RU"/>
        </w:rPr>
        <w:br/>
        <w:t>и ядовитые (в пределах изученного);</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прошлое, настоящее, будущее.</w:t>
      </w:r>
    </w:p>
    <w:p w:rsidR="006B02C9"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6B02C9" w:rsidRPr="009F2022">
        <w:rPr>
          <w:rFonts w:ascii="Times New Roman" w:eastAsia="OfficinaSansBoldITC" w:hAnsi="Times New Roman"/>
          <w:sz w:val="28"/>
          <w:szCs w:val="28"/>
          <w:lang w:val="ru-RU"/>
        </w:rPr>
        <w:t>.7.4.2. </w:t>
      </w:r>
      <w:r w:rsidR="006B02C9" w:rsidRPr="009F2022">
        <w:rPr>
          <w:rFonts w:ascii="Times New Roman" w:eastAsia="SchoolBookSanPin" w:hAnsi="Times New Roman"/>
          <w:sz w:val="28"/>
          <w:szCs w:val="28"/>
          <w:lang w:val="ru-RU"/>
        </w:rPr>
        <w:t xml:space="preserve">Работа с информацией как часть </w:t>
      </w:r>
      <w:r w:rsidR="006B02C9" w:rsidRPr="009F2022">
        <w:rPr>
          <w:rFonts w:ascii="Times New Roman" w:eastAsia="SchoolBookSanPin" w:hAnsi="Times New Roman"/>
          <w:bCs/>
          <w:sz w:val="28"/>
          <w:szCs w:val="28"/>
          <w:lang w:val="ru-RU"/>
        </w:rPr>
        <w:t>познавательных универсальных учебных действий</w:t>
      </w:r>
      <w:r w:rsidR="006B02C9" w:rsidRPr="009F2022">
        <w:rPr>
          <w:rFonts w:ascii="Times New Roman" w:eastAsia="SchoolBookSanPin" w:hAnsi="Times New Roman"/>
          <w:sz w:val="28"/>
          <w:szCs w:val="28"/>
          <w:lang w:val="ru-RU"/>
        </w:rPr>
        <w:t xml:space="preserve"> способствует формированию умений:</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информацию, представленную в тексте, графически, аудиовизуально;</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информацию, представленную в схеме, таблице;</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используя текстовую информацию, заполнять таблицы; дополнять схемы;</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пример (рисунок, предложенную ситуацию) со временем протекания.</w:t>
      </w:r>
    </w:p>
    <w:p w:rsidR="006B02C9"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lastRenderedPageBreak/>
        <w:t>162</w:t>
      </w:r>
      <w:r w:rsidR="006B02C9" w:rsidRPr="009F2022">
        <w:rPr>
          <w:rFonts w:ascii="Times New Roman" w:eastAsia="OfficinaSansBoldITC" w:hAnsi="Times New Roman"/>
          <w:sz w:val="28"/>
          <w:szCs w:val="28"/>
          <w:lang w:val="ru-RU"/>
        </w:rPr>
        <w:t>.7.4.3. </w:t>
      </w:r>
      <w:r w:rsidR="006B02C9" w:rsidRPr="009F2022">
        <w:rPr>
          <w:rFonts w:ascii="Times New Roman" w:eastAsia="Times New Roman" w:hAnsi="Times New Roman"/>
          <w:sz w:val="28"/>
          <w:szCs w:val="28"/>
          <w:lang w:val="ru-RU"/>
        </w:rPr>
        <w:t>Коммуникативные универсальные учебные действия</w:t>
      </w:r>
      <w:r w:rsidR="006B02C9" w:rsidRPr="009F2022">
        <w:rPr>
          <w:rFonts w:ascii="Times New Roman" w:eastAsia="SchoolBookSanPin" w:hAnsi="Times New Roman"/>
          <w:sz w:val="28"/>
          <w:szCs w:val="28"/>
          <w:lang w:val="ru-RU"/>
        </w:rPr>
        <w:t xml:space="preserve"> способствуют формированию умений:</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терминах (понятиях), соотносить их с краткой характеристикой: понятия и термины, связанные с социальным миром (индивидуальность человека, органы чувств, жизнедеятельность;</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поколение, старшее поколение, культура поведения; Родина, столица, родной край, регион);</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понятия и термины, связанные с миром природы (среда обитания, тело, явление, вещество; заповедник);</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условия жизни на Земле, отличие нашей планеты от других планет Солнечной системы;</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небольшие описания на предложенную тему (например, </w:t>
      </w:r>
      <w:r w:rsidRPr="009F2022">
        <w:rPr>
          <w:rFonts w:ascii="Times New Roman" w:eastAsia="Times New Roman" w:hAnsi="Times New Roman"/>
          <w:sz w:val="28"/>
          <w:szCs w:val="28"/>
          <w:lang w:val="ru-RU" w:eastAsia="ru-RU"/>
        </w:rPr>
        <w:br/>
        <w:t>«Моя семья», «Какие бывают профессии?», «Что «умеют» органы чувств?», «Лес – природное сообщество» и другие);</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высказывания-рассуждения (например, признаки животного </w:t>
      </w:r>
      <w:r w:rsidRPr="009F2022">
        <w:rPr>
          <w:rFonts w:ascii="Times New Roman" w:eastAsia="Times New Roman" w:hAnsi="Times New Roman"/>
          <w:sz w:val="28"/>
          <w:szCs w:val="28"/>
          <w:lang w:val="ru-RU" w:eastAsia="ru-RU"/>
        </w:rPr>
        <w:br/>
        <w:t>и растения как живого существа; связь изменений в живой природе с явлениями неживой природы);</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растений и животных, занесённых в Красную книгу России (на примере своей местности);</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современные события от имени их участника.</w:t>
      </w:r>
    </w:p>
    <w:p w:rsidR="006B02C9"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6B02C9" w:rsidRPr="009F2022">
        <w:rPr>
          <w:rFonts w:ascii="Times New Roman" w:eastAsia="OfficinaSansBoldITC" w:hAnsi="Times New Roman"/>
          <w:sz w:val="28"/>
          <w:szCs w:val="28"/>
          <w:lang w:val="ru-RU"/>
        </w:rPr>
        <w:t>.7.4.4. </w:t>
      </w:r>
      <w:r w:rsidR="006B02C9" w:rsidRPr="009F2022">
        <w:rPr>
          <w:rFonts w:ascii="Times New Roman" w:eastAsia="Times New Roman" w:hAnsi="Times New Roman"/>
          <w:sz w:val="28"/>
          <w:szCs w:val="28"/>
          <w:lang w:val="ru-RU"/>
        </w:rPr>
        <w:t>Регулятивные универсальные учебные действия</w:t>
      </w:r>
      <w:r w:rsidR="006B02C9" w:rsidRPr="009F2022">
        <w:rPr>
          <w:rFonts w:ascii="Times New Roman" w:eastAsia="SchoolBookSanPin" w:hAnsi="Times New Roman"/>
          <w:sz w:val="28"/>
          <w:szCs w:val="28"/>
          <w:lang w:val="ru-RU"/>
        </w:rPr>
        <w:t xml:space="preserve"> способствуют формированию умений:</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следовать образцу, предложенному плану и инструкции при решении учебной задачи;</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контролировать с небольшой помощью учителя последовательность действий по решению учебной задачи;</w:t>
      </w:r>
    </w:p>
    <w:p w:rsidR="006B02C9" w:rsidRPr="009F2022" w:rsidRDefault="006B02C9"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оценивать результаты своей работы, анализировать оценку учителя </w:t>
      </w:r>
      <w:r w:rsidRPr="009F2022">
        <w:rPr>
          <w:rFonts w:ascii="Times New Roman" w:eastAsia="Times New Roman" w:hAnsi="Times New Roman"/>
          <w:sz w:val="28"/>
          <w:szCs w:val="28"/>
          <w:lang w:val="ru-RU" w:eastAsia="ru-RU"/>
        </w:rPr>
        <w:br/>
        <w:t>и одноклассников, спокойно, без обид принимать советы и замечания.</w:t>
      </w:r>
    </w:p>
    <w:p w:rsidR="00001CF1"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6B02C9" w:rsidRPr="009F2022">
        <w:rPr>
          <w:rFonts w:ascii="Times New Roman" w:eastAsia="OfficinaSansBoldITC" w:hAnsi="Times New Roman"/>
          <w:sz w:val="28"/>
          <w:szCs w:val="28"/>
          <w:lang w:val="ru-RU"/>
        </w:rPr>
        <w:t>.7.4.5. </w:t>
      </w:r>
      <w:r w:rsidR="006B02C9" w:rsidRPr="009F2022">
        <w:rPr>
          <w:rFonts w:ascii="Times New Roman" w:eastAsia="Times New Roman" w:hAnsi="Times New Roman"/>
          <w:sz w:val="28"/>
          <w:szCs w:val="28"/>
          <w:lang w:val="ru-RU"/>
        </w:rPr>
        <w:t xml:space="preserve">Совместная деятельность </w:t>
      </w:r>
      <w:r w:rsidR="006B02C9" w:rsidRPr="009F2022">
        <w:rPr>
          <w:rFonts w:ascii="Times New Roman" w:eastAsia="SchoolBookSanPin" w:hAnsi="Times New Roman"/>
          <w:sz w:val="28"/>
          <w:szCs w:val="28"/>
          <w:lang w:val="ru-RU"/>
        </w:rPr>
        <w:t>способствует формированию умений</w:t>
      </w:r>
      <w:r w:rsidR="00001CF1" w:rsidRPr="009F2022">
        <w:rPr>
          <w:rFonts w:ascii="Times New Roman" w:eastAsia="SchoolBookSanPin" w:hAnsi="Times New Roman"/>
          <w:sz w:val="28"/>
          <w:szCs w:val="28"/>
          <w:lang w:val="ru-RU"/>
        </w:rPr>
        <w:t>:</w:t>
      </w:r>
      <w:r w:rsidR="006B02C9" w:rsidRPr="009F2022">
        <w:rPr>
          <w:rFonts w:ascii="Times New Roman" w:eastAsia="SchoolBookSanPin" w:hAnsi="Times New Roman"/>
          <w:sz w:val="28"/>
          <w:szCs w:val="28"/>
          <w:lang w:val="ru-RU"/>
        </w:rPr>
        <w:t xml:space="preserve"> </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строить свою учебную и игровую деятельность, житейские ситуации </w:t>
      </w:r>
      <w:r w:rsidRPr="009F2022">
        <w:rPr>
          <w:rFonts w:ascii="Times New Roman" w:eastAsia="Times New Roman" w:hAnsi="Times New Roman"/>
          <w:sz w:val="28"/>
          <w:szCs w:val="28"/>
          <w:lang w:val="ru-RU" w:eastAsia="ru-RU"/>
        </w:rPr>
        <w:br/>
        <w:t>в соответствии с правилами поведения, принятыми в обществе;</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оценивать жизненные ситуации с точки зрения правил поведения, культуры общения, проявления терпения и уважения к собеседнику;</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причины возможных конфликтов, выбирать (из предложенных) способы их разрешения.</w:t>
      </w:r>
    </w:p>
    <w:p w:rsidR="00001CF1" w:rsidRPr="009F2022" w:rsidRDefault="00CD0BFF"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 Содержание обучения в 3 классе.</w:t>
      </w:r>
    </w:p>
    <w:p w:rsidR="00001CF1"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 </w:t>
      </w:r>
      <w:r w:rsidR="00001CF1" w:rsidRPr="009F2022">
        <w:rPr>
          <w:rFonts w:ascii="Times New Roman" w:eastAsia="Times New Roman" w:hAnsi="Times New Roman"/>
          <w:iCs/>
          <w:sz w:val="28"/>
          <w:szCs w:val="28"/>
          <w:lang w:val="ru-RU" w:eastAsia="ru-RU"/>
        </w:rPr>
        <w:t>Человек и общество.</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.8.1.1. </w:t>
      </w:r>
      <w:r w:rsidR="00CA2E26" w:rsidRPr="009F2022">
        <w:rPr>
          <w:rFonts w:ascii="Times New Roman" w:eastAsia="Times New Roman" w:hAnsi="Times New Roman"/>
          <w:sz w:val="28"/>
          <w:szCs w:val="28"/>
          <w:lang w:val="ru-RU" w:eastAsia="ru-RU"/>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.8.1.2. </w:t>
      </w:r>
      <w:r w:rsidR="00CA2E26" w:rsidRPr="009F2022">
        <w:rPr>
          <w:rFonts w:ascii="Times New Roman" w:eastAsia="Times New Roman" w:hAnsi="Times New Roman"/>
          <w:sz w:val="28"/>
          <w:szCs w:val="28"/>
          <w:lang w:val="ru-RU" w:eastAsia="ru-RU"/>
        </w:rPr>
        <w:t>Семья – коллектив близких, родных людей. Семейный бюджет, доходы и расходы семьи. Уважение к семейным ценностям.</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.8.1.3. </w:t>
      </w:r>
      <w:r w:rsidR="00CA2E26" w:rsidRPr="009F2022">
        <w:rPr>
          <w:rFonts w:ascii="Times New Roman" w:eastAsia="Times New Roman" w:hAnsi="Times New Roman"/>
          <w:sz w:val="28"/>
          <w:szCs w:val="28"/>
          <w:lang w:val="ru-RU" w:eastAsia="ru-RU"/>
        </w:rPr>
        <w:t>Правила нравственного поведения в социуме. Внимание, уважительное отношение к людям с ограниченными возможностями здоровья, забота о них.</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.8.1.4. </w:t>
      </w:r>
      <w:r w:rsidR="00CA2E26" w:rsidRPr="009F2022">
        <w:rPr>
          <w:rFonts w:ascii="Times New Roman" w:eastAsia="Times New Roman" w:hAnsi="Times New Roman"/>
          <w:sz w:val="28"/>
          <w:szCs w:val="28"/>
          <w:lang w:val="ru-RU" w:eastAsia="ru-RU"/>
        </w:rPr>
        <w:t xml:space="preserve">Значение труда в жизни человека и общества. Трудолюбие </w:t>
      </w:r>
      <w:r w:rsidR="00001CF1"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как общественно значимая ценность в культуре народов России. Особенности труда людей родного края, их профессии.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.8.1.5. </w:t>
      </w:r>
      <w:r w:rsidR="00CA2E26" w:rsidRPr="009F2022">
        <w:rPr>
          <w:rFonts w:ascii="Times New Roman" w:eastAsia="Times New Roman" w:hAnsi="Times New Roman"/>
          <w:sz w:val="28"/>
          <w:szCs w:val="28"/>
          <w:lang w:val="ru-RU" w:eastAsia="ru-RU"/>
        </w:rPr>
        <w:t xml:space="preserve">Страны и народы мира. Памятники природы и культуры – </w:t>
      </w:r>
      <w:r w:rsidR="00CA2E26" w:rsidRPr="009F2022">
        <w:rPr>
          <w:rFonts w:ascii="Times New Roman" w:eastAsia="Times New Roman" w:hAnsi="Times New Roman"/>
          <w:sz w:val="28"/>
          <w:szCs w:val="28"/>
          <w:lang w:val="ru-RU" w:eastAsia="ru-RU"/>
        </w:rPr>
        <w:lastRenderedPageBreak/>
        <w:t>символы стран, в которых они находятся.</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 </w:t>
      </w:r>
      <w:r w:rsidR="00CA2E26" w:rsidRPr="009F2022">
        <w:rPr>
          <w:rFonts w:ascii="Times New Roman" w:eastAsia="Times New Roman" w:hAnsi="Times New Roman"/>
          <w:iCs/>
          <w:sz w:val="28"/>
          <w:szCs w:val="28"/>
          <w:lang w:val="ru-RU" w:eastAsia="ru-RU"/>
        </w:rPr>
        <w:t>Человек и природа.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.8.2.1. </w:t>
      </w:r>
      <w:r w:rsidR="00CA2E26" w:rsidRPr="009F2022">
        <w:rPr>
          <w:rFonts w:ascii="Times New Roman" w:eastAsia="Times New Roman" w:hAnsi="Times New Roman"/>
          <w:sz w:val="28"/>
          <w:szCs w:val="28"/>
          <w:lang w:val="ru-RU" w:eastAsia="ru-RU"/>
        </w:rPr>
        <w:t>Методы изучения природы. Карта мира. Материки и части света. Вещество. Разнообразие веществ в окружающем мире.</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.8.2.2. </w:t>
      </w:r>
      <w:r w:rsidR="00CA2E26" w:rsidRPr="009F2022">
        <w:rPr>
          <w:rFonts w:ascii="Times New Roman" w:eastAsia="Times New Roman" w:hAnsi="Times New Roman"/>
          <w:sz w:val="28"/>
          <w:szCs w:val="28"/>
          <w:lang w:val="ru-RU" w:eastAsia="ru-RU"/>
        </w:rPr>
        <w:t>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.8.2.3. </w:t>
      </w:r>
      <w:r w:rsidR="00CA2E26" w:rsidRPr="009F2022">
        <w:rPr>
          <w:rFonts w:ascii="Times New Roman" w:eastAsia="Times New Roman" w:hAnsi="Times New Roman"/>
          <w:sz w:val="28"/>
          <w:szCs w:val="28"/>
          <w:lang w:val="ru-RU" w:eastAsia="ru-RU"/>
        </w:rPr>
        <w:t>Первоначальные представления о бактериях. Грибы: строение шляпочных грибов. Грибы съедобные и несъедобные.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.8.2.4. </w:t>
      </w:r>
      <w:r w:rsidR="00CA2E26" w:rsidRPr="009F2022">
        <w:rPr>
          <w:rFonts w:ascii="Times New Roman" w:eastAsia="Times New Roman" w:hAnsi="Times New Roman"/>
          <w:sz w:val="28"/>
          <w:szCs w:val="28"/>
          <w:lang w:val="ru-RU" w:eastAsia="ru-RU"/>
        </w:rPr>
        <w:t xml:space="preserve">Разнообразие животных. Зависимость жизненного цикла организмов </w:t>
      </w:r>
      <w:r w:rsidR="00CA2E26" w:rsidRPr="009F2022">
        <w:rPr>
          <w:rFonts w:ascii="Times New Roman" w:eastAsia="Times New Roman" w:hAnsi="Times New Roman"/>
          <w:sz w:val="28"/>
          <w:szCs w:val="28"/>
          <w:lang w:val="ru-RU" w:eastAsia="ru-RU"/>
        </w:rPr>
        <w:br/>
        <w:t xml:space="preserve">от условий окружающей среды. Размножение и развитие животных (рыбы, птицы, звери). Особенности питания животных. Цепи питания. Условия, необходимые </w:t>
      </w:r>
      <w:r w:rsidR="00CA2E26" w:rsidRPr="00A04DF3">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lastRenderedPageBreak/>
        <w:t>162</w:t>
      </w:r>
      <w:r w:rsidR="00001CF1" w:rsidRPr="009F2022">
        <w:rPr>
          <w:rFonts w:ascii="Times New Roman" w:eastAsia="OfficinaSansBoldITC" w:hAnsi="Times New Roman"/>
          <w:sz w:val="28"/>
          <w:szCs w:val="28"/>
          <w:lang w:val="ru-RU"/>
        </w:rPr>
        <w:t>.8.2.5. </w:t>
      </w:r>
      <w:r w:rsidR="00CA2E26" w:rsidRPr="009F2022">
        <w:rPr>
          <w:rFonts w:ascii="Times New Roman" w:eastAsia="Times New Roman" w:hAnsi="Times New Roman"/>
          <w:sz w:val="28"/>
          <w:szCs w:val="28"/>
          <w:lang w:val="ru-RU" w:eastAsia="ru-RU"/>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.8.2.6. </w:t>
      </w:r>
      <w:r w:rsidR="00CA2E26" w:rsidRPr="009F2022">
        <w:rPr>
          <w:rFonts w:ascii="Times New Roman" w:eastAsia="Times New Roman" w:hAnsi="Times New Roman"/>
          <w:sz w:val="28"/>
          <w:szCs w:val="28"/>
          <w:lang w:val="ru-RU" w:eastAsia="ru-RU"/>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.8.3. </w:t>
      </w:r>
      <w:r w:rsidR="00CA2E26" w:rsidRPr="009F2022">
        <w:rPr>
          <w:rFonts w:ascii="Times New Roman" w:eastAsia="Times New Roman" w:hAnsi="Times New Roman"/>
          <w:iCs/>
          <w:sz w:val="28"/>
          <w:szCs w:val="28"/>
          <w:lang w:val="ru-RU" w:eastAsia="ru-RU"/>
        </w:rPr>
        <w:t>Правила безопасной жизнедеятельности.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.8.3.1. </w:t>
      </w:r>
      <w:r w:rsidR="00CA2E26" w:rsidRPr="009F2022">
        <w:rPr>
          <w:rFonts w:ascii="Times New Roman" w:eastAsia="Times New Roman" w:hAnsi="Times New Roman"/>
          <w:sz w:val="28"/>
          <w:szCs w:val="28"/>
          <w:lang w:val="ru-RU" w:eastAsia="ru-RU"/>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Безопасность в информационно-телекоммуникационной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rsidR="00001CF1" w:rsidRPr="009F2022" w:rsidRDefault="00CD0BF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162</w:t>
      </w:r>
      <w:r w:rsidR="00001CF1" w:rsidRPr="009F2022">
        <w:rPr>
          <w:rFonts w:ascii="Times New Roman" w:eastAsia="SchoolBookSanPin" w:hAnsi="Times New Roman"/>
          <w:sz w:val="28"/>
          <w:szCs w:val="28"/>
          <w:lang w:val="ru-RU"/>
        </w:rPr>
        <w:t xml:space="preserve">.8.4. Изучение окружающего мира в 3 классе способствует </w:t>
      </w:r>
      <w:r w:rsidR="00001CF1" w:rsidRPr="009F2022">
        <w:rPr>
          <w:rFonts w:ascii="Times New Roman" w:eastAsia="Times New Roman" w:hAnsi="Times New Roman"/>
          <w:sz w:val="28"/>
          <w:szCs w:val="28"/>
          <w:lang w:val="ru-RU"/>
        </w:rPr>
        <w:t xml:space="preserve">освоению </w:t>
      </w:r>
      <w:r w:rsidR="00001CF1" w:rsidRPr="009F2022">
        <w:rPr>
          <w:rFonts w:ascii="Times New Roman" w:eastAsia="Times New Roman" w:hAnsi="Times New Roman"/>
          <w:sz w:val="28"/>
          <w:szCs w:val="28"/>
          <w:lang w:val="ru-RU"/>
        </w:rPr>
        <w:br/>
        <w:t>ряда универсальных учебных действий</w:t>
      </w:r>
      <w:r w:rsidR="00001CF1" w:rsidRPr="009F2022">
        <w:rPr>
          <w:rFonts w:ascii="Times New Roman" w:eastAsia="SchoolBookSanPin" w:hAnsi="Times New Roman"/>
          <w:sz w:val="28"/>
          <w:szCs w:val="28"/>
          <w:lang w:val="ru-RU"/>
        </w:rPr>
        <w:t xml:space="preserve">: </w:t>
      </w:r>
      <w:r w:rsidR="00001CF1"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01CF1"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.8.4.1. </w:t>
      </w:r>
      <w:r w:rsidR="00001CF1" w:rsidRPr="009F2022">
        <w:rPr>
          <w:rFonts w:ascii="Times New Roman" w:eastAsia="SchoolBookSanPin" w:hAnsi="Times New Roman"/>
          <w:sz w:val="28"/>
          <w:szCs w:val="28"/>
          <w:lang w:val="ru-RU"/>
        </w:rPr>
        <w:t xml:space="preserve">Базовые логические </w:t>
      </w:r>
      <w:r w:rsidR="00544C15" w:rsidRPr="009F2022">
        <w:rPr>
          <w:rFonts w:ascii="Times New Roman" w:eastAsia="SchoolBookSanPin" w:hAnsi="Times New Roman"/>
          <w:sz w:val="28"/>
          <w:szCs w:val="28"/>
          <w:lang w:val="ru-RU"/>
        </w:rPr>
        <w:t xml:space="preserve">и исследовательские </w:t>
      </w:r>
      <w:r w:rsidR="00001CF1" w:rsidRPr="009F2022">
        <w:rPr>
          <w:rFonts w:ascii="Times New Roman" w:eastAsia="SchoolBookSanPin" w:hAnsi="Times New Roman"/>
          <w:sz w:val="28"/>
          <w:szCs w:val="28"/>
          <w:lang w:val="ru-RU"/>
        </w:rPr>
        <w:t xml:space="preserve">действия как часть </w:t>
      </w:r>
      <w:r w:rsidR="00001CF1" w:rsidRPr="009F2022">
        <w:rPr>
          <w:rFonts w:ascii="Times New Roman" w:eastAsia="SchoolBookSanPin" w:hAnsi="Times New Roman"/>
          <w:bCs/>
          <w:sz w:val="28"/>
          <w:szCs w:val="28"/>
          <w:lang w:val="ru-RU"/>
        </w:rPr>
        <w:t>познавательных универсальных учебных действий</w:t>
      </w:r>
      <w:r w:rsidR="00001CF1" w:rsidRPr="009F2022">
        <w:rPr>
          <w:rFonts w:ascii="Times New Roman" w:eastAsia="SchoolBookSanPin" w:hAnsi="Times New Roman"/>
          <w:sz w:val="28"/>
          <w:szCs w:val="28"/>
          <w:lang w:val="ru-RU"/>
        </w:rPr>
        <w:t xml:space="preserve"> способствуют формированию </w:t>
      </w:r>
      <w:r w:rsidR="00001CF1" w:rsidRPr="009F2022">
        <w:rPr>
          <w:rFonts w:ascii="Times New Roman" w:eastAsia="SchoolBookSanPin" w:hAnsi="Times New Roman"/>
          <w:sz w:val="28"/>
          <w:szCs w:val="28"/>
          <w:lang w:val="ru-RU"/>
        </w:rPr>
        <w:lastRenderedPageBreak/>
        <w:t>умений:</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устанавливать зависимость между внешним видом, особенностями поведения и условиями жизни животного;</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(в процессе рассматривания объектов и явлений) существенные признаки и отношения между объектами и явлениями;</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моделировать цепи питания в природном сообществе;</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понятия «век», «столетие», «историческое время»;</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историческое событие с датой (историческим периодом).</w:t>
      </w:r>
    </w:p>
    <w:p w:rsidR="00001CF1"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.8.4.2. </w:t>
      </w:r>
      <w:r w:rsidR="00001CF1" w:rsidRPr="009F2022">
        <w:rPr>
          <w:rFonts w:ascii="Times New Roman" w:eastAsia="SchoolBookSanPin" w:hAnsi="Times New Roman"/>
          <w:sz w:val="28"/>
          <w:szCs w:val="28"/>
          <w:lang w:val="ru-RU"/>
        </w:rPr>
        <w:t xml:space="preserve">Работа с информацией как часть </w:t>
      </w:r>
      <w:r w:rsidR="00001CF1" w:rsidRPr="009F2022">
        <w:rPr>
          <w:rFonts w:ascii="Times New Roman" w:eastAsia="SchoolBookSanPin" w:hAnsi="Times New Roman"/>
          <w:bCs/>
          <w:sz w:val="28"/>
          <w:szCs w:val="28"/>
          <w:lang w:val="ru-RU"/>
        </w:rPr>
        <w:t>познавательных универсальных учебных действий</w:t>
      </w:r>
      <w:r w:rsidR="00001CF1" w:rsidRPr="009F2022">
        <w:rPr>
          <w:rFonts w:ascii="Times New Roman" w:eastAsia="SchoolBookSanPin" w:hAnsi="Times New Roman"/>
          <w:sz w:val="28"/>
          <w:szCs w:val="28"/>
          <w:lang w:val="ru-RU"/>
        </w:rPr>
        <w:t xml:space="preserve"> способствует формированию умений:</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несложные планы, соотносить условные обозначения с изображёнными объектами;</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находить по предложению учителя информацию в разных источниках: текстах, таблицах, схемах, в том числе в информационно-коммуникационной сети «Интернет» (в условиях контролируемого входа); </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безопасности при работе в информационной среде.</w:t>
      </w:r>
    </w:p>
    <w:p w:rsidR="00001CF1"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.8.4.3. </w:t>
      </w:r>
      <w:r w:rsidR="00001CF1" w:rsidRPr="009F2022">
        <w:rPr>
          <w:rFonts w:ascii="Times New Roman" w:eastAsia="Times New Roman" w:hAnsi="Times New Roman"/>
          <w:sz w:val="28"/>
          <w:szCs w:val="28"/>
          <w:lang w:val="ru-RU"/>
        </w:rPr>
        <w:t>Коммуникативные универсальные учебные действия</w:t>
      </w:r>
      <w:r w:rsidR="00001CF1" w:rsidRPr="009F2022">
        <w:rPr>
          <w:rFonts w:ascii="Times New Roman" w:eastAsia="SchoolBookSanPin" w:hAnsi="Times New Roman"/>
          <w:sz w:val="28"/>
          <w:szCs w:val="28"/>
          <w:lang w:val="ru-RU"/>
        </w:rPr>
        <w:t xml:space="preserve"> способствуют формированию умений:</w:t>
      </w:r>
    </w:p>
    <w:p w:rsidR="00001CF1" w:rsidRPr="009F2022" w:rsidRDefault="00001CF1" w:rsidP="000C14A5">
      <w:pPr>
        <w:pStyle w:val="a4"/>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ориентироваться в понятиях, соотносить понятия и термины с их краткой характеристикой: </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понятия и термины, связанные с социальным миром (безопасность, семейный бюджет, памятник культуры);</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понятия и термины, связанные с безопасной жизнедеятельностью (знаки дорожного движения, дорожные ловушки, опасные ситуации, предвидение);</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(характеризовать) условия жизни на Земле;</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схожие, различные, индивидуальные признаки на основе сравнения объектов природы;</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кратко характеризовать представителей разных царств природы;</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признаки (характеризовать) животного (растения) как живого организма;</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описывать (характеризовать) отдельные страницы истории нашей страны </w:t>
      </w:r>
      <w:r w:rsidRPr="009F2022">
        <w:rPr>
          <w:rFonts w:ascii="Times New Roman" w:eastAsia="Times New Roman" w:hAnsi="Times New Roman"/>
          <w:sz w:val="28"/>
          <w:szCs w:val="28"/>
          <w:lang w:val="ru-RU" w:eastAsia="ru-RU"/>
        </w:rPr>
        <w:br/>
        <w:t>(в пределах изученного).</w:t>
      </w:r>
    </w:p>
    <w:p w:rsidR="00001CF1"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.8.4.4. </w:t>
      </w:r>
      <w:r w:rsidR="00001CF1" w:rsidRPr="009F2022">
        <w:rPr>
          <w:rFonts w:ascii="Times New Roman" w:eastAsia="Times New Roman" w:hAnsi="Times New Roman"/>
          <w:sz w:val="28"/>
          <w:szCs w:val="28"/>
          <w:lang w:val="ru-RU"/>
        </w:rPr>
        <w:t>Регулятивные универсальные учебные действия</w:t>
      </w:r>
      <w:r w:rsidR="00001CF1" w:rsidRPr="009F2022">
        <w:rPr>
          <w:rFonts w:ascii="Times New Roman" w:eastAsia="SchoolBookSanPin" w:hAnsi="Times New Roman"/>
          <w:sz w:val="28"/>
          <w:szCs w:val="28"/>
          <w:lang w:val="ru-RU"/>
        </w:rPr>
        <w:t xml:space="preserve"> способствуют формированию умений:</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планировать шаги по решению учебной задачи, контролировать свои действия (при небольшой помощи учителя);</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устанавливать причину возникающей трудности или ошибки, корректировать свои действия.</w:t>
      </w:r>
    </w:p>
    <w:p w:rsidR="00001CF1"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.8.4.5. </w:t>
      </w:r>
      <w:r w:rsidR="00001CF1" w:rsidRPr="009F2022">
        <w:rPr>
          <w:rFonts w:ascii="Times New Roman" w:eastAsia="Times New Roman" w:hAnsi="Times New Roman"/>
          <w:sz w:val="28"/>
          <w:szCs w:val="28"/>
          <w:lang w:val="ru-RU"/>
        </w:rPr>
        <w:t xml:space="preserve">Совместная деятельность </w:t>
      </w:r>
      <w:r w:rsidR="00001CF1" w:rsidRPr="009F2022">
        <w:rPr>
          <w:rFonts w:ascii="Times New Roman" w:eastAsia="SchoolBookSanPin" w:hAnsi="Times New Roman"/>
          <w:sz w:val="28"/>
          <w:szCs w:val="28"/>
          <w:lang w:val="ru-RU"/>
        </w:rPr>
        <w:t xml:space="preserve">способствует формированию умений: </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участвуя в совместной деятельности, выполнять роли руководителя (лидера), подчинённого; </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оценивать результаты деятельности участников, положительно реагировать </w:t>
      </w:r>
      <w:r w:rsidRPr="009F2022">
        <w:rPr>
          <w:rFonts w:ascii="Times New Roman" w:eastAsia="Times New Roman" w:hAnsi="Times New Roman"/>
          <w:sz w:val="28"/>
          <w:szCs w:val="28"/>
          <w:lang w:val="ru-RU" w:eastAsia="ru-RU"/>
        </w:rPr>
        <w:br/>
        <w:t>на советы и замечания в свой адрес;</w:t>
      </w:r>
    </w:p>
    <w:p w:rsidR="00001CF1" w:rsidRPr="009F2022" w:rsidRDefault="00001CF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001CF1" w:rsidRPr="009F2022" w:rsidRDefault="00CD0BFF" w:rsidP="000C14A5">
      <w:pPr>
        <w:spacing w:after="0" w:line="355" w:lineRule="auto"/>
        <w:ind w:firstLine="709"/>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 Содержание обучения в 4 классе.</w:t>
      </w:r>
    </w:p>
    <w:p w:rsidR="00001CF1"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 </w:t>
      </w:r>
      <w:r w:rsidR="00001CF1" w:rsidRPr="009F2022">
        <w:rPr>
          <w:rFonts w:ascii="Times New Roman" w:eastAsia="Times New Roman" w:hAnsi="Times New Roman"/>
          <w:iCs/>
          <w:sz w:val="28"/>
          <w:szCs w:val="28"/>
          <w:lang w:val="ru-RU" w:eastAsia="ru-RU"/>
        </w:rPr>
        <w:t>Человек и общество.</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lastRenderedPageBreak/>
        <w:t>162</w:t>
      </w:r>
      <w:r w:rsidR="00001CF1" w:rsidRPr="009F2022">
        <w:rPr>
          <w:rFonts w:ascii="Times New Roman" w:eastAsia="OfficinaSansBoldITC" w:hAnsi="Times New Roman"/>
          <w:sz w:val="28"/>
          <w:szCs w:val="28"/>
          <w:lang w:val="ru-RU"/>
        </w:rPr>
        <w:t>.9.1.1. </w:t>
      </w:r>
      <w:r w:rsidR="00CA2E26" w:rsidRPr="009F2022">
        <w:rPr>
          <w:rFonts w:ascii="Times New Roman" w:eastAsia="Times New Roman" w:hAnsi="Times New Roman"/>
          <w:sz w:val="28"/>
          <w:szCs w:val="28"/>
          <w:lang w:val="ru-RU" w:eastAsia="ru-RU"/>
        </w:rPr>
        <w:t>Конституция – Основной закон Российской Федерации.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.9.1.2. </w:t>
      </w:r>
      <w:r w:rsidR="00CA2E26" w:rsidRPr="009F2022">
        <w:rPr>
          <w:rFonts w:ascii="Times New Roman" w:eastAsia="Times New Roman" w:hAnsi="Times New Roman"/>
          <w:sz w:val="28"/>
          <w:szCs w:val="28"/>
          <w:lang w:val="ru-RU" w:eastAsia="ru-RU"/>
        </w:rPr>
        <w:t>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.9.1.3. </w:t>
      </w:r>
      <w:r w:rsidR="00CA2E26" w:rsidRPr="009F2022">
        <w:rPr>
          <w:rFonts w:ascii="Times New Roman" w:eastAsia="Times New Roman" w:hAnsi="Times New Roman"/>
          <w:sz w:val="28"/>
          <w:szCs w:val="28"/>
          <w:lang w:val="ru-RU" w:eastAsia="ru-RU"/>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.9.1.4. </w:t>
      </w:r>
      <w:r w:rsidR="00CA2E26" w:rsidRPr="009F2022">
        <w:rPr>
          <w:rFonts w:ascii="Times New Roman" w:eastAsia="Times New Roman" w:hAnsi="Times New Roman"/>
          <w:sz w:val="28"/>
          <w:szCs w:val="28"/>
          <w:lang w:val="ru-RU" w:eastAsia="ru-RU"/>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.9.1.5. </w:t>
      </w:r>
      <w:r w:rsidR="00CA2E26" w:rsidRPr="009F2022">
        <w:rPr>
          <w:rFonts w:ascii="Times New Roman" w:eastAsia="Times New Roman" w:hAnsi="Times New Roman"/>
          <w:sz w:val="28"/>
          <w:szCs w:val="28"/>
          <w:lang w:val="ru-RU" w:eastAsia="ru-RU"/>
        </w:rPr>
        <w:t>История Отечества. «Лента времени» и историческая карта.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.9.1.6. </w:t>
      </w:r>
      <w:r w:rsidR="00CA2E26" w:rsidRPr="009F2022">
        <w:rPr>
          <w:rFonts w:ascii="Times New Roman" w:eastAsia="Times New Roman" w:hAnsi="Times New Roman"/>
          <w:sz w:val="28"/>
          <w:szCs w:val="28"/>
          <w:lang w:val="ru-RU" w:eastAsia="ru-RU"/>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.9.1.7. </w:t>
      </w:r>
      <w:r w:rsidR="00CA2E26" w:rsidRPr="009F2022">
        <w:rPr>
          <w:rFonts w:ascii="Times New Roman" w:eastAsia="Times New Roman" w:hAnsi="Times New Roman"/>
          <w:sz w:val="28"/>
          <w:szCs w:val="28"/>
          <w:lang w:val="ru-RU" w:eastAsia="ru-RU"/>
        </w:rPr>
        <w:t>Личная ответственность каждого человека за сохранность историко-культурного наследия своего края.</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.9.1.8. </w:t>
      </w:r>
      <w:r w:rsidR="00CA2E26" w:rsidRPr="009F2022">
        <w:rPr>
          <w:rFonts w:ascii="Times New Roman" w:eastAsia="Times New Roman" w:hAnsi="Times New Roman"/>
          <w:sz w:val="28"/>
          <w:szCs w:val="28"/>
          <w:lang w:val="ru-RU" w:eastAsia="ru-RU"/>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lastRenderedPageBreak/>
        <w:t>162</w:t>
      </w:r>
      <w:r w:rsidR="00001CF1" w:rsidRPr="009F2022">
        <w:rPr>
          <w:rFonts w:ascii="Times New Roman" w:eastAsia="OfficinaSansBoldITC" w:hAnsi="Times New Roman"/>
          <w:sz w:val="28"/>
          <w:szCs w:val="28"/>
          <w:lang w:val="ru-RU"/>
        </w:rPr>
        <w:t>.9.2. </w:t>
      </w:r>
      <w:r w:rsidR="00CA2E26" w:rsidRPr="009F2022">
        <w:rPr>
          <w:rFonts w:ascii="Times New Roman" w:eastAsia="Times New Roman" w:hAnsi="Times New Roman"/>
          <w:iCs/>
          <w:sz w:val="28"/>
          <w:szCs w:val="28"/>
          <w:lang w:val="ru-RU" w:eastAsia="ru-RU"/>
        </w:rPr>
        <w:t>Человек и природа.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.9.2.1. </w:t>
      </w:r>
      <w:r w:rsidR="00CA2E26" w:rsidRPr="009F2022">
        <w:rPr>
          <w:rFonts w:ascii="Times New Roman" w:eastAsia="Times New Roman" w:hAnsi="Times New Roman"/>
          <w:sz w:val="28"/>
          <w:szCs w:val="28"/>
          <w:lang w:val="ru-RU" w:eastAsia="ru-RU"/>
        </w:rP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.9.2.2. </w:t>
      </w:r>
      <w:r w:rsidR="00CA2E26" w:rsidRPr="009F2022">
        <w:rPr>
          <w:rFonts w:ascii="Times New Roman" w:eastAsia="Times New Roman" w:hAnsi="Times New Roman"/>
          <w:sz w:val="28"/>
          <w:szCs w:val="28"/>
          <w:lang w:val="ru-RU" w:eastAsia="ru-RU"/>
        </w:rPr>
        <w:t>Наиболее значимые природные объекты списка Всемирного наследия в России и за рубежом (2-3 объекта).</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.9.2.3. </w:t>
      </w:r>
      <w:r w:rsidR="00CA2E26" w:rsidRPr="009F2022">
        <w:rPr>
          <w:rFonts w:ascii="Times New Roman" w:eastAsia="Times New Roman" w:hAnsi="Times New Roman"/>
          <w:sz w:val="28"/>
          <w:szCs w:val="28"/>
          <w:lang w:val="ru-RU"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.9.2.4. </w:t>
      </w:r>
      <w:r w:rsidR="00CA2E26" w:rsidRPr="009F2022">
        <w:rPr>
          <w:rFonts w:ascii="Times New Roman" w:eastAsia="Times New Roman" w:hAnsi="Times New Roman"/>
          <w:sz w:val="28"/>
          <w:szCs w:val="28"/>
          <w:lang w:val="ru-RU" w:eastAsia="ru-RU"/>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CA2E26" w:rsidRPr="009F2022" w:rsidRDefault="00CD0BFF" w:rsidP="000C14A5">
      <w:pPr>
        <w:spacing w:after="0" w:line="355" w:lineRule="auto"/>
        <w:ind w:firstLine="708"/>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.9.3. </w:t>
      </w:r>
      <w:r w:rsidR="00CA2E26" w:rsidRPr="009F2022">
        <w:rPr>
          <w:rFonts w:ascii="Times New Roman" w:eastAsia="Times New Roman" w:hAnsi="Times New Roman"/>
          <w:iCs/>
          <w:sz w:val="28"/>
          <w:szCs w:val="28"/>
          <w:lang w:val="ru-RU" w:eastAsia="ru-RU"/>
        </w:rPr>
        <w:t>Правила безопасной жизнедеятельности.</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.9.3.1. </w:t>
      </w:r>
      <w:r w:rsidR="00CA2E26" w:rsidRPr="009F2022">
        <w:rPr>
          <w:rFonts w:ascii="Times New Roman" w:eastAsia="Times New Roman" w:hAnsi="Times New Roman"/>
          <w:sz w:val="28"/>
          <w:szCs w:val="28"/>
          <w:lang w:val="ru-RU" w:eastAsia="ru-RU"/>
        </w:rPr>
        <w:t>Здоровый образ жизни: профилактика вредных привычек.</w:t>
      </w:r>
    </w:p>
    <w:p w:rsidR="00CA2E26"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001CF1" w:rsidRPr="009F2022">
        <w:rPr>
          <w:rFonts w:ascii="Times New Roman" w:eastAsia="OfficinaSansBoldITC" w:hAnsi="Times New Roman"/>
          <w:sz w:val="28"/>
          <w:szCs w:val="28"/>
          <w:lang w:val="ru-RU"/>
        </w:rPr>
        <w:t>.9.3.2. </w:t>
      </w:r>
      <w:r w:rsidR="00CA2E26" w:rsidRPr="009F2022">
        <w:rPr>
          <w:rFonts w:ascii="Times New Roman" w:eastAsia="Times New Roman" w:hAnsi="Times New Roman"/>
          <w:sz w:val="28"/>
          <w:szCs w:val="28"/>
          <w:lang w:val="ru-RU" w:eastAsia="ru-RU"/>
        </w:rPr>
        <w:t xml:space="preserve">Безопасность в городе (планирование маршрутов с учётом транспортной инфраструктуры города; правила безопасного поведения </w:t>
      </w:r>
      <w:r w:rsidR="00001CF1" w:rsidRPr="009F2022">
        <w:rPr>
          <w:rFonts w:ascii="Times New Roman" w:eastAsia="Times New Roman" w:hAnsi="Times New Roman"/>
          <w:sz w:val="28"/>
          <w:szCs w:val="28"/>
          <w:lang w:val="ru-RU" w:eastAsia="ru-RU"/>
        </w:rPr>
        <w:br/>
      </w:r>
      <w:r w:rsidR="00CA2E26" w:rsidRPr="009F2022">
        <w:rPr>
          <w:rFonts w:ascii="Times New Roman" w:eastAsia="Times New Roman" w:hAnsi="Times New Roman"/>
          <w:sz w:val="28"/>
          <w:szCs w:val="28"/>
          <w:lang w:val="ru-RU" w:eastAsia="ru-RU"/>
        </w:rPr>
        <w:t xml:space="preserve">в общественных местах, зонах отдыха, учреждениях культуры). Правила безопасного поведения велосипедиста с учётом дорожных знаков и разметки, </w:t>
      </w:r>
      <w:r w:rsidR="00CA2E26" w:rsidRPr="009F2022">
        <w:rPr>
          <w:rFonts w:ascii="Times New Roman" w:eastAsia="Times New Roman" w:hAnsi="Times New Roman"/>
          <w:sz w:val="28"/>
          <w:szCs w:val="28"/>
          <w:lang w:val="ru-RU" w:eastAsia="ru-RU"/>
        </w:rPr>
        <w:lastRenderedPageBreak/>
        <w:t>сигналов и средств защиты велосипедиста, правила использования самоката и других средств индивидуальной мобильности. Безопасность в информационно-телекоммуникационной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информационно-телекоммуникационную сеть «Интернет».</w:t>
      </w:r>
    </w:p>
    <w:p w:rsidR="00544C15" w:rsidRPr="009F2022" w:rsidRDefault="00CD0BF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162</w:t>
      </w:r>
      <w:r w:rsidR="00544C15" w:rsidRPr="009F2022">
        <w:rPr>
          <w:rFonts w:ascii="Times New Roman" w:eastAsia="SchoolBookSanPin" w:hAnsi="Times New Roman"/>
          <w:sz w:val="28"/>
          <w:szCs w:val="28"/>
          <w:lang w:val="ru-RU"/>
        </w:rPr>
        <w:t xml:space="preserve">.9.4. Изучение окружающего мира в 4 классе способствует </w:t>
      </w:r>
      <w:r w:rsidR="00544C15" w:rsidRPr="009F2022">
        <w:rPr>
          <w:rFonts w:ascii="Times New Roman" w:eastAsia="Times New Roman" w:hAnsi="Times New Roman"/>
          <w:sz w:val="28"/>
          <w:szCs w:val="28"/>
          <w:lang w:val="ru-RU"/>
        </w:rPr>
        <w:t xml:space="preserve">освоению </w:t>
      </w:r>
      <w:r w:rsidR="00544C15" w:rsidRPr="009F2022">
        <w:rPr>
          <w:rFonts w:ascii="Times New Roman" w:eastAsia="Times New Roman" w:hAnsi="Times New Roman"/>
          <w:sz w:val="28"/>
          <w:szCs w:val="28"/>
          <w:lang w:val="ru-RU"/>
        </w:rPr>
        <w:br/>
        <w:t>ряда универсальных учебных действий</w:t>
      </w:r>
      <w:r w:rsidR="00544C15" w:rsidRPr="009F2022">
        <w:rPr>
          <w:rFonts w:ascii="Times New Roman" w:eastAsia="SchoolBookSanPin" w:hAnsi="Times New Roman"/>
          <w:sz w:val="28"/>
          <w:szCs w:val="28"/>
          <w:lang w:val="ru-RU"/>
        </w:rPr>
        <w:t xml:space="preserve">: </w:t>
      </w:r>
      <w:r w:rsidR="00544C15" w:rsidRPr="009F2022">
        <w:rPr>
          <w:rFonts w:ascii="Times New Roman" w:eastAsia="SchoolBookSanPin" w:hAnsi="Times New Roman"/>
          <w:bCs/>
          <w:sz w:val="28"/>
          <w:szCs w:val="28"/>
          <w:lang w:val="ru-RU"/>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.9.4.1. </w:t>
      </w:r>
      <w:r w:rsidR="00544C15" w:rsidRPr="009F2022">
        <w:rPr>
          <w:rFonts w:ascii="Times New Roman" w:eastAsia="SchoolBookSanPin" w:hAnsi="Times New Roman"/>
          <w:sz w:val="28"/>
          <w:szCs w:val="28"/>
          <w:lang w:val="ru-RU"/>
        </w:rPr>
        <w:t xml:space="preserve">Базовые логические и исследовательские действия как часть </w:t>
      </w:r>
      <w:r w:rsidR="00544C15" w:rsidRPr="009F2022">
        <w:rPr>
          <w:rFonts w:ascii="Times New Roman" w:eastAsia="SchoolBookSanPin" w:hAnsi="Times New Roman"/>
          <w:bCs/>
          <w:sz w:val="28"/>
          <w:szCs w:val="28"/>
          <w:lang w:val="ru-RU"/>
        </w:rPr>
        <w:t>познавательных универсальных учебных действий</w:t>
      </w:r>
      <w:r w:rsidR="00544C15" w:rsidRPr="009F2022">
        <w:rPr>
          <w:rFonts w:ascii="Times New Roman" w:eastAsia="SchoolBookSanPin" w:hAnsi="Times New Roman"/>
          <w:sz w:val="28"/>
          <w:szCs w:val="28"/>
          <w:lang w:val="ru-RU"/>
        </w:rPr>
        <w:t xml:space="preserve"> способствуют формированию умений:</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устанавливать последовательность этапов возрастного развития человека;</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конструировать в учебных и игровых ситуациях правила безопасного поведения в среде обитания;</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моделировать схемы природных объектов (строение почвы; движение реки, форма поверхности);</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объекты природы с принадлежностью к определённой природной зоне;</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классифицировать природные объекты по принадлежности к природной зоне;</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разрыв между реальным и желательным состоянием объекта (ситуации) на основе предложенных учителем вопросов.</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.9.4.2. </w:t>
      </w:r>
      <w:r w:rsidR="00544C15" w:rsidRPr="009F2022">
        <w:rPr>
          <w:rFonts w:ascii="Times New Roman" w:eastAsia="SchoolBookSanPin" w:hAnsi="Times New Roman"/>
          <w:sz w:val="28"/>
          <w:szCs w:val="28"/>
          <w:lang w:val="ru-RU"/>
        </w:rPr>
        <w:t xml:space="preserve">Работа с информацией как часть </w:t>
      </w:r>
      <w:r w:rsidR="00544C15" w:rsidRPr="009F2022">
        <w:rPr>
          <w:rFonts w:ascii="Times New Roman" w:eastAsia="SchoolBookSanPin" w:hAnsi="Times New Roman"/>
          <w:bCs/>
          <w:sz w:val="28"/>
          <w:szCs w:val="28"/>
          <w:lang w:val="ru-RU"/>
        </w:rPr>
        <w:t>познавательных универсальных учебных действий</w:t>
      </w:r>
      <w:r w:rsidR="00544C15" w:rsidRPr="009F2022">
        <w:rPr>
          <w:rFonts w:ascii="Times New Roman" w:eastAsia="SchoolBookSanPin" w:hAnsi="Times New Roman"/>
          <w:sz w:val="28"/>
          <w:szCs w:val="28"/>
          <w:lang w:val="ru-RU"/>
        </w:rPr>
        <w:t xml:space="preserve"> способствует формированию умений:</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использовать для уточнения и расширения своих знаний об окружающем мире словари, справочники, энциклопедии, в том числе и информационно-телекомуникационную сеть «Интернет» (в условиях контролируемого выхода);</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делать сообщения (доклады) на предложенную тему на основе дополнительной информации, подготавливать презентацию, включая </w:t>
      </w:r>
      <w:r w:rsidRPr="009F2022">
        <w:rPr>
          <w:rFonts w:ascii="Times New Roman" w:eastAsia="Times New Roman" w:hAnsi="Times New Roman"/>
          <w:sz w:val="28"/>
          <w:szCs w:val="28"/>
          <w:lang w:val="ru-RU" w:eastAsia="ru-RU"/>
        </w:rPr>
        <w:br/>
        <w:t>в неё иллюстрации, таблицы, диаграммы.</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.9.4.3. </w:t>
      </w:r>
      <w:r w:rsidR="00544C15" w:rsidRPr="009F2022">
        <w:rPr>
          <w:rFonts w:ascii="Times New Roman" w:eastAsia="Times New Roman" w:hAnsi="Times New Roman"/>
          <w:sz w:val="28"/>
          <w:szCs w:val="28"/>
          <w:lang w:val="ru-RU"/>
        </w:rPr>
        <w:t>Коммуникативные универсальные учебные действия</w:t>
      </w:r>
      <w:r w:rsidR="00544C15" w:rsidRPr="009F2022">
        <w:rPr>
          <w:rFonts w:ascii="Times New Roman" w:eastAsia="SchoolBookSanPin" w:hAnsi="Times New Roman"/>
          <w:sz w:val="28"/>
          <w:szCs w:val="28"/>
          <w:lang w:val="ru-RU"/>
        </w:rPr>
        <w:t xml:space="preserve"> способствуют формированию умений:</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текст-рассуждение: объяснять вред для здоровья и самочувствия организма вредных привычек;</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ситуации проявления нравственных качеств: отзывчивости, доброты, справедливости и других;</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составлять небольшие тексты «Права и обязанности гражданина Российской Федерации»;</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небольшие тексты о знаменательных страницах истории нашей страны (в рамках изученного).</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.9.4.4. </w:t>
      </w:r>
      <w:r w:rsidR="00544C15" w:rsidRPr="009F2022">
        <w:rPr>
          <w:rFonts w:ascii="Times New Roman" w:eastAsia="Times New Roman" w:hAnsi="Times New Roman"/>
          <w:sz w:val="28"/>
          <w:szCs w:val="28"/>
          <w:lang w:val="ru-RU"/>
        </w:rPr>
        <w:t>Регулятивные универсальные учебные действия</w:t>
      </w:r>
      <w:r w:rsidR="00544C15" w:rsidRPr="009F2022">
        <w:rPr>
          <w:rFonts w:ascii="Times New Roman" w:eastAsia="SchoolBookSanPin" w:hAnsi="Times New Roman"/>
          <w:sz w:val="28"/>
          <w:szCs w:val="28"/>
          <w:lang w:val="ru-RU"/>
        </w:rPr>
        <w:t xml:space="preserve"> способствуют формированию умений:</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самостоятельно планировать алгоритм решения учебной задачи; </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предвидеть трудности и возможные ошибки;</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контролировать процесс и результат выполнения задания, корректировать учебные действия при необходимости;</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адекватно принимать оценку своей работы; планировать работу </w:t>
      </w:r>
      <w:r w:rsidRPr="009F2022">
        <w:rPr>
          <w:rFonts w:ascii="Times New Roman" w:eastAsia="Times New Roman" w:hAnsi="Times New Roman"/>
          <w:sz w:val="28"/>
          <w:szCs w:val="28"/>
          <w:lang w:val="ru-RU" w:eastAsia="ru-RU"/>
        </w:rPr>
        <w:br/>
        <w:t>над ошибками;</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ошибки в своей и чужих работах, устанавливать их причины.</w:t>
      </w:r>
    </w:p>
    <w:p w:rsidR="00544C15" w:rsidRPr="009F2022" w:rsidRDefault="00CD0BFF"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.9.4.5. </w:t>
      </w:r>
      <w:r w:rsidR="00544C15" w:rsidRPr="009F2022">
        <w:rPr>
          <w:rFonts w:ascii="Times New Roman" w:eastAsia="Times New Roman" w:hAnsi="Times New Roman"/>
          <w:sz w:val="28"/>
          <w:szCs w:val="28"/>
          <w:lang w:val="ru-RU"/>
        </w:rPr>
        <w:t xml:space="preserve">Совместная деятельность </w:t>
      </w:r>
      <w:r w:rsidR="00544C15" w:rsidRPr="009F2022">
        <w:rPr>
          <w:rFonts w:ascii="Times New Roman" w:eastAsia="SchoolBookSanPin" w:hAnsi="Times New Roman"/>
          <w:sz w:val="28"/>
          <w:szCs w:val="28"/>
          <w:lang w:val="ru-RU"/>
        </w:rPr>
        <w:t xml:space="preserve">способствует формированию умений: </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правила совместной деятельности при выполнении разных ролей: руководителя, подчинённого, напарника, члена большого коллектива;</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ответственно относиться к своим обязанностям в процессе совместной деятельности, объективно оценивать свой вклад в общее дело;</w:t>
      </w:r>
    </w:p>
    <w:p w:rsidR="00544C15" w:rsidRPr="009F2022" w:rsidRDefault="00544C15"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rsidR="00544C15" w:rsidRPr="009F2022" w:rsidRDefault="00CD0BFF" w:rsidP="000C14A5">
      <w:pPr>
        <w:spacing w:after="0" w:line="355" w:lineRule="auto"/>
        <w:ind w:firstLine="709"/>
        <w:jc w:val="both"/>
        <w:rPr>
          <w:rFonts w:ascii="Times New Roman" w:eastAsia="OfficinaSansBoldITC"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 Планируемые результаты освоения программы по окружающему миру на уровне начального общего образования.</w:t>
      </w:r>
    </w:p>
    <w:p w:rsidR="00CA2E26" w:rsidRPr="009F2022" w:rsidRDefault="00CD0BFF"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SchoolBookSanPin" w:hAnsi="Times New Roman"/>
          <w:sz w:val="28"/>
          <w:szCs w:val="28"/>
          <w:lang w:val="ru-RU"/>
        </w:rPr>
        <w:t>162</w:t>
      </w:r>
      <w:r w:rsidR="00544C15" w:rsidRPr="009F2022">
        <w:rPr>
          <w:rFonts w:ascii="Times New Roman" w:eastAsia="SchoolBookSanPin" w:hAnsi="Times New Roman"/>
          <w:sz w:val="28"/>
          <w:szCs w:val="28"/>
          <w:lang w:val="ru-RU"/>
        </w:rPr>
        <w:t xml:space="preserve">.10.1.  </w:t>
      </w:r>
      <w:r w:rsidR="00544C15" w:rsidRPr="009F2022">
        <w:rPr>
          <w:rFonts w:ascii="Times New Roman" w:eastAsia="Times New Roman" w:hAnsi="Times New Roman"/>
          <w:sz w:val="28"/>
          <w:szCs w:val="28"/>
          <w:lang w:val="ru-RU"/>
        </w:rPr>
        <w:t xml:space="preserve">Личностные результаты освоения программы </w:t>
      </w:r>
      <w:r w:rsidR="00544C15" w:rsidRPr="009F2022">
        <w:rPr>
          <w:rFonts w:ascii="Times New Roman" w:eastAsia="OfficinaSansBoldITC" w:hAnsi="Times New Roman"/>
          <w:sz w:val="28"/>
          <w:szCs w:val="28"/>
          <w:lang w:val="ru-RU"/>
        </w:rPr>
        <w:t>по окружающему миру</w:t>
      </w:r>
      <w:r w:rsidR="00544C15" w:rsidRPr="009F2022">
        <w:rPr>
          <w:rFonts w:ascii="Times New Roman" w:eastAsia="Times New Roman" w:hAnsi="Times New Roman"/>
          <w:sz w:val="28"/>
          <w:szCs w:val="28"/>
          <w:lang w:val="ru-RU" w:eastAsia="ru-RU"/>
        </w:rPr>
        <w:t xml:space="preserve"> </w:t>
      </w:r>
      <w:r w:rsidR="00CA2E26" w:rsidRPr="009F2022">
        <w:rPr>
          <w:rFonts w:ascii="Times New Roman" w:eastAsia="Times New Roman" w:hAnsi="Times New Roman"/>
          <w:sz w:val="28"/>
          <w:szCs w:val="28"/>
          <w:lang w:val="ru-RU" w:eastAsia="ru-RU"/>
        </w:rPr>
        <w:t>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1) </w:t>
      </w:r>
      <w:r w:rsidR="00CA2E26" w:rsidRPr="009F2022">
        <w:rPr>
          <w:rFonts w:ascii="Times New Roman" w:eastAsia="Times New Roman" w:hAnsi="Times New Roman"/>
          <w:bCs/>
          <w:sz w:val="28"/>
          <w:szCs w:val="28"/>
          <w:lang w:val="ru-RU" w:eastAsia="ru-RU"/>
        </w:rPr>
        <w:t>гражданско-патриотического воспитания: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становление ценностного отношения к своей Родине – России; понимание особой роли многонациональной России в современном мире;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своей этнокультурной и российской гражданской идентичности, принадлежности к российскому народу, к своей национальной общности;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сопричастность к прошлому, настоящему и будущему своей страны и родного края;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проявление интереса к истории и многонациональной культуре своей страны, уважения к своему и другим народам;</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первоначальные представления о человеке как члене общества, осознание прав и ответственности человека как члена общества;</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2) </w:t>
      </w:r>
      <w:r w:rsidR="00CA2E26" w:rsidRPr="009F2022">
        <w:rPr>
          <w:rFonts w:ascii="Times New Roman" w:eastAsia="Times New Roman" w:hAnsi="Times New Roman"/>
          <w:bCs/>
          <w:sz w:val="28"/>
          <w:szCs w:val="28"/>
          <w:lang w:val="ru-RU" w:eastAsia="ru-RU"/>
        </w:rPr>
        <w:t>духовно-нравственного воспитания: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проявление культуры общения, уважительного отношения к людям, </w:t>
      </w:r>
      <w:r w:rsidRPr="009F2022">
        <w:rPr>
          <w:rFonts w:ascii="Times New Roman" w:eastAsia="Times New Roman" w:hAnsi="Times New Roman"/>
          <w:sz w:val="28"/>
          <w:szCs w:val="28"/>
          <w:lang w:val="ru-RU" w:eastAsia="ru-RU"/>
        </w:rPr>
        <w:br/>
        <w:t>их взглядам, признанию их индивидуальности;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3) </w:t>
      </w:r>
      <w:r w:rsidR="00CA2E26" w:rsidRPr="009F2022">
        <w:rPr>
          <w:rFonts w:ascii="Times New Roman" w:eastAsia="Times New Roman" w:hAnsi="Times New Roman"/>
          <w:bCs/>
          <w:sz w:val="28"/>
          <w:szCs w:val="28"/>
          <w:lang w:val="ru-RU" w:eastAsia="ru-RU"/>
        </w:rPr>
        <w:t>эстетического воспитания: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понимание особой роли России в развитии общемировой художественной культуры, проявление уважительного отношения, восприимчивости и интереса </w:t>
      </w:r>
      <w:r w:rsidRPr="009F2022">
        <w:rPr>
          <w:rFonts w:ascii="Times New Roman" w:eastAsia="Times New Roman" w:hAnsi="Times New Roman"/>
          <w:sz w:val="28"/>
          <w:szCs w:val="28"/>
          <w:lang w:val="ru-RU" w:eastAsia="ru-RU"/>
        </w:rPr>
        <w:br/>
        <w:t>к разным видам искусства, традициям и творчеству своего и других народов;</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использование полученных знаний в продуктивной и преобразующей деятельности, в разных видах художественной деятельности.</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4) </w:t>
      </w:r>
      <w:r w:rsidR="00CA2E26" w:rsidRPr="009F2022">
        <w:rPr>
          <w:rFonts w:ascii="Times New Roman" w:eastAsia="Times New Roman" w:hAnsi="Times New Roman"/>
          <w:bCs/>
          <w:sz w:val="28"/>
          <w:szCs w:val="28"/>
          <w:lang w:val="ru-RU" w:eastAsia="ru-RU"/>
        </w:rPr>
        <w:t xml:space="preserve">физического воспитания, формирования культуры здоровья </w:t>
      </w:r>
      <w:r w:rsidRPr="009F2022">
        <w:rPr>
          <w:rFonts w:ascii="Times New Roman" w:eastAsia="Times New Roman" w:hAnsi="Times New Roman"/>
          <w:bCs/>
          <w:sz w:val="28"/>
          <w:szCs w:val="28"/>
          <w:lang w:val="ru-RU" w:eastAsia="ru-RU"/>
        </w:rPr>
        <w:br/>
      </w:r>
      <w:r w:rsidR="00CA2E26" w:rsidRPr="009F2022">
        <w:rPr>
          <w:rFonts w:ascii="Times New Roman" w:eastAsia="Times New Roman" w:hAnsi="Times New Roman"/>
          <w:bCs/>
          <w:sz w:val="28"/>
          <w:szCs w:val="28"/>
          <w:lang w:val="ru-RU" w:eastAsia="ru-RU"/>
        </w:rPr>
        <w:t>и эмоционального благополучия: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приобретение опыта эмоционального отношения к среде обитания, бережное отношение к физическому и психическому здоровью;</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5) </w:t>
      </w:r>
      <w:r w:rsidR="00CA2E26" w:rsidRPr="009F2022">
        <w:rPr>
          <w:rFonts w:ascii="Times New Roman" w:eastAsia="Times New Roman" w:hAnsi="Times New Roman"/>
          <w:bCs/>
          <w:sz w:val="28"/>
          <w:szCs w:val="28"/>
          <w:lang w:val="ru-RU" w:eastAsia="ru-RU"/>
        </w:rPr>
        <w:t>трудового воспитания: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A2E26" w:rsidRPr="009F2022" w:rsidRDefault="00544C15" w:rsidP="000C14A5">
      <w:pPr>
        <w:spacing w:after="0" w:line="355"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bCs/>
          <w:sz w:val="28"/>
          <w:szCs w:val="28"/>
          <w:lang w:val="ru-RU" w:eastAsia="ru-RU"/>
        </w:rPr>
        <w:t>6) </w:t>
      </w:r>
      <w:r w:rsidR="00CA2E26" w:rsidRPr="009F2022">
        <w:rPr>
          <w:rFonts w:ascii="Times New Roman" w:eastAsia="Times New Roman" w:hAnsi="Times New Roman"/>
          <w:bCs/>
          <w:sz w:val="28"/>
          <w:szCs w:val="28"/>
          <w:lang w:val="ru-RU" w:eastAsia="ru-RU"/>
        </w:rPr>
        <w:t>экологического воспитания: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rsidR="00CA2E26" w:rsidRPr="009F2022" w:rsidRDefault="00544C15" w:rsidP="000C14A5">
      <w:pPr>
        <w:spacing w:after="0" w:line="355" w:lineRule="auto"/>
        <w:ind w:firstLine="709"/>
        <w:jc w:val="both"/>
        <w:rPr>
          <w:rFonts w:ascii="Times New Roman" w:eastAsia="Times New Roman" w:hAnsi="Times New Roman"/>
          <w:bCs/>
          <w:sz w:val="28"/>
          <w:szCs w:val="28"/>
          <w:lang w:val="ru-RU" w:eastAsia="ru-RU"/>
        </w:rPr>
      </w:pPr>
      <w:r w:rsidRPr="009F2022">
        <w:rPr>
          <w:rFonts w:ascii="Times New Roman" w:eastAsia="Times New Roman" w:hAnsi="Times New Roman"/>
          <w:bCs/>
          <w:sz w:val="28"/>
          <w:szCs w:val="28"/>
          <w:lang w:val="ru-RU" w:eastAsia="ru-RU"/>
        </w:rPr>
        <w:lastRenderedPageBreak/>
        <w:t>7) </w:t>
      </w:r>
      <w:r w:rsidR="00CA2E26" w:rsidRPr="009F2022">
        <w:rPr>
          <w:rFonts w:ascii="Times New Roman" w:eastAsia="Times New Roman" w:hAnsi="Times New Roman"/>
          <w:bCs/>
          <w:sz w:val="28"/>
          <w:szCs w:val="28"/>
          <w:lang w:val="ru-RU" w:eastAsia="ru-RU"/>
        </w:rPr>
        <w:t>ценности научного познания: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ценности познания для развития человека, необходимости самообразования и саморазвития;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проявление познавательного интереса, активности, инициативности, любознательности и самостоятельности в расширении своих знаний, в том числе </w:t>
      </w:r>
      <w:r w:rsidRPr="009F2022">
        <w:rPr>
          <w:rFonts w:ascii="Times New Roman" w:eastAsia="Times New Roman" w:hAnsi="Times New Roman"/>
          <w:sz w:val="28"/>
          <w:szCs w:val="28"/>
          <w:lang w:val="ru-RU" w:eastAsia="ru-RU"/>
        </w:rPr>
        <w:br/>
        <w:t>с использованием различных информационных средств.</w:t>
      </w:r>
    </w:p>
    <w:p w:rsidR="00544C15" w:rsidRPr="009F2022" w:rsidRDefault="00CD0BFF" w:rsidP="000C14A5">
      <w:pPr>
        <w:spacing w:after="0" w:line="355"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sz w:val="28"/>
          <w:szCs w:val="28"/>
          <w:lang w:val="ru-RU"/>
        </w:rPr>
        <w:t>162</w:t>
      </w:r>
      <w:r w:rsidR="00544C15" w:rsidRPr="009F2022">
        <w:rPr>
          <w:rFonts w:ascii="Times New Roman" w:eastAsia="SchoolBookSanPin" w:hAnsi="Times New Roman"/>
          <w:sz w:val="28"/>
          <w:szCs w:val="28"/>
          <w:lang w:val="ru-RU"/>
        </w:rPr>
        <w:t xml:space="preserve">.10.2. В результате изучения </w:t>
      </w:r>
      <w:r w:rsidR="00DB04DE" w:rsidRPr="009F2022">
        <w:rPr>
          <w:rFonts w:ascii="Times New Roman" w:eastAsia="SchoolBookSanPin" w:hAnsi="Times New Roman"/>
          <w:sz w:val="28"/>
          <w:szCs w:val="28"/>
          <w:lang w:val="ru-RU"/>
        </w:rPr>
        <w:t>окружающего мира</w:t>
      </w:r>
      <w:r w:rsidR="00544C15" w:rsidRPr="009F2022">
        <w:rPr>
          <w:rFonts w:ascii="Times New Roman" w:eastAsia="SchoolBookSanPin" w:hAnsi="Times New Roman"/>
          <w:sz w:val="28"/>
          <w:szCs w:val="28"/>
          <w:lang w:val="ru-RU"/>
        </w:rPr>
        <w:t xml:space="preserve"> на уровне начального общего образования у обучающегося будут сформированы </w:t>
      </w:r>
      <w:r w:rsidR="00544C15" w:rsidRPr="009F2022">
        <w:rPr>
          <w:rFonts w:ascii="Times New Roman" w:eastAsia="SchoolBookSanPin" w:hAnsi="Times New Roman"/>
          <w:bCs/>
          <w:sz w:val="28"/>
          <w:szCs w:val="28"/>
          <w:lang w:val="ru-RU"/>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.10.2.1. </w:t>
      </w:r>
      <w:r w:rsidR="00544C15" w:rsidRPr="009F2022">
        <w:rPr>
          <w:rFonts w:ascii="Times New Roman" w:eastAsia="SchoolBookSanPin" w:hAnsi="Times New Roman"/>
          <w:sz w:val="28"/>
          <w:szCs w:val="28"/>
          <w:lang w:val="ru-RU"/>
        </w:rPr>
        <w:t xml:space="preserve">У обучающегося будут сформированы следующие базовые логические действия как часть </w:t>
      </w:r>
      <w:r w:rsidR="00544C15" w:rsidRPr="009F2022">
        <w:rPr>
          <w:rFonts w:ascii="Times New Roman" w:eastAsia="SchoolBookSanPin" w:hAnsi="Times New Roman"/>
          <w:bCs/>
          <w:sz w:val="28"/>
          <w:szCs w:val="28"/>
          <w:lang w:val="ru-RU"/>
        </w:rPr>
        <w:t>познавательных универсальных учебных 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понимать целостность окружающего мира (взаимосвязь природной </w:t>
      </w:r>
      <w:r w:rsidRPr="009F2022">
        <w:rPr>
          <w:rFonts w:ascii="Times New Roman" w:eastAsia="Times New Roman" w:hAnsi="Times New Roman"/>
          <w:sz w:val="28"/>
          <w:szCs w:val="28"/>
          <w:lang w:val="ru-RU" w:eastAsia="ru-RU"/>
        </w:rPr>
        <w:br/>
        <w:t xml:space="preserve">и социальной среды обитания), проявлять способность ориентироваться </w:t>
      </w:r>
      <w:r w:rsidRPr="009F2022">
        <w:rPr>
          <w:rFonts w:ascii="Times New Roman" w:eastAsia="Times New Roman" w:hAnsi="Times New Roman"/>
          <w:sz w:val="28"/>
          <w:szCs w:val="28"/>
          <w:lang w:val="ru-RU" w:eastAsia="ru-RU"/>
        </w:rPr>
        <w:br/>
        <w:t>в изменяющейся действительности;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сравнивать объекты окружающего мира, устанавливать основания </w:t>
      </w:r>
      <w:r w:rsidRPr="009F2022">
        <w:rPr>
          <w:rFonts w:ascii="Times New Roman" w:eastAsia="Times New Roman" w:hAnsi="Times New Roman"/>
          <w:sz w:val="28"/>
          <w:szCs w:val="28"/>
          <w:lang w:val="ru-RU" w:eastAsia="ru-RU"/>
        </w:rPr>
        <w:br/>
        <w:t>для сравнения, устанавливать аналогии;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объединять части объекта (объекты) по определённому признаку;</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существенный признак для классификации, классифицировать предложенные объекты;</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закономерности и противоречия в рассматриваемых фактах, данных и наблюдениях на основе предложенного алгоритма;</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выявлять недостаток информации для решения учебной (практической) задачи на основе предложенного алгоритма.</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.10.2.2. </w:t>
      </w:r>
      <w:r w:rsidR="00544C15" w:rsidRPr="009F2022">
        <w:rPr>
          <w:rFonts w:ascii="Times New Roman" w:eastAsia="SchoolBookSanPin" w:hAnsi="Times New Roman"/>
          <w:sz w:val="28"/>
          <w:szCs w:val="28"/>
          <w:lang w:val="ru-RU"/>
        </w:rPr>
        <w:t xml:space="preserve">У обучающегося будут сформированы следующие базовые исследовательские действия как часть </w:t>
      </w:r>
      <w:r w:rsidR="00544C15" w:rsidRPr="009F2022">
        <w:rPr>
          <w:rFonts w:ascii="Times New Roman" w:eastAsia="SchoolBookSanPin" w:hAnsi="Times New Roman"/>
          <w:bCs/>
          <w:sz w:val="28"/>
          <w:szCs w:val="28"/>
          <w:lang w:val="ru-RU"/>
        </w:rPr>
        <w:t xml:space="preserve">познавательных универсальных учебных </w:t>
      </w:r>
      <w:r w:rsidR="00544C15" w:rsidRPr="009F2022">
        <w:rPr>
          <w:rFonts w:ascii="Times New Roman" w:eastAsia="SchoolBookSanPin" w:hAnsi="Times New Roman"/>
          <w:bCs/>
          <w:sz w:val="28"/>
          <w:szCs w:val="28"/>
          <w:lang w:val="ru-RU"/>
        </w:rPr>
        <w:lastRenderedPageBreak/>
        <w:t>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проводить (по предложенному и самостоятельно составленному плану </w:t>
      </w:r>
      <w:r w:rsidRPr="009F2022">
        <w:rPr>
          <w:rFonts w:ascii="Times New Roman" w:eastAsia="Times New Roman" w:hAnsi="Times New Roman"/>
          <w:sz w:val="28"/>
          <w:szCs w:val="28"/>
          <w:lang w:val="ru-RU" w:eastAsia="ru-RU"/>
        </w:rPr>
        <w:br/>
        <w:t xml:space="preserve">или выдвинутому предположению) наблюдения, несложные опыты; </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интерес к экспериментам, проводимым под руководством учителя;</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разницу между реальным и желательным состоянием объекта (ситуации) на основе предложенных вопросов;</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w:t>
      </w:r>
      <w:r w:rsidRPr="009F2022">
        <w:rPr>
          <w:rFonts w:ascii="Times New Roman" w:eastAsia="Times New Roman" w:hAnsi="Times New Roman"/>
          <w:sz w:val="28"/>
          <w:szCs w:val="28"/>
          <w:lang w:val="ru-RU" w:eastAsia="ru-RU"/>
        </w:rPr>
        <w:br/>
        <w:t>и другое);</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проводить по предложенному плану опыт, несложное исследование </w:t>
      </w:r>
      <w:r w:rsidRPr="009F2022">
        <w:rPr>
          <w:rFonts w:ascii="Times New Roman" w:eastAsia="Times New Roman" w:hAnsi="Times New Roman"/>
          <w:sz w:val="28"/>
          <w:szCs w:val="28"/>
          <w:lang w:val="ru-RU" w:eastAsia="ru-RU"/>
        </w:rPr>
        <w:br/>
        <w:t>по установлению особенностей объекта изучения и связей между объектами (часть ‒ целое, причина ‒ следствие);</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формулировать выводы и подкреплять их доказательствами на основе результатов проведённого наблюдения (опыта, измерения, исследования).</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.10.2.3. </w:t>
      </w:r>
      <w:r w:rsidR="00544C15" w:rsidRPr="009F2022">
        <w:rPr>
          <w:rFonts w:ascii="Times New Roman" w:eastAsia="SchoolBookSanPin" w:hAnsi="Times New Roman"/>
          <w:sz w:val="28"/>
          <w:szCs w:val="28"/>
          <w:lang w:val="ru-RU"/>
        </w:rPr>
        <w:t xml:space="preserve">У обучающегося будут сформированы следующие умения работать с информацией как часть </w:t>
      </w:r>
      <w:r w:rsidR="00544C15" w:rsidRPr="009F2022">
        <w:rPr>
          <w:rFonts w:ascii="Times New Roman" w:eastAsia="SchoolBookSanPin" w:hAnsi="Times New Roman"/>
          <w:bCs/>
          <w:sz w:val="28"/>
          <w:szCs w:val="28"/>
          <w:lang w:val="ru-RU"/>
        </w:rPr>
        <w:t>познавательных универсальных учебных 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различные источники для поиска информации, выбирать источник получения информации с учётом учебной задачи;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в предложенном источнике информацию, представленную в явном виде, согласно заданному алгоритму;</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достоверную и недостоверную информацию самостоятельно </w:t>
      </w:r>
      <w:r w:rsidRPr="009F2022">
        <w:rPr>
          <w:rFonts w:ascii="Times New Roman" w:eastAsia="Times New Roman" w:hAnsi="Times New Roman"/>
          <w:sz w:val="28"/>
          <w:szCs w:val="28"/>
          <w:lang w:val="ru-RU" w:eastAsia="ru-RU"/>
        </w:rPr>
        <w:br/>
        <w:t>или на основе предложенного учителем способа её проверки;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находить и использовать для решения учебных задач текстовую, графическую, аудиовизуальную информацию;</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и интерпретировать графически представленную информацию: схему, таблицу, иллюстрацию;</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и создавать текстовую, видео-, графическую, звуковую информацию в соответствии с учебной задачей;</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фиксировать полученные результаты в текстовой форме (отчёт, выступление, высказывание) и графическом виде (рисунок, схема, диаграмма).</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.10.2.4. </w:t>
      </w:r>
      <w:r w:rsidR="00544C15" w:rsidRPr="009F2022">
        <w:rPr>
          <w:rFonts w:ascii="Times New Roman" w:eastAsia="SchoolBookSanPin" w:hAnsi="Times New Roman"/>
          <w:sz w:val="28"/>
          <w:szCs w:val="28"/>
          <w:lang w:val="ru-RU"/>
        </w:rPr>
        <w:t xml:space="preserve">У обучающегося будут сформированы следующие умения общения как часть </w:t>
      </w:r>
      <w:r w:rsidR="00544C15" w:rsidRPr="009F2022">
        <w:rPr>
          <w:rFonts w:ascii="Times New Roman" w:eastAsia="SchoolBookSanPin" w:hAnsi="Times New Roman"/>
          <w:bCs/>
          <w:sz w:val="28"/>
          <w:szCs w:val="28"/>
          <w:lang w:val="ru-RU"/>
        </w:rPr>
        <w:t>коммуникативных универсальных учебных 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процессе диалогов задавать вопросы, высказывать суждения, оценивать выступления участников;</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признавать возможность существования разных точек зрения; корректно </w:t>
      </w:r>
      <w:r w:rsidRPr="009F2022">
        <w:rPr>
          <w:rFonts w:ascii="Times New Roman" w:eastAsia="Times New Roman" w:hAnsi="Times New Roman"/>
          <w:sz w:val="28"/>
          <w:szCs w:val="28"/>
          <w:lang w:val="ru-RU" w:eastAsia="ru-RU"/>
        </w:rPr>
        <w:br/>
        <w:t>и аргументированно высказывать своё мнение; приводить доказательства своей правоты;</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ведения диалога и дискуссии; проявлять уважительное отношение к собеседнику;</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смысловое чтение для определения темы, главной мысли текста о природе, социальной жизни, взаимоотношениях и поступках людей;</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устные и письменные тексты (описание, рассуждение, повествование);</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конструировать обобщения и выводы на основе полученных результатов наблюдений и опытной работы, подкреплять их доказательствами;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ошибки и восстанавливать деформированный текст об изученных объектах и явлениях природы, событиях социальной жизни;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готовить небольшие публичные выступления с возможной презентацией (текст, рисунки, фото, плакаты и другое) к тексту выступления.</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lastRenderedPageBreak/>
        <w:t>162</w:t>
      </w:r>
      <w:r w:rsidR="00544C15" w:rsidRPr="009F2022">
        <w:rPr>
          <w:rFonts w:ascii="Times New Roman" w:eastAsia="OfficinaSansBoldITC" w:hAnsi="Times New Roman"/>
          <w:sz w:val="28"/>
          <w:szCs w:val="28"/>
          <w:lang w:val="ru-RU"/>
        </w:rPr>
        <w:t>.10.2.5. </w:t>
      </w:r>
      <w:r w:rsidR="00544C15" w:rsidRPr="009F2022">
        <w:rPr>
          <w:rFonts w:ascii="Times New Roman" w:eastAsia="SchoolBookSanPin" w:hAnsi="Times New Roman"/>
          <w:sz w:val="28"/>
          <w:szCs w:val="28"/>
          <w:lang w:val="ru-RU"/>
        </w:rPr>
        <w:t xml:space="preserve">У обучающегося будут сформированы следующие умения самоорганизации как части </w:t>
      </w:r>
      <w:r w:rsidR="00115B28" w:rsidRPr="009F2022">
        <w:rPr>
          <w:rFonts w:ascii="Times New Roman" w:eastAsia="SchoolBookSanPin" w:hAnsi="Times New Roman"/>
          <w:bCs/>
          <w:sz w:val="28"/>
          <w:szCs w:val="28"/>
          <w:lang w:val="ru-RU"/>
        </w:rPr>
        <w:t>регулятивных</w:t>
      </w:r>
      <w:r w:rsidR="00544C15" w:rsidRPr="009F2022">
        <w:rPr>
          <w:rFonts w:ascii="Times New Roman" w:eastAsia="SchoolBookSanPin" w:hAnsi="Times New Roman"/>
          <w:bCs/>
          <w:sz w:val="28"/>
          <w:szCs w:val="28"/>
          <w:lang w:val="ru-RU"/>
        </w:rPr>
        <w:t xml:space="preserve"> универсальных учебных 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планировать самостоятельно или с помощью учителя действия по решению учебной задачи;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выстраивать последовательность выбранных действий и операций.</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.10.2.6. </w:t>
      </w:r>
      <w:r w:rsidR="00544C15" w:rsidRPr="009F2022">
        <w:rPr>
          <w:rFonts w:ascii="Times New Roman" w:eastAsia="SchoolBookSanPin" w:hAnsi="Times New Roman"/>
          <w:sz w:val="28"/>
          <w:szCs w:val="28"/>
          <w:lang w:val="ru-RU"/>
        </w:rPr>
        <w:t xml:space="preserve">У обучающегося будут сформированы следующие умения самоконтроля </w:t>
      </w:r>
      <w:r w:rsidR="00DB04DE" w:rsidRPr="009F2022">
        <w:rPr>
          <w:rFonts w:ascii="Times New Roman" w:eastAsia="SchoolBookSanPin" w:hAnsi="Times New Roman"/>
          <w:sz w:val="28"/>
          <w:szCs w:val="28"/>
          <w:lang w:val="ru-RU"/>
        </w:rPr>
        <w:t xml:space="preserve">и самооценки </w:t>
      </w:r>
      <w:r w:rsidR="00544C15" w:rsidRPr="009F2022">
        <w:rPr>
          <w:rFonts w:ascii="Times New Roman" w:eastAsia="SchoolBookSanPin" w:hAnsi="Times New Roman"/>
          <w:sz w:val="28"/>
          <w:szCs w:val="28"/>
          <w:lang w:val="ru-RU"/>
        </w:rPr>
        <w:t xml:space="preserve">как части </w:t>
      </w:r>
      <w:r w:rsidR="00115B28" w:rsidRPr="009F2022">
        <w:rPr>
          <w:rFonts w:ascii="Times New Roman" w:eastAsia="SchoolBookSanPin" w:hAnsi="Times New Roman"/>
          <w:bCs/>
          <w:sz w:val="28"/>
          <w:szCs w:val="28"/>
          <w:lang w:val="ru-RU"/>
        </w:rPr>
        <w:t>регулятивных</w:t>
      </w:r>
      <w:r w:rsidR="00544C15" w:rsidRPr="009F2022">
        <w:rPr>
          <w:rFonts w:ascii="Times New Roman" w:eastAsia="SchoolBookSanPin" w:hAnsi="Times New Roman"/>
          <w:bCs/>
          <w:sz w:val="28"/>
          <w:szCs w:val="28"/>
          <w:lang w:val="ru-RU"/>
        </w:rPr>
        <w:t xml:space="preserve"> универсальных учебных действий</w:t>
      </w:r>
      <w:r w:rsidR="00544C15" w:rsidRPr="009F2022">
        <w:rPr>
          <w:rFonts w:ascii="Times New Roman" w:eastAsia="SchoolBookSanPin" w:hAnsi="Times New Roman"/>
          <w:sz w:val="28"/>
          <w:szCs w:val="28"/>
          <w:lang w:val="ru-RU"/>
        </w:rPr>
        <w:t>:</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осуществлять контроль процесса и результата своей деятельности;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находить ошибки в своей работе и устанавливать их причины; </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корректировать свои действия при необходимости (с небольшой помощью учителя);</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объективно оценивать результаты своей деятельности, соотносить свою оценку с оценкой учителя;</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оценивать целесообразность выбранных способов действия, </w:t>
      </w:r>
      <w:r w:rsidRPr="009F2022">
        <w:rPr>
          <w:rFonts w:ascii="Times New Roman" w:eastAsia="Times New Roman" w:hAnsi="Times New Roman"/>
          <w:sz w:val="28"/>
          <w:szCs w:val="28"/>
          <w:lang w:val="ru-RU" w:eastAsia="ru-RU"/>
        </w:rPr>
        <w:br/>
        <w:t>при необходимости корректировать их.</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OfficinaSansBoldITC" w:hAnsi="Times New Roman"/>
          <w:sz w:val="28"/>
          <w:szCs w:val="28"/>
          <w:lang w:val="ru-RU"/>
        </w:rPr>
        <w:t>162</w:t>
      </w:r>
      <w:r w:rsidR="00544C15" w:rsidRPr="009F2022">
        <w:rPr>
          <w:rFonts w:ascii="Times New Roman" w:eastAsia="OfficinaSansBoldITC" w:hAnsi="Times New Roman"/>
          <w:sz w:val="28"/>
          <w:szCs w:val="28"/>
          <w:lang w:val="ru-RU"/>
        </w:rPr>
        <w:t>.10.2.7. </w:t>
      </w:r>
      <w:r w:rsidR="00544C15" w:rsidRPr="009F2022">
        <w:rPr>
          <w:rFonts w:ascii="Times New Roman" w:eastAsia="SchoolBookSanPin" w:hAnsi="Times New Roman"/>
          <w:sz w:val="28"/>
          <w:szCs w:val="28"/>
          <w:lang w:val="ru-RU"/>
        </w:rPr>
        <w:t>У обучающегося будут сформированы следующие умения совместной деятельности:</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готовность руководить, выполнять поручения, подчиняться;</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правила совместной деятельности: справедливо распределять </w:t>
      </w:r>
      <w:r w:rsidRPr="009F2022">
        <w:rPr>
          <w:rFonts w:ascii="Times New Roman" w:eastAsia="Times New Roman" w:hAnsi="Times New Roman"/>
          <w:sz w:val="28"/>
          <w:szCs w:val="28"/>
          <w:lang w:val="ru-RU" w:eastAsia="ru-RU"/>
        </w:rPr>
        <w:br/>
        <w:t xml:space="preserve">и оценивать работу каждого участника; считаться с наличием разных мнений; </w:t>
      </w:r>
      <w:r w:rsidRPr="009F2022">
        <w:rPr>
          <w:rFonts w:ascii="Times New Roman" w:eastAsia="Times New Roman" w:hAnsi="Times New Roman"/>
          <w:sz w:val="28"/>
          <w:szCs w:val="28"/>
          <w:lang w:val="ru-RU" w:eastAsia="ru-RU"/>
        </w:rPr>
        <w:br/>
      </w:r>
      <w:r w:rsidRPr="009F2022">
        <w:rPr>
          <w:rFonts w:ascii="Times New Roman" w:eastAsia="Times New Roman" w:hAnsi="Times New Roman"/>
          <w:sz w:val="28"/>
          <w:szCs w:val="28"/>
          <w:lang w:val="ru-RU" w:eastAsia="ru-RU"/>
        </w:rPr>
        <w:lastRenderedPageBreak/>
        <w:t>не допускать конфликтов, при их возникновении мирно разрешать их без участия взрослого;</w:t>
      </w:r>
    </w:p>
    <w:p w:rsidR="00DB04DE" w:rsidRPr="009F2022" w:rsidRDefault="00DB04DE"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ответственно выполнять свою часть работы.</w:t>
      </w:r>
    </w:p>
    <w:p w:rsidR="00544C15"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162</w:t>
      </w:r>
      <w:r w:rsidR="00544C15" w:rsidRPr="009F2022">
        <w:rPr>
          <w:rFonts w:ascii="Times New Roman" w:eastAsia="SchoolBookSanPin" w:hAnsi="Times New Roman"/>
          <w:sz w:val="28"/>
          <w:szCs w:val="28"/>
          <w:lang w:val="ru-RU"/>
        </w:rPr>
        <w:t>.10.3. </w:t>
      </w:r>
      <w:r w:rsidR="00544C15" w:rsidRPr="009F2022">
        <w:rPr>
          <w:rFonts w:ascii="Times New Roman" w:eastAsia="OfficinaSansBoldITC" w:hAnsi="Times New Roman"/>
          <w:sz w:val="28"/>
          <w:szCs w:val="28"/>
          <w:lang w:val="ru-RU"/>
        </w:rPr>
        <w:t xml:space="preserve">Предметные результаты изучения </w:t>
      </w:r>
      <w:r w:rsidR="00DB04DE" w:rsidRPr="009F2022">
        <w:rPr>
          <w:rFonts w:ascii="Times New Roman" w:eastAsia="OfficinaSansBoldITC" w:hAnsi="Times New Roman"/>
          <w:sz w:val="28"/>
          <w:szCs w:val="28"/>
          <w:lang w:val="ru-RU"/>
        </w:rPr>
        <w:t>окружающего мира</w:t>
      </w:r>
      <w:r w:rsidR="005C6810" w:rsidRPr="009F2022">
        <w:rPr>
          <w:rFonts w:ascii="Times New Roman" w:eastAsia="OfficinaSansBoldITC" w:hAnsi="Times New Roman"/>
          <w:sz w:val="28"/>
          <w:szCs w:val="28"/>
          <w:lang w:val="ru-RU"/>
        </w:rPr>
        <w:t>.</w:t>
      </w:r>
      <w:r w:rsidR="00544C15" w:rsidRPr="009F2022">
        <w:rPr>
          <w:rFonts w:ascii="Times New Roman" w:eastAsia="OfficinaSansBoldITC" w:hAnsi="Times New Roman"/>
          <w:sz w:val="28"/>
          <w:szCs w:val="28"/>
          <w:lang w:val="ru-RU"/>
        </w:rPr>
        <w:t xml:space="preserve"> </w:t>
      </w:r>
      <w:r w:rsidR="005C6810" w:rsidRPr="009F2022">
        <w:rPr>
          <w:rFonts w:ascii="Times New Roman" w:eastAsia="OfficinaSansBoldITC" w:hAnsi="Times New Roman"/>
          <w:sz w:val="28"/>
          <w:szCs w:val="28"/>
          <w:lang w:val="ru-RU"/>
        </w:rPr>
        <w:t>К</w:t>
      </w:r>
      <w:r w:rsidR="00544C15" w:rsidRPr="009F2022">
        <w:rPr>
          <w:rFonts w:ascii="Times New Roman" w:eastAsia="SchoolBookSanPin" w:hAnsi="Times New Roman"/>
          <w:sz w:val="28"/>
          <w:szCs w:val="28"/>
          <w:lang w:val="ru-RU"/>
        </w:rPr>
        <w:t xml:space="preserve"> концу обучения в </w:t>
      </w:r>
      <w:r w:rsidR="00544C15" w:rsidRPr="009F2022">
        <w:rPr>
          <w:rFonts w:ascii="Times New Roman" w:eastAsia="SchoolBookSanPin" w:hAnsi="Times New Roman"/>
          <w:bCs/>
          <w:sz w:val="28"/>
          <w:szCs w:val="28"/>
          <w:lang w:val="ru-RU"/>
        </w:rPr>
        <w:t xml:space="preserve">1 классе </w:t>
      </w:r>
      <w:r w:rsidR="00544C15" w:rsidRPr="009F2022">
        <w:rPr>
          <w:rFonts w:ascii="Times New Roman" w:eastAsia="SchoolBookSanPin" w:hAnsi="Times New Roman"/>
          <w:sz w:val="28"/>
          <w:szCs w:val="28"/>
          <w:lang w:val="ru-RU"/>
        </w:rPr>
        <w:t>обучающийся научится: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воспроизводить название своего населённого пункта, региона, страны;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культурных объектов родного края, школьных традиций и праздников, традиций и ценностей своей семьи, профессий;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применять правила ухода за комнатными растениями и домашними животными;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проводить, соблюдая правила безопасного труда, несложные групповые </w:t>
      </w:r>
      <w:r w:rsidRPr="009F2022">
        <w:rPr>
          <w:rFonts w:ascii="Times New Roman" w:eastAsia="Times New Roman" w:hAnsi="Times New Roman"/>
          <w:sz w:val="28"/>
          <w:szCs w:val="28"/>
          <w:lang w:val="ru-RU" w:eastAsia="ru-RU"/>
        </w:rPr>
        <w:br/>
        <w:t>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для ответов на вопросы небольшие тексты о природе </w:t>
      </w:r>
      <w:r w:rsidRPr="009F2022">
        <w:rPr>
          <w:rFonts w:ascii="Times New Roman" w:eastAsia="Times New Roman" w:hAnsi="Times New Roman"/>
          <w:sz w:val="28"/>
          <w:szCs w:val="28"/>
          <w:lang w:val="ru-RU" w:eastAsia="ru-RU"/>
        </w:rPr>
        <w:br/>
        <w:t>и обществе;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оценивать ситуации, раскрывающие положительное и негативное отношение к природе; правила поведения в быту, в общественных местах;</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соблюдать правила безопасности на учебном месте школьника; во время наблюдений и опытов; безопасно пользоваться бытовыми электроприборами;</w:t>
      </w:r>
    </w:p>
    <w:p w:rsidR="00174A21" w:rsidRPr="009F2022" w:rsidRDefault="00174A21"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соблюдать правила использования электронных средств, оснащенных экраном</w:t>
      </w:r>
      <w:r w:rsidR="00A92775" w:rsidRPr="009F2022">
        <w:rPr>
          <w:rFonts w:ascii="Times New Roman" w:hAnsi="Times New Roman"/>
          <w:sz w:val="28"/>
          <w:szCs w:val="28"/>
          <w:lang w:val="ru-RU"/>
        </w:rPr>
        <w:t>;</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здорового питания и личной гигиены;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безопасного поведения пешехода;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безопасного поведения в природе;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 помощью взрослых (учителя, родителей) пользоваться электронным дневником и электронными образовательными и информационными ресурсами.</w:t>
      </w:r>
    </w:p>
    <w:p w:rsidR="00DB04DE"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162</w:t>
      </w:r>
      <w:r w:rsidR="00DB04DE" w:rsidRPr="009F2022">
        <w:rPr>
          <w:rFonts w:ascii="Times New Roman" w:eastAsia="SchoolBookSanPin" w:hAnsi="Times New Roman"/>
          <w:sz w:val="28"/>
          <w:szCs w:val="28"/>
          <w:lang w:val="ru-RU"/>
        </w:rPr>
        <w:t>.10.4. </w:t>
      </w:r>
      <w:r w:rsidR="00DB04DE" w:rsidRPr="009F2022">
        <w:rPr>
          <w:rFonts w:ascii="Times New Roman" w:eastAsia="OfficinaSansBoldITC" w:hAnsi="Times New Roman"/>
          <w:sz w:val="28"/>
          <w:szCs w:val="28"/>
          <w:lang w:val="ru-RU"/>
        </w:rPr>
        <w:t>Предметные результаты изучения окружающего мира</w:t>
      </w:r>
      <w:r w:rsidR="005C6810" w:rsidRPr="009F2022">
        <w:rPr>
          <w:rFonts w:ascii="Times New Roman" w:eastAsia="OfficinaSansBoldITC" w:hAnsi="Times New Roman"/>
          <w:sz w:val="28"/>
          <w:szCs w:val="28"/>
          <w:lang w:val="ru-RU"/>
        </w:rPr>
        <w:t>.</w:t>
      </w:r>
      <w:r w:rsidR="00DB04DE" w:rsidRPr="009F2022">
        <w:rPr>
          <w:rFonts w:ascii="Times New Roman" w:eastAsia="OfficinaSansBoldITC" w:hAnsi="Times New Roman"/>
          <w:sz w:val="28"/>
          <w:szCs w:val="28"/>
          <w:lang w:val="ru-RU"/>
        </w:rPr>
        <w:t xml:space="preserve"> </w:t>
      </w:r>
      <w:r w:rsidR="005C6810" w:rsidRPr="009F2022">
        <w:rPr>
          <w:rFonts w:ascii="Times New Roman" w:eastAsia="OfficinaSansBoldITC" w:hAnsi="Times New Roman"/>
          <w:sz w:val="28"/>
          <w:szCs w:val="28"/>
          <w:lang w:val="ru-RU"/>
        </w:rPr>
        <w:t>К</w:t>
      </w:r>
      <w:r w:rsidR="00DB04DE" w:rsidRPr="009F2022">
        <w:rPr>
          <w:rFonts w:ascii="Times New Roman" w:eastAsia="SchoolBookSanPin" w:hAnsi="Times New Roman"/>
          <w:sz w:val="28"/>
          <w:szCs w:val="28"/>
          <w:lang w:val="ru-RU"/>
        </w:rPr>
        <w:t xml:space="preserve"> концу обучения во </w:t>
      </w:r>
      <w:r w:rsidR="00DB04DE" w:rsidRPr="009F2022">
        <w:rPr>
          <w:rFonts w:ascii="Times New Roman" w:eastAsia="SchoolBookSanPin" w:hAnsi="Times New Roman"/>
          <w:bCs/>
          <w:sz w:val="28"/>
          <w:szCs w:val="28"/>
          <w:lang w:val="ru-RU"/>
        </w:rPr>
        <w:t xml:space="preserve">2 классе </w:t>
      </w:r>
      <w:r w:rsidR="00DB04DE" w:rsidRPr="009F2022">
        <w:rPr>
          <w:rFonts w:ascii="Times New Roman" w:eastAsia="SchoolBookSanPin" w:hAnsi="Times New Roman"/>
          <w:sz w:val="28"/>
          <w:szCs w:val="28"/>
          <w:lang w:val="ru-RU"/>
        </w:rPr>
        <w:t>обучающийся научится: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находить Россию на карте мира, на карте России – Москву, свой регион </w:t>
      </w:r>
      <w:r w:rsidRPr="009F2022">
        <w:rPr>
          <w:rFonts w:ascii="Times New Roman" w:eastAsia="Times New Roman" w:hAnsi="Times New Roman"/>
          <w:sz w:val="28"/>
          <w:szCs w:val="28"/>
          <w:lang w:val="ru-RU" w:eastAsia="ru-RU"/>
        </w:rPr>
        <w:br/>
        <w:t>и его главный город;</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узнавать государственную символику Российской Федерации (гимн, герб, флаг) и своего региона;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распознавать изученные объекты окружающего мира по их описанию, рисункам и фотографиям, различать их в окружающем мире;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изученных традиций, обычаев и праздников народов родного края;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важных событий прошлого и настоящего родного края;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трудовой деятельности и профессий жителей родного края;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проводить, соблюдая правила безопасного труда, несложные наблюдения </w:t>
      </w:r>
      <w:r w:rsidRPr="009F2022">
        <w:rPr>
          <w:rFonts w:ascii="Times New Roman" w:eastAsia="Times New Roman" w:hAnsi="Times New Roman"/>
          <w:sz w:val="28"/>
          <w:szCs w:val="28"/>
          <w:lang w:val="ru-RU" w:eastAsia="ru-RU"/>
        </w:rPr>
        <w:br/>
        <w:t>и опыты с природными объектами, измерения;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приводить примеры изученных взаимосвязей в природе, примеры, иллюстрирующие значение природы в жизни человека;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на основе предложенного плана или опорных слов изученные природные объекты и явления, в том числе звёзды, созвездия, планеты;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группировать изученные объекты живой и неживой природы </w:t>
      </w:r>
      <w:r w:rsidRPr="009F2022">
        <w:rPr>
          <w:rFonts w:ascii="Times New Roman" w:eastAsia="Times New Roman" w:hAnsi="Times New Roman"/>
          <w:sz w:val="28"/>
          <w:szCs w:val="28"/>
          <w:lang w:val="ru-RU" w:eastAsia="ru-RU"/>
        </w:rPr>
        <w:br/>
        <w:t>по предложенным признакам;</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объекты живой и неживой природы на основе внешних признаков;</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на местности по местным природным признакам, Солнцу, компасу;</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по заданному плану развёрнутые высказывания о природе </w:t>
      </w:r>
      <w:r w:rsidRPr="009F2022">
        <w:rPr>
          <w:rFonts w:ascii="Times New Roman" w:eastAsia="Times New Roman" w:hAnsi="Times New Roman"/>
          <w:sz w:val="28"/>
          <w:szCs w:val="28"/>
          <w:lang w:val="ru-RU" w:eastAsia="ru-RU"/>
        </w:rPr>
        <w:br/>
        <w:t>и обществе;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для ответов на вопросы небольшие тексты о природе </w:t>
      </w:r>
      <w:r w:rsidRPr="009F2022">
        <w:rPr>
          <w:rFonts w:ascii="Times New Roman" w:eastAsia="Times New Roman" w:hAnsi="Times New Roman"/>
          <w:sz w:val="28"/>
          <w:szCs w:val="28"/>
          <w:lang w:val="ru-RU" w:eastAsia="ru-RU"/>
        </w:rPr>
        <w:br/>
        <w:t>и обществе;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безопасного поведения в школе, правила безопасного поведения пассажира наземного транспорта и метро;</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режим дня и 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безопасно использовать мессенджеры в условиях контролируемого доступа </w:t>
      </w:r>
      <w:r w:rsidRPr="009F2022">
        <w:rPr>
          <w:rFonts w:ascii="Times New Roman" w:eastAsia="Times New Roman" w:hAnsi="Times New Roman"/>
          <w:sz w:val="28"/>
          <w:szCs w:val="28"/>
          <w:lang w:val="ru-RU" w:eastAsia="ru-RU"/>
        </w:rPr>
        <w:br/>
        <w:t xml:space="preserve">в информационно-коммуникационную сеть «Интернет»;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безопасно осуществлять коммуникацию в школьных сообществах с помощью учителя (при необходимости).</w:t>
      </w:r>
    </w:p>
    <w:p w:rsidR="00DB04DE"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162</w:t>
      </w:r>
      <w:r w:rsidR="00DB04DE" w:rsidRPr="009F2022">
        <w:rPr>
          <w:rFonts w:ascii="Times New Roman" w:eastAsia="SchoolBookSanPin" w:hAnsi="Times New Roman"/>
          <w:sz w:val="28"/>
          <w:szCs w:val="28"/>
          <w:lang w:val="ru-RU"/>
        </w:rPr>
        <w:t>.10.5. </w:t>
      </w:r>
      <w:r w:rsidR="00DB04DE" w:rsidRPr="009F2022">
        <w:rPr>
          <w:rFonts w:ascii="Times New Roman" w:eastAsia="OfficinaSansBoldITC" w:hAnsi="Times New Roman"/>
          <w:sz w:val="28"/>
          <w:szCs w:val="28"/>
          <w:lang w:val="ru-RU"/>
        </w:rPr>
        <w:t>Предметные результаты изучения окружающего мира</w:t>
      </w:r>
      <w:r w:rsidR="005C6810" w:rsidRPr="009F2022">
        <w:rPr>
          <w:rFonts w:ascii="Times New Roman" w:eastAsia="OfficinaSansBoldITC" w:hAnsi="Times New Roman"/>
          <w:sz w:val="28"/>
          <w:szCs w:val="28"/>
          <w:lang w:val="ru-RU"/>
        </w:rPr>
        <w:t>.</w:t>
      </w:r>
      <w:r w:rsidR="00DB04DE" w:rsidRPr="009F2022">
        <w:rPr>
          <w:rFonts w:ascii="Times New Roman" w:eastAsia="OfficinaSansBoldITC" w:hAnsi="Times New Roman"/>
          <w:sz w:val="28"/>
          <w:szCs w:val="28"/>
          <w:lang w:val="ru-RU"/>
        </w:rPr>
        <w:t xml:space="preserve"> </w:t>
      </w:r>
      <w:r w:rsidR="005C6810" w:rsidRPr="009F2022">
        <w:rPr>
          <w:rFonts w:ascii="Times New Roman" w:eastAsia="OfficinaSansBoldITC" w:hAnsi="Times New Roman"/>
          <w:sz w:val="28"/>
          <w:szCs w:val="28"/>
          <w:lang w:val="ru-RU"/>
        </w:rPr>
        <w:t>К</w:t>
      </w:r>
      <w:r w:rsidR="00DB04DE" w:rsidRPr="009F2022">
        <w:rPr>
          <w:rFonts w:ascii="Times New Roman" w:eastAsia="SchoolBookSanPin" w:hAnsi="Times New Roman"/>
          <w:sz w:val="28"/>
          <w:szCs w:val="28"/>
          <w:lang w:val="ru-RU"/>
        </w:rPr>
        <w:t xml:space="preserve"> концу обучения в </w:t>
      </w:r>
      <w:r w:rsidR="00DB04DE" w:rsidRPr="009F2022">
        <w:rPr>
          <w:rFonts w:ascii="Times New Roman" w:eastAsia="SchoolBookSanPin" w:hAnsi="Times New Roman"/>
          <w:bCs/>
          <w:sz w:val="28"/>
          <w:szCs w:val="28"/>
          <w:lang w:val="ru-RU"/>
        </w:rPr>
        <w:t xml:space="preserve">3 классе </w:t>
      </w:r>
      <w:r w:rsidR="00DB04DE" w:rsidRPr="009F2022">
        <w:rPr>
          <w:rFonts w:ascii="Times New Roman" w:eastAsia="SchoolBookSanPin" w:hAnsi="Times New Roman"/>
          <w:sz w:val="28"/>
          <w:szCs w:val="28"/>
          <w:lang w:val="ru-RU"/>
        </w:rPr>
        <w:t>обучающийся научится: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государственную символику Российской Федерации (гимн, герб, флаг);</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уважение к государственным символам России и своего региона;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памятников природы, культурных объектов </w:t>
      </w:r>
      <w:r w:rsidRPr="009F2022">
        <w:rPr>
          <w:rFonts w:ascii="Times New Roman" w:eastAsia="Times New Roman" w:hAnsi="Times New Roman"/>
          <w:sz w:val="28"/>
          <w:szCs w:val="28"/>
          <w:lang w:val="ru-RU" w:eastAsia="ru-RU"/>
        </w:rPr>
        <w:br/>
        <w:t>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показывать на карте мира материки, изученные страны мира;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расходы и доходы семейного бюджета;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изученные объекты природы по их описанию, рисункам </w:t>
      </w:r>
      <w:r w:rsidRPr="009F2022">
        <w:rPr>
          <w:rFonts w:ascii="Times New Roman" w:eastAsia="Times New Roman" w:hAnsi="Times New Roman"/>
          <w:sz w:val="28"/>
          <w:szCs w:val="28"/>
          <w:lang w:val="ru-RU" w:eastAsia="ru-RU"/>
        </w:rPr>
        <w:br/>
        <w:t>и фотографиям, различать их в окружающем мире;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проводить по предложенному плану или инструкции небольшие опыты </w:t>
      </w:r>
      <w:r w:rsidRPr="009F2022">
        <w:rPr>
          <w:rFonts w:ascii="Times New Roman" w:eastAsia="Times New Roman" w:hAnsi="Times New Roman"/>
          <w:sz w:val="28"/>
          <w:szCs w:val="28"/>
          <w:lang w:val="ru-RU" w:eastAsia="ru-RU"/>
        </w:rPr>
        <w:br/>
        <w:t>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группировать изученные объекты живой и неживой природы, проводить простейшую классификацию;</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по заданному количеству признаков объекты живой и неживой природы;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на основе предложенного плана изученные объекты и явления природы, выделяя их существенные признаки и характерные свойства;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различные источники информации о природе и обществе </w:t>
      </w:r>
      <w:r w:rsidRPr="009F2022">
        <w:rPr>
          <w:rFonts w:ascii="Times New Roman" w:eastAsia="Times New Roman" w:hAnsi="Times New Roman"/>
          <w:sz w:val="28"/>
          <w:szCs w:val="28"/>
          <w:lang w:val="ru-RU" w:eastAsia="ru-RU"/>
        </w:rPr>
        <w:br/>
        <w:t>для поиска и извлечения информации, ответов на вопросы;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знания о взаимосвязях в природе, связи человека и природы </w:t>
      </w:r>
      <w:r w:rsidRPr="009F2022">
        <w:rPr>
          <w:rFonts w:ascii="Times New Roman" w:eastAsia="Times New Roman" w:hAnsi="Times New Roman"/>
          <w:sz w:val="28"/>
          <w:szCs w:val="28"/>
          <w:lang w:val="ru-RU" w:eastAsia="ru-RU"/>
        </w:rPr>
        <w:br/>
        <w:t>для объяснения простейших явлений и процессов в природе, организме человека;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фиксировать результаты наблюдений, опытной работы, в процессе коллективной деятельности обобщать полученные результаты и делать выводы;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по заданному плану собственные развёрнутые высказывания </w:t>
      </w:r>
      <w:r w:rsidRPr="009F2022">
        <w:rPr>
          <w:rFonts w:ascii="Times New Roman" w:eastAsia="Times New Roman" w:hAnsi="Times New Roman"/>
          <w:sz w:val="28"/>
          <w:szCs w:val="28"/>
          <w:lang w:val="ru-RU" w:eastAsia="ru-RU"/>
        </w:rPr>
        <w:br/>
        <w:t>о природе, человеке и обществе, сопровождая выступление иллюстрациями (презентацией);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соблюдать правила безопасного поведения пассажира железнодорожного, водного и авиатранспорта;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соблюдать основы здорового образа жизни, в том числе требования </w:t>
      </w:r>
      <w:r w:rsidRPr="009F2022">
        <w:rPr>
          <w:rFonts w:ascii="Times New Roman" w:eastAsia="Times New Roman" w:hAnsi="Times New Roman"/>
          <w:sz w:val="28"/>
          <w:szCs w:val="28"/>
          <w:lang w:val="ru-RU" w:eastAsia="ru-RU"/>
        </w:rPr>
        <w:br/>
        <w:t>к двигательной активности и принципы здорового питания;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основы профилактики заболеваний;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безопасного поведения во дворе жилого дома;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нравственного поведения на природе;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безопасно использовать персональные данные в условиях контролируемого доступа в информационно-коммуникационную сеть «Интернет»;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ориентироваться в возможных мошеннических действиях при общении </w:t>
      </w:r>
      <w:r w:rsidRPr="009F2022">
        <w:rPr>
          <w:rFonts w:ascii="Times New Roman" w:eastAsia="Times New Roman" w:hAnsi="Times New Roman"/>
          <w:sz w:val="28"/>
          <w:szCs w:val="28"/>
          <w:lang w:val="ru-RU" w:eastAsia="ru-RU"/>
        </w:rPr>
        <w:br/>
        <w:t>в мессенджерах.</w:t>
      </w:r>
    </w:p>
    <w:p w:rsidR="00DB04DE" w:rsidRPr="009F2022" w:rsidRDefault="00CD0BFF" w:rsidP="000C14A5">
      <w:pPr>
        <w:spacing w:after="0" w:line="355"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162</w:t>
      </w:r>
      <w:r w:rsidR="00DB04DE" w:rsidRPr="009F2022">
        <w:rPr>
          <w:rFonts w:ascii="Times New Roman" w:eastAsia="SchoolBookSanPin" w:hAnsi="Times New Roman"/>
          <w:sz w:val="28"/>
          <w:szCs w:val="28"/>
          <w:lang w:val="ru-RU"/>
        </w:rPr>
        <w:t>.10.6. </w:t>
      </w:r>
      <w:r w:rsidR="00DB04DE" w:rsidRPr="009F2022">
        <w:rPr>
          <w:rFonts w:ascii="Times New Roman" w:eastAsia="OfficinaSansBoldITC" w:hAnsi="Times New Roman"/>
          <w:sz w:val="28"/>
          <w:szCs w:val="28"/>
          <w:lang w:val="ru-RU"/>
        </w:rPr>
        <w:t>Предметные результаты изучения окружающего мира</w:t>
      </w:r>
      <w:r w:rsidR="005C6810" w:rsidRPr="009F2022">
        <w:rPr>
          <w:rFonts w:ascii="Times New Roman" w:eastAsia="OfficinaSansBoldITC" w:hAnsi="Times New Roman"/>
          <w:sz w:val="28"/>
          <w:szCs w:val="28"/>
          <w:lang w:val="ru-RU"/>
        </w:rPr>
        <w:t>.</w:t>
      </w:r>
      <w:r w:rsidR="00DB04DE" w:rsidRPr="009F2022">
        <w:rPr>
          <w:rFonts w:ascii="Times New Roman" w:eastAsia="OfficinaSansBoldITC" w:hAnsi="Times New Roman"/>
          <w:sz w:val="28"/>
          <w:szCs w:val="28"/>
          <w:lang w:val="ru-RU"/>
        </w:rPr>
        <w:t xml:space="preserve"> </w:t>
      </w:r>
      <w:r w:rsidR="005C6810" w:rsidRPr="009F2022">
        <w:rPr>
          <w:rFonts w:ascii="Times New Roman" w:eastAsia="OfficinaSansBoldITC" w:hAnsi="Times New Roman"/>
          <w:sz w:val="28"/>
          <w:szCs w:val="28"/>
          <w:lang w:val="ru-RU"/>
        </w:rPr>
        <w:t>К</w:t>
      </w:r>
      <w:r w:rsidR="00DB04DE" w:rsidRPr="009F2022">
        <w:rPr>
          <w:rFonts w:ascii="Times New Roman" w:eastAsia="SchoolBookSanPin" w:hAnsi="Times New Roman"/>
          <w:sz w:val="28"/>
          <w:szCs w:val="28"/>
          <w:lang w:val="ru-RU"/>
        </w:rPr>
        <w:t xml:space="preserve"> концу обучения в </w:t>
      </w:r>
      <w:r w:rsidR="00DB04DE" w:rsidRPr="009F2022">
        <w:rPr>
          <w:rFonts w:ascii="Times New Roman" w:eastAsia="SchoolBookSanPin" w:hAnsi="Times New Roman"/>
          <w:bCs/>
          <w:sz w:val="28"/>
          <w:szCs w:val="28"/>
          <w:lang w:val="ru-RU"/>
        </w:rPr>
        <w:t xml:space="preserve">4 классе </w:t>
      </w:r>
      <w:r w:rsidR="00DB04DE" w:rsidRPr="009F2022">
        <w:rPr>
          <w:rFonts w:ascii="Times New Roman" w:eastAsia="SchoolBookSanPin" w:hAnsi="Times New Roman"/>
          <w:sz w:val="28"/>
          <w:szCs w:val="28"/>
          <w:lang w:val="ru-RU"/>
        </w:rPr>
        <w:t>обучающийся научится: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проявлять уважение к семейным ценностям и традициям, традициям </w:t>
      </w:r>
      <w:r w:rsidRPr="009F2022">
        <w:rPr>
          <w:rFonts w:ascii="Times New Roman" w:eastAsia="Times New Roman" w:hAnsi="Times New Roman"/>
          <w:sz w:val="28"/>
          <w:szCs w:val="28"/>
          <w:lang w:val="ru-RU" w:eastAsia="ru-RU"/>
        </w:rPr>
        <w:br/>
        <w:t xml:space="preserve">своего народа и других народов, государственным символам России; </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нравственного поведения в социуме;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показывать на физической карте изученные крупные географические объекты России (горы, равнины, реки, озёра, моря, омывающие территорию России);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показывать на исторической карте места изученных исторических событий;</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место изученных событий на «ленте времени»;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знать основные права и обязанности гражданина Российской Федерации;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соотносить изученные исторические события и исторических деятелей </w:t>
      </w:r>
      <w:r w:rsidRPr="009F2022">
        <w:rPr>
          <w:rFonts w:ascii="Times New Roman" w:eastAsia="Times New Roman" w:hAnsi="Times New Roman"/>
          <w:sz w:val="28"/>
          <w:szCs w:val="28"/>
          <w:lang w:val="ru-RU" w:eastAsia="ru-RU"/>
        </w:rPr>
        <w:br/>
        <w:t>веками и периодами истории России;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описывать на основе предложенного плана изученные объекты, выделяя </w:t>
      </w:r>
      <w:r w:rsidRPr="009F2022">
        <w:rPr>
          <w:rFonts w:ascii="Times New Roman" w:eastAsia="Times New Roman" w:hAnsi="Times New Roman"/>
          <w:sz w:val="28"/>
          <w:szCs w:val="28"/>
          <w:lang w:val="ru-RU" w:eastAsia="ru-RU"/>
        </w:rPr>
        <w:br/>
        <w:t xml:space="preserve">их существенные признаки, в том числе государственную символику России </w:t>
      </w:r>
      <w:r w:rsidRPr="009F2022">
        <w:rPr>
          <w:rFonts w:ascii="Times New Roman" w:eastAsia="Times New Roman" w:hAnsi="Times New Roman"/>
          <w:sz w:val="28"/>
          <w:szCs w:val="28"/>
          <w:lang w:val="ru-RU" w:eastAsia="ru-RU"/>
        </w:rPr>
        <w:br/>
        <w:t>и своего региона;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проводить по предложенному</w:t>
      </w:r>
      <w:r w:rsidR="005C6810" w:rsidRPr="009F2022">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самостоятельно составленному</w:t>
      </w:r>
      <w:r w:rsidR="005C681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 xml:space="preserve"> плану </w:t>
      </w:r>
      <w:r w:rsidRPr="009F2022">
        <w:rPr>
          <w:rFonts w:ascii="Times New Roman" w:eastAsia="Times New Roman" w:hAnsi="Times New Roman"/>
          <w:sz w:val="28"/>
          <w:szCs w:val="28"/>
          <w:lang w:val="ru-RU" w:eastAsia="ru-RU"/>
        </w:rPr>
        <w:br/>
        <w:t xml:space="preserve">или выдвинутому предположению несложные наблюдения, опыты с объектами природы с использованием простейшего лабораторного оборудования </w:t>
      </w:r>
      <w:r w:rsidRPr="009F2022">
        <w:rPr>
          <w:rFonts w:ascii="Times New Roman" w:eastAsia="Times New Roman" w:hAnsi="Times New Roman"/>
          <w:sz w:val="28"/>
          <w:szCs w:val="28"/>
          <w:lang w:val="ru-RU" w:eastAsia="ru-RU"/>
        </w:rPr>
        <w:br/>
        <w:t>и измерительных приборов, следуя правилам безопасного труда;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изученные объекты и явления живой и неживой природы </w:t>
      </w:r>
      <w:r w:rsidRPr="009F2022">
        <w:rPr>
          <w:rFonts w:ascii="Times New Roman" w:eastAsia="Times New Roman" w:hAnsi="Times New Roman"/>
          <w:sz w:val="28"/>
          <w:szCs w:val="28"/>
          <w:lang w:val="ru-RU" w:eastAsia="ru-RU"/>
        </w:rPr>
        <w:br/>
        <w:t>по их описанию, рисункам и фотографиям, различать их в окружающем мире;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объекты живой и неживой природы на основе их внешних признаков и известных характерных свойств;</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называть наиболее значимые природные объекты Всемирного наследия </w:t>
      </w:r>
      <w:r w:rsidRPr="009F2022">
        <w:rPr>
          <w:rFonts w:ascii="Times New Roman" w:eastAsia="Times New Roman" w:hAnsi="Times New Roman"/>
          <w:sz w:val="28"/>
          <w:szCs w:val="28"/>
          <w:lang w:val="ru-RU" w:eastAsia="ru-RU"/>
        </w:rPr>
        <w:br/>
        <w:t>в России и за рубежом (в пределах изученного);</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экологические проблемы и определять пути их решения;</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по заданному плану собственные развёрнутые высказывания </w:t>
      </w:r>
      <w:r w:rsidRPr="009F2022">
        <w:rPr>
          <w:rFonts w:ascii="Times New Roman" w:eastAsia="Times New Roman" w:hAnsi="Times New Roman"/>
          <w:sz w:val="28"/>
          <w:szCs w:val="28"/>
          <w:lang w:val="ru-RU" w:eastAsia="ru-RU"/>
        </w:rPr>
        <w:br/>
        <w:t>о природе и обществе;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различные источники информации для поиска и извлечения информации, ответов на вопросы;</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нравственного поведения на природе;</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осознавать возможные последствия вредных привычек для здоровья и жизни человека;</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w:t>
      </w:r>
      <w:r w:rsidRPr="009F2022">
        <w:rPr>
          <w:rFonts w:ascii="Times New Roman" w:eastAsia="Times New Roman" w:hAnsi="Times New Roman"/>
          <w:sz w:val="28"/>
          <w:szCs w:val="28"/>
          <w:lang w:val="ru-RU" w:eastAsia="ru-RU"/>
        </w:rPr>
        <w:lastRenderedPageBreak/>
        <w:t>торговых центрах, парках и зонах отдыха, учреждениях культуры (музеях, библиотеках и</w:t>
      </w:r>
      <w:r w:rsidR="00DB04DE" w:rsidRPr="009F2022">
        <w:rPr>
          <w:rFonts w:ascii="Times New Roman" w:eastAsia="Times New Roman" w:hAnsi="Times New Roman"/>
          <w:sz w:val="28"/>
          <w:szCs w:val="28"/>
          <w:lang w:val="ru-RU" w:eastAsia="ru-RU"/>
        </w:rPr>
        <w:t xml:space="preserve"> других</w:t>
      </w:r>
      <w:r w:rsidRPr="009F2022">
        <w:rPr>
          <w:rFonts w:ascii="Times New Roman" w:eastAsia="Times New Roman" w:hAnsi="Times New Roman"/>
          <w:sz w:val="28"/>
          <w:szCs w:val="28"/>
          <w:lang w:val="ru-RU" w:eastAsia="ru-RU"/>
        </w:rPr>
        <w:t>);</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соблюдать правила безопасного поведения при езде на велосипеде, самокате </w:t>
      </w:r>
      <w:r w:rsidRPr="009F2022">
        <w:rPr>
          <w:rFonts w:ascii="Times New Roman" w:eastAsia="Times New Roman" w:hAnsi="Times New Roman"/>
          <w:sz w:val="28"/>
          <w:szCs w:val="28"/>
          <w:lang w:val="ru-RU" w:eastAsia="ru-RU"/>
        </w:rPr>
        <w:br/>
        <w:t>и других средствах индивидуальной мобильности;</w:t>
      </w:r>
    </w:p>
    <w:p w:rsidR="00CA2E26"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безопасный поиск образовательных ресурсов </w:t>
      </w:r>
      <w:r w:rsidRPr="009F2022">
        <w:rPr>
          <w:rFonts w:ascii="Times New Roman" w:eastAsia="Times New Roman" w:hAnsi="Times New Roman"/>
          <w:sz w:val="28"/>
          <w:szCs w:val="28"/>
          <w:lang w:val="ru-RU" w:eastAsia="ru-RU"/>
        </w:rPr>
        <w:br/>
        <w:t>и верифицированной информации в</w:t>
      </w:r>
      <w:r w:rsidRPr="009F2022">
        <w:rPr>
          <w:rFonts w:ascii="Times New Roman" w:hAnsi="Times New Roman"/>
          <w:sz w:val="28"/>
          <w:szCs w:val="28"/>
          <w:lang w:val="ru-RU"/>
        </w:rPr>
        <w:t xml:space="preserve"> </w:t>
      </w:r>
      <w:r w:rsidRPr="009F2022">
        <w:rPr>
          <w:rFonts w:ascii="Times New Roman" w:eastAsia="Times New Roman" w:hAnsi="Times New Roman"/>
          <w:sz w:val="28"/>
          <w:szCs w:val="28"/>
          <w:lang w:val="ru-RU" w:eastAsia="ru-RU"/>
        </w:rPr>
        <w:t>информационно-телекоммуникационной сети «Интернет»;</w:t>
      </w:r>
    </w:p>
    <w:p w:rsidR="00013050" w:rsidRPr="009F2022" w:rsidRDefault="00CA2E26" w:rsidP="000C14A5">
      <w:pPr>
        <w:pStyle w:val="a4"/>
        <w:widowControl/>
        <w:spacing w:after="0" w:line="355"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соблюдать правила безопасного для здоровья использования электронных образовательных и информационных ресурсов.</w:t>
      </w:r>
    </w:p>
    <w:p w:rsidR="00B37BE2" w:rsidRPr="009F2022" w:rsidRDefault="00B37BE2" w:rsidP="000C14A5">
      <w:pPr>
        <w:pStyle w:val="a4"/>
        <w:widowControl/>
        <w:spacing w:after="0" w:line="355" w:lineRule="auto"/>
        <w:ind w:left="0" w:firstLine="709"/>
        <w:jc w:val="both"/>
        <w:rPr>
          <w:rFonts w:ascii="Times New Roman" w:eastAsia="Times New Roman" w:hAnsi="Times New Roman"/>
          <w:sz w:val="28"/>
          <w:szCs w:val="28"/>
          <w:lang w:val="ru-RU" w:eastAsia="ru-RU"/>
        </w:rPr>
      </w:pPr>
    </w:p>
    <w:p w:rsidR="00013050" w:rsidRPr="009F2022" w:rsidRDefault="00C328B3" w:rsidP="001621FB">
      <w:pPr>
        <w:pStyle w:val="10"/>
        <w:pBdr>
          <w:bottom w:val="none" w:sz="0" w:space="0" w:color="auto"/>
        </w:pBdr>
        <w:spacing w:before="0" w:line="360" w:lineRule="auto"/>
        <w:ind w:firstLine="708"/>
        <w:jc w:val="both"/>
        <w:rPr>
          <w:bCs/>
          <w:szCs w:val="28"/>
          <w:lang w:val="ru-RU" w:eastAsia="ru-RU"/>
        </w:rPr>
      </w:pPr>
      <w:r>
        <w:rPr>
          <w:bCs/>
          <w:szCs w:val="28"/>
          <w:lang w:val="ru-RU" w:eastAsia="ru-RU"/>
        </w:rPr>
        <w:t xml:space="preserve">2.1.6 </w:t>
      </w:r>
      <w:r w:rsidR="00CD0BFF" w:rsidRPr="009F2022">
        <w:rPr>
          <w:bCs/>
          <w:szCs w:val="28"/>
          <w:lang w:val="ru-RU" w:eastAsia="ru-RU"/>
        </w:rPr>
        <w:t>163</w:t>
      </w:r>
      <w:r w:rsidR="00013050" w:rsidRPr="009F2022">
        <w:rPr>
          <w:bCs/>
          <w:szCs w:val="28"/>
          <w:lang w:val="ru-RU" w:eastAsia="ru-RU"/>
        </w:rPr>
        <w:t>. Федеральная рабочая программа по учебному предмету «Основы религиозных культур и светской этики».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.1. 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.2. 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.3. 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.4. 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.5. Пояснительная записка.</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163</w:t>
      </w:r>
      <w:r w:rsidR="00013050" w:rsidRPr="009F2022">
        <w:rPr>
          <w:rFonts w:ascii="Times New Roman" w:eastAsia="Times New Roman" w:hAnsi="Times New Roman"/>
          <w:sz w:val="28"/>
          <w:szCs w:val="28"/>
          <w:lang w:val="ru-RU" w:eastAsia="ru-RU"/>
        </w:rPr>
        <w:t>.5.1. Программа по ОРКСЭ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.5.2. Программа по ОРКСЭ представляет собой рекомендацию </w:t>
      </w:r>
      <w:r w:rsidR="00013050" w:rsidRPr="009F2022">
        <w:rPr>
          <w:rFonts w:ascii="Times New Roman" w:eastAsia="Times New Roman" w:hAnsi="Times New Roman"/>
          <w:sz w:val="28"/>
          <w:szCs w:val="28"/>
          <w:lang w:val="ru-RU" w:eastAsia="ru-RU"/>
        </w:rPr>
        <w:br/>
        <w:t xml:space="preserve">для педагогов, школ (ФЗ «Об образовании в Российской Федерации» ч. 7.2. ст. 12) </w:t>
      </w:r>
      <w:r w:rsidR="00013050" w:rsidRPr="009F2022">
        <w:rPr>
          <w:rFonts w:ascii="Times New Roman" w:eastAsia="Times New Roman" w:hAnsi="Times New Roman"/>
          <w:sz w:val="28"/>
          <w:szCs w:val="28"/>
          <w:lang w:val="ru-RU" w:eastAsia="ru-RU"/>
        </w:rPr>
        <w:br/>
        <w:t xml:space="preserve">и отражает вариант конкретизации требований Федерального государственного образовательного стандарта начального общего образования по ОРКСЭ </w:t>
      </w:r>
      <w:r w:rsidR="00013050" w:rsidRPr="009F2022">
        <w:rPr>
          <w:rFonts w:ascii="Times New Roman" w:eastAsia="Times New Roman" w:hAnsi="Times New Roman"/>
          <w:sz w:val="28"/>
          <w:szCs w:val="28"/>
          <w:lang w:val="ru-RU" w:eastAsia="ru-RU"/>
        </w:rPr>
        <w:br/>
        <w:t xml:space="preserve">и обеспечивает содержательную составляющую ФГОС НОО. Представленное </w:t>
      </w:r>
      <w:r w:rsidR="00013050" w:rsidRPr="009F2022">
        <w:rPr>
          <w:rFonts w:ascii="Times New Roman" w:eastAsia="Times New Roman" w:hAnsi="Times New Roman"/>
          <w:sz w:val="28"/>
          <w:szCs w:val="28"/>
          <w:lang w:val="ru-RU" w:eastAsia="ru-RU"/>
        </w:rPr>
        <w:br/>
        <w:t xml:space="preserve">в программе по ОРКСЭ планирование является примерным, и последовательность изучения тематики по модулям ОРКСЭ может варьироваться в соответствии </w:t>
      </w:r>
      <w:r w:rsidR="00013050" w:rsidRPr="009F2022">
        <w:rPr>
          <w:rFonts w:ascii="Times New Roman" w:eastAsia="Times New Roman" w:hAnsi="Times New Roman"/>
          <w:sz w:val="28"/>
          <w:szCs w:val="28"/>
          <w:lang w:val="ru-RU" w:eastAsia="ru-RU"/>
        </w:rPr>
        <w:br/>
        <w:t xml:space="preserve">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w:t>
      </w:r>
      <w:r w:rsidR="00013050" w:rsidRPr="009F2022">
        <w:rPr>
          <w:rFonts w:ascii="Times New Roman" w:eastAsia="Times New Roman" w:hAnsi="Times New Roman"/>
          <w:sz w:val="28"/>
          <w:szCs w:val="28"/>
          <w:lang w:val="ru-RU" w:eastAsia="ru-RU"/>
        </w:rPr>
        <w:br/>
        <w:t>в Российской Федерации» (ч. 2 ст. 87.).</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.5.3. 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w:t>
      </w:r>
      <w:r w:rsidR="00013050" w:rsidRPr="009F2022">
        <w:rPr>
          <w:rFonts w:ascii="Times New Roman" w:eastAsia="Times New Roman" w:hAnsi="Times New Roman"/>
          <w:sz w:val="28"/>
          <w:szCs w:val="28"/>
          <w:lang w:val="ru-RU" w:eastAsia="ru-RU"/>
        </w:rPr>
        <w:lastRenderedPageBreak/>
        <w:t>культурных и религиозных традиций многонационального народа России, а также к диалогу с представителями других культур и мировоззрений.</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.5.4. Основными задачами ОРКСЭ являются: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знакомство обучающихся с основами православной, мусульманской, буддийской, иудейской культур, основами мировых религиозных культур </w:t>
      </w:r>
      <w:r w:rsidRPr="009F2022">
        <w:rPr>
          <w:rFonts w:ascii="Times New Roman" w:eastAsia="Times New Roman" w:hAnsi="Times New Roman"/>
          <w:sz w:val="28"/>
          <w:szCs w:val="28"/>
          <w:lang w:val="ru-RU" w:eastAsia="ru-RU"/>
        </w:rPr>
        <w:br/>
        <w:t>и светской этики по выбору родителей (законных представителей);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развитие представлений обучающихся о значении нравственных норм </w:t>
      </w:r>
      <w:r w:rsidRPr="009F2022">
        <w:rPr>
          <w:rFonts w:ascii="Times New Roman" w:eastAsia="Times New Roman" w:hAnsi="Times New Roman"/>
          <w:sz w:val="28"/>
          <w:szCs w:val="28"/>
          <w:lang w:val="ru-RU" w:eastAsia="ru-RU"/>
        </w:rPr>
        <w:br/>
        <w:t>и ценностей в жизни личности, семьи, общества;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w:t>
      </w:r>
      <w:r w:rsidRPr="009F2022">
        <w:rPr>
          <w:rFonts w:ascii="Times New Roman" w:eastAsia="Times New Roman" w:hAnsi="Times New Roman"/>
          <w:sz w:val="28"/>
          <w:szCs w:val="28"/>
          <w:lang w:val="ru-RU" w:eastAsia="ru-RU"/>
        </w:rPr>
        <w:br/>
        <w:t>и обязанностях человека и гражданина в Российской Федерации.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.5.5. Культурологическая направленность предмета способствует развитию у обучающихся представлений о нравственных идеалах и ценностях религиозных </w:t>
      </w:r>
      <w:r w:rsidR="00013050" w:rsidRPr="009F2022">
        <w:rPr>
          <w:rFonts w:ascii="Times New Roman" w:eastAsia="Times New Roman" w:hAnsi="Times New Roman"/>
          <w:sz w:val="28"/>
          <w:szCs w:val="28"/>
          <w:lang w:val="ru-RU" w:eastAsia="ru-RU"/>
        </w:rPr>
        <w:br/>
        <w:t xml:space="preserve">и светских традиций народов России, формированию ценностного отношения </w:t>
      </w:r>
      <w:r w:rsidR="00013050" w:rsidRPr="009F2022">
        <w:rPr>
          <w:rFonts w:ascii="Times New Roman" w:eastAsia="Times New Roman" w:hAnsi="Times New Roman"/>
          <w:sz w:val="28"/>
          <w:szCs w:val="28"/>
          <w:lang w:val="ru-RU" w:eastAsia="ru-RU"/>
        </w:rPr>
        <w:br/>
        <w:t xml:space="preserve">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w:t>
      </w:r>
      <w:r w:rsidR="00013050" w:rsidRPr="009F2022">
        <w:rPr>
          <w:rFonts w:ascii="Times New Roman" w:eastAsia="Times New Roman" w:hAnsi="Times New Roman"/>
          <w:sz w:val="28"/>
          <w:szCs w:val="28"/>
          <w:lang w:val="ru-RU" w:eastAsia="ru-RU"/>
        </w:rPr>
        <w:lastRenderedPageBreak/>
        <w:t>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.5.6. 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.5.7. В рамках реализации ОРКСЭ в части преподавания учебных модулей по основам религиозных культур не предусматривается подготовка обучающихся </w:t>
      </w:r>
      <w:r w:rsidR="00013050" w:rsidRPr="009F2022">
        <w:rPr>
          <w:rFonts w:ascii="Times New Roman" w:eastAsia="Times New Roman" w:hAnsi="Times New Roman"/>
          <w:sz w:val="28"/>
          <w:szCs w:val="28"/>
          <w:lang w:val="ru-RU" w:eastAsia="ru-RU"/>
        </w:rPr>
        <w:br/>
        <w:t>к участию в богослужениях, обучение религиозной практике в религиозной общине (Письмо Минобрнауки России от 22.08.2012 №08-250 «О введении учебного курса ОРКСЭ»).</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.5.8. Тематическое планирование включает название раздела (темы) </w:t>
      </w:r>
      <w:r w:rsidR="00013050" w:rsidRPr="009F2022">
        <w:rPr>
          <w:rFonts w:ascii="Times New Roman" w:eastAsia="Times New Roman" w:hAnsi="Times New Roman"/>
          <w:sz w:val="28"/>
          <w:szCs w:val="28"/>
          <w:lang w:val="ru-RU" w:eastAsia="ru-RU"/>
        </w:rPr>
        <w:br/>
        <w:t xml:space="preserve">с указанием количества академических часов, отводимых на освоение каждой темы учебного модуля, характеристику основных видов деятельности учащихся, </w:t>
      </w:r>
      <w:r w:rsidR="00013050" w:rsidRPr="009F2022">
        <w:rPr>
          <w:rFonts w:ascii="Times New Roman" w:eastAsia="Times New Roman" w:hAnsi="Times New Roman"/>
          <w:sz w:val="28"/>
          <w:szCs w:val="28"/>
          <w:lang w:val="ru-RU" w:eastAsia="ru-RU"/>
        </w:rPr>
        <w:br/>
        <w:t xml:space="preserve">в том числе с учётом рабочей программы воспитания, возможность </w:t>
      </w:r>
      <w:r w:rsidR="00013050" w:rsidRPr="009F2022">
        <w:rPr>
          <w:rFonts w:ascii="Times New Roman" w:eastAsia="Times New Roman" w:hAnsi="Times New Roman"/>
          <w:sz w:val="28"/>
          <w:szCs w:val="28"/>
          <w:lang w:val="ru-RU" w:eastAsia="ru-RU"/>
        </w:rPr>
        <w:lastRenderedPageBreak/>
        <w:t xml:space="preserve">использования по этой теме электронных (цифровых) образовательных ресурсов, являющихся учебно-методическими материалами в электронном (цифровом) виде </w:t>
      </w:r>
      <w:r w:rsidR="00013050" w:rsidRPr="009F2022">
        <w:rPr>
          <w:rFonts w:ascii="Times New Roman" w:eastAsia="Times New Roman" w:hAnsi="Times New Roman"/>
          <w:sz w:val="28"/>
          <w:szCs w:val="28"/>
          <w:lang w:val="ru-RU" w:eastAsia="ru-RU"/>
        </w:rPr>
        <w:br/>
        <w:t>и реализующими дидактические возможности ИКТ, содержание которых соответствует законодательству об образовании.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.5.9. ОРКСЭ изучается в 4 классе, один час в неделю (34 ч).</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 Содержание обучения в 4 классе.</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.6.1. Модуль «Основы православной культуры».</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.6.1.2.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.6.2. Модуль «Основы исламской культуры».</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.6.2.2.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.6.3. Модуль «Основы буддийской культуры».</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163</w:t>
      </w:r>
      <w:r w:rsidR="00013050" w:rsidRPr="009F2022">
        <w:rPr>
          <w:rFonts w:ascii="Times New Roman" w:eastAsia="Times New Roman" w:hAnsi="Times New Roman"/>
          <w:sz w:val="28"/>
          <w:szCs w:val="28"/>
          <w:lang w:val="ru-RU" w:eastAsia="ru-RU"/>
        </w:rPr>
        <w:t>.6.3.1.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.6.3.2.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.6.4. Модуль «Основы иудейской культуры».</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.6.4.2.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.6.5. Модуль «Основы религиозных культур народов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.6.5.1.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163</w:t>
      </w:r>
      <w:r w:rsidR="00013050" w:rsidRPr="009F2022">
        <w:rPr>
          <w:rFonts w:ascii="Times New Roman" w:eastAsia="Times New Roman" w:hAnsi="Times New Roman"/>
          <w:sz w:val="28"/>
          <w:szCs w:val="28"/>
          <w:lang w:val="ru-RU" w:eastAsia="ru-RU"/>
        </w:rPr>
        <w:t>.6.5.2.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.6.6. Модуль «Основы светской этики».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 xml:space="preserve">.6.6.1. Россия – наша Родина. Этика и её значение в жизни человека. Праздники как одна из форм исторической памяти. Образцы нравственности </w:t>
      </w:r>
      <w:r w:rsidR="00013050" w:rsidRPr="009F2022">
        <w:rPr>
          <w:rFonts w:ascii="Times New Roman" w:eastAsia="Times New Roman" w:hAnsi="Times New Roman"/>
          <w:sz w:val="28"/>
          <w:szCs w:val="28"/>
          <w:lang w:val="ru-RU" w:eastAsia="ru-RU"/>
        </w:rPr>
        <w:br/>
        <w:t>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.6.6.2. Любовь и уважение к Отечеству. Патриотизм многонационального и многоконфессионального народа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 Планируемые результаты освоения программы по ОРКСЭ на уровне начального общего образования.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.1.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 результате изучения ОРКСЭ на уровне начального общего образования </w:t>
      </w:r>
      <w:r w:rsidRPr="009F2022">
        <w:rPr>
          <w:rFonts w:ascii="Times New Roman" w:eastAsia="Times New Roman" w:hAnsi="Times New Roman"/>
          <w:sz w:val="28"/>
          <w:szCs w:val="28"/>
          <w:lang w:val="ru-RU" w:eastAsia="ru-RU"/>
        </w:rPr>
        <w:br/>
        <w:t xml:space="preserve">у обучающегося будут сформированы следующие личностные результаты: </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основы российской гражданской идентичности, испытывать чувство гордости за свою Родину;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формировать национальную и гражданскую самоидентичность, осознавать свою этническую и национальную принадлежность;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понимать значение гуманистических и демократических ценностных ориентаций, осознавать ценность человеческой жизни;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значение нравственных норм и ценностей как условия жизни личности, семьи, общества;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осознавать право гражданина Российской Федерации исповедовать любую традиционную религию или не исповедовать никакой религии;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w:t>
      </w:r>
      <w:r w:rsidRPr="009F2022">
        <w:rPr>
          <w:rFonts w:ascii="Times New Roman" w:eastAsia="Times New Roman" w:hAnsi="Times New Roman"/>
          <w:sz w:val="28"/>
          <w:szCs w:val="28"/>
          <w:lang w:val="ru-RU" w:eastAsia="ru-RU"/>
        </w:rPr>
        <w:br/>
        <w:t>или к атеизму;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соотносить свои поступки с нравственными ценностями, принятыми </w:t>
      </w:r>
      <w:r w:rsidRPr="009F2022">
        <w:rPr>
          <w:rFonts w:ascii="Times New Roman" w:eastAsia="Times New Roman" w:hAnsi="Times New Roman"/>
          <w:sz w:val="28"/>
          <w:szCs w:val="28"/>
          <w:lang w:val="ru-RU" w:eastAsia="ru-RU"/>
        </w:rPr>
        <w:br/>
        <w:t>в российском обществе, проявлять уважение к духовным традициям народов России, терпимость к представителям разного вероисповедания;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строить своё поведение с учётом нравственных норм и правил, проявлять </w:t>
      </w:r>
      <w:r w:rsidRPr="009F2022">
        <w:rPr>
          <w:rFonts w:ascii="Times New Roman" w:eastAsia="Times New Roman" w:hAnsi="Times New Roman"/>
          <w:sz w:val="28"/>
          <w:szCs w:val="28"/>
          <w:lang w:val="ru-RU" w:eastAsia="ru-RU"/>
        </w:rPr>
        <w:br/>
        <w:t>в повседневной жизни доброту, справедливость, доброжелательность в общении, желание при необходимости прийти на помощь;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необходимость бережного отношения к материальным и духовным ценностям.</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.2.1. Метапредметные результаты: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овладевать способностью понимания и сохранения целей и задач учебной деятельности, поиска оптимальных средств их достижения;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w:t>
      </w:r>
      <w:r w:rsidRPr="009F2022">
        <w:rPr>
          <w:rFonts w:ascii="Times New Roman" w:eastAsia="Times New Roman" w:hAnsi="Times New Roman"/>
          <w:sz w:val="28"/>
          <w:szCs w:val="28"/>
          <w:lang w:val="ru-RU" w:eastAsia="ru-RU"/>
        </w:rPr>
        <w:br/>
        <w:t>и учёта характера ошибок, понимать причины успеха/неуспеха учебной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совершенствовать умения в различных видах речевой деятельности </w:t>
      </w:r>
      <w:r w:rsidRPr="009F2022">
        <w:rPr>
          <w:rFonts w:ascii="Times New Roman" w:eastAsia="Times New Roman" w:hAnsi="Times New Roman"/>
          <w:sz w:val="28"/>
          <w:szCs w:val="28"/>
          <w:lang w:val="ru-RU" w:eastAsia="ru-RU"/>
        </w:rPr>
        <w:br/>
        <w:t xml:space="preserve">и коммуникативных ситуациях, адекватное использование речевых средств </w:t>
      </w:r>
      <w:r w:rsidRPr="009F2022">
        <w:rPr>
          <w:rFonts w:ascii="Times New Roman" w:eastAsia="Times New Roman" w:hAnsi="Times New Roman"/>
          <w:sz w:val="28"/>
          <w:szCs w:val="28"/>
          <w:lang w:val="ru-RU" w:eastAsia="ru-RU"/>
        </w:rPr>
        <w:br/>
        <w:t>и средств информационно-коммуникационных технологий для решения различных коммуникативных и познавательных задач;</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совершенствовать умения в области работы с информацией, осуществления информационного поиска для выполнения учебных заданий;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w:t>
      </w:r>
      <w:r w:rsidRPr="009F2022">
        <w:rPr>
          <w:rFonts w:ascii="Times New Roman" w:eastAsia="Times New Roman" w:hAnsi="Times New Roman"/>
          <w:sz w:val="28"/>
          <w:szCs w:val="28"/>
          <w:lang w:val="ru-RU" w:eastAsia="ru-RU"/>
        </w:rPr>
        <w:br/>
        <w:t>и оценку событий;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w:t>
      </w:r>
      <w:r w:rsidRPr="009F2022">
        <w:rPr>
          <w:rFonts w:ascii="Times New Roman" w:eastAsia="Times New Roman" w:hAnsi="Times New Roman"/>
          <w:sz w:val="28"/>
          <w:szCs w:val="28"/>
          <w:lang w:val="ru-RU" w:eastAsia="ru-RU"/>
        </w:rPr>
        <w:t>2</w:t>
      </w:r>
      <w:r w:rsidR="00013050" w:rsidRPr="009F2022">
        <w:rPr>
          <w:rFonts w:ascii="Times New Roman" w:eastAsia="Times New Roman" w:hAnsi="Times New Roman"/>
          <w:sz w:val="28"/>
          <w:szCs w:val="28"/>
          <w:lang w:val="ru-RU" w:eastAsia="ru-RU"/>
        </w:rPr>
        <w:t>.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разные методы получения знаний о традиционных религиях </w:t>
      </w:r>
      <w:r w:rsidRPr="009F2022">
        <w:rPr>
          <w:rFonts w:ascii="Times New Roman" w:eastAsia="Times New Roman" w:hAnsi="Times New Roman"/>
          <w:sz w:val="28"/>
          <w:szCs w:val="28"/>
          <w:lang w:val="ru-RU" w:eastAsia="ru-RU"/>
        </w:rPr>
        <w:br/>
        <w:t>и светской этике (наблюдение, чтение, сравнение, вычисление);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признавать возможность существования разных точек зрения, обосновывать свои суждения, приводить убедительные доказательства;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совместные проектные задания с опорой на предложенные образцы.</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w:t>
      </w:r>
      <w:r w:rsidRPr="009F2022">
        <w:rPr>
          <w:rFonts w:ascii="Times New Roman" w:eastAsia="Times New Roman" w:hAnsi="Times New Roman"/>
          <w:sz w:val="28"/>
          <w:szCs w:val="28"/>
          <w:lang w:val="ru-RU" w:eastAsia="ru-RU"/>
        </w:rPr>
        <w:t>3</w:t>
      </w:r>
      <w:r w:rsidR="00013050" w:rsidRPr="009F2022">
        <w:rPr>
          <w:rFonts w:ascii="Times New Roman" w:eastAsia="Times New Roman" w:hAnsi="Times New Roman"/>
          <w:sz w:val="28"/>
          <w:szCs w:val="28"/>
          <w:lang w:val="ru-RU" w:eastAsia="ru-RU"/>
        </w:rPr>
        <w:t>.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разные средства для получения информации в соответствии </w:t>
      </w:r>
      <w:r w:rsidRPr="009F2022">
        <w:rPr>
          <w:rFonts w:ascii="Times New Roman" w:eastAsia="Times New Roman" w:hAnsi="Times New Roman"/>
          <w:sz w:val="28"/>
          <w:szCs w:val="28"/>
          <w:lang w:val="ru-RU" w:eastAsia="ru-RU"/>
        </w:rPr>
        <w:br/>
        <w:t>с поставленной учебной задачей (текстовую, графическую, видео);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находить дополнительную информацию к основному учебному материалу </w:t>
      </w:r>
      <w:r w:rsidRPr="009F2022">
        <w:rPr>
          <w:rFonts w:ascii="Times New Roman" w:eastAsia="Times New Roman" w:hAnsi="Times New Roman"/>
          <w:sz w:val="28"/>
          <w:szCs w:val="28"/>
          <w:lang w:val="ru-RU" w:eastAsia="ru-RU"/>
        </w:rPr>
        <w:br/>
        <w:t>в разных информационных источниках, в том числе в Интернете (в условиях контролируемого входа);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w:t>
      </w:r>
      <w:r w:rsidRPr="009F2022">
        <w:rPr>
          <w:rFonts w:ascii="Times New Roman" w:eastAsia="Times New Roman" w:hAnsi="Times New Roman"/>
          <w:sz w:val="28"/>
          <w:szCs w:val="28"/>
          <w:lang w:val="ru-RU" w:eastAsia="ru-RU"/>
        </w:rPr>
        <w:t>4</w:t>
      </w:r>
      <w:r w:rsidR="00013050" w:rsidRPr="009F2022">
        <w:rPr>
          <w:rFonts w:ascii="Times New Roman" w:eastAsia="Times New Roman" w:hAnsi="Times New Roman"/>
          <w:sz w:val="28"/>
          <w:szCs w:val="28"/>
          <w:lang w:val="ru-RU" w:eastAsia="ru-RU"/>
        </w:rPr>
        <w:t>.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w:t>
      </w:r>
      <w:r w:rsidRPr="009F2022">
        <w:rPr>
          <w:rFonts w:ascii="Times New Roman" w:eastAsia="Times New Roman" w:hAnsi="Times New Roman"/>
          <w:sz w:val="28"/>
          <w:szCs w:val="28"/>
          <w:lang w:val="ru-RU" w:eastAsia="ru-RU"/>
        </w:rPr>
        <w:br/>
        <w:t>и оценки жизненных ситуаций, раскрывающих проблемы нравственности, этики, речевого этикета;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w:t>
      </w:r>
      <w:r w:rsidRPr="009F2022">
        <w:rPr>
          <w:rFonts w:ascii="Times New Roman" w:eastAsia="Times New Roman" w:hAnsi="Times New Roman"/>
          <w:sz w:val="28"/>
          <w:szCs w:val="28"/>
          <w:lang w:val="ru-RU" w:eastAsia="ru-RU"/>
        </w:rPr>
        <w:t>5</w:t>
      </w:r>
      <w:r w:rsidR="00013050" w:rsidRPr="009F2022">
        <w:rPr>
          <w:rFonts w:ascii="Times New Roman" w:eastAsia="Times New Roman" w:hAnsi="Times New Roman"/>
          <w:sz w:val="28"/>
          <w:szCs w:val="28"/>
          <w:lang w:val="ru-RU" w:eastAsia="ru-RU"/>
        </w:rPr>
        <w:t xml:space="preserve">. У обучающегося будут сформированы следующие умения </w:t>
      </w:r>
      <w:r w:rsidR="00013050" w:rsidRPr="009F2022">
        <w:rPr>
          <w:rFonts w:ascii="Times New Roman" w:eastAsia="Times New Roman" w:hAnsi="Times New Roman"/>
          <w:sz w:val="28"/>
          <w:szCs w:val="28"/>
          <w:lang w:val="ru-RU"/>
        </w:rPr>
        <w:t>самоорганизации и самоконтроля</w:t>
      </w:r>
      <w:r w:rsidR="00013050" w:rsidRPr="009F2022">
        <w:rPr>
          <w:rFonts w:ascii="Times New Roman" w:eastAsia="Times New Roman" w:hAnsi="Times New Roman"/>
          <w:sz w:val="28"/>
          <w:szCs w:val="28"/>
          <w:lang w:val="ru-RU" w:eastAsia="ru-RU"/>
        </w:rPr>
        <w:t xml:space="preserve"> как часть регулятивных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проявлять самостоятельность, инициативность, организованность </w:t>
      </w:r>
      <w:r w:rsidRPr="009F2022">
        <w:rPr>
          <w:rFonts w:ascii="Times New Roman" w:eastAsia="Times New Roman" w:hAnsi="Times New Roman"/>
          <w:sz w:val="28"/>
          <w:szCs w:val="28"/>
          <w:lang w:val="ru-RU" w:eastAsia="ru-RU"/>
        </w:rPr>
        <w:br/>
        <w:t>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анализировать ситуации, отражающие примеры положительного </w:t>
      </w:r>
      <w:r w:rsidRPr="009F2022">
        <w:rPr>
          <w:rFonts w:ascii="Times New Roman" w:eastAsia="Times New Roman" w:hAnsi="Times New Roman"/>
          <w:sz w:val="28"/>
          <w:szCs w:val="28"/>
          <w:lang w:val="ru-RU" w:eastAsia="ru-RU"/>
        </w:rPr>
        <w:br/>
        <w:t>и негативного отношения к окружающему миру (природе, людям, предметам трудовой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.2.</w:t>
      </w:r>
      <w:r w:rsidRPr="009F2022">
        <w:rPr>
          <w:rFonts w:ascii="Times New Roman" w:eastAsia="Times New Roman" w:hAnsi="Times New Roman"/>
          <w:sz w:val="28"/>
          <w:szCs w:val="28"/>
          <w:lang w:val="ru-RU" w:eastAsia="ru-RU"/>
        </w:rPr>
        <w:t>6</w:t>
      </w:r>
      <w:r w:rsidR="00013050" w:rsidRPr="009F2022">
        <w:rPr>
          <w:rFonts w:ascii="Times New Roman" w:eastAsia="Times New Roman" w:hAnsi="Times New Roman"/>
          <w:sz w:val="28"/>
          <w:szCs w:val="28"/>
          <w:lang w:val="ru-RU" w:eastAsia="ru-RU"/>
        </w:rPr>
        <w:t>. У обучающегося будут сформированы следующие умения совместной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владеть умениями совместной деятельности: подчиняться, договариваться, руководить, терпеливо и спокойно разрешать возникающие конфликты;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готовить индивидуально, в парах, в группах сообщения по изученному </w:t>
      </w:r>
      <w:r w:rsidRPr="009F2022">
        <w:rPr>
          <w:rFonts w:ascii="Times New Roman" w:eastAsia="Times New Roman" w:hAnsi="Times New Roman"/>
          <w:sz w:val="28"/>
          <w:szCs w:val="28"/>
          <w:lang w:val="ru-RU" w:eastAsia="ru-RU"/>
        </w:rPr>
        <w:br/>
        <w:t>и дополнительному материалу с иллюстративным материалом и видеопрезентацией.</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 К концу обучения в 4 классе обучающийся получит следующие предметные результаты по отдельным темам программы по ОРКСЭ:</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.3.1. Модуль «Основы православной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w:t>
      </w:r>
      <w:r w:rsidRPr="009F2022">
        <w:rPr>
          <w:rFonts w:ascii="Times New Roman" w:eastAsia="Times New Roman" w:hAnsi="Times New Roman"/>
          <w:sz w:val="28"/>
          <w:szCs w:val="28"/>
          <w:lang w:val="ru-RU" w:eastAsia="ru-RU"/>
        </w:rPr>
        <w:br/>
        <w:t>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нравственных заповедях, нормах христианской морали, </w:t>
      </w:r>
      <w:r w:rsidRPr="009F2022">
        <w:rPr>
          <w:rFonts w:ascii="Times New Roman" w:eastAsia="Times New Roman" w:hAnsi="Times New Roman"/>
          <w:sz w:val="28"/>
          <w:szCs w:val="28"/>
          <w:lang w:val="ru-RU" w:eastAsia="ru-RU"/>
        </w:rPr>
        <w:br/>
        <w:t xml:space="preserve">их значении в выстраивании отношений в семье, между людьми, в общении </w:t>
      </w:r>
      <w:r w:rsidRPr="009F2022">
        <w:rPr>
          <w:rFonts w:ascii="Times New Roman" w:eastAsia="Times New Roman" w:hAnsi="Times New Roman"/>
          <w:sz w:val="28"/>
          <w:szCs w:val="28"/>
          <w:lang w:val="ru-RU" w:eastAsia="ru-RU"/>
        </w:rPr>
        <w:br/>
        <w:t>и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w:t>
      </w:r>
      <w:r w:rsidRPr="009F2022">
        <w:rPr>
          <w:rFonts w:ascii="Times New Roman" w:eastAsia="Times New Roman" w:hAnsi="Times New Roman"/>
          <w:sz w:val="28"/>
          <w:szCs w:val="28"/>
          <w:lang w:val="ru-RU" w:eastAsia="ru-RU"/>
        </w:rPr>
        <w:br/>
        <w:t>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первоначальный опыт осмысления и нравственной оценки поступков, поведения (своих и других людей) с позиций православной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w:t>
      </w:r>
      <w:r w:rsidRPr="009F2022">
        <w:rPr>
          <w:rFonts w:ascii="Times New Roman" w:eastAsia="Times New Roman" w:hAnsi="Times New Roman"/>
          <w:sz w:val="28"/>
          <w:szCs w:val="28"/>
          <w:lang w:val="ru-RU" w:eastAsia="ru-RU"/>
        </w:rPr>
        <w:br/>
        <w:t>и монастырях в православной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назначении и устройстве православного храма (собственно храм, притвор, алтарь, иконы, иконостас), нормах поведения в храме, общения </w:t>
      </w:r>
      <w:r w:rsidRPr="009F2022">
        <w:rPr>
          <w:rFonts w:ascii="Times New Roman" w:eastAsia="Times New Roman" w:hAnsi="Times New Roman"/>
          <w:sz w:val="28"/>
          <w:szCs w:val="28"/>
          <w:lang w:val="ru-RU" w:eastAsia="ru-RU"/>
        </w:rPr>
        <w:br/>
        <w:t>с мирянами и священнослужителями;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распознавать христианскую символику, объяснять своими словами её смысл (православный крест) и значение в православной культуре;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художественной культуре в православной традиции, </w:t>
      </w:r>
      <w:r w:rsidRPr="009F2022">
        <w:rPr>
          <w:rFonts w:ascii="Times New Roman" w:eastAsia="Times New Roman" w:hAnsi="Times New Roman"/>
          <w:sz w:val="28"/>
          <w:szCs w:val="28"/>
          <w:lang w:val="ru-RU" w:eastAsia="ru-RU"/>
        </w:rPr>
        <w:br/>
        <w:t>об иконописи, выделять и объяснять особенности икон в сравнении с картинами;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w:t>
      </w:r>
      <w:r w:rsidRPr="009F2022">
        <w:rPr>
          <w:rFonts w:ascii="Times New Roman" w:eastAsia="Times New Roman" w:hAnsi="Times New Roman"/>
          <w:sz w:val="28"/>
          <w:szCs w:val="28"/>
          <w:lang w:val="ru-RU" w:eastAsia="ru-RU"/>
        </w:rPr>
        <w:br/>
        <w:t>и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w:t>
      </w:r>
      <w:r w:rsidRPr="009F2022">
        <w:rPr>
          <w:rFonts w:ascii="Times New Roman" w:eastAsia="Times New Roman" w:hAnsi="Times New Roman"/>
          <w:sz w:val="28"/>
          <w:szCs w:val="28"/>
          <w:lang w:val="ru-RU" w:eastAsia="ru-RU"/>
        </w:rPr>
        <w:br/>
        <w:t>и представлению 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религиозной культуры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.3.2. Модуль «Основы исламской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Предметные результаты освоения образовательной программы модуля «Основы исламской культуры» должны отражать сформированность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w:t>
      </w:r>
      <w:r w:rsidRPr="009F2022">
        <w:rPr>
          <w:rFonts w:ascii="Times New Roman" w:eastAsia="Times New Roman" w:hAnsi="Times New Roman"/>
          <w:sz w:val="28"/>
          <w:szCs w:val="28"/>
          <w:lang w:val="ru-RU" w:eastAsia="ru-RU"/>
        </w:rPr>
        <w:br/>
        <w:t xml:space="preserve"> 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первоначальный опыт осмысления и нравственной оценки поступков, поведения (своих и других людей) с позиций исламской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назначении и устройстве мечети (минбар, михраб), нормах поведения в мечети, общения с верующими и служителями ислама;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праздниках в исламе (Ураза-байрам, Курбан-байрам, Маулид);</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w:t>
      </w:r>
      <w:r w:rsidRPr="009F2022">
        <w:rPr>
          <w:rFonts w:ascii="Times New Roman" w:eastAsia="Times New Roman" w:hAnsi="Times New Roman"/>
          <w:sz w:val="28"/>
          <w:szCs w:val="28"/>
          <w:lang w:val="ru-RU" w:eastAsia="ru-RU"/>
        </w:rPr>
        <w:br/>
        <w:t>с дальними родственниками, соседями, исламских семейных ценностей;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исламскую символику, объяснять своими словами её смысл </w:t>
      </w:r>
      <w:r w:rsidRPr="009F2022">
        <w:rPr>
          <w:rFonts w:ascii="Times New Roman" w:eastAsia="Times New Roman" w:hAnsi="Times New Roman"/>
          <w:sz w:val="28"/>
          <w:szCs w:val="28"/>
          <w:lang w:val="ru-RU" w:eastAsia="ru-RU"/>
        </w:rPr>
        <w:br/>
        <w:t>и охарактеризовать назначение исламского орнамента;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излагать основные исторические сведения о возникновении исламской религиозной традиции в России, своими словами объяснять роль ислама </w:t>
      </w:r>
      <w:r w:rsidRPr="009F2022">
        <w:rPr>
          <w:rFonts w:ascii="Times New Roman" w:eastAsia="Times New Roman" w:hAnsi="Times New Roman"/>
          <w:sz w:val="28"/>
          <w:szCs w:val="28"/>
          <w:lang w:val="ru-RU" w:eastAsia="ru-RU"/>
        </w:rPr>
        <w:br/>
        <w:t xml:space="preserve">в становлении культуры народов России, российской культуры </w:t>
      </w:r>
      <w:r w:rsidRPr="009F2022">
        <w:rPr>
          <w:rFonts w:ascii="Times New Roman" w:eastAsia="Times New Roman" w:hAnsi="Times New Roman"/>
          <w:sz w:val="28"/>
          <w:szCs w:val="28"/>
          <w:lang w:val="ru-RU" w:eastAsia="ru-RU"/>
        </w:rPr>
        <w:br/>
        <w:t>и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религиозной культуры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.3.3. Модуль «Основы буддийской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w:t>
      </w:r>
      <w:r w:rsidRPr="009F2022">
        <w:rPr>
          <w:rFonts w:ascii="Times New Roman" w:eastAsia="Times New Roman" w:hAnsi="Times New Roman"/>
          <w:sz w:val="28"/>
          <w:szCs w:val="28"/>
          <w:lang w:val="ru-RU" w:eastAsia="ru-RU"/>
        </w:rPr>
        <w:br/>
        <w:t>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w:t>
      </w:r>
      <w:r w:rsidRPr="009F2022">
        <w:rPr>
          <w:rFonts w:ascii="Times New Roman" w:eastAsia="Times New Roman" w:hAnsi="Times New Roman"/>
          <w:sz w:val="28"/>
          <w:szCs w:val="28"/>
          <w:lang w:val="ru-RU" w:eastAsia="ru-RU"/>
        </w:rPr>
        <w:lastRenderedPageBreak/>
        <w:t>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w:t>
      </w:r>
      <w:r w:rsidRPr="009F2022">
        <w:rPr>
          <w:rFonts w:ascii="Times New Roman" w:eastAsia="Times New Roman" w:hAnsi="Times New Roman"/>
          <w:sz w:val="28"/>
          <w:szCs w:val="28"/>
          <w:lang w:val="ru-RU" w:eastAsia="ru-RU"/>
        </w:rPr>
        <w:br/>
        <w:t>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первоначальный опыт осмысления и нравственной оценки поступков, поведения (своих и других людей) с позиций буддийской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буддийских писаниях, ламах, службах, смысле принятия, восьмеричном пути и карме;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назначении и устройстве буддийского храма, нормах поведения в храме, общения с мирскими последователями и ламами;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праздниках в буддизме, аскезе;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буддийскую символику, объяснять своими словами её смысл </w:t>
      </w:r>
      <w:r w:rsidRPr="009F2022">
        <w:rPr>
          <w:rFonts w:ascii="Times New Roman" w:eastAsia="Times New Roman" w:hAnsi="Times New Roman"/>
          <w:sz w:val="28"/>
          <w:szCs w:val="28"/>
          <w:lang w:val="ru-RU" w:eastAsia="ru-RU"/>
        </w:rPr>
        <w:br/>
        <w:t>и значение в буддийской культуре;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рассказывать о художественной культуре в буддийской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w:t>
      </w:r>
      <w:r w:rsidRPr="009F2022">
        <w:rPr>
          <w:rFonts w:ascii="Times New Roman" w:eastAsia="Times New Roman" w:hAnsi="Times New Roman"/>
          <w:sz w:val="28"/>
          <w:szCs w:val="28"/>
          <w:lang w:val="ru-RU" w:eastAsia="ru-RU"/>
        </w:rPr>
        <w:br/>
        <w:t>и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w:t>
      </w:r>
      <w:r w:rsidRPr="009F2022">
        <w:rPr>
          <w:rFonts w:ascii="Times New Roman" w:eastAsia="Times New Roman" w:hAnsi="Times New Roman"/>
          <w:sz w:val="28"/>
          <w:szCs w:val="28"/>
          <w:lang w:val="ru-RU" w:eastAsia="ru-RU"/>
        </w:rPr>
        <w:br/>
        <w:t>и представлению 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религиозной культуры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.3.4. Модуль «Основы иудейской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Предметные результаты освоения образовательной программы модуля «Основы иудейской культуры» должны отражать сформированность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w:t>
      </w:r>
      <w:r w:rsidRPr="009F2022">
        <w:rPr>
          <w:rFonts w:ascii="Times New Roman" w:eastAsia="Times New Roman" w:hAnsi="Times New Roman"/>
          <w:sz w:val="28"/>
          <w:szCs w:val="28"/>
          <w:lang w:val="ru-RU" w:eastAsia="ru-RU"/>
        </w:rPr>
        <w:br/>
        <w:t>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нравственных заповедях, нормах иудейской морали, </w:t>
      </w:r>
      <w:r w:rsidRPr="009F2022">
        <w:rPr>
          <w:rFonts w:ascii="Times New Roman" w:eastAsia="Times New Roman" w:hAnsi="Times New Roman"/>
          <w:sz w:val="28"/>
          <w:szCs w:val="28"/>
          <w:lang w:val="ru-RU" w:eastAsia="ru-RU"/>
        </w:rPr>
        <w:br/>
        <w:t xml:space="preserve">их значении в выстраивании отношений в семье, между людьми, в общении </w:t>
      </w:r>
      <w:r w:rsidRPr="009F2022">
        <w:rPr>
          <w:rFonts w:ascii="Times New Roman" w:eastAsia="Times New Roman" w:hAnsi="Times New Roman"/>
          <w:sz w:val="28"/>
          <w:szCs w:val="28"/>
          <w:lang w:val="ru-RU" w:eastAsia="ru-RU"/>
        </w:rPr>
        <w:br/>
        <w:t>и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первоначальный опыт осмысления и нравственной оценки поступков, поведения (своих и других людей) с позиций иудейской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назначении и устройстве синагоги, о раввинах, нормах поведения в синагоге, общения с мирянами и раввинами;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об иудейских праздниках (не менее четырёх, включая </w:t>
      </w:r>
      <w:r w:rsidRPr="009F2022">
        <w:rPr>
          <w:rFonts w:ascii="Times New Roman" w:eastAsia="Times New Roman" w:hAnsi="Times New Roman"/>
          <w:sz w:val="28"/>
          <w:szCs w:val="28"/>
          <w:lang w:val="ru-RU" w:eastAsia="ru-RU"/>
        </w:rPr>
        <w:br/>
        <w:t>Рош-а-Шана, Йом-Киппур, Суккот, Песах), постах, назначении поста;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распознавать иудейскую символику, объяснять своими словами её смысл (магендовид) и значение в еврейской культуре;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излагать основные исторические сведения о появлении иудаизма </w:t>
      </w:r>
      <w:r w:rsidRPr="009F2022">
        <w:rPr>
          <w:rFonts w:ascii="Times New Roman" w:eastAsia="Times New Roman" w:hAnsi="Times New Roman"/>
          <w:sz w:val="28"/>
          <w:szCs w:val="28"/>
          <w:lang w:val="ru-RU" w:eastAsia="ru-RU"/>
        </w:rPr>
        <w:br/>
        <w:t>на территории России, своими словами объяснять роль иудаизма в становлении культуры народов России, российской культуры и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w:t>
      </w:r>
      <w:r w:rsidRPr="009F2022">
        <w:rPr>
          <w:rFonts w:ascii="Times New Roman" w:eastAsia="Times New Roman" w:hAnsi="Times New Roman"/>
          <w:sz w:val="28"/>
          <w:szCs w:val="28"/>
          <w:lang w:val="ru-RU" w:eastAsia="ru-RU"/>
        </w:rPr>
        <w:br/>
        <w:t>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религиозной культуры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.3.5. Модуль «Основы религиозных культур народов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w:t>
      </w:r>
      <w:r w:rsidRPr="009F2022">
        <w:rPr>
          <w:rFonts w:ascii="Times New Roman" w:eastAsia="Times New Roman" w:hAnsi="Times New Roman"/>
          <w:sz w:val="28"/>
          <w:szCs w:val="28"/>
          <w:lang w:val="ru-RU" w:eastAsia="ru-RU"/>
        </w:rPr>
        <w:br/>
        <w:t>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нравственных заповедях, нормах морали в традиционных религиях России (православие, ислам, буддизм, иудаизм), их значении </w:t>
      </w:r>
      <w:r w:rsidRPr="009F2022">
        <w:rPr>
          <w:rFonts w:ascii="Times New Roman" w:eastAsia="Times New Roman" w:hAnsi="Times New Roman"/>
          <w:sz w:val="28"/>
          <w:szCs w:val="28"/>
          <w:lang w:val="ru-RU" w:eastAsia="ru-RU"/>
        </w:rPr>
        <w:br/>
        <w:t>в выстраивании отношений в семье, между людьми;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нравственные формы поведения с нравственными нормами, заповедями в традиционных религиях народов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w:t>
      </w:r>
      <w:r w:rsidRPr="009F2022">
        <w:rPr>
          <w:rFonts w:ascii="Times New Roman" w:eastAsia="Times New Roman" w:hAnsi="Times New Roman"/>
          <w:sz w:val="28"/>
          <w:szCs w:val="28"/>
          <w:lang w:val="ru-RU" w:eastAsia="ru-RU"/>
        </w:rPr>
        <w:br/>
        <w:t>к труду, учению в традиционных религиях народов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излагать основные исторические сведения о роли традиционных религий </w:t>
      </w:r>
      <w:r w:rsidRPr="009F2022">
        <w:rPr>
          <w:rFonts w:ascii="Times New Roman" w:eastAsia="Times New Roman" w:hAnsi="Times New Roman"/>
          <w:sz w:val="28"/>
          <w:szCs w:val="28"/>
          <w:lang w:val="ru-RU" w:eastAsia="ru-RU"/>
        </w:rPr>
        <w:br/>
        <w:t>в становлении культуры народов России, российского общества, российской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первоначальный опыт поисковой, проектной деятельности по изучению исторического и культурного наследия традиционных религий народов России </w:t>
      </w:r>
      <w:r w:rsidRPr="009F2022">
        <w:rPr>
          <w:rFonts w:ascii="Times New Roman" w:eastAsia="Times New Roman" w:hAnsi="Times New Roman"/>
          <w:sz w:val="28"/>
          <w:szCs w:val="28"/>
          <w:lang w:val="ru-RU" w:eastAsia="ru-RU"/>
        </w:rPr>
        <w:br/>
        <w:t>в своей местности, регионе (храмы, монастыри, святыни, памятные и святые места), оформлению и представлению 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религиозной культуры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w:t>
      </w:r>
      <w:r w:rsidRPr="009F2022">
        <w:rPr>
          <w:rFonts w:ascii="Times New Roman" w:eastAsia="Times New Roman" w:hAnsi="Times New Roman"/>
          <w:sz w:val="28"/>
          <w:szCs w:val="28"/>
          <w:lang w:val="ru-RU" w:eastAsia="ru-RU"/>
        </w:rPr>
        <w:lastRenderedPageBreak/>
        <w:t>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163</w:t>
      </w:r>
      <w:r w:rsidR="00013050" w:rsidRPr="009F2022">
        <w:rPr>
          <w:rFonts w:ascii="Times New Roman" w:eastAsia="Times New Roman" w:hAnsi="Times New Roman"/>
          <w:sz w:val="28"/>
          <w:szCs w:val="28"/>
          <w:lang w:val="ru-RU" w:eastAsia="ru-RU"/>
        </w:rPr>
        <w:t>.</w:t>
      </w:r>
      <w:r w:rsidRPr="009F2022">
        <w:rPr>
          <w:rFonts w:ascii="Times New Roman" w:eastAsia="Times New Roman" w:hAnsi="Times New Roman"/>
          <w:sz w:val="28"/>
          <w:szCs w:val="28"/>
          <w:lang w:val="ru-RU" w:eastAsia="ru-RU"/>
        </w:rPr>
        <w:t>7</w:t>
      </w:r>
      <w:r w:rsidR="00013050" w:rsidRPr="009F2022">
        <w:rPr>
          <w:rFonts w:ascii="Times New Roman" w:eastAsia="Times New Roman" w:hAnsi="Times New Roman"/>
          <w:sz w:val="28"/>
          <w:szCs w:val="28"/>
          <w:lang w:val="ru-RU" w:eastAsia="ru-RU"/>
        </w:rPr>
        <w:t>.3.6. Модуль «Основы светской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Предметные результаты освоения образовательной программы модуля «Основы светской этики» должны отражать сформированность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выражать своими словами первоначальное понимание сущности духовного развития как осознания и усвоения человеком значимых для жизни представлений </w:t>
      </w:r>
      <w:r w:rsidRPr="009F2022">
        <w:rPr>
          <w:rFonts w:ascii="Times New Roman" w:eastAsia="Times New Roman" w:hAnsi="Times New Roman"/>
          <w:sz w:val="28"/>
          <w:szCs w:val="28"/>
          <w:lang w:val="ru-RU" w:eastAsia="ru-RU"/>
        </w:rPr>
        <w:br/>
        <w:t>о себе, людях, окружающей действительности;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российской светской (гражданской) этике как общепринятых </w:t>
      </w:r>
      <w:r w:rsidRPr="009F2022">
        <w:rPr>
          <w:rFonts w:ascii="Times New Roman" w:eastAsia="Times New Roman" w:hAnsi="Times New Roman"/>
          <w:sz w:val="28"/>
          <w:szCs w:val="28"/>
          <w:lang w:val="ru-RU" w:eastAsia="ru-RU"/>
        </w:rPr>
        <w:br/>
        <w:t>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нравственных категорий российской светской этики (справедливость, совесть, ответственность, сострадание, ценность </w:t>
      </w:r>
      <w:r w:rsidRPr="009F2022">
        <w:rPr>
          <w:rFonts w:ascii="Times New Roman" w:eastAsia="Times New Roman" w:hAnsi="Times New Roman"/>
          <w:sz w:val="28"/>
          <w:szCs w:val="28"/>
          <w:lang w:val="ru-RU" w:eastAsia="ru-RU"/>
        </w:rPr>
        <w:br/>
        <w:t xml:space="preserve">и достоинство человеческой жизни, взаимоуважение, вера в добро, </w:t>
      </w:r>
      <w:r w:rsidRPr="009F2022">
        <w:rPr>
          <w:rFonts w:ascii="Times New Roman" w:eastAsia="Times New Roman" w:hAnsi="Times New Roman"/>
          <w:sz w:val="28"/>
          <w:szCs w:val="28"/>
          <w:lang w:val="ru-RU" w:eastAsia="ru-RU"/>
        </w:rPr>
        <w:lastRenderedPageBreak/>
        <w:t>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высказывать суждения оценочного характера о значении нравственности </w:t>
      </w:r>
      <w:r w:rsidRPr="009F2022">
        <w:rPr>
          <w:rFonts w:ascii="Times New Roman" w:eastAsia="Times New Roman" w:hAnsi="Times New Roman"/>
          <w:sz w:val="28"/>
          <w:szCs w:val="28"/>
          <w:lang w:val="ru-RU" w:eastAsia="ru-RU"/>
        </w:rPr>
        <w:br/>
        <w:t>в жизни человека, семьи, народа, общества и государства, умение различать нравственные нормы и нормы этикета, приводить примеры;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w:t>
      </w:r>
      <w:r w:rsidRPr="009F2022">
        <w:rPr>
          <w:rFonts w:ascii="Times New Roman" w:eastAsia="Times New Roman" w:hAnsi="Times New Roman"/>
          <w:sz w:val="28"/>
          <w:szCs w:val="28"/>
          <w:lang w:val="ru-RU" w:eastAsia="ru-RU"/>
        </w:rPr>
        <w:br/>
        <w:t>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понимания семьи, отношений в семье </w:t>
      </w:r>
      <w:r w:rsidRPr="009F2022">
        <w:rPr>
          <w:rFonts w:ascii="Times New Roman" w:eastAsia="Times New Roman" w:hAnsi="Times New Roman"/>
          <w:sz w:val="28"/>
          <w:szCs w:val="28"/>
          <w:lang w:val="ru-RU" w:eastAsia="ru-RU"/>
        </w:rPr>
        <w:br/>
        <w:t xml:space="preserve">на основе российских традиционных духовных ценностей (семья – союз мужчины </w:t>
      </w:r>
      <w:r w:rsidRPr="009F2022">
        <w:rPr>
          <w:rFonts w:ascii="Times New Roman" w:eastAsia="Times New Roman" w:hAnsi="Times New Roman"/>
          <w:sz w:val="28"/>
          <w:szCs w:val="28"/>
          <w:lang w:val="ru-RU" w:eastAsia="ru-RU"/>
        </w:rPr>
        <w:br/>
        <w:t xml:space="preserve">и женщины на основе взаимной любви для совместной жизни, рождения </w:t>
      </w:r>
      <w:r w:rsidRPr="009F2022">
        <w:rPr>
          <w:rFonts w:ascii="Times New Roman" w:eastAsia="Times New Roman" w:hAnsi="Times New Roman"/>
          <w:sz w:val="28"/>
          <w:szCs w:val="28"/>
          <w:lang w:val="ru-RU" w:eastAsia="ru-RU"/>
        </w:rPr>
        <w:br/>
        <w:t xml:space="preserve">и воспитания детей, любовь и забота родителей о детях, любовь и забота детей </w:t>
      </w:r>
      <w:r w:rsidRPr="009F2022">
        <w:rPr>
          <w:rFonts w:ascii="Times New Roman" w:eastAsia="Times New Roman" w:hAnsi="Times New Roman"/>
          <w:sz w:val="28"/>
          <w:szCs w:val="28"/>
          <w:lang w:val="ru-RU" w:eastAsia="ru-RU"/>
        </w:rPr>
        <w:br/>
        <w:t>о нуждающихся в помощи родителях, уважение старших по возрасту, предков), российских традиционных семейных ценностей;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российскую государственную символику, символику своего региона, объяснять её значение, выражать уважение российской </w:t>
      </w:r>
      <w:r w:rsidRPr="009F2022">
        <w:rPr>
          <w:rFonts w:ascii="Times New Roman" w:eastAsia="Times New Roman" w:hAnsi="Times New Roman"/>
          <w:sz w:val="28"/>
          <w:szCs w:val="28"/>
          <w:lang w:val="ru-RU" w:eastAsia="ru-RU"/>
        </w:rPr>
        <w:lastRenderedPageBreak/>
        <w:t>государственности, законов в российском обществе, законных интересов и прав людей, сограждан;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рассказывать о российских культурных и природных памятниках, </w:t>
      </w:r>
      <w:r w:rsidRPr="009F2022">
        <w:rPr>
          <w:rFonts w:ascii="Times New Roman" w:eastAsia="Times New Roman" w:hAnsi="Times New Roman"/>
          <w:sz w:val="28"/>
          <w:szCs w:val="28"/>
          <w:lang w:val="ru-RU" w:eastAsia="ru-RU"/>
        </w:rPr>
        <w:br/>
        <w:t>о культурных и природных достопримечательностях своего региона;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раскрывать основное содержание российской светской (гражданской) этики </w:t>
      </w:r>
      <w:r w:rsidRPr="009F2022">
        <w:rPr>
          <w:rFonts w:ascii="Times New Roman" w:eastAsia="Times New Roman" w:hAnsi="Times New Roman"/>
          <w:sz w:val="28"/>
          <w:szCs w:val="28"/>
          <w:lang w:val="ru-RU" w:eastAsia="ru-RU"/>
        </w:rPr>
        <w:br/>
        <w:t xml:space="preserve">на примерах образцов нравственности, российской гражданственности </w:t>
      </w:r>
      <w:r w:rsidRPr="009F2022">
        <w:rPr>
          <w:rFonts w:ascii="Times New Roman" w:eastAsia="Times New Roman" w:hAnsi="Times New Roman"/>
          <w:sz w:val="28"/>
          <w:szCs w:val="28"/>
          <w:lang w:val="ru-RU" w:eastAsia="ru-RU"/>
        </w:rPr>
        <w:br/>
        <w:t>и патриотизма в истории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объяснять своими словами роль светской (гражданской) этики в становлении российской государственности;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первоначальный опыт поисковой, проектной деятельности по изучению исторического и культурного наследия народов России, российского общества </w:t>
      </w:r>
      <w:r w:rsidRPr="009F2022">
        <w:rPr>
          <w:rFonts w:ascii="Times New Roman" w:eastAsia="Times New Roman" w:hAnsi="Times New Roman"/>
          <w:sz w:val="28"/>
          <w:szCs w:val="28"/>
          <w:lang w:val="ru-RU" w:eastAsia="ru-RU"/>
        </w:rPr>
        <w:br/>
        <w:t>в своей местности, регионе, оформлению и представлению её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приводить примеры нравственных поступков, совершаемых с опорой </w:t>
      </w:r>
      <w:r w:rsidRPr="009F2022">
        <w:rPr>
          <w:rFonts w:ascii="Times New Roman" w:eastAsia="Times New Roman" w:hAnsi="Times New Roman"/>
          <w:sz w:val="28"/>
          <w:szCs w:val="28"/>
          <w:lang w:val="ru-RU" w:eastAsia="ru-RU"/>
        </w:rPr>
        <w:br/>
        <w:t>на этические нормы российской светской (гражданской) этики и внутреннюю установку личности поступать согласно своей совести;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выражать своими словами понимание человеческого достоинства, ценности человеческой жизни в российской светской (гражданской) этике.</w:t>
      </w:r>
    </w:p>
    <w:p w:rsidR="00013050" w:rsidRPr="009F2022" w:rsidRDefault="00C328B3" w:rsidP="001621FB">
      <w:pPr>
        <w:pStyle w:val="10"/>
        <w:pBdr>
          <w:bottom w:val="none" w:sz="0" w:space="0" w:color="auto"/>
        </w:pBdr>
        <w:spacing w:before="0" w:line="360" w:lineRule="auto"/>
        <w:ind w:firstLine="708"/>
        <w:jc w:val="both"/>
        <w:rPr>
          <w:bCs/>
          <w:szCs w:val="28"/>
          <w:lang w:val="ru-RU"/>
        </w:rPr>
      </w:pPr>
      <w:r>
        <w:rPr>
          <w:bCs/>
          <w:szCs w:val="28"/>
          <w:lang w:val="ru-RU"/>
        </w:rPr>
        <w:t xml:space="preserve">2.1.7 </w:t>
      </w:r>
      <w:r w:rsidR="00CD0BFF" w:rsidRPr="009F2022">
        <w:rPr>
          <w:bCs/>
          <w:szCs w:val="28"/>
          <w:lang w:val="ru-RU"/>
        </w:rPr>
        <w:t>164</w:t>
      </w:r>
      <w:r w:rsidR="00013050" w:rsidRPr="009F2022">
        <w:rPr>
          <w:bCs/>
          <w:szCs w:val="28"/>
          <w:lang w:val="ru-RU"/>
        </w:rPr>
        <w:t>. Федеральная рабочая программа по учебному предмету «Изобразительное искусство».</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 Федеральная рабочая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.2. Пояснительная записка отражает общие цели и задачи изучения учебного предмета, характеристику психологических предпосылок к его изучению обучающимися, место в структуре учебного плана, а также подходы к отбору содержания и планируемым результатам.</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.4. 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.5. Пояснительная записка.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.5.1. Программа по изобразительному искусству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w:t>
      </w:r>
      <w:r w:rsidR="00013050" w:rsidRPr="009F2022">
        <w:rPr>
          <w:rFonts w:ascii="Times New Roman" w:hAnsi="Times New Roman"/>
          <w:sz w:val="28"/>
          <w:szCs w:val="28"/>
          <w:lang w:val="ru-RU"/>
        </w:rPr>
        <w:br/>
        <w:t xml:space="preserve">на целевые приоритеты духовно-нравственного развития, воспитания </w:t>
      </w:r>
      <w:r w:rsidR="00013050" w:rsidRPr="009F2022">
        <w:rPr>
          <w:rFonts w:ascii="Times New Roman" w:hAnsi="Times New Roman"/>
          <w:sz w:val="28"/>
          <w:szCs w:val="28"/>
          <w:lang w:val="ru-RU"/>
        </w:rPr>
        <w:br/>
        <w:t>и социализации обучающихся, сформулированные в федеральной программе воспитания.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Федеральная 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w:t>
      </w:r>
      <w:r w:rsidRPr="009F2022">
        <w:rPr>
          <w:rFonts w:ascii="Times New Roman" w:hAnsi="Times New Roman"/>
          <w:sz w:val="28"/>
          <w:szCs w:val="28"/>
          <w:lang w:val="ru-RU"/>
        </w:rPr>
        <w:lastRenderedPageBreak/>
        <w:t>государственном образовательном стандарте начального общего образования.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.5.2. Цель преподавания предмета «Изобразительное искусство» состоит </w:t>
      </w:r>
      <w:r w:rsidR="00013050" w:rsidRPr="009F2022">
        <w:rPr>
          <w:rFonts w:ascii="Times New Roman" w:hAnsi="Times New Roman"/>
          <w:sz w:val="28"/>
          <w:szCs w:val="28"/>
          <w:lang w:val="ru-RU"/>
        </w:rPr>
        <w:br/>
        <w:t>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.5.3. Преподавание предмета направлено на развитие духовной культуры обучающихся, формирование активной эстетической позиции по отношению </w:t>
      </w:r>
      <w:r w:rsidR="00013050" w:rsidRPr="009F2022">
        <w:rPr>
          <w:rFonts w:ascii="Times New Roman" w:hAnsi="Times New Roman"/>
          <w:sz w:val="28"/>
          <w:szCs w:val="28"/>
          <w:lang w:val="ru-RU"/>
        </w:rPr>
        <w:br/>
        <w:t>к действительности и произведениям искусства, понимание роли и значения художественной деятельности в жизни людей.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.5.4. Содержание предмета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 уровне начального общего образования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.5.5. 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w:t>
      </w:r>
      <w:r w:rsidR="00013050" w:rsidRPr="009F2022">
        <w:rPr>
          <w:rFonts w:ascii="Times New Roman" w:hAnsi="Times New Roman"/>
          <w:sz w:val="28"/>
          <w:szCs w:val="28"/>
          <w:lang w:val="ru-RU"/>
        </w:rPr>
        <w:br/>
        <w:t>и пространственной среды, в понимании красоты человека.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.5.6. Учебные темы, связанные с восприятием, могут быть реализованы </w:t>
      </w:r>
      <w:r w:rsidR="00013050" w:rsidRPr="009F2022">
        <w:rPr>
          <w:rFonts w:ascii="Times New Roman" w:hAnsi="Times New Roman"/>
          <w:sz w:val="28"/>
          <w:szCs w:val="28"/>
          <w:lang w:val="ru-RU"/>
        </w:rPr>
        <w:br/>
        <w:t xml:space="preserve">как отдельные уроки, но чаще всего следует объединять задачи восприятия </w:t>
      </w:r>
      <w:r w:rsidR="00013050" w:rsidRPr="009F2022">
        <w:rPr>
          <w:rFonts w:ascii="Times New Roman" w:hAnsi="Times New Roman"/>
          <w:sz w:val="28"/>
          <w:szCs w:val="28"/>
          <w:lang w:val="ru-RU"/>
        </w:rPr>
        <w:br/>
        <w:t xml:space="preserve">с задачами практической творческой работы (при сохранении учебного времени </w:t>
      </w:r>
      <w:r w:rsidR="00013050" w:rsidRPr="009F2022">
        <w:rPr>
          <w:rFonts w:ascii="Times New Roman" w:hAnsi="Times New Roman"/>
          <w:sz w:val="28"/>
          <w:szCs w:val="28"/>
          <w:lang w:val="ru-RU"/>
        </w:rPr>
        <w:br/>
      </w:r>
      <w:r w:rsidR="00013050" w:rsidRPr="009F2022">
        <w:rPr>
          <w:rFonts w:ascii="Times New Roman" w:hAnsi="Times New Roman"/>
          <w:sz w:val="28"/>
          <w:szCs w:val="28"/>
          <w:lang w:val="ru-RU"/>
        </w:rPr>
        <w:lastRenderedPageBreak/>
        <w:t>на восприятие произведений искусства и эстетического наблюдения окружающей действительности).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.5.7. 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.5.8. Программа по изобразительному искусству учитывает психолого-возрастные особенности развития детей 7–10 лет, при этом содержание занятий может быть адаптировано с учётом индивидуальных качеств обучающихся, как </w:t>
      </w:r>
      <w:r w:rsidR="00013050" w:rsidRPr="009F2022">
        <w:rPr>
          <w:rFonts w:ascii="Times New Roman" w:hAnsi="Times New Roman"/>
          <w:sz w:val="28"/>
          <w:szCs w:val="28"/>
          <w:lang w:val="ru-RU"/>
        </w:rPr>
        <w:br/>
        <w:t>для обучающихся, проявляющих выдающиеся способности, так и для детей-инвалидов и обучающихся с ограниченными возможностями здоровья.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.5.9. В урочное время деятельность обучающихся организуется </w:t>
      </w:r>
      <w:r w:rsidR="00013050" w:rsidRPr="009F2022">
        <w:rPr>
          <w:rFonts w:ascii="Times New Roman" w:hAnsi="Times New Roman"/>
          <w:sz w:val="28"/>
          <w:szCs w:val="28"/>
          <w:lang w:val="ru-RU"/>
        </w:rPr>
        <w:br/>
        <w:t>как в индивидуальном, так и в групповом формате с задачей формирования навыков сотрудничества в художественной деятельности.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.5.10. 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w:t>
      </w:r>
      <w:r w:rsidR="00013050" w:rsidRPr="009F2022">
        <w:rPr>
          <w:rFonts w:ascii="Times New Roman" w:hAnsi="Times New Roman"/>
          <w:sz w:val="28"/>
          <w:szCs w:val="28"/>
          <w:lang w:val="ru-RU"/>
        </w:rPr>
        <w:br/>
        <w:t>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одного учебного часа в неделю. Изучение содержания всех модулей в 1–4 классах обязательно.</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.5.11. При этом предусматривается возможность реализации этого курса </w:t>
      </w:r>
      <w:r w:rsidR="00013050" w:rsidRPr="009F2022">
        <w:rPr>
          <w:rFonts w:ascii="Times New Roman" w:hAnsi="Times New Roman"/>
          <w:sz w:val="28"/>
          <w:szCs w:val="28"/>
          <w:lang w:val="ru-RU"/>
        </w:rPr>
        <w:br/>
        <w:t xml:space="preserve">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w:t>
      </w:r>
      <w:r w:rsidR="00013050" w:rsidRPr="009F2022">
        <w:rPr>
          <w:rFonts w:ascii="Times New Roman" w:hAnsi="Times New Roman"/>
          <w:sz w:val="28"/>
          <w:szCs w:val="28"/>
          <w:lang w:val="ru-RU"/>
        </w:rPr>
        <w:br/>
        <w:t xml:space="preserve">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w:t>
      </w:r>
      <w:r w:rsidR="00013050" w:rsidRPr="009F2022">
        <w:rPr>
          <w:rFonts w:ascii="Times New Roman" w:hAnsi="Times New Roman"/>
          <w:sz w:val="28"/>
          <w:szCs w:val="28"/>
          <w:lang w:val="ru-RU"/>
        </w:rPr>
        <w:lastRenderedPageBreak/>
        <w:t>предметных, так и личностных и метапредметных результатов обучения.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.5.12. Общее число часов, рекомендованных для изучения изобразительного искусства – 135 часов: в 1 классе – 33 часа (1 час в неделю), </w:t>
      </w:r>
      <w:r w:rsidR="00654126" w:rsidRPr="009F2022">
        <w:rPr>
          <w:rFonts w:ascii="Times New Roman" w:hAnsi="Times New Roman"/>
          <w:sz w:val="28"/>
          <w:szCs w:val="28"/>
          <w:lang w:val="ru-RU"/>
        </w:rPr>
        <w:br/>
      </w:r>
      <w:r w:rsidR="00013050" w:rsidRPr="009F2022">
        <w:rPr>
          <w:rFonts w:ascii="Times New Roman" w:hAnsi="Times New Roman"/>
          <w:sz w:val="28"/>
          <w:szCs w:val="28"/>
          <w:lang w:val="ru-RU"/>
        </w:rPr>
        <w:t xml:space="preserve">во 2 классе – 34 часа (1 час в неделю), в 3 классе – 34 часа (1 час в неделю), </w:t>
      </w:r>
      <w:r w:rsidR="00654126" w:rsidRPr="009F2022">
        <w:rPr>
          <w:rFonts w:ascii="Times New Roman" w:hAnsi="Times New Roman"/>
          <w:sz w:val="28"/>
          <w:szCs w:val="28"/>
          <w:lang w:val="ru-RU"/>
        </w:rPr>
        <w:br/>
      </w:r>
      <w:r w:rsidR="00013050" w:rsidRPr="009F2022">
        <w:rPr>
          <w:rFonts w:ascii="Times New Roman" w:hAnsi="Times New Roman"/>
          <w:sz w:val="28"/>
          <w:szCs w:val="28"/>
          <w:lang w:val="ru-RU"/>
        </w:rPr>
        <w:t xml:space="preserve">в 4 классе – 34 часа (1 час в неделю). </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.5.13. Содержание программы по изобразительному искусству распределено по модулям с учётом проверяемых требований к результатам освоения учебного предмета, выносимым на промежуточную аттестацию.</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 Содержание обучения в 1 классе (33 ч).</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Расположение изображения на листе. Выбор вертикального </w:t>
      </w:r>
      <w:r w:rsidRPr="009F2022">
        <w:rPr>
          <w:rFonts w:ascii="Times New Roman" w:hAnsi="Times New Roman"/>
          <w:sz w:val="28"/>
          <w:szCs w:val="28"/>
          <w:lang w:val="ru-RU"/>
        </w:rPr>
        <w:br/>
        <w:t>или горизонтального формата листа в зависимости от содержания изображения.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Разные виды линий. Линейный рисунок. Графические материалы </w:t>
      </w:r>
      <w:r w:rsidRPr="009F2022">
        <w:rPr>
          <w:rFonts w:ascii="Times New Roman" w:hAnsi="Times New Roman"/>
          <w:sz w:val="28"/>
          <w:szCs w:val="28"/>
          <w:lang w:val="ru-RU"/>
        </w:rPr>
        <w:br/>
        <w:t>для линейного рисунка и их особенности. Приёмы рисования линией.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Рисование с натуры: разные листья и их форма.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Представление о пропорциях: короткое – длинное. Развитие – навыка видения соотношения частей целого (на основе рисунков животных).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Графическое пятно (ахроматическое) и представление о силуэте. Формирование навыка видения целостности. Цельная форма и её части.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Цвет как одно из главных средств выражения в изобразительном искусстве. Навыки работы гуашью в условиях урока. Краски «гуашь», кисти, бумага цветная </w:t>
      </w:r>
      <w:r w:rsidRPr="009F2022">
        <w:rPr>
          <w:rFonts w:ascii="Times New Roman" w:hAnsi="Times New Roman"/>
          <w:sz w:val="28"/>
          <w:szCs w:val="28"/>
          <w:lang w:val="ru-RU"/>
        </w:rPr>
        <w:br/>
        <w:t>и белая.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Три основных цвета. Ассоциативные представления, связанные с каждым цветом. Навыки смешения красок и получение нового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Эмоциональная выразительность цвета, способы выражение настроения </w:t>
      </w:r>
      <w:r w:rsidRPr="009F2022">
        <w:rPr>
          <w:rFonts w:ascii="Times New Roman" w:hAnsi="Times New Roman"/>
          <w:sz w:val="28"/>
          <w:szCs w:val="28"/>
          <w:lang w:val="ru-RU"/>
        </w:rPr>
        <w:br/>
        <w:t>в изображаемом сюжете.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Тематическая композиция «Времена года». Контрастные цветовые </w:t>
      </w:r>
      <w:r w:rsidRPr="009F2022">
        <w:rPr>
          <w:rFonts w:ascii="Times New Roman" w:hAnsi="Times New Roman"/>
          <w:sz w:val="28"/>
          <w:szCs w:val="28"/>
          <w:lang w:val="ru-RU"/>
        </w:rPr>
        <w:lastRenderedPageBreak/>
        <w:t>состояния времён года. Живопись (гуашь), аппликация или смешанная техника.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Техника монотипии. Представления о симметрии. Развитие воображения.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Изображение в объёме. Приёмы работы с пластилином; дощечка, стек, тряпочка.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Лепка зверушек из цельной формы (например, черепашки, ёжика, зайчика). Приёмы вытягивания, вдавливания, сгибания, скручивания.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Лепка игрушки, характерной для одного из наиболее известных народных художественных промыслов (дымковская или каргопольская игрушка </w:t>
      </w:r>
      <w:r w:rsidRPr="009F2022">
        <w:rPr>
          <w:rFonts w:ascii="Times New Roman" w:hAnsi="Times New Roman"/>
          <w:sz w:val="28"/>
          <w:szCs w:val="28"/>
          <w:lang w:val="ru-RU"/>
        </w:rPr>
        <w:br/>
        <w:t>или по выбору учителя с учётом местных промыслов).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Бумажная пластика. Овладение первичными приёмами надрезания, закручивания, складывания.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Объёмная аппликация из бумаги и картона.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Узоры в природе. Наблюдение узоров в живой природе (в условиях урока </w:t>
      </w:r>
      <w:r w:rsidRPr="009F2022">
        <w:rPr>
          <w:rFonts w:ascii="Times New Roman" w:hAnsi="Times New Roman"/>
          <w:sz w:val="28"/>
          <w:szCs w:val="28"/>
          <w:lang w:val="ru-RU"/>
        </w:rPr>
        <w:br/>
        <w:t>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Узоры и орнаменты, создаваемые людьми, и разнообразие их видов. Орнаменты геометрические и растительные. Декоративная композиция в круге </w:t>
      </w:r>
      <w:r w:rsidRPr="009F2022">
        <w:rPr>
          <w:rFonts w:ascii="Times New Roman" w:hAnsi="Times New Roman"/>
          <w:sz w:val="28"/>
          <w:szCs w:val="28"/>
          <w:lang w:val="ru-RU"/>
        </w:rPr>
        <w:br/>
        <w:t>или в полосе.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Орнамент, характерный для игрушек одного из наиболее известных народных художественных промыслов: дымковская или каргопольская игрушка </w:t>
      </w:r>
      <w:r w:rsidRPr="009F2022">
        <w:rPr>
          <w:rFonts w:ascii="Times New Roman" w:hAnsi="Times New Roman"/>
          <w:sz w:val="28"/>
          <w:szCs w:val="28"/>
          <w:lang w:val="ru-RU"/>
        </w:rPr>
        <w:br/>
        <w:t>(или по выбору учителя с учётом местных промыслов).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Дизайн предмета: изготовление нарядной упаковки путём складывания бумаги и аппликации.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Оригами – создание игрушки для новогодней ёлки. Приёмы складывания </w:t>
      </w:r>
      <w:r w:rsidRPr="009F2022">
        <w:rPr>
          <w:rFonts w:ascii="Times New Roman" w:hAnsi="Times New Roman"/>
          <w:sz w:val="28"/>
          <w:szCs w:val="28"/>
          <w:lang w:val="ru-RU"/>
        </w:rPr>
        <w:lastRenderedPageBreak/>
        <w:t>бумаги.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Наблюдение разнообразных архитектурных зданий в окружающем мире </w:t>
      </w:r>
      <w:r w:rsidRPr="009F2022">
        <w:rPr>
          <w:rFonts w:ascii="Times New Roman" w:hAnsi="Times New Roman"/>
          <w:sz w:val="28"/>
          <w:szCs w:val="28"/>
          <w:lang w:val="ru-RU"/>
        </w:rPr>
        <w:br/>
        <w:t>(по фотографиям), обсуждение особенностей и составных частей зданий.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Освоение приёмов конструирования из бумаги. Складывание объёмных простых геометрических тел. Овладение приёмами склеивания, надрезания </w:t>
      </w:r>
      <w:r w:rsidRPr="009F2022">
        <w:rPr>
          <w:rFonts w:ascii="Times New Roman" w:hAnsi="Times New Roman"/>
          <w:sz w:val="28"/>
          <w:szCs w:val="28"/>
          <w:lang w:val="ru-RU"/>
        </w:rPr>
        <w:br/>
        <w:t>и вырезания деталей; использование приёма симметрии.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Макетирование (или аппликация) пространственной среды сказочного города из бумаги, картона или пластилина.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Восприятие произведений детского творчества. Обсуждение сюжетного </w:t>
      </w:r>
      <w:r w:rsidRPr="009F2022">
        <w:rPr>
          <w:rFonts w:ascii="Times New Roman" w:hAnsi="Times New Roman"/>
          <w:sz w:val="28"/>
          <w:szCs w:val="28"/>
          <w:lang w:val="ru-RU"/>
        </w:rPr>
        <w:br/>
        <w:t>и эмоционального содержания детских работ.</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Художественное наблюдение окружающего мира природы и предметной среды жизни человека в зависимости от поставленной аналитической </w:t>
      </w:r>
      <w:r w:rsidRPr="009F2022">
        <w:rPr>
          <w:rFonts w:ascii="Times New Roman" w:hAnsi="Times New Roman"/>
          <w:sz w:val="28"/>
          <w:szCs w:val="28"/>
          <w:lang w:val="ru-RU"/>
        </w:rPr>
        <w:br/>
        <w:t>и эстетической задачи наблюдения (установки).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Рассматривание иллюстраций детской книги на основе содержательных установок учителя в соответствии с изучаемой темой.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Знакомство с картиной, в которой ярко выражено эмоциональное состояние, или с картиной, написанной на сказочный сюжет (произведения В.М. Васнецова, </w:t>
      </w:r>
      <w:r w:rsidRPr="009F2022">
        <w:rPr>
          <w:rFonts w:ascii="Times New Roman" w:hAnsi="Times New Roman"/>
          <w:sz w:val="28"/>
          <w:szCs w:val="28"/>
          <w:lang w:val="ru-RU"/>
        </w:rPr>
        <w:br/>
        <w:t>М.А. Врубеля и другие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w:t>
      </w:r>
      <w:r w:rsidRPr="009F2022">
        <w:rPr>
          <w:rFonts w:ascii="Times New Roman" w:hAnsi="Times New Roman"/>
          <w:sz w:val="28"/>
          <w:szCs w:val="28"/>
          <w:lang w:val="ru-RU"/>
        </w:rPr>
        <w:br/>
        <w:t>из личного опыта обучающихся и оценка эмоционального содержания произведений.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.6.7.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Фотографирование мелких деталей природы, выражение ярких зрительных впечатлений.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Обсуждение в условиях урока ученических фотографий, соответствующих изучаемой теме.</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 Содержание обучения во 2 классе (34 ч).</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164</w:t>
      </w:r>
      <w:r w:rsidR="00013050" w:rsidRPr="009F2022">
        <w:rPr>
          <w:rFonts w:ascii="Times New Roman" w:hAnsi="Times New Roman"/>
          <w:sz w:val="28"/>
          <w:szCs w:val="28"/>
          <w:lang w:val="ru-RU"/>
        </w:rPr>
        <w:t>.7.1.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Ритм линий. Выразительность линии. Художественные материалы </w:t>
      </w:r>
      <w:r w:rsidRPr="009F2022">
        <w:rPr>
          <w:rFonts w:ascii="Times New Roman" w:hAnsi="Times New Roman"/>
          <w:sz w:val="28"/>
          <w:szCs w:val="28"/>
          <w:lang w:val="ru-RU"/>
        </w:rPr>
        <w:br/>
        <w:t>для линейного рисунка и их свойства. Развитие навыков линейного рисунка.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Пастель и мелки – особенности и выразительные свойства графических материалов, приёмы работы.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Рисунок с натуры простого предмета. Расположение предмета на листе бумаги. Определение формы предмета. Соотношение частей предмета. Светлые </w:t>
      </w:r>
      <w:r w:rsidRPr="009F2022">
        <w:rPr>
          <w:rFonts w:ascii="Times New Roman" w:hAnsi="Times New Roman"/>
          <w:sz w:val="28"/>
          <w:szCs w:val="28"/>
          <w:lang w:val="ru-RU"/>
        </w:rPr>
        <w:br/>
        <w:t>и тёмные части предмета, тень под предметом. Штриховка. Умение внимательно рассматривать и анализировать форму натурного предмета.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Цвета основные и составные. Развитие навыков смешивания красок </w:t>
      </w:r>
      <w:r w:rsidRPr="009F2022">
        <w:rPr>
          <w:rFonts w:ascii="Times New Roman" w:hAnsi="Times New Roman"/>
          <w:sz w:val="28"/>
          <w:szCs w:val="28"/>
          <w:lang w:val="ru-RU"/>
        </w:rPr>
        <w:br/>
        <w:t xml:space="preserve">и получения нового цвета. Приёмы работы гуашью. Разный характер мазков </w:t>
      </w:r>
      <w:r w:rsidRPr="009F2022">
        <w:rPr>
          <w:rFonts w:ascii="Times New Roman" w:hAnsi="Times New Roman"/>
          <w:sz w:val="28"/>
          <w:szCs w:val="28"/>
          <w:lang w:val="ru-RU"/>
        </w:rPr>
        <w:br/>
        <w:t>и движений кистью. Пастозное, плотное и прозрачное нанесение краски.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Акварель и её свойства. Акварельные кисти. Приёмы работы акварелью.</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Цвет тёплый и холодный – цветовой контраст.</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Цвет открытый – звонкий и приглушённый, тихий. Эмоциональная выразительность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Изображение природы (моря) в разных контрастных состояниях погоды </w:t>
      </w:r>
      <w:r w:rsidRPr="009F2022">
        <w:rPr>
          <w:rFonts w:ascii="Times New Roman" w:hAnsi="Times New Roman"/>
          <w:sz w:val="28"/>
          <w:szCs w:val="28"/>
          <w:lang w:val="ru-RU"/>
        </w:rPr>
        <w:br/>
        <w:t xml:space="preserve">и соответствующих цветовых состояниях (туман, нежное утро, гроза, буря, ветер </w:t>
      </w:r>
      <w:r w:rsidRPr="009F2022">
        <w:rPr>
          <w:rFonts w:ascii="Times New Roman" w:hAnsi="Times New Roman"/>
          <w:sz w:val="28"/>
          <w:szCs w:val="28"/>
          <w:lang w:val="ru-RU"/>
        </w:rPr>
        <w:lastRenderedPageBreak/>
        <w:t>– по выбору учителя). Произведения И.К. Айвазовского.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Изображение сказочного персонажа с ярко выраженным характером (образ мужской или женский).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Изображение движения и статики в скульптуре: лепка из пластилина тяжёлой, неповоротливой и лёгкой, стремительной формы.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Наблюдение узоров в природе (на основе фотографий в условиях урока), например, снежинки, паутинки, роса на листьях. Ассоциативное сопоставление </w:t>
      </w:r>
      <w:r w:rsidRPr="009F2022">
        <w:rPr>
          <w:rFonts w:ascii="Times New Roman" w:hAnsi="Times New Roman"/>
          <w:sz w:val="28"/>
          <w:szCs w:val="28"/>
          <w:lang w:val="ru-RU"/>
        </w:rPr>
        <w:br/>
        <w:t>с орнаментами в предметах декоративно-прикладного искусства (например, кружево, вышивка, ювелирные изделия).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Рисунок геометрического орнамента кружева или вышивки. Декоративная композиция. Ритм пятен в декоративной аппликации.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Конструирование из бумаги. Приёмы работы с полосой бумаги, разные варианты складывания, закручивания, надрезания. Макетирование пространства </w:t>
      </w:r>
      <w:r w:rsidRPr="009F2022">
        <w:rPr>
          <w:rFonts w:ascii="Times New Roman" w:hAnsi="Times New Roman"/>
          <w:sz w:val="28"/>
          <w:szCs w:val="28"/>
          <w:lang w:val="ru-RU"/>
        </w:rPr>
        <w:lastRenderedPageBreak/>
        <w:t>детской площадки.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w:t>
      </w:r>
      <w:r w:rsidRPr="009F2022">
        <w:rPr>
          <w:rFonts w:ascii="Times New Roman" w:hAnsi="Times New Roman"/>
          <w:sz w:val="28"/>
          <w:szCs w:val="28"/>
          <w:lang w:val="ru-RU"/>
        </w:rPr>
        <w:br/>
        <w:t xml:space="preserve">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w:t>
      </w:r>
      <w:r w:rsidRPr="009F2022">
        <w:rPr>
          <w:rFonts w:ascii="Times New Roman" w:hAnsi="Times New Roman"/>
          <w:sz w:val="28"/>
          <w:szCs w:val="28"/>
          <w:lang w:val="ru-RU"/>
        </w:rPr>
        <w:br/>
        <w:t>или злого сказочного персонажа (иллюстрация сказки по выбору учителя).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Восприятие произведений детского творчества. Обсуждение сюжетного </w:t>
      </w:r>
      <w:r w:rsidRPr="009F2022">
        <w:rPr>
          <w:rFonts w:ascii="Times New Roman" w:hAnsi="Times New Roman"/>
          <w:sz w:val="28"/>
          <w:szCs w:val="28"/>
          <w:lang w:val="ru-RU"/>
        </w:rPr>
        <w:br/>
        <w:t>и эмоционального содержания детских работ.</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Восприятие орнаментальных произведений прикладного искусства (например, кружево, шитьё, резьба и роспись).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Восприятие произведений живописи с активным выражением цветового состояния в природе. Произведения И.И. Левитана, А.И. Куинджи, Н.П. Крымова.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.7.7.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Компьютерные средства изображения. Виды линий (в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w:t>
      </w:r>
      <w:r w:rsidRPr="009F2022">
        <w:rPr>
          <w:rFonts w:ascii="Times New Roman" w:hAnsi="Times New Roman"/>
          <w:sz w:val="28"/>
          <w:szCs w:val="28"/>
          <w:lang w:val="ru-RU"/>
        </w:rPr>
        <w:br/>
        <w:t>или другом графическом редакторе).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9F2022">
        <w:rPr>
          <w:rFonts w:ascii="Times New Roman" w:hAnsi="Times New Roman"/>
          <w:sz w:val="28"/>
          <w:szCs w:val="28"/>
        </w:rPr>
        <w:t>Paint</w:t>
      </w:r>
      <w:r w:rsidRPr="009F2022">
        <w:rPr>
          <w:rFonts w:ascii="Times New Roman" w:hAnsi="Times New Roman"/>
          <w:sz w:val="28"/>
          <w:szCs w:val="28"/>
          <w:lang w:val="ru-RU"/>
        </w:rPr>
        <w:t>.</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Освоение инструментов традиционного рисования (карандаш, кисточка, ластик, заливка и другие) 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на основе простых сюжетов (например, образ дерева).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Освоение инструментов традиционного рисования 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w:t>
      </w:r>
      <w:r w:rsidRPr="009F2022">
        <w:rPr>
          <w:rFonts w:ascii="Times New Roman" w:hAnsi="Times New Roman"/>
          <w:sz w:val="28"/>
          <w:szCs w:val="28"/>
          <w:lang w:val="ru-RU"/>
        </w:rPr>
        <w:br/>
      </w:r>
      <w:r w:rsidRPr="009F2022">
        <w:rPr>
          <w:rFonts w:ascii="Times New Roman" w:hAnsi="Times New Roman"/>
          <w:sz w:val="28"/>
          <w:szCs w:val="28"/>
          <w:lang w:val="ru-RU"/>
        </w:rPr>
        <w:lastRenderedPageBreak/>
        <w:t>на основе темы «Тёплый и холодный цвета» (например, «Горящий костёр в синей ночи», «Перо жар-птицы»).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 Содержание обучения в 3 классе (34 ч).</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Эскиз плаката или афиши. Совмещение шрифта и изображения. Особенности композиции плаката.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Графические зарисовки карандашами по памяти или на основе наблюдений </w:t>
      </w:r>
      <w:r w:rsidRPr="009F2022">
        <w:rPr>
          <w:rFonts w:ascii="Times New Roman" w:hAnsi="Times New Roman"/>
          <w:sz w:val="28"/>
          <w:szCs w:val="28"/>
          <w:lang w:val="ru-RU"/>
        </w:rPr>
        <w:br/>
        <w:t>и фотографий архитектурных достопримечательностей своего города.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Транспорт в городе. Рисунки реальных или фантастических машин.</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Изображение лица человека. Строение, пропорции, взаиморасположение частей лица.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Эскиз маски для маскарада: изображение лица – маски персонажа с ярко выраженным характером. Аппликация из цветной бумаги.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Создание сюжетной композиции «В цирке», использование гуаши </w:t>
      </w:r>
      <w:r w:rsidRPr="009F2022">
        <w:rPr>
          <w:rFonts w:ascii="Times New Roman" w:hAnsi="Times New Roman"/>
          <w:sz w:val="28"/>
          <w:szCs w:val="28"/>
          <w:lang w:val="ru-RU"/>
        </w:rPr>
        <w:br/>
        <w:t>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Тематическая композиция «Праздник в городе». Гуашь по цветной бумаге, возможно совмещение с наклейками в виде коллажа или аппликации.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Натюрморт из простых предметов с натуры или по представлению. «Натюрморт-автопортрет» из предметов, характеризующих личность ученика.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Пейзаж в живописи. Передача в пейзаже состояний в природе. Выбор </w:t>
      </w:r>
      <w:r w:rsidRPr="009F2022">
        <w:rPr>
          <w:rFonts w:ascii="Times New Roman" w:hAnsi="Times New Roman"/>
          <w:sz w:val="28"/>
          <w:szCs w:val="28"/>
          <w:lang w:val="ru-RU"/>
        </w:rPr>
        <w:br/>
        <w:t xml:space="preserve">для изображения времени года, времени дня, характера погоды и особенностей ландшафта (лес или поле, река или озеро); количество и состояние неба </w:t>
      </w:r>
      <w:r w:rsidRPr="009F2022">
        <w:rPr>
          <w:rFonts w:ascii="Times New Roman" w:hAnsi="Times New Roman"/>
          <w:sz w:val="28"/>
          <w:szCs w:val="28"/>
          <w:lang w:val="ru-RU"/>
        </w:rPr>
        <w:br/>
        <w:t>в изображении.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w:t>
      </w:r>
      <w:r w:rsidRPr="009F2022">
        <w:rPr>
          <w:rFonts w:ascii="Times New Roman" w:hAnsi="Times New Roman"/>
          <w:sz w:val="28"/>
          <w:szCs w:val="28"/>
          <w:lang w:val="ru-RU"/>
        </w:rPr>
        <w:br/>
        <w:t>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Создание игрушки из подручного нехудожественного материала, придание </w:t>
      </w:r>
      <w:r w:rsidRPr="009F2022">
        <w:rPr>
          <w:rFonts w:ascii="Times New Roman" w:hAnsi="Times New Roman"/>
          <w:sz w:val="28"/>
          <w:szCs w:val="28"/>
          <w:lang w:val="ru-RU"/>
        </w:rPr>
        <w:br/>
        <w:t xml:space="preserve">ей одушевлённого образа (добавления деталей лепных или из бумаги, ниток </w:t>
      </w:r>
      <w:r w:rsidRPr="009F2022">
        <w:rPr>
          <w:rFonts w:ascii="Times New Roman" w:hAnsi="Times New Roman"/>
          <w:sz w:val="28"/>
          <w:szCs w:val="28"/>
          <w:lang w:val="ru-RU"/>
        </w:rPr>
        <w:br/>
        <w:t>или других материалов).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Лепка сказочного персонажа на основе сюжета известной сказки или создание этого персонажа путём бумагопластики.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Освоение знаний о видах скульптуры (по назначению) и жанрах скульптуры (по сюжету изображения).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Лепка эскиза парковой скульптуры. Выражение пластики движения </w:t>
      </w:r>
      <w:r w:rsidRPr="009F2022">
        <w:rPr>
          <w:rFonts w:ascii="Times New Roman" w:hAnsi="Times New Roman"/>
          <w:sz w:val="28"/>
          <w:szCs w:val="28"/>
          <w:lang w:val="ru-RU"/>
        </w:rPr>
        <w:br/>
        <w:t>в скульптуре. Работа с пластилином или глиной.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Приёмы исполнения орнаментов и выполнение эскизов украшения посуды </w:t>
      </w:r>
      <w:r w:rsidRPr="009F2022">
        <w:rPr>
          <w:rFonts w:ascii="Times New Roman" w:hAnsi="Times New Roman"/>
          <w:sz w:val="28"/>
          <w:szCs w:val="28"/>
          <w:lang w:val="ru-RU"/>
        </w:rPr>
        <w:br/>
        <w:t xml:space="preserve">из дерева и глины в традициях народных художественных промыслов Хохломы </w:t>
      </w:r>
      <w:r w:rsidRPr="009F2022">
        <w:rPr>
          <w:rFonts w:ascii="Times New Roman" w:hAnsi="Times New Roman"/>
          <w:sz w:val="28"/>
          <w:szCs w:val="28"/>
          <w:lang w:val="ru-RU"/>
        </w:rPr>
        <w:br/>
        <w:t>и Гжели (или в традициях других промыслов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Эскизы орнаментов для росписи тканей. Раппорт. Трафарет и создание орнамента при помощи печаток или штампов.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w:t>
      </w:r>
      <w:r w:rsidRPr="009F2022">
        <w:rPr>
          <w:rFonts w:ascii="Times New Roman" w:hAnsi="Times New Roman"/>
          <w:sz w:val="28"/>
          <w:szCs w:val="28"/>
          <w:lang w:val="ru-RU"/>
        </w:rPr>
        <w:lastRenderedPageBreak/>
        <w:t>павловопосадских платков.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Проектирование (эскизы) декоративных украшений в городе, например, ажурные ограды, украшения фонарей, скамеек, киосков, подставок для цветов.</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Зарисовки исторических памятников и архитектурных достопримечательностей города или села. Работа по наблюдению и по памяти, </w:t>
      </w:r>
      <w:r w:rsidRPr="009F2022">
        <w:rPr>
          <w:rFonts w:ascii="Times New Roman" w:hAnsi="Times New Roman"/>
          <w:sz w:val="28"/>
          <w:szCs w:val="28"/>
          <w:lang w:val="ru-RU"/>
        </w:rPr>
        <w:br/>
        <w:t>на основе использования фотографий и образных представлений.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Иллюстрации в детских книгах и дизайн детской книги. Рассматривание </w:t>
      </w:r>
      <w:r w:rsidRPr="009F2022">
        <w:rPr>
          <w:rFonts w:ascii="Times New Roman" w:hAnsi="Times New Roman"/>
          <w:sz w:val="28"/>
          <w:szCs w:val="28"/>
          <w:lang w:val="ru-RU"/>
        </w:rPr>
        <w:br/>
        <w:t>и обсуждение иллюстраций известных российских иллюстраторов детских книг.</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Восприятие объектов окружающего мира – архитектура, улицы города </w:t>
      </w:r>
      <w:r w:rsidRPr="009F2022">
        <w:rPr>
          <w:rFonts w:ascii="Times New Roman" w:hAnsi="Times New Roman"/>
          <w:sz w:val="28"/>
          <w:szCs w:val="28"/>
          <w:lang w:val="ru-RU"/>
        </w:rPr>
        <w:br/>
        <w:t xml:space="preserve">или села. Памятники архитектуры и архитектурные достопримечательности </w:t>
      </w:r>
      <w:r w:rsidRPr="009F2022">
        <w:rPr>
          <w:rFonts w:ascii="Times New Roman" w:hAnsi="Times New Roman"/>
          <w:sz w:val="28"/>
          <w:szCs w:val="28"/>
          <w:lang w:val="ru-RU"/>
        </w:rPr>
        <w:br/>
        <w:t>(по выбору учителя), их значение в современном мире.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Виртуальное путешествие: памятники архитектуры в Москве </w:t>
      </w:r>
      <w:r w:rsidRPr="009F2022">
        <w:rPr>
          <w:rFonts w:ascii="Times New Roman" w:hAnsi="Times New Roman"/>
          <w:sz w:val="28"/>
          <w:szCs w:val="28"/>
          <w:lang w:val="ru-RU"/>
        </w:rPr>
        <w:br/>
        <w:t>и Санкт-Петербурге (обзор памятников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w:t>
      </w:r>
      <w:r w:rsidRPr="009F2022">
        <w:rPr>
          <w:rFonts w:ascii="Times New Roman" w:hAnsi="Times New Roman"/>
          <w:sz w:val="28"/>
          <w:szCs w:val="28"/>
          <w:lang w:val="ru-RU"/>
        </w:rPr>
        <w:br/>
        <w:t>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Знания о видах пространственных искусств: виды определяются </w:t>
      </w:r>
      <w:r w:rsidRPr="009F2022">
        <w:rPr>
          <w:rFonts w:ascii="Times New Roman" w:hAnsi="Times New Roman"/>
          <w:sz w:val="28"/>
          <w:szCs w:val="28"/>
          <w:lang w:val="ru-RU"/>
        </w:rPr>
        <w:br/>
      </w:r>
      <w:r w:rsidRPr="009F2022">
        <w:rPr>
          <w:rFonts w:ascii="Times New Roman" w:hAnsi="Times New Roman"/>
          <w:sz w:val="28"/>
          <w:szCs w:val="28"/>
          <w:lang w:val="ru-RU"/>
        </w:rPr>
        <w:lastRenderedPageBreak/>
        <w:t>по назначению произведений в жизни людей.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Представления о произведениях крупнейших отечественных </w:t>
      </w:r>
      <w:r w:rsidRPr="009F2022">
        <w:rPr>
          <w:rFonts w:ascii="Times New Roman" w:hAnsi="Times New Roman"/>
          <w:sz w:val="28"/>
          <w:szCs w:val="28"/>
          <w:lang w:val="ru-RU"/>
        </w:rPr>
        <w:br/>
        <w:t>художников-пейзажистов: И.И. Шишкина, И.И. Левитана, А.К. Саврасова, В.Д. Поленова, А.И. Куинджи, И.К. Айвазовского и других.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Представления о произведениях крупнейших отечественных портретистов: В.И. Сурикова, И.Е. Репина, В.А. Серова и других.</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.8.7.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Изображение и изучение мимики лица 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(или другом графическом редакторе).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Редактирование фотографий в программе </w:t>
      </w:r>
      <w:r w:rsidRPr="009F2022">
        <w:rPr>
          <w:rFonts w:ascii="Times New Roman" w:hAnsi="Times New Roman"/>
          <w:sz w:val="28"/>
          <w:szCs w:val="28"/>
        </w:rPr>
        <w:t>Picture</w:t>
      </w:r>
      <w:r w:rsidRPr="009F2022">
        <w:rPr>
          <w:rFonts w:ascii="Times New Roman" w:hAnsi="Times New Roman"/>
          <w:sz w:val="28"/>
          <w:szCs w:val="28"/>
          <w:lang w:val="ru-RU"/>
        </w:rPr>
        <w:t xml:space="preserve"> </w:t>
      </w:r>
      <w:r w:rsidRPr="009F2022">
        <w:rPr>
          <w:rFonts w:ascii="Times New Roman" w:hAnsi="Times New Roman"/>
          <w:sz w:val="28"/>
          <w:szCs w:val="28"/>
        </w:rPr>
        <w:t>Manager</w:t>
      </w:r>
      <w:r w:rsidRPr="009F2022">
        <w:rPr>
          <w:rFonts w:ascii="Times New Roman" w:hAnsi="Times New Roman"/>
          <w:sz w:val="28"/>
          <w:szCs w:val="28"/>
          <w:lang w:val="ru-RU"/>
        </w:rPr>
        <w:t>: изменение яркости, контраста, насыщенности цвета; обрезка, поворот, отражение.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Виртуальные путешествия в главные художественные музеи и музеи местные (по выбору учителя).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 Содержание обучения в 4 классе (34 ч).</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Правила линейной и воздушной перспективы: уменьшение размера </w:t>
      </w:r>
      <w:r w:rsidRPr="009F2022">
        <w:rPr>
          <w:rFonts w:ascii="Times New Roman" w:hAnsi="Times New Roman"/>
          <w:sz w:val="28"/>
          <w:szCs w:val="28"/>
          <w:lang w:val="ru-RU"/>
        </w:rPr>
        <w:lastRenderedPageBreak/>
        <w:t>изображения по мере удаления от первого плана, смягчения цветового и тонального контрастов.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Рисунок фигуры человека: основные пропорции и взаимоотношение частей фигуры, передача движения фигуры на плоскости листа: бег, ходьба, сидящая </w:t>
      </w:r>
      <w:r w:rsidRPr="009F2022">
        <w:rPr>
          <w:rFonts w:ascii="Times New Roman" w:hAnsi="Times New Roman"/>
          <w:sz w:val="28"/>
          <w:szCs w:val="28"/>
          <w:lang w:val="ru-RU"/>
        </w:rPr>
        <w:br/>
        <w:t>и стоящая фигуры.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Графическое изображение героев былин, древних легенд, сказок и сказаний разных народов.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Изображение города – тематическая графическая композиция; использование карандаша, мелков, фломастеров (смешанная техника).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Красота природы разных климатических зон, создание пейзажных композиций (горный, степной, среднерусский ландшафт).</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Тематические многофигурные композиции: коллективно созданные </w:t>
      </w:r>
      <w:r w:rsidRPr="009F2022">
        <w:rPr>
          <w:rFonts w:ascii="Times New Roman" w:hAnsi="Times New Roman"/>
          <w:sz w:val="28"/>
          <w:szCs w:val="28"/>
          <w:lang w:val="ru-RU"/>
        </w:rPr>
        <w:br/>
        <w:t>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Знакомство со скульптурными памятниками героям и мемориальными комплексами.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Создание эскиза памятника народному герою. Работа с пластилином </w:t>
      </w:r>
      <w:r w:rsidRPr="009F2022">
        <w:rPr>
          <w:rFonts w:ascii="Times New Roman" w:hAnsi="Times New Roman"/>
          <w:sz w:val="28"/>
          <w:szCs w:val="28"/>
          <w:lang w:val="ru-RU"/>
        </w:rPr>
        <w:br/>
        <w:t>или глиной. Выражение значительности, трагизма и победительной силы.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w:t>
      </w:r>
      <w:r w:rsidRPr="009F2022">
        <w:rPr>
          <w:rFonts w:ascii="Times New Roman" w:hAnsi="Times New Roman"/>
          <w:sz w:val="28"/>
          <w:szCs w:val="28"/>
          <w:lang w:val="ru-RU"/>
        </w:rPr>
        <w:br/>
        <w:t>в архитектуре, на тканях, одежде, предметах быта и другие.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Мотивы и назначение русских народных орнаментов. Деревянная резьба </w:t>
      </w:r>
      <w:r w:rsidRPr="009F2022">
        <w:rPr>
          <w:rFonts w:ascii="Times New Roman" w:hAnsi="Times New Roman"/>
          <w:sz w:val="28"/>
          <w:szCs w:val="28"/>
          <w:lang w:val="ru-RU"/>
        </w:rPr>
        <w:br/>
        <w:t>и роспись, украшение наличников и других элементов избы, вышивка, декор головных уборов и другие.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Орнаментальное украшение каменной архитектуры в памятниках русской культуры, каменная резьба, росписи стен, изразцы.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Народный костюм. Русский народный праздничный костюм, символы </w:t>
      </w:r>
      <w:r w:rsidRPr="009F2022">
        <w:rPr>
          <w:rFonts w:ascii="Times New Roman" w:hAnsi="Times New Roman"/>
          <w:sz w:val="28"/>
          <w:szCs w:val="28"/>
          <w:lang w:val="ru-RU"/>
        </w:rPr>
        <w:br/>
        <w:t>и обереги в его декоре. Головные уборы. Особенности мужской одежды разных сословий, связь украшения костюма мужчины с родом его занятий.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Женский и мужской костюмы в традициях разных народов.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Своеобразие одежды разных эпох и культур.</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Деревянная изба, её конструкция и декор. Моделирование избы из бумаги </w:t>
      </w:r>
      <w:r w:rsidRPr="009F2022">
        <w:rPr>
          <w:rFonts w:ascii="Times New Roman" w:hAnsi="Times New Roman"/>
          <w:sz w:val="28"/>
          <w:szCs w:val="28"/>
          <w:lang w:val="ru-RU"/>
        </w:rPr>
        <w:br/>
        <w:t xml:space="preserve">или изображение на плоскости в технике аппликации её фасада и традиционного декора. Понимание тесной связи красоты и пользы, функционального </w:t>
      </w:r>
      <w:r w:rsidRPr="009F2022">
        <w:rPr>
          <w:rFonts w:ascii="Times New Roman" w:hAnsi="Times New Roman"/>
          <w:sz w:val="28"/>
          <w:szCs w:val="28"/>
          <w:lang w:val="ru-RU"/>
        </w:rPr>
        <w:br/>
        <w:t>и декоративного в архитектуре традиционного жилого деревянного дома. Разные виды изб и надворных построек.</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Конструкция и изображение здания каменного собора: свод, нефы, закомары, глава, купол. Роль собора в организации жизни древнего города, собор </w:t>
      </w:r>
      <w:r w:rsidRPr="009F2022">
        <w:rPr>
          <w:rFonts w:ascii="Times New Roman" w:hAnsi="Times New Roman"/>
          <w:sz w:val="28"/>
          <w:szCs w:val="28"/>
          <w:lang w:val="ru-RU"/>
        </w:rPr>
        <w:br/>
        <w:t>как архитектурная доминанта.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Традиции архитектурной конструкции храмовых построек разных народов. Изображение типичной конструкции зданий: древнегреческий храм, готический </w:t>
      </w:r>
      <w:r w:rsidRPr="009F2022">
        <w:rPr>
          <w:rFonts w:ascii="Times New Roman" w:hAnsi="Times New Roman"/>
          <w:sz w:val="28"/>
          <w:szCs w:val="28"/>
          <w:lang w:val="ru-RU"/>
        </w:rPr>
        <w:br/>
        <w:t>или романский собор, мечеть, пагода.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Понимание значения для современных людей сохранения культурного наследия.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164</w:t>
      </w:r>
      <w:r w:rsidR="00013050" w:rsidRPr="009F2022">
        <w:rPr>
          <w:rFonts w:ascii="Times New Roman" w:hAnsi="Times New Roman"/>
          <w:sz w:val="28"/>
          <w:szCs w:val="28"/>
          <w:lang w:val="ru-RU"/>
        </w:rPr>
        <w:t>.9.6.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Произведения В.М.</w:t>
      </w:r>
      <w:r w:rsidRPr="009F2022">
        <w:rPr>
          <w:rFonts w:ascii="Times New Roman" w:hAnsi="Times New Roman"/>
          <w:sz w:val="28"/>
          <w:szCs w:val="28"/>
        </w:rPr>
        <w:t> </w:t>
      </w:r>
      <w:r w:rsidRPr="009F2022">
        <w:rPr>
          <w:rFonts w:ascii="Times New Roman" w:hAnsi="Times New Roman"/>
          <w:sz w:val="28"/>
          <w:szCs w:val="28"/>
          <w:lang w:val="ru-RU"/>
        </w:rPr>
        <w:t>Васнецова, Б.М.</w:t>
      </w:r>
      <w:r w:rsidRPr="009F2022">
        <w:rPr>
          <w:rFonts w:ascii="Times New Roman" w:hAnsi="Times New Roman"/>
          <w:sz w:val="28"/>
          <w:szCs w:val="28"/>
        </w:rPr>
        <w:t> </w:t>
      </w:r>
      <w:r w:rsidRPr="009F2022">
        <w:rPr>
          <w:rFonts w:ascii="Times New Roman" w:hAnsi="Times New Roman"/>
          <w:sz w:val="28"/>
          <w:szCs w:val="28"/>
          <w:lang w:val="ru-RU"/>
        </w:rPr>
        <w:t>Кустодиева, А.М.</w:t>
      </w:r>
      <w:r w:rsidRPr="009F2022">
        <w:rPr>
          <w:rFonts w:ascii="Times New Roman" w:hAnsi="Times New Roman"/>
          <w:sz w:val="28"/>
          <w:szCs w:val="28"/>
        </w:rPr>
        <w:t> </w:t>
      </w:r>
      <w:r w:rsidRPr="009F2022">
        <w:rPr>
          <w:rFonts w:ascii="Times New Roman" w:hAnsi="Times New Roman"/>
          <w:sz w:val="28"/>
          <w:szCs w:val="28"/>
          <w:lang w:val="ru-RU"/>
        </w:rPr>
        <w:t>Васнецова, В.И.</w:t>
      </w:r>
      <w:r w:rsidRPr="009F2022">
        <w:rPr>
          <w:rFonts w:ascii="Times New Roman" w:hAnsi="Times New Roman"/>
          <w:sz w:val="28"/>
          <w:szCs w:val="28"/>
        </w:rPr>
        <w:t> </w:t>
      </w:r>
      <w:r w:rsidRPr="009F2022">
        <w:rPr>
          <w:rFonts w:ascii="Times New Roman" w:hAnsi="Times New Roman"/>
          <w:sz w:val="28"/>
          <w:szCs w:val="28"/>
          <w:lang w:val="ru-RU"/>
        </w:rPr>
        <w:t>Сурикова, К.А.</w:t>
      </w:r>
      <w:r w:rsidRPr="009F2022">
        <w:rPr>
          <w:rFonts w:ascii="Times New Roman" w:hAnsi="Times New Roman"/>
          <w:sz w:val="28"/>
          <w:szCs w:val="28"/>
        </w:rPr>
        <w:t> </w:t>
      </w:r>
      <w:r w:rsidRPr="009F2022">
        <w:rPr>
          <w:rFonts w:ascii="Times New Roman" w:hAnsi="Times New Roman"/>
          <w:sz w:val="28"/>
          <w:szCs w:val="28"/>
          <w:lang w:val="ru-RU"/>
        </w:rPr>
        <w:t>Коровина, А.Г.</w:t>
      </w:r>
      <w:r w:rsidRPr="009F2022">
        <w:rPr>
          <w:rFonts w:ascii="Times New Roman" w:hAnsi="Times New Roman"/>
          <w:sz w:val="28"/>
          <w:szCs w:val="28"/>
        </w:rPr>
        <w:t> </w:t>
      </w:r>
      <w:r w:rsidRPr="009F2022">
        <w:rPr>
          <w:rFonts w:ascii="Times New Roman" w:hAnsi="Times New Roman"/>
          <w:sz w:val="28"/>
          <w:szCs w:val="28"/>
          <w:lang w:val="ru-RU"/>
        </w:rPr>
        <w:t>Венецианова, А.П.</w:t>
      </w:r>
      <w:r w:rsidRPr="009F2022">
        <w:rPr>
          <w:rFonts w:ascii="Times New Roman" w:hAnsi="Times New Roman"/>
          <w:sz w:val="28"/>
          <w:szCs w:val="28"/>
        </w:rPr>
        <w:t> </w:t>
      </w:r>
      <w:r w:rsidRPr="009F2022">
        <w:rPr>
          <w:rFonts w:ascii="Times New Roman" w:hAnsi="Times New Roman"/>
          <w:sz w:val="28"/>
          <w:szCs w:val="28"/>
          <w:lang w:val="ru-RU"/>
        </w:rPr>
        <w:t>Рябушкина, И.Я.</w:t>
      </w:r>
      <w:r w:rsidRPr="009F2022">
        <w:rPr>
          <w:rFonts w:ascii="Times New Roman" w:hAnsi="Times New Roman"/>
          <w:sz w:val="28"/>
          <w:szCs w:val="28"/>
        </w:rPr>
        <w:t> </w:t>
      </w:r>
      <w:r w:rsidRPr="009F2022">
        <w:rPr>
          <w:rFonts w:ascii="Times New Roman" w:hAnsi="Times New Roman"/>
          <w:sz w:val="28"/>
          <w:szCs w:val="28"/>
          <w:lang w:val="ru-RU"/>
        </w:rPr>
        <w:t>Билибина на темы истории и традиций русской отечественной культуры.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Примеры произведений великих европейских художников: </w:t>
      </w:r>
      <w:r w:rsidRPr="009F2022">
        <w:rPr>
          <w:rFonts w:ascii="Times New Roman" w:hAnsi="Times New Roman"/>
          <w:sz w:val="28"/>
          <w:szCs w:val="28"/>
          <w:lang w:val="ru-RU"/>
        </w:rPr>
        <w:br/>
        <w:t>Леонардо да Винчи, Рафаэля, Рембрандта, Пикассо (и других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Художественная культура разных эпох и народов. Представления </w:t>
      </w:r>
      <w:r w:rsidRPr="009F2022">
        <w:rPr>
          <w:rFonts w:ascii="Times New Roman" w:hAnsi="Times New Roman"/>
          <w:sz w:val="28"/>
          <w:szCs w:val="28"/>
          <w:lang w:val="ru-RU"/>
        </w:rPr>
        <w:br/>
        <w:t xml:space="preserve">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w:t>
      </w:r>
      <w:r w:rsidRPr="009F2022">
        <w:rPr>
          <w:rFonts w:ascii="Times New Roman" w:hAnsi="Times New Roman"/>
          <w:sz w:val="28"/>
          <w:szCs w:val="28"/>
          <w:lang w:val="ru-RU"/>
        </w:rPr>
        <w:br/>
        <w:t>предметно-пространственной культуры, составляющие истоки, основания национальных культур в современном мире.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Памятники национальным героям. Памятник К.</w:t>
      </w:r>
      <w:r w:rsidRPr="009F2022">
        <w:rPr>
          <w:rFonts w:ascii="Times New Roman" w:hAnsi="Times New Roman"/>
          <w:sz w:val="28"/>
          <w:szCs w:val="28"/>
        </w:rPr>
        <w:t> </w:t>
      </w:r>
      <w:r w:rsidRPr="009F2022">
        <w:rPr>
          <w:rFonts w:ascii="Times New Roman" w:hAnsi="Times New Roman"/>
          <w:sz w:val="28"/>
          <w:szCs w:val="28"/>
          <w:lang w:val="ru-RU"/>
        </w:rPr>
        <w:t>Минину и Д.</w:t>
      </w:r>
      <w:r w:rsidRPr="009F2022">
        <w:rPr>
          <w:rFonts w:ascii="Times New Roman" w:hAnsi="Times New Roman"/>
          <w:sz w:val="28"/>
          <w:szCs w:val="28"/>
        </w:rPr>
        <w:t> </w:t>
      </w:r>
      <w:r w:rsidRPr="009F2022">
        <w:rPr>
          <w:rFonts w:ascii="Times New Roman" w:hAnsi="Times New Roman"/>
          <w:sz w:val="28"/>
          <w:szCs w:val="28"/>
          <w:lang w:val="ru-RU"/>
        </w:rPr>
        <w:t>Пожарскому скульптора И.П.</w:t>
      </w:r>
      <w:r w:rsidRPr="009F2022">
        <w:rPr>
          <w:rFonts w:ascii="Times New Roman" w:hAnsi="Times New Roman"/>
          <w:sz w:val="28"/>
          <w:szCs w:val="28"/>
        </w:rPr>
        <w:t> </w:t>
      </w:r>
      <w:r w:rsidRPr="009F2022">
        <w:rPr>
          <w:rFonts w:ascii="Times New Roman" w:hAnsi="Times New Roman"/>
          <w:sz w:val="28"/>
          <w:szCs w:val="28"/>
          <w:lang w:val="ru-RU"/>
        </w:rPr>
        <w:t>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.9.7.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Изображение и освоение 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Моделирование в графическом редакторе с помощью инструментов </w:t>
      </w:r>
      <w:r w:rsidRPr="009F2022">
        <w:rPr>
          <w:rFonts w:ascii="Times New Roman" w:hAnsi="Times New Roman"/>
          <w:sz w:val="28"/>
          <w:szCs w:val="28"/>
          <w:lang w:val="ru-RU"/>
        </w:rPr>
        <w:lastRenderedPageBreak/>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Построение в графическом редакторе с помощью геометрических фигур </w:t>
      </w:r>
      <w:r w:rsidRPr="009F2022">
        <w:rPr>
          <w:rFonts w:ascii="Times New Roman" w:hAnsi="Times New Roman"/>
          <w:sz w:val="28"/>
          <w:szCs w:val="28"/>
          <w:lang w:val="ru-RU"/>
        </w:rPr>
        <w:br/>
        <w:t xml:space="preserve">или на линейной основе пропорций фигуры человека, изображение различных фаз движения. Создание анимации схематического движения человека </w:t>
      </w:r>
      <w:r w:rsidRPr="009F2022">
        <w:rPr>
          <w:rFonts w:ascii="Times New Roman" w:hAnsi="Times New Roman"/>
          <w:sz w:val="28"/>
          <w:szCs w:val="28"/>
          <w:lang w:val="ru-RU"/>
        </w:rPr>
        <w:br/>
        <w:t>(при соответствующих технических условиях).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Анимация простого движения нарисованной фигурки: загрузить две фазы движения фигурки в виртуальный редактор </w:t>
      </w:r>
      <w:r w:rsidRPr="009F2022">
        <w:rPr>
          <w:rFonts w:ascii="Times New Roman" w:hAnsi="Times New Roman"/>
          <w:sz w:val="28"/>
          <w:szCs w:val="28"/>
        </w:rPr>
        <w:t>GIF</w:t>
      </w:r>
      <w:r w:rsidRPr="009F2022">
        <w:rPr>
          <w:rFonts w:ascii="Times New Roman" w:hAnsi="Times New Roman"/>
          <w:sz w:val="28"/>
          <w:szCs w:val="28"/>
          <w:lang w:val="ru-RU"/>
        </w:rPr>
        <w:t>-анимации и сохранить простое повторяющееся движение своего рисунка.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Создание компьютерной презентации в программе </w:t>
      </w:r>
      <w:r w:rsidRPr="009F2022">
        <w:rPr>
          <w:rFonts w:ascii="Times New Roman" w:hAnsi="Times New Roman"/>
          <w:sz w:val="28"/>
          <w:szCs w:val="28"/>
        </w:rPr>
        <w:t>PowerPoint</w:t>
      </w:r>
      <w:r w:rsidRPr="009F2022">
        <w:rPr>
          <w:rFonts w:ascii="Times New Roman" w:hAnsi="Times New Roman"/>
          <w:sz w:val="28"/>
          <w:szCs w:val="28"/>
          <w:lang w:val="ru-RU"/>
        </w:rPr>
        <w:t xml:space="preserve"> на тему архитектуры, декоративного и изобразительного искусства выбранной эпохи </w:t>
      </w:r>
      <w:r w:rsidRPr="009F2022">
        <w:rPr>
          <w:rFonts w:ascii="Times New Roman" w:hAnsi="Times New Roman"/>
          <w:sz w:val="28"/>
          <w:szCs w:val="28"/>
          <w:lang w:val="ru-RU"/>
        </w:rPr>
        <w:br/>
        <w:t>или национальной культуры.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Виртуальные тематические путешествия по художественным музеям мира.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 Планируемые результаты освоения программы по изобразительному искусству на уровне начального общего образования.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.10.1. </w:t>
      </w:r>
      <w:r w:rsidR="00013050" w:rsidRPr="009F2022">
        <w:rPr>
          <w:rFonts w:ascii="Times New Roman" w:eastAsia="Times New Roman" w:hAnsi="Times New Roman"/>
          <w:sz w:val="28"/>
          <w:szCs w:val="28"/>
          <w:lang w:val="ru-RU" w:eastAsia="ru-RU"/>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уважения и ценностного отношения к своей Родине – России;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ценностно-смысловые ориентации и установки, отражающие индивидуально-личностные позиции и социально значимые личностные качества;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духовно-нравственное развитие обучающихся;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мотивацию к познанию и обучению, готовность к саморазвитию и </w:t>
      </w:r>
      <w:r w:rsidRPr="009F2022">
        <w:rPr>
          <w:rFonts w:ascii="Times New Roman" w:hAnsi="Times New Roman"/>
          <w:sz w:val="28"/>
          <w:szCs w:val="28"/>
          <w:lang w:val="ru-RU"/>
        </w:rPr>
        <w:lastRenderedPageBreak/>
        <w:t>активному участию в социально-значимой деятельности;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позитивный опыт участия в творческой деятельности; интерес </w:t>
      </w:r>
      <w:r w:rsidRPr="009F2022">
        <w:rPr>
          <w:rFonts w:ascii="Times New Roman" w:hAnsi="Times New Roman"/>
          <w:sz w:val="28"/>
          <w:szCs w:val="28"/>
          <w:lang w:val="ru-RU"/>
        </w:rPr>
        <w:br/>
        <w:t>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w:t>
      </w:r>
      <w:r w:rsidRPr="009F2022">
        <w:rPr>
          <w:rFonts w:ascii="Times New Roman" w:hAnsi="Times New Roman"/>
          <w:sz w:val="28"/>
          <w:szCs w:val="28"/>
          <w:lang w:val="ru-RU"/>
        </w:rPr>
        <w:br/>
        <w:t xml:space="preserve">и освоения в личной художественной деятельности конкретных знаний о красоте </w:t>
      </w:r>
      <w:r w:rsidRPr="009F2022">
        <w:rPr>
          <w:rFonts w:ascii="Times New Roman" w:hAnsi="Times New Roman"/>
          <w:sz w:val="28"/>
          <w:szCs w:val="28"/>
          <w:lang w:val="ru-RU"/>
        </w:rPr>
        <w:br/>
        <w:t>и мудрости, заложенных в культурных традициях.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w:t>
      </w:r>
      <w:r w:rsidRPr="009F2022">
        <w:rPr>
          <w:rFonts w:ascii="Times New Roman" w:hAnsi="Times New Roman"/>
          <w:sz w:val="28"/>
          <w:szCs w:val="28"/>
          <w:lang w:val="ru-RU"/>
        </w:rPr>
        <w:br/>
        <w:t>и члена общества.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Эстетическое воспитание – важнейший компонент и условие развития социально значимых отношений обучающихся, формирования представлений </w:t>
      </w:r>
      <w:r w:rsidRPr="009F2022">
        <w:rPr>
          <w:rFonts w:ascii="Times New Roman" w:hAnsi="Times New Roman"/>
          <w:sz w:val="28"/>
          <w:szCs w:val="28"/>
          <w:lang w:val="ru-RU"/>
        </w:rPr>
        <w:br/>
        <w:t xml:space="preserve">о прекрасном и безобразном, о высоком и низком. Эстетическое воспитание </w:t>
      </w:r>
      <w:r w:rsidRPr="009F2022">
        <w:rPr>
          <w:rFonts w:ascii="Times New Roman" w:hAnsi="Times New Roman"/>
          <w:sz w:val="28"/>
          <w:szCs w:val="28"/>
          <w:lang w:val="ru-RU"/>
        </w:rPr>
        <w:lastRenderedPageBreak/>
        <w:t xml:space="preserve">способствует формированию ценностных ориентаций обучающихся в отношении </w:t>
      </w:r>
      <w:r w:rsidRPr="009F2022">
        <w:rPr>
          <w:rFonts w:ascii="Times New Roman" w:hAnsi="Times New Roman"/>
          <w:sz w:val="28"/>
          <w:szCs w:val="28"/>
          <w:lang w:val="ru-RU"/>
        </w:rPr>
        <w:br/>
        <w:t>к окружающим людям, в стремлении к их пониманию, а также в отношении к семье, природе, труду, искусству, культурному наследию.</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w:t>
      </w:r>
      <w:r w:rsidRPr="009F2022">
        <w:rPr>
          <w:rFonts w:ascii="Times New Roman" w:hAnsi="Times New Roman"/>
          <w:sz w:val="28"/>
          <w:szCs w:val="28"/>
          <w:lang w:val="ru-RU"/>
        </w:rPr>
        <w:br/>
        <w:t>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Трудовое воспитание осуществляется в процессе личной художественно-творческой работы по освоению художественных материалов и удовлетворения </w:t>
      </w:r>
      <w:r w:rsidRPr="009F2022">
        <w:rPr>
          <w:rFonts w:ascii="Times New Roman" w:hAnsi="Times New Roman"/>
          <w:sz w:val="28"/>
          <w:szCs w:val="28"/>
          <w:lang w:val="ru-RU"/>
        </w:rPr>
        <w:br/>
        <w:t xml:space="preserve">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w:t>
      </w:r>
      <w:r w:rsidRPr="009F2022">
        <w:rPr>
          <w:rFonts w:ascii="Times New Roman" w:hAnsi="Times New Roman"/>
          <w:sz w:val="28"/>
          <w:szCs w:val="28"/>
          <w:lang w:val="ru-RU"/>
        </w:rPr>
        <w:br/>
        <w:t>к определённым заданиям по программе.</w:t>
      </w:r>
      <w:bookmarkStart w:id="223" w:name="_Toc124264881"/>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.10.2.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223"/>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Пространственные представления и сенсорные способности: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характеризовать форму предмета, конструкции;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выявлять доминантные черты (характерные особенности) в визуальном образе;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сравнивать плоскостные и пространственные объекты по заданным </w:t>
      </w:r>
      <w:r w:rsidRPr="009F2022">
        <w:rPr>
          <w:rFonts w:ascii="Times New Roman" w:hAnsi="Times New Roman"/>
          <w:sz w:val="28"/>
          <w:szCs w:val="28"/>
          <w:lang w:val="ru-RU"/>
        </w:rPr>
        <w:lastRenderedPageBreak/>
        <w:t>основаниям;</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находить ассоциативные связи между визуальными образами разных форм </w:t>
      </w:r>
      <w:r w:rsidRPr="009F2022">
        <w:rPr>
          <w:rFonts w:ascii="Times New Roman" w:hAnsi="Times New Roman"/>
          <w:sz w:val="28"/>
          <w:szCs w:val="28"/>
          <w:lang w:val="ru-RU"/>
        </w:rPr>
        <w:br/>
        <w:t>и предметов;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сопоставлять части и целое в видимом образе, предмете, конструкции;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анализировать пропорциональные отношения частей внутри целого </w:t>
      </w:r>
      <w:r w:rsidRPr="009F2022">
        <w:rPr>
          <w:rFonts w:ascii="Times New Roman" w:hAnsi="Times New Roman"/>
          <w:sz w:val="28"/>
          <w:szCs w:val="28"/>
          <w:lang w:val="ru-RU"/>
        </w:rPr>
        <w:br/>
        <w:t>и предметов между собой;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обобщать форму составной конструкции;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выявлять и анализировать ритмические отношения в пространстве </w:t>
      </w:r>
      <w:r w:rsidRPr="009F2022">
        <w:rPr>
          <w:rFonts w:ascii="Times New Roman" w:hAnsi="Times New Roman"/>
          <w:sz w:val="28"/>
          <w:szCs w:val="28"/>
          <w:lang w:val="ru-RU"/>
        </w:rPr>
        <w:br/>
        <w:t>и в изображении (визуальном образе) на установленных основаниях;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абстрагировать образ реальности при построении плоской композиции;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соотносить тональные отношения (тёмное – светлое) в пространственных </w:t>
      </w:r>
      <w:r w:rsidRPr="009F2022">
        <w:rPr>
          <w:rFonts w:ascii="Times New Roman" w:hAnsi="Times New Roman"/>
          <w:sz w:val="28"/>
          <w:szCs w:val="28"/>
          <w:lang w:val="ru-RU"/>
        </w:rPr>
        <w:br/>
        <w:t>и плоскостных объектах;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выявлять и анализировать эмоциональное воздействие цветовых отношений </w:t>
      </w:r>
      <w:r w:rsidRPr="009F2022">
        <w:rPr>
          <w:rFonts w:ascii="Times New Roman" w:hAnsi="Times New Roman"/>
          <w:sz w:val="28"/>
          <w:szCs w:val="28"/>
          <w:lang w:val="ru-RU"/>
        </w:rPr>
        <w:br/>
        <w:t>в пространственной среде и плоскостном изображении.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.10.2.1.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анализировать и оценивать с позиций эстетических категорий явления природы и предметно-пространственную среду жизни человека;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формулировать выводы, соответствующие эстетическим, аналитическим </w:t>
      </w:r>
      <w:r w:rsidRPr="009F2022">
        <w:rPr>
          <w:rFonts w:ascii="Times New Roman" w:hAnsi="Times New Roman"/>
          <w:sz w:val="28"/>
          <w:szCs w:val="28"/>
          <w:lang w:val="ru-RU"/>
        </w:rPr>
        <w:br/>
        <w:t>и другим учебным установкам по результатам проведённого наблюдения;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использовать знаково-символические средства для составления орнаментов </w:t>
      </w:r>
      <w:r w:rsidRPr="009F2022">
        <w:rPr>
          <w:rFonts w:ascii="Times New Roman" w:hAnsi="Times New Roman"/>
          <w:sz w:val="28"/>
          <w:szCs w:val="28"/>
          <w:lang w:val="ru-RU"/>
        </w:rPr>
        <w:br/>
        <w:t>и декоративных композиций;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классифицировать произведения искусства по видам и, соответственно, </w:t>
      </w:r>
      <w:r w:rsidRPr="009F2022">
        <w:rPr>
          <w:rFonts w:ascii="Times New Roman" w:hAnsi="Times New Roman"/>
          <w:sz w:val="28"/>
          <w:szCs w:val="28"/>
          <w:lang w:val="ru-RU"/>
        </w:rPr>
        <w:br/>
        <w:t>по назначению в жизни людей;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классифицировать произведения изобразительного искусства по жанрам </w:t>
      </w:r>
      <w:r w:rsidRPr="009F2022">
        <w:rPr>
          <w:rFonts w:ascii="Times New Roman" w:hAnsi="Times New Roman"/>
          <w:sz w:val="28"/>
          <w:szCs w:val="28"/>
          <w:lang w:val="ru-RU"/>
        </w:rPr>
        <w:br/>
        <w:t>в качестве инструмента анализа содержания произведений;</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ставить и использовать вопросы как исследовательский инструмент познания.</w:t>
      </w:r>
    </w:p>
    <w:p w:rsidR="00013050" w:rsidRPr="009F2022" w:rsidRDefault="00CD0BFF"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.10.2.2.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использовать электронные образовательные ресурсы;</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уметь работать с электронными учебниками и учебными пособиями;</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анализировать, интерпретировать, обобщать и систематизировать информацию, представленную в произведениях искусства, текстах, таблицах </w:t>
      </w:r>
      <w:r w:rsidRPr="009F2022">
        <w:rPr>
          <w:rFonts w:ascii="Times New Roman" w:hAnsi="Times New Roman"/>
          <w:sz w:val="28"/>
          <w:szCs w:val="28"/>
          <w:lang w:val="ru-RU"/>
        </w:rPr>
        <w:br/>
        <w:t>и схемах;</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самостоятельно готовить информацию на заданную или выбранную тему </w:t>
      </w:r>
      <w:r w:rsidRPr="009F2022">
        <w:rPr>
          <w:rFonts w:ascii="Times New Roman" w:hAnsi="Times New Roman"/>
          <w:sz w:val="28"/>
          <w:szCs w:val="28"/>
          <w:lang w:val="ru-RU"/>
        </w:rPr>
        <w:br/>
        <w:t>и представлять её в различных видах: рисунках и эскизах, электронных презентациях;</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осуществлять виртуальные путешествия по архитектурным памятникам, </w:t>
      </w:r>
      <w:r w:rsidRPr="009F2022">
        <w:rPr>
          <w:rFonts w:ascii="Times New Roman" w:hAnsi="Times New Roman"/>
          <w:sz w:val="28"/>
          <w:szCs w:val="28"/>
          <w:lang w:val="ru-RU"/>
        </w:rPr>
        <w:br/>
        <w:t>в отечественные художественные музеи и зарубежные художественные музеи (галереи) на основе установок и квестов, предложенных учителем;</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соблюдать правила информационной безопасности при работе в сети Интернет.</w:t>
      </w:r>
    </w:p>
    <w:p w:rsidR="00013050" w:rsidRPr="009F2022" w:rsidRDefault="00CD0BFF"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.10.2.3. У обучающегося будут сформированы следующие умения общения как часть коммуникативных универсальных учебных действий: </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понимать искусство в качестве особого языка общения – межличностного </w:t>
      </w:r>
      <w:r w:rsidRPr="009F2022">
        <w:rPr>
          <w:rFonts w:ascii="Times New Roman" w:hAnsi="Times New Roman"/>
          <w:sz w:val="28"/>
          <w:szCs w:val="28"/>
          <w:lang w:val="ru-RU"/>
        </w:rPr>
        <w:lastRenderedPageBreak/>
        <w:t>(автор – зритель), между поколениями, между народами;</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вести диалог и участвовать в дискуссии, проявляя уважительное отношение </w:t>
      </w:r>
      <w:r w:rsidRPr="009F2022">
        <w:rPr>
          <w:rFonts w:ascii="Times New Roman" w:hAnsi="Times New Roman"/>
          <w:sz w:val="28"/>
          <w:szCs w:val="28"/>
          <w:lang w:val="ru-RU"/>
        </w:rPr>
        <w:br/>
        <w:t>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находить общее решение и разрешать конфликты на основе общих позиций </w:t>
      </w:r>
      <w:r w:rsidRPr="009F2022">
        <w:rPr>
          <w:rFonts w:ascii="Times New Roman" w:hAnsi="Times New Roman"/>
          <w:sz w:val="28"/>
          <w:szCs w:val="28"/>
          <w:lang w:val="ru-RU"/>
        </w:rPr>
        <w:br/>
        <w:t>и учёта интересов в процессе совместной художественной деятельности;</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демонстрировать и объяснять результаты своего творческого, художественного или исследовательского опыта;</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признавать своё и чужое право на ошибку, развивать свои способности сопереживать, понимать намерения и переживания свои и других людей;</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w:t>
      </w:r>
      <w:r w:rsidRPr="009F2022">
        <w:rPr>
          <w:rFonts w:ascii="Times New Roman" w:hAnsi="Times New Roman"/>
          <w:sz w:val="28"/>
          <w:szCs w:val="28"/>
          <w:lang w:val="ru-RU"/>
        </w:rPr>
        <w:br/>
        <w:t>к своей задаче по достижению общего результата.</w:t>
      </w:r>
    </w:p>
    <w:p w:rsidR="00013050" w:rsidRPr="009F2022" w:rsidRDefault="00CD0BFF"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.10.2.4. У обучающегося будут сформированы следующие умения самоорганизации и самоконтроля как часть регулятивных универсальных учебных действий: </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внимательно относиться и выполнять учебные задачи, поставленные учителем;</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соблюдать последовательность учебных действий при выполнении задания;</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013050" w:rsidRPr="009F2022" w:rsidRDefault="00013050" w:rsidP="00013050">
      <w:pPr>
        <w:tabs>
          <w:tab w:val="left" w:pos="10490"/>
        </w:tabs>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соотносить свои действия с планируемыми результатами, осуществлять контроль своей деятельности в процессе достижения результата.</w:t>
      </w:r>
    </w:p>
    <w:p w:rsidR="00013050" w:rsidRPr="009F2022" w:rsidRDefault="00CD0BFF" w:rsidP="00013050">
      <w:pPr>
        <w:spacing w:after="0" w:line="360" w:lineRule="auto"/>
        <w:ind w:firstLine="709"/>
        <w:jc w:val="both"/>
        <w:rPr>
          <w:rFonts w:ascii="Times New Roman" w:hAnsi="Times New Roman"/>
          <w:sz w:val="28"/>
          <w:szCs w:val="28"/>
          <w:lang w:val="ru-RU"/>
        </w:rPr>
      </w:pPr>
      <w:bookmarkStart w:id="224" w:name="_Toc124264882"/>
      <w:r w:rsidRPr="009F2022">
        <w:rPr>
          <w:rFonts w:ascii="Times New Roman" w:hAnsi="Times New Roman"/>
          <w:sz w:val="28"/>
          <w:szCs w:val="28"/>
          <w:lang w:val="ru-RU"/>
        </w:rPr>
        <w:t>164</w:t>
      </w:r>
      <w:r w:rsidR="00013050" w:rsidRPr="009F2022">
        <w:rPr>
          <w:rFonts w:ascii="Times New Roman" w:hAnsi="Times New Roman"/>
          <w:sz w:val="28"/>
          <w:szCs w:val="28"/>
          <w:lang w:val="ru-RU"/>
        </w:rPr>
        <w:t xml:space="preserve">.10.3. К концу обучения в 1 классе обучающийся получит следующие </w:t>
      </w:r>
      <w:r w:rsidR="00013050" w:rsidRPr="009F2022">
        <w:rPr>
          <w:rFonts w:ascii="Times New Roman" w:hAnsi="Times New Roman"/>
          <w:sz w:val="28"/>
          <w:szCs w:val="28"/>
          <w:lang w:val="ru-RU"/>
        </w:rPr>
        <w:lastRenderedPageBreak/>
        <w:t>предметные результаты по отдельным темам программы по изобразительному искусству:</w:t>
      </w:r>
    </w:p>
    <w:bookmarkEnd w:id="224"/>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навыки применения свойств простых графических материалов </w:t>
      </w:r>
      <w:r w:rsidRPr="009F2022">
        <w:rPr>
          <w:rFonts w:ascii="Times New Roman" w:hAnsi="Times New Roman"/>
          <w:sz w:val="28"/>
          <w:szCs w:val="28"/>
          <w:lang w:val="ru-RU"/>
        </w:rPr>
        <w:br/>
        <w:t>в самостоятельной творческой работе в условиях урока.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первичный опыт в создании графического рисунка на основе знакомства со средствами изобразительного языка.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создания рисунка простого (плоского) предмета с натуры.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Учиться анализировать соотношения пропорций, визуально сравнивать пространственные величины.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первичные знания и навыки композиционного расположения изображения на листе.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Уметь выбирать вертикальный или горизонтальный формат листа </w:t>
      </w:r>
      <w:r w:rsidRPr="009F2022">
        <w:rPr>
          <w:rFonts w:ascii="Times New Roman" w:hAnsi="Times New Roman"/>
          <w:sz w:val="28"/>
          <w:szCs w:val="28"/>
          <w:lang w:val="ru-RU"/>
        </w:rPr>
        <w:br/>
        <w:t>для выполнения соответствующих задач рисунка.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Воспринимать учебную задачу, поставленную учителем, и решать её в своей практической художественной деятельности.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навыки работы красками «гуашь» в условиях урока.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три основных цвета; обсуждать и называть ассоциативные представления, которые рождает каждый цвет.</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Осознавать эмоциональное звучание цвета и уметь формулировать своё мнение с опорой на опыт жизненных ассоциаций.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опыт экспериментирования, исследования результатов </w:t>
      </w:r>
      <w:r w:rsidRPr="009F2022">
        <w:rPr>
          <w:rFonts w:ascii="Times New Roman" w:hAnsi="Times New Roman"/>
          <w:sz w:val="28"/>
          <w:szCs w:val="28"/>
          <w:lang w:val="ru-RU"/>
        </w:rPr>
        <w:lastRenderedPageBreak/>
        <w:t>смешения красок и получения нового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Вести творческую работу на заданную тему с опорой на зрительные впечатления, организованные педагогом.</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первичные приёмы лепки из пластилина, приобретать представления о целостной форме в объёмном изображении.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Овладевать первичными навыками бумагопластики – создания объёмных форм из бумаги путём её складывания, надрезания, закручивания.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Различать виды орнаментов по изобразительным мотивам: растительные, геометрические, анималистические.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Учиться использовать правила симметрии в своей художественной деятельности.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создания орнаментальной декоративной композиции (стилизованной: декоративный цветок или птица).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знания о значении и назначении украшений в жизни людей.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Иметь опыт и соответствующие возрасту навыки подготовки и оформления общего праздника.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Рассматривать различные произведения архитектуры в окружающем мире </w:t>
      </w:r>
      <w:r w:rsidRPr="009F2022">
        <w:rPr>
          <w:rFonts w:ascii="Times New Roman" w:hAnsi="Times New Roman"/>
          <w:sz w:val="28"/>
          <w:szCs w:val="28"/>
          <w:lang w:val="ru-RU"/>
        </w:rPr>
        <w:br/>
        <w:t>(по фотографиям в условиях урока); анализировать и характеризовать особенности и составные части рассматриваемых зданий.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приёмы конструирования из бумаги, складывания объёмных простых геометрических тел.</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опыт пространственного макетирования (сказочный город) </w:t>
      </w:r>
      <w:r w:rsidRPr="009F2022">
        <w:rPr>
          <w:rFonts w:ascii="Times New Roman" w:hAnsi="Times New Roman"/>
          <w:sz w:val="28"/>
          <w:szCs w:val="28"/>
          <w:lang w:val="ru-RU"/>
        </w:rPr>
        <w:br/>
        <w:t>в форме коллективной игровой деятельности.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представления о конструктивной основе любого предмета </w:t>
      </w:r>
      <w:r w:rsidRPr="009F2022">
        <w:rPr>
          <w:rFonts w:ascii="Times New Roman" w:hAnsi="Times New Roman"/>
          <w:sz w:val="28"/>
          <w:szCs w:val="28"/>
          <w:lang w:val="ru-RU"/>
        </w:rPr>
        <w:br/>
        <w:t>и первичные навыки анализа его строения.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опыт эстетического восприятия и аналитического наблюдения архитектурных построек.</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w:t>
      </w:r>
      <w:r w:rsidRPr="009F2022">
        <w:rPr>
          <w:rFonts w:ascii="Times New Roman" w:hAnsi="Times New Roman"/>
          <w:sz w:val="28"/>
          <w:szCs w:val="28"/>
        </w:rPr>
        <w:t> </w:t>
      </w:r>
      <w:r w:rsidRPr="009F2022">
        <w:rPr>
          <w:rFonts w:ascii="Times New Roman" w:hAnsi="Times New Roman"/>
          <w:sz w:val="28"/>
          <w:szCs w:val="28"/>
          <w:lang w:val="ru-RU"/>
        </w:rPr>
        <w:t>Васнецова, М.А.</w:t>
      </w:r>
      <w:r w:rsidRPr="009F2022">
        <w:rPr>
          <w:rFonts w:ascii="Times New Roman" w:hAnsi="Times New Roman"/>
          <w:sz w:val="28"/>
          <w:szCs w:val="28"/>
        </w:rPr>
        <w:t> </w:t>
      </w:r>
      <w:r w:rsidRPr="009F2022">
        <w:rPr>
          <w:rFonts w:ascii="Times New Roman" w:hAnsi="Times New Roman"/>
          <w:sz w:val="28"/>
          <w:szCs w:val="28"/>
          <w:lang w:val="ru-RU"/>
        </w:rPr>
        <w:t xml:space="preserve">Врубеля и других художников по выбору учителя), а также произведений </w:t>
      </w:r>
      <w:r w:rsidRPr="009F2022">
        <w:rPr>
          <w:rFonts w:ascii="Times New Roman" w:hAnsi="Times New Roman"/>
          <w:sz w:val="28"/>
          <w:szCs w:val="28"/>
          <w:lang w:val="ru-RU"/>
        </w:rPr>
        <w:br/>
        <w:t xml:space="preserve">с ярко выраженным эмоциональным настроением (например, натюрморты </w:t>
      </w:r>
      <w:r w:rsidRPr="009F2022">
        <w:rPr>
          <w:rFonts w:ascii="Times New Roman" w:hAnsi="Times New Roman"/>
          <w:sz w:val="28"/>
          <w:szCs w:val="28"/>
          <w:lang w:val="ru-RU"/>
        </w:rPr>
        <w:br/>
        <w:t>В.</w:t>
      </w:r>
      <w:r w:rsidRPr="009F2022">
        <w:rPr>
          <w:rFonts w:ascii="Times New Roman" w:hAnsi="Times New Roman"/>
          <w:sz w:val="28"/>
          <w:szCs w:val="28"/>
        </w:rPr>
        <w:t> </w:t>
      </w:r>
      <w:r w:rsidRPr="009F2022">
        <w:rPr>
          <w:rFonts w:ascii="Times New Roman" w:hAnsi="Times New Roman"/>
          <w:sz w:val="28"/>
          <w:szCs w:val="28"/>
          <w:lang w:val="ru-RU"/>
        </w:rPr>
        <w:t>Ван Гога или А.</w:t>
      </w:r>
      <w:r w:rsidRPr="009F2022">
        <w:rPr>
          <w:rFonts w:ascii="Times New Roman" w:hAnsi="Times New Roman"/>
          <w:sz w:val="28"/>
          <w:szCs w:val="28"/>
        </w:rPr>
        <w:t> </w:t>
      </w:r>
      <w:r w:rsidRPr="009F2022">
        <w:rPr>
          <w:rFonts w:ascii="Times New Roman" w:hAnsi="Times New Roman"/>
          <w:sz w:val="28"/>
          <w:szCs w:val="28"/>
          <w:lang w:val="ru-RU"/>
        </w:rPr>
        <w:t>Матисса).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новый опыт восприятия художественных иллюстраций в детских книгах и отношения к ним в соответствии с учебной установкой.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.10.3.7.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Приобретать опыт создания фотографий с целью эстетического </w:t>
      </w:r>
      <w:r w:rsidRPr="009F2022">
        <w:rPr>
          <w:rFonts w:ascii="Times New Roman" w:hAnsi="Times New Roman"/>
          <w:sz w:val="28"/>
          <w:szCs w:val="28"/>
          <w:lang w:val="ru-RU"/>
        </w:rPr>
        <w:br/>
        <w:t>и целенаправленного наблюдения природы.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25" w:name="_TOC_250003"/>
    </w:p>
    <w:bookmarkEnd w:id="225"/>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 К концу обучения во 2 классе обучающийся получит следующие предметные результаты по отдельным темам программы по изобразительному искусству:</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навыки изображения на основе разной по характеру и способу наложения линии.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Овладевать понятием «ритм» и навыками ритмической организации изображения как необходимой композиционной основы выражения содержания.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навыки работы цветом, навыки смешения красок, пастозное плотное и прозрачное нанесение краски; осваивать разный характер мазков </w:t>
      </w:r>
      <w:r w:rsidRPr="009F2022">
        <w:rPr>
          <w:rFonts w:ascii="Times New Roman" w:hAnsi="Times New Roman"/>
          <w:sz w:val="28"/>
          <w:szCs w:val="28"/>
          <w:lang w:val="ru-RU"/>
        </w:rPr>
        <w:br/>
        <w:t>и движений кистью, навыки создания выразительной фактуры и кроющие качества гуаши.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работы акварельной краской и понимать особенности работы прозрачной краской.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Знать названия основных и составных цветов и способы получения разных </w:t>
      </w:r>
      <w:r w:rsidRPr="009F2022">
        <w:rPr>
          <w:rFonts w:ascii="Times New Roman" w:hAnsi="Times New Roman"/>
          <w:sz w:val="28"/>
          <w:szCs w:val="28"/>
          <w:lang w:val="ru-RU"/>
        </w:rPr>
        <w:lastRenderedPageBreak/>
        <w:t>оттенков составного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Различать и сравнивать тёмные и светлые оттенки цвета; осваивать смешение цветных красок с белой и чёрной (для изменения их тона).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о делении цветов на тёплые и холодные; уметь различать и сравнивать тёплые и холодные оттенки цвета.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эмоциональную выразительность цвета: цвет звонкий и яркий, радостный; цвет мягкий, «глухой» и мрачный и др.</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Знать об изменениях скульптурного образа при осмотре произведения </w:t>
      </w:r>
      <w:r w:rsidRPr="009F2022">
        <w:rPr>
          <w:rFonts w:ascii="Times New Roman" w:hAnsi="Times New Roman"/>
          <w:sz w:val="28"/>
          <w:szCs w:val="28"/>
          <w:lang w:val="ru-RU"/>
        </w:rPr>
        <w:br/>
        <w:t>с разных сторон.</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Рассматривать, анализировать и эстетически оценивать разнообразие форм </w:t>
      </w:r>
      <w:r w:rsidRPr="009F2022">
        <w:rPr>
          <w:rFonts w:ascii="Times New Roman" w:hAnsi="Times New Roman"/>
          <w:sz w:val="28"/>
          <w:szCs w:val="28"/>
          <w:lang w:val="ru-RU"/>
        </w:rPr>
        <w:br/>
        <w:t>в природе, воспринимаемых как узоры.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Сравнивать, сопоставлять природные явления – узоры (например, капли, снежинки, паутинки, роса на листьях, серёжки во время цветения деревьев) – </w:t>
      </w:r>
      <w:r w:rsidRPr="009F2022">
        <w:rPr>
          <w:rFonts w:ascii="Times New Roman" w:hAnsi="Times New Roman"/>
          <w:sz w:val="28"/>
          <w:szCs w:val="28"/>
          <w:lang w:val="ru-RU"/>
        </w:rPr>
        <w:br/>
      </w:r>
      <w:r w:rsidRPr="009F2022">
        <w:rPr>
          <w:rFonts w:ascii="Times New Roman" w:hAnsi="Times New Roman"/>
          <w:sz w:val="28"/>
          <w:szCs w:val="28"/>
          <w:lang w:val="ru-RU"/>
        </w:rPr>
        <w:lastRenderedPageBreak/>
        <w:t>с рукотворными произведениями декоративного искусства (кружево, шитьё, ювелирные изделия и др.).</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выполнения эскиза геометрического орнамента кружева или вышивки на основе природных мотивов.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преобразования бытовых подручных нехудожественных материалов в художественные изображения и поделки.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w:t>
      </w:r>
      <w:r w:rsidRPr="009F2022">
        <w:rPr>
          <w:rFonts w:ascii="Times New Roman" w:hAnsi="Times New Roman"/>
          <w:sz w:val="28"/>
          <w:szCs w:val="28"/>
        </w:rPr>
        <w:t> </w:t>
      </w:r>
      <w:r w:rsidRPr="009F2022">
        <w:rPr>
          <w:rFonts w:ascii="Times New Roman" w:hAnsi="Times New Roman"/>
          <w:sz w:val="28"/>
          <w:szCs w:val="28"/>
          <w:lang w:val="ru-RU"/>
        </w:rPr>
        <w:t>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выполнения красками рисунков украшений народных былинных персонажей.</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приёмы создания объёмных предметов из бумаги и объёмного декорирования предметов из бумаги.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Участвовать в коллективной работе по построению из бумаги пространственного макета сказочного города или детской площадки.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Рассматривать, характеризовать конструкцию архитектурных строений </w:t>
      </w:r>
      <w:r w:rsidRPr="009F2022">
        <w:rPr>
          <w:rFonts w:ascii="Times New Roman" w:hAnsi="Times New Roman"/>
          <w:sz w:val="28"/>
          <w:szCs w:val="28"/>
          <w:lang w:val="ru-RU"/>
        </w:rPr>
        <w:br/>
        <w:t xml:space="preserve">(по фотографиям в условиях урока), указывая составные части </w:t>
      </w:r>
      <w:r w:rsidRPr="009F2022">
        <w:rPr>
          <w:rFonts w:ascii="Times New Roman" w:hAnsi="Times New Roman"/>
          <w:sz w:val="28"/>
          <w:szCs w:val="28"/>
          <w:lang w:val="ru-RU"/>
        </w:rPr>
        <w:br/>
        <w:t>и их пропорциональные соотношения.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понимание образа здания, то есть его эмоционального воздействия.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Рассматривать, приводить примеры и обсуждать вид разных жилищ, домиков сказочных героев в иллюстрациях известных художников детской книги, </w:t>
      </w:r>
      <w:r w:rsidRPr="009F2022">
        <w:rPr>
          <w:rFonts w:ascii="Times New Roman" w:hAnsi="Times New Roman"/>
          <w:sz w:val="28"/>
          <w:szCs w:val="28"/>
          <w:lang w:val="ru-RU"/>
        </w:rPr>
        <w:lastRenderedPageBreak/>
        <w:t>развивая фантазию и внимание к архитектурным постройкам.</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сочинения и изображения жилья для разных по своему характеру героев литературных и народных сказок.</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w:t>
      </w:r>
      <w:r w:rsidRPr="009F2022">
        <w:rPr>
          <w:rFonts w:ascii="Times New Roman" w:hAnsi="Times New Roman"/>
          <w:sz w:val="28"/>
          <w:szCs w:val="28"/>
          <w:lang w:val="ru-RU"/>
        </w:rPr>
        <w:br/>
        <w:t>на поставленную учебную задачу.</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и развивать умения вести эстетическое наблюдение явлений природы, а также потребность в таком наблюдении.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восприятия, эстетического анализа произведений отечественных художников-пейзажистов (И.И.</w:t>
      </w:r>
      <w:r w:rsidRPr="009F2022">
        <w:rPr>
          <w:rFonts w:ascii="Times New Roman" w:hAnsi="Times New Roman"/>
          <w:sz w:val="28"/>
          <w:szCs w:val="28"/>
        </w:rPr>
        <w:t> </w:t>
      </w:r>
      <w:r w:rsidRPr="009F2022">
        <w:rPr>
          <w:rFonts w:ascii="Times New Roman" w:hAnsi="Times New Roman"/>
          <w:sz w:val="28"/>
          <w:szCs w:val="28"/>
          <w:lang w:val="ru-RU"/>
        </w:rPr>
        <w:t>Левитана, И.И.</w:t>
      </w:r>
      <w:r w:rsidRPr="009F2022">
        <w:rPr>
          <w:rFonts w:ascii="Times New Roman" w:hAnsi="Times New Roman"/>
          <w:sz w:val="28"/>
          <w:szCs w:val="28"/>
        </w:rPr>
        <w:t> </w:t>
      </w:r>
      <w:r w:rsidRPr="009F2022">
        <w:rPr>
          <w:rFonts w:ascii="Times New Roman" w:hAnsi="Times New Roman"/>
          <w:sz w:val="28"/>
          <w:szCs w:val="28"/>
          <w:lang w:val="ru-RU"/>
        </w:rPr>
        <w:t>Шишкина, И.К.</w:t>
      </w:r>
      <w:r w:rsidRPr="009F2022">
        <w:rPr>
          <w:rFonts w:ascii="Times New Roman" w:hAnsi="Times New Roman"/>
          <w:sz w:val="28"/>
          <w:szCs w:val="28"/>
        </w:rPr>
        <w:t> </w:t>
      </w:r>
      <w:r w:rsidRPr="009F2022">
        <w:rPr>
          <w:rFonts w:ascii="Times New Roman" w:hAnsi="Times New Roman"/>
          <w:sz w:val="28"/>
          <w:szCs w:val="28"/>
          <w:lang w:val="ru-RU"/>
        </w:rPr>
        <w:t>Айвазовского, А.И.</w:t>
      </w:r>
      <w:r w:rsidRPr="009F2022">
        <w:rPr>
          <w:rFonts w:ascii="Times New Roman" w:hAnsi="Times New Roman"/>
          <w:sz w:val="28"/>
          <w:szCs w:val="28"/>
        </w:rPr>
        <w:t> </w:t>
      </w:r>
      <w:r w:rsidRPr="009F2022">
        <w:rPr>
          <w:rFonts w:ascii="Times New Roman" w:hAnsi="Times New Roman"/>
          <w:sz w:val="28"/>
          <w:szCs w:val="28"/>
          <w:lang w:val="ru-RU"/>
        </w:rPr>
        <w:t>Куинджи, Н.П.</w:t>
      </w:r>
      <w:r w:rsidRPr="009F2022">
        <w:rPr>
          <w:rFonts w:ascii="Times New Roman" w:hAnsi="Times New Roman"/>
          <w:sz w:val="28"/>
          <w:szCs w:val="28"/>
        </w:rPr>
        <w:t> </w:t>
      </w:r>
      <w:r w:rsidRPr="009F2022">
        <w:rPr>
          <w:rFonts w:ascii="Times New Roman" w:hAnsi="Times New Roman"/>
          <w:sz w:val="28"/>
          <w:szCs w:val="28"/>
          <w:lang w:val="ru-RU"/>
        </w:rPr>
        <w:t xml:space="preserve">Крымова и других по выбору учителя), </w:t>
      </w:r>
      <w:r w:rsidRPr="009F2022">
        <w:rPr>
          <w:rFonts w:ascii="Times New Roman" w:hAnsi="Times New Roman"/>
          <w:sz w:val="28"/>
          <w:szCs w:val="28"/>
          <w:lang w:val="ru-RU"/>
        </w:rPr>
        <w:br/>
        <w:t>а также художников-анималистов (В.В.</w:t>
      </w:r>
      <w:r w:rsidRPr="009F2022">
        <w:rPr>
          <w:rFonts w:ascii="Times New Roman" w:hAnsi="Times New Roman"/>
          <w:sz w:val="28"/>
          <w:szCs w:val="28"/>
        </w:rPr>
        <w:t> </w:t>
      </w:r>
      <w:r w:rsidRPr="009F2022">
        <w:rPr>
          <w:rFonts w:ascii="Times New Roman" w:hAnsi="Times New Roman"/>
          <w:sz w:val="28"/>
          <w:szCs w:val="28"/>
          <w:lang w:val="ru-RU"/>
        </w:rPr>
        <w:t>Ватагина, Е.И.</w:t>
      </w:r>
      <w:r w:rsidRPr="009F2022">
        <w:rPr>
          <w:rFonts w:ascii="Times New Roman" w:hAnsi="Times New Roman"/>
          <w:sz w:val="28"/>
          <w:szCs w:val="28"/>
        </w:rPr>
        <w:t> </w:t>
      </w:r>
      <w:r w:rsidRPr="009F2022">
        <w:rPr>
          <w:rFonts w:ascii="Times New Roman" w:hAnsi="Times New Roman"/>
          <w:sz w:val="28"/>
          <w:szCs w:val="28"/>
          <w:lang w:val="ru-RU"/>
        </w:rPr>
        <w:t xml:space="preserve">Чарушина и других </w:t>
      </w:r>
      <w:r w:rsidRPr="009F2022">
        <w:rPr>
          <w:rFonts w:ascii="Times New Roman" w:hAnsi="Times New Roman"/>
          <w:sz w:val="28"/>
          <w:szCs w:val="28"/>
          <w:lang w:val="ru-RU"/>
        </w:rPr>
        <w:br/>
        <w:t>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восприятия, эстетического анализа произведений живописи западноевропейских художников с активным, ярким выражением настроения (В.</w:t>
      </w:r>
      <w:r w:rsidRPr="009F2022">
        <w:rPr>
          <w:rFonts w:ascii="Times New Roman" w:hAnsi="Times New Roman"/>
          <w:sz w:val="28"/>
          <w:szCs w:val="28"/>
        </w:rPr>
        <w:t> </w:t>
      </w:r>
      <w:r w:rsidRPr="009F2022">
        <w:rPr>
          <w:rFonts w:ascii="Times New Roman" w:hAnsi="Times New Roman"/>
          <w:sz w:val="28"/>
          <w:szCs w:val="28"/>
          <w:lang w:val="ru-RU"/>
        </w:rPr>
        <w:t>Ван Гога, К.</w:t>
      </w:r>
      <w:r w:rsidRPr="009F2022">
        <w:rPr>
          <w:rFonts w:ascii="Times New Roman" w:hAnsi="Times New Roman"/>
          <w:sz w:val="28"/>
          <w:szCs w:val="28"/>
        </w:rPr>
        <w:t> </w:t>
      </w:r>
      <w:r w:rsidRPr="009F2022">
        <w:rPr>
          <w:rFonts w:ascii="Times New Roman" w:hAnsi="Times New Roman"/>
          <w:sz w:val="28"/>
          <w:szCs w:val="28"/>
          <w:lang w:val="ru-RU"/>
        </w:rPr>
        <w:t>Моне, А.</w:t>
      </w:r>
      <w:r w:rsidRPr="009F2022">
        <w:rPr>
          <w:rFonts w:ascii="Times New Roman" w:hAnsi="Times New Roman"/>
          <w:sz w:val="28"/>
          <w:szCs w:val="28"/>
        </w:rPr>
        <w:t> </w:t>
      </w:r>
      <w:r w:rsidRPr="009F2022">
        <w:rPr>
          <w:rFonts w:ascii="Times New Roman" w:hAnsi="Times New Roman"/>
          <w:sz w:val="28"/>
          <w:szCs w:val="28"/>
          <w:lang w:val="ru-RU"/>
        </w:rPr>
        <w:t>Матисса и других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имена и узнавать наиболее известные произведения художников И.И.</w:t>
      </w:r>
      <w:r w:rsidRPr="009F2022">
        <w:rPr>
          <w:rFonts w:ascii="Times New Roman" w:hAnsi="Times New Roman"/>
          <w:sz w:val="28"/>
          <w:szCs w:val="28"/>
        </w:rPr>
        <w:t> </w:t>
      </w:r>
      <w:r w:rsidRPr="009F2022">
        <w:rPr>
          <w:rFonts w:ascii="Times New Roman" w:hAnsi="Times New Roman"/>
          <w:sz w:val="28"/>
          <w:szCs w:val="28"/>
          <w:lang w:val="ru-RU"/>
        </w:rPr>
        <w:t>Левитана, И.И.</w:t>
      </w:r>
      <w:r w:rsidRPr="009F2022">
        <w:rPr>
          <w:rFonts w:ascii="Times New Roman" w:hAnsi="Times New Roman"/>
          <w:sz w:val="28"/>
          <w:szCs w:val="28"/>
        </w:rPr>
        <w:t> </w:t>
      </w:r>
      <w:r w:rsidRPr="009F2022">
        <w:rPr>
          <w:rFonts w:ascii="Times New Roman" w:hAnsi="Times New Roman"/>
          <w:sz w:val="28"/>
          <w:szCs w:val="28"/>
          <w:lang w:val="ru-RU"/>
        </w:rPr>
        <w:t>Шишкина, И.К.</w:t>
      </w:r>
      <w:r w:rsidRPr="009F2022">
        <w:rPr>
          <w:rFonts w:ascii="Times New Roman" w:hAnsi="Times New Roman"/>
          <w:sz w:val="28"/>
          <w:szCs w:val="28"/>
        </w:rPr>
        <w:t> </w:t>
      </w:r>
      <w:r w:rsidRPr="009F2022">
        <w:rPr>
          <w:rFonts w:ascii="Times New Roman" w:hAnsi="Times New Roman"/>
          <w:sz w:val="28"/>
          <w:szCs w:val="28"/>
          <w:lang w:val="ru-RU"/>
        </w:rPr>
        <w:t>Айвазовского, В.М.</w:t>
      </w:r>
      <w:r w:rsidRPr="009F2022">
        <w:rPr>
          <w:rFonts w:ascii="Times New Roman" w:hAnsi="Times New Roman"/>
          <w:sz w:val="28"/>
          <w:szCs w:val="28"/>
        </w:rPr>
        <w:t> </w:t>
      </w:r>
      <w:r w:rsidRPr="009F2022">
        <w:rPr>
          <w:rFonts w:ascii="Times New Roman" w:hAnsi="Times New Roman"/>
          <w:sz w:val="28"/>
          <w:szCs w:val="28"/>
          <w:lang w:val="ru-RU"/>
        </w:rPr>
        <w:t>Васнецова, В.В.</w:t>
      </w:r>
      <w:r w:rsidRPr="009F2022">
        <w:rPr>
          <w:rFonts w:ascii="Times New Roman" w:hAnsi="Times New Roman"/>
          <w:sz w:val="28"/>
          <w:szCs w:val="28"/>
        </w:rPr>
        <w:t> </w:t>
      </w:r>
      <w:r w:rsidRPr="009F2022">
        <w:rPr>
          <w:rFonts w:ascii="Times New Roman" w:hAnsi="Times New Roman"/>
          <w:sz w:val="28"/>
          <w:szCs w:val="28"/>
          <w:lang w:val="ru-RU"/>
        </w:rPr>
        <w:t>Ватагина, Е.И.</w:t>
      </w:r>
      <w:r w:rsidRPr="009F2022">
        <w:rPr>
          <w:rFonts w:ascii="Times New Roman" w:hAnsi="Times New Roman"/>
          <w:sz w:val="28"/>
          <w:szCs w:val="28"/>
        </w:rPr>
        <w:t> </w:t>
      </w:r>
      <w:r w:rsidRPr="009F2022">
        <w:rPr>
          <w:rFonts w:ascii="Times New Roman" w:hAnsi="Times New Roman"/>
          <w:sz w:val="28"/>
          <w:szCs w:val="28"/>
          <w:lang w:val="ru-RU"/>
        </w:rPr>
        <w:t>Чарушина (и других по выбору учителя).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.10.4.7.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возможности изображения с помощью разных видов линий </w:t>
      </w:r>
      <w:r w:rsidRPr="009F2022">
        <w:rPr>
          <w:rFonts w:ascii="Times New Roman" w:hAnsi="Times New Roman"/>
          <w:sz w:val="28"/>
          <w:szCs w:val="28"/>
          <w:lang w:val="ru-RU"/>
        </w:rPr>
        <w:br/>
        <w:t xml:space="preserve">в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(или другом графическом редакторе).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приёмы трансформации и копирования геометрических фигур </w:t>
      </w:r>
      <w:r w:rsidRPr="009F2022">
        <w:rPr>
          <w:rFonts w:ascii="Times New Roman" w:hAnsi="Times New Roman"/>
          <w:sz w:val="28"/>
          <w:szCs w:val="28"/>
          <w:lang w:val="ru-RU"/>
        </w:rPr>
        <w:br/>
        <w:t xml:space="preserve">в программе </w:t>
      </w:r>
      <w:r w:rsidRPr="009F2022">
        <w:rPr>
          <w:rFonts w:ascii="Times New Roman" w:hAnsi="Times New Roman"/>
          <w:sz w:val="28"/>
          <w:szCs w:val="28"/>
        </w:rPr>
        <w:t>Paint</w:t>
      </w:r>
      <w:r w:rsidRPr="009F2022">
        <w:rPr>
          <w:rFonts w:ascii="Times New Roman" w:hAnsi="Times New Roman"/>
          <w:sz w:val="28"/>
          <w:szCs w:val="28"/>
          <w:lang w:val="ru-RU"/>
        </w:rPr>
        <w:t>, а также построения из них простых рисунков или орнаментов.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в компьютерном редакторе (например, </w:t>
      </w:r>
      <w:r w:rsidRPr="009F2022">
        <w:rPr>
          <w:rFonts w:ascii="Times New Roman" w:hAnsi="Times New Roman"/>
          <w:sz w:val="28"/>
          <w:szCs w:val="28"/>
        </w:rPr>
        <w:t>Paint</w:t>
      </w:r>
      <w:r w:rsidRPr="009F2022">
        <w:rPr>
          <w:rFonts w:ascii="Times New Roman" w:hAnsi="Times New Roman"/>
          <w:sz w:val="28"/>
          <w:szCs w:val="28"/>
          <w:lang w:val="ru-RU"/>
        </w:rPr>
        <w:t xml:space="preserve">) инструменты </w:t>
      </w:r>
      <w:r w:rsidRPr="009F2022">
        <w:rPr>
          <w:rFonts w:ascii="Times New Roman" w:hAnsi="Times New Roman"/>
          <w:sz w:val="28"/>
          <w:szCs w:val="28"/>
          <w:lang w:val="ru-RU"/>
        </w:rPr>
        <w:br/>
      </w:r>
      <w:r w:rsidRPr="009F2022">
        <w:rPr>
          <w:rFonts w:ascii="Times New Roman" w:hAnsi="Times New Roman"/>
          <w:sz w:val="28"/>
          <w:szCs w:val="28"/>
          <w:lang w:val="ru-RU"/>
        </w:rPr>
        <w:lastRenderedPageBreak/>
        <w:t>и техники – карандаш, кисточка, ластик, заливка и другие – и создавать простые рисунки или композиции (например, образ дерева).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226" w:name="_TOC_250002"/>
    </w:p>
    <w:bookmarkEnd w:id="226"/>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 К концу обучения в 3 классе обучающийся получит следующие предметные результаты по отдельным темам программы по изобразительному искусству:</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об искусстве шрифта и образных (изобразительных) возможностях надписи, о работе художника над шрифтовой композицией.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Создавать практическую творческую работу – поздравительную открытку, совмещая в ней шрифт и изображение.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о работе художников над плакатами и афишами. Выполнять творческую композицию – эскиз афиши к выбранному спектаклю или фильму.</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основные пропорции лица человека, взаимное расположение частей лица.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рисования портрета (лица) человека.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Создавать маску сказочного персонажа с ярко выраженным характером лица (для карнавала или спектакля).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приёмы создания живописной композиции (натюрморта) </w:t>
      </w:r>
      <w:r w:rsidRPr="009F2022">
        <w:rPr>
          <w:rFonts w:ascii="Times New Roman" w:hAnsi="Times New Roman"/>
          <w:sz w:val="28"/>
          <w:szCs w:val="28"/>
          <w:lang w:val="ru-RU"/>
        </w:rPr>
        <w:br/>
        <w:t>по наблюдению натуры или по представлению.</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Рассматривать, эстетически анализировать сюжет и композицию, эмоциональное настроение в натюрмортах известных отечественных художников.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опыт создания творческой живописной работы – натюрморта </w:t>
      </w:r>
      <w:r w:rsidRPr="009F2022">
        <w:rPr>
          <w:rFonts w:ascii="Times New Roman" w:hAnsi="Times New Roman"/>
          <w:sz w:val="28"/>
          <w:szCs w:val="28"/>
          <w:lang w:val="ru-RU"/>
        </w:rPr>
        <w:br/>
        <w:t>с ярко выраженным настроением или «натюрморта-автопортрета».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Изображать красками портрет человека с опорой на натуру </w:t>
      </w:r>
      <w:r w:rsidRPr="009F2022">
        <w:rPr>
          <w:rFonts w:ascii="Times New Roman" w:hAnsi="Times New Roman"/>
          <w:sz w:val="28"/>
          <w:szCs w:val="28"/>
          <w:lang w:val="ru-RU"/>
        </w:rPr>
        <w:br/>
        <w:t>или по представлению.</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Создавать пейзаж, передавая в нём активное состояние природы.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Приобрести представление о деятельности художника в театре.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Создать красками эскиз занавеса или эскиз декораций к выбранному сюжету.</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Познакомиться с работой художников по оформлению праздников.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Выполнить тематическую композицию «Праздник в городе» на основе наблюдений, по памяти и по представлению.</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о видах скульптуры: скульптурные памятники, парковая скульптура, мелкая пластика, рельеф (виды рельефа).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лепки эскиза парковой скульптуры.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о создании глиняной и деревянной посуды: народные художественные промыслы Гжель и Хохлома.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навыки создания орнаментов при помощи штампов и трафаретов.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Получить опыт создания композиции орнамента в квадрате (в качестве эскиза росписи женского платка).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Создать эскиз макета паркового пространства или участвовать в коллективной работе по созданию такого макета.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Придумать и нарисовать (или выполнить в технике бумагопластики) транспортное средство.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Выполнить творческий рисунок – создать образ своего города или села </w:t>
      </w:r>
      <w:r w:rsidRPr="009F2022">
        <w:rPr>
          <w:rFonts w:ascii="Times New Roman" w:hAnsi="Times New Roman"/>
          <w:sz w:val="28"/>
          <w:szCs w:val="28"/>
          <w:lang w:val="ru-RU"/>
        </w:rPr>
        <w:br/>
        <w:t>или участвовать в коллективной работе по созданию образа своего города или села (в виде коллажа).</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Рассматривать и обсуждать содержание работы художника, ценностно </w:t>
      </w:r>
      <w:r w:rsidRPr="009F2022">
        <w:rPr>
          <w:rFonts w:ascii="Times New Roman" w:hAnsi="Times New Roman"/>
          <w:sz w:val="28"/>
          <w:szCs w:val="28"/>
          <w:lang w:val="ru-RU"/>
        </w:rPr>
        <w:br/>
        <w:t>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Рассматривать и анализировать архитектурные постройки своего города (села), характерные особенности улиц и площадей, выделять центральные </w:t>
      </w:r>
      <w:r w:rsidRPr="009F2022">
        <w:rPr>
          <w:rFonts w:ascii="Times New Roman" w:hAnsi="Times New Roman"/>
          <w:sz w:val="28"/>
          <w:szCs w:val="28"/>
          <w:lang w:val="ru-RU"/>
        </w:rPr>
        <w:br/>
        <w:t xml:space="preserve">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w:t>
      </w:r>
      <w:r w:rsidRPr="009F2022">
        <w:rPr>
          <w:rFonts w:ascii="Times New Roman" w:hAnsi="Times New Roman"/>
          <w:sz w:val="28"/>
          <w:szCs w:val="28"/>
          <w:lang w:val="ru-RU"/>
        </w:rPr>
        <w:lastRenderedPageBreak/>
        <w:t>регионов на основе фотографий, телепередач и виртуальных путешествий), уметь обсуждать увиденные памятники.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w:t>
      </w:r>
      <w:r w:rsidRPr="009F2022">
        <w:rPr>
          <w:rFonts w:ascii="Times New Roman" w:hAnsi="Times New Roman"/>
          <w:sz w:val="28"/>
          <w:szCs w:val="28"/>
          <w:lang w:val="ru-RU"/>
        </w:rPr>
        <w:br/>
        <w:t>а также деятельности художника в кино, в театре, на празднике.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и уметь называть основные жанры живописи, графики и скульптуры, определяемые предметом изображения.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имена крупнейших отечественных художников-пейзажистов: И.И.</w:t>
      </w:r>
      <w:r w:rsidRPr="009F2022">
        <w:rPr>
          <w:rFonts w:ascii="Times New Roman" w:hAnsi="Times New Roman"/>
          <w:sz w:val="28"/>
          <w:szCs w:val="28"/>
        </w:rPr>
        <w:t> </w:t>
      </w:r>
      <w:r w:rsidRPr="009F2022">
        <w:rPr>
          <w:rFonts w:ascii="Times New Roman" w:hAnsi="Times New Roman"/>
          <w:sz w:val="28"/>
          <w:szCs w:val="28"/>
          <w:lang w:val="ru-RU"/>
        </w:rPr>
        <w:t>Шишкина, И.И.</w:t>
      </w:r>
      <w:r w:rsidRPr="009F2022">
        <w:rPr>
          <w:rFonts w:ascii="Times New Roman" w:hAnsi="Times New Roman"/>
          <w:sz w:val="28"/>
          <w:szCs w:val="28"/>
        </w:rPr>
        <w:t> </w:t>
      </w:r>
      <w:r w:rsidRPr="009F2022">
        <w:rPr>
          <w:rFonts w:ascii="Times New Roman" w:hAnsi="Times New Roman"/>
          <w:sz w:val="28"/>
          <w:szCs w:val="28"/>
          <w:lang w:val="ru-RU"/>
        </w:rPr>
        <w:t>Левитана, А.К.</w:t>
      </w:r>
      <w:r w:rsidRPr="009F2022">
        <w:rPr>
          <w:rFonts w:ascii="Times New Roman" w:hAnsi="Times New Roman"/>
          <w:sz w:val="28"/>
          <w:szCs w:val="28"/>
        </w:rPr>
        <w:t> </w:t>
      </w:r>
      <w:r w:rsidRPr="009F2022">
        <w:rPr>
          <w:rFonts w:ascii="Times New Roman" w:hAnsi="Times New Roman"/>
          <w:sz w:val="28"/>
          <w:szCs w:val="28"/>
          <w:lang w:val="ru-RU"/>
        </w:rPr>
        <w:t>Саврасова, В.Д.</w:t>
      </w:r>
      <w:r w:rsidRPr="009F2022">
        <w:rPr>
          <w:rFonts w:ascii="Times New Roman" w:hAnsi="Times New Roman"/>
          <w:sz w:val="28"/>
          <w:szCs w:val="28"/>
        </w:rPr>
        <w:t> </w:t>
      </w:r>
      <w:r w:rsidRPr="009F2022">
        <w:rPr>
          <w:rFonts w:ascii="Times New Roman" w:hAnsi="Times New Roman"/>
          <w:sz w:val="28"/>
          <w:szCs w:val="28"/>
          <w:lang w:val="ru-RU"/>
        </w:rPr>
        <w:t>Поленова, А.И.</w:t>
      </w:r>
      <w:r w:rsidRPr="009F2022">
        <w:rPr>
          <w:rFonts w:ascii="Times New Roman" w:hAnsi="Times New Roman"/>
          <w:sz w:val="28"/>
          <w:szCs w:val="28"/>
        </w:rPr>
        <w:t> </w:t>
      </w:r>
      <w:r w:rsidRPr="009F2022">
        <w:rPr>
          <w:rFonts w:ascii="Times New Roman" w:hAnsi="Times New Roman"/>
          <w:sz w:val="28"/>
          <w:szCs w:val="28"/>
          <w:lang w:val="ru-RU"/>
        </w:rPr>
        <w:t>Куинджи, И.К.</w:t>
      </w:r>
      <w:r w:rsidRPr="009F2022">
        <w:rPr>
          <w:rFonts w:ascii="Times New Roman" w:hAnsi="Times New Roman"/>
          <w:sz w:val="28"/>
          <w:szCs w:val="28"/>
        </w:rPr>
        <w:t> </w:t>
      </w:r>
      <w:r w:rsidRPr="009F2022">
        <w:rPr>
          <w:rFonts w:ascii="Times New Roman" w:hAnsi="Times New Roman"/>
          <w:sz w:val="28"/>
          <w:szCs w:val="28"/>
          <w:lang w:val="ru-RU"/>
        </w:rPr>
        <w:t xml:space="preserve">Айвазовского и других (по выбору учителя), приобретать представления </w:t>
      </w:r>
      <w:r w:rsidRPr="009F2022">
        <w:rPr>
          <w:rFonts w:ascii="Times New Roman" w:hAnsi="Times New Roman"/>
          <w:sz w:val="28"/>
          <w:szCs w:val="28"/>
          <w:lang w:val="ru-RU"/>
        </w:rPr>
        <w:br/>
        <w:t>об их произведениях.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Осуществлять виртуальные интерактивные путешествия в художественные музеи, участвовать в исследовательских квестах, в обсуждении впечатлений </w:t>
      </w:r>
      <w:r w:rsidRPr="009F2022">
        <w:rPr>
          <w:rFonts w:ascii="Times New Roman" w:hAnsi="Times New Roman"/>
          <w:sz w:val="28"/>
          <w:szCs w:val="28"/>
          <w:lang w:val="ru-RU"/>
        </w:rPr>
        <w:br/>
        <w:t>от виртуальных путешествий.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имена крупнейших отечественных портретистов: В.И.</w:t>
      </w:r>
      <w:r w:rsidRPr="009F2022">
        <w:rPr>
          <w:rFonts w:ascii="Times New Roman" w:hAnsi="Times New Roman"/>
          <w:sz w:val="28"/>
          <w:szCs w:val="28"/>
        </w:rPr>
        <w:t> </w:t>
      </w:r>
      <w:r w:rsidRPr="009F2022">
        <w:rPr>
          <w:rFonts w:ascii="Times New Roman" w:hAnsi="Times New Roman"/>
          <w:sz w:val="28"/>
          <w:szCs w:val="28"/>
          <w:lang w:val="ru-RU"/>
        </w:rPr>
        <w:t>Сурикова, И.Е.</w:t>
      </w:r>
      <w:r w:rsidRPr="009F2022">
        <w:rPr>
          <w:rFonts w:ascii="Times New Roman" w:hAnsi="Times New Roman"/>
          <w:sz w:val="28"/>
          <w:szCs w:val="28"/>
        </w:rPr>
        <w:t> </w:t>
      </w:r>
      <w:r w:rsidRPr="009F2022">
        <w:rPr>
          <w:rFonts w:ascii="Times New Roman" w:hAnsi="Times New Roman"/>
          <w:sz w:val="28"/>
          <w:szCs w:val="28"/>
          <w:lang w:val="ru-RU"/>
        </w:rPr>
        <w:t>Репина, В.А.</w:t>
      </w:r>
      <w:r w:rsidRPr="009F2022">
        <w:rPr>
          <w:rFonts w:ascii="Times New Roman" w:hAnsi="Times New Roman"/>
          <w:sz w:val="28"/>
          <w:szCs w:val="28"/>
        </w:rPr>
        <w:t> </w:t>
      </w:r>
      <w:r w:rsidRPr="009F2022">
        <w:rPr>
          <w:rFonts w:ascii="Times New Roman" w:hAnsi="Times New Roman"/>
          <w:sz w:val="28"/>
          <w:szCs w:val="28"/>
          <w:lang w:val="ru-RU"/>
        </w:rPr>
        <w:t>Серова и других (по выбору учителя), приобретать представления об их произведениях.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w:t>
      </w:r>
      <w:r w:rsidRPr="009F2022">
        <w:rPr>
          <w:rFonts w:ascii="Times New Roman" w:hAnsi="Times New Roman"/>
          <w:sz w:val="28"/>
          <w:szCs w:val="28"/>
        </w:rPr>
        <w:t> </w:t>
      </w:r>
      <w:r w:rsidRPr="009F2022">
        <w:rPr>
          <w:rFonts w:ascii="Times New Roman" w:hAnsi="Times New Roman"/>
          <w:sz w:val="28"/>
          <w:szCs w:val="28"/>
          <w:lang w:val="ru-RU"/>
        </w:rPr>
        <w:t>Пушкина.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что в России много замечательных художественных музеев, иметь представление о коллекциях своих региональных музеев.</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.10.5.7.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приёмы работы в графическом редакторе с линиями, геометрическими фигурами, инструментами традиционного рисования.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w:t>
      </w:r>
      <w:r w:rsidRPr="009F2022">
        <w:rPr>
          <w:rFonts w:ascii="Times New Roman" w:hAnsi="Times New Roman"/>
          <w:sz w:val="28"/>
          <w:szCs w:val="28"/>
          <w:lang w:val="ru-RU"/>
        </w:rPr>
        <w:lastRenderedPageBreak/>
        <w:t>повторения (раппорт), экспериментируя на свойствах симметрии; создание паттернов.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с помощью создания схемы лица человека его конструкцию </w:t>
      </w:r>
      <w:r w:rsidRPr="009F2022">
        <w:rPr>
          <w:rFonts w:ascii="Times New Roman" w:hAnsi="Times New Roman"/>
          <w:sz w:val="28"/>
          <w:szCs w:val="28"/>
          <w:lang w:val="ru-RU"/>
        </w:rPr>
        <w:br/>
        <w:t>и пропорции; осваивать с помощью графического редактора схематическое изменение мимики лица.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приёмы соединения шрифта и векторного изображения </w:t>
      </w:r>
      <w:r w:rsidRPr="009F2022">
        <w:rPr>
          <w:rFonts w:ascii="Times New Roman" w:hAnsi="Times New Roman"/>
          <w:sz w:val="28"/>
          <w:szCs w:val="28"/>
          <w:lang w:val="ru-RU"/>
        </w:rPr>
        <w:br/>
        <w:t>при создании, например, поздравительных открыток, афиши.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приёмы редактирования цифровых фотографий с помощью компьютерной программы </w:t>
      </w:r>
      <w:r w:rsidRPr="009F2022">
        <w:rPr>
          <w:rFonts w:ascii="Times New Roman" w:hAnsi="Times New Roman"/>
          <w:sz w:val="28"/>
          <w:szCs w:val="28"/>
        </w:rPr>
        <w:t>Picture</w:t>
      </w:r>
      <w:r w:rsidRPr="009F2022">
        <w:rPr>
          <w:rFonts w:ascii="Times New Roman" w:hAnsi="Times New Roman"/>
          <w:sz w:val="28"/>
          <w:szCs w:val="28"/>
          <w:lang w:val="ru-RU"/>
        </w:rPr>
        <w:t xml:space="preserve"> </w:t>
      </w:r>
      <w:r w:rsidRPr="009F2022">
        <w:rPr>
          <w:rFonts w:ascii="Times New Roman" w:hAnsi="Times New Roman"/>
          <w:sz w:val="28"/>
          <w:szCs w:val="28"/>
        </w:rPr>
        <w:t>Manager</w:t>
      </w:r>
      <w:r w:rsidRPr="009F2022">
        <w:rPr>
          <w:rFonts w:ascii="Times New Roman" w:hAnsi="Times New Roman"/>
          <w:sz w:val="28"/>
          <w:szCs w:val="28"/>
          <w:lang w:val="ru-RU"/>
        </w:rPr>
        <w:t xml:space="preserve"> (или другой): изменение яркости, контраста и насыщенности цвета, обрезка изображения, поворот, отражение.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bookmarkStart w:id="227" w:name="_TOC_250001"/>
    </w:p>
    <w:bookmarkEnd w:id="227"/>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 К концу обучения в 4 классе обучающийся получит следующие предметные результаты по отдельным темам программы по изобразительному искусству:</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.10.6.1. Модуль «Графика».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правила линейной и воздушной перспективы и применять </w:t>
      </w:r>
      <w:r w:rsidRPr="009F2022">
        <w:rPr>
          <w:rFonts w:ascii="Times New Roman" w:hAnsi="Times New Roman"/>
          <w:sz w:val="28"/>
          <w:szCs w:val="28"/>
          <w:lang w:val="ru-RU"/>
        </w:rPr>
        <w:br/>
        <w:t xml:space="preserve">их в своей практической творческой деятельности. Изучать основные пропорции фигуры человека, пропорциональные отношения отдельных частей фигуры </w:t>
      </w:r>
      <w:r w:rsidRPr="009F2022">
        <w:rPr>
          <w:rFonts w:ascii="Times New Roman" w:hAnsi="Times New Roman"/>
          <w:sz w:val="28"/>
          <w:szCs w:val="28"/>
          <w:lang w:val="ru-RU"/>
        </w:rPr>
        <w:br/>
        <w:t>и учиться применять эти знания в своих рисунках.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представление о традиционных одеждах разных народов </w:t>
      </w:r>
      <w:r w:rsidRPr="009F2022">
        <w:rPr>
          <w:rFonts w:ascii="Times New Roman" w:hAnsi="Times New Roman"/>
          <w:sz w:val="28"/>
          <w:szCs w:val="28"/>
          <w:lang w:val="ru-RU"/>
        </w:rPr>
        <w:br/>
        <w:t xml:space="preserve">и представление о красоте человека в разных культурах, применять эти знания </w:t>
      </w:r>
      <w:r w:rsidRPr="009F2022">
        <w:rPr>
          <w:rFonts w:ascii="Times New Roman" w:hAnsi="Times New Roman"/>
          <w:sz w:val="28"/>
          <w:szCs w:val="28"/>
          <w:lang w:val="ru-RU"/>
        </w:rPr>
        <w:br/>
        <w:t>в изображении персонажей сказаний и легенд или просто представителей народов разных культур.</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Создавать зарисовки памятников отечественной и мировой архитектуры.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.10.6.2. Модуль «Живопись».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Выполнять живописное изображение пейзажей разных климатических зон (пейзаж гор, пейзаж степной или пустынной зоны, пейзаж, типичный </w:t>
      </w:r>
      <w:r w:rsidRPr="009F2022">
        <w:rPr>
          <w:rFonts w:ascii="Times New Roman" w:hAnsi="Times New Roman"/>
          <w:sz w:val="28"/>
          <w:szCs w:val="28"/>
          <w:lang w:val="ru-RU"/>
        </w:rPr>
        <w:br/>
        <w:t>для среднерусской природы).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lastRenderedPageBreak/>
        <w:t xml:space="preserve">Передавать в изображении народные представления о красоте человека, создавать образ женщины в русском народном костюме и образ мужчины </w:t>
      </w:r>
      <w:r w:rsidRPr="009F2022">
        <w:rPr>
          <w:rFonts w:ascii="Times New Roman" w:hAnsi="Times New Roman"/>
          <w:sz w:val="28"/>
          <w:szCs w:val="28"/>
          <w:lang w:val="ru-RU"/>
        </w:rPr>
        <w:br/>
        <w:t>в народном костюме.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Приобретать опыт создания портретов женских и мужских, портрета пожилого человека, детского портрета или автопортрета, портрета персонажа </w:t>
      </w:r>
      <w:r w:rsidRPr="009F2022">
        <w:rPr>
          <w:rFonts w:ascii="Times New Roman" w:hAnsi="Times New Roman"/>
          <w:sz w:val="28"/>
          <w:szCs w:val="28"/>
          <w:lang w:val="ru-RU"/>
        </w:rPr>
        <w:br/>
        <w:t>(по представлению из выбранной культурной эпохи).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Создавать двойной портрет (например, портрет матери и ребёнка).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Приобретать опыт создания композиции на тему «Древнерусский город».</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.10.6.3. Модуль «Скульптура».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Лепка из пластилина эскиза памятника выбранному герою или участие </w:t>
      </w:r>
      <w:r w:rsidRPr="009F2022">
        <w:rPr>
          <w:rFonts w:ascii="Times New Roman" w:hAnsi="Times New Roman"/>
          <w:sz w:val="28"/>
          <w:szCs w:val="28"/>
          <w:lang w:val="ru-RU"/>
        </w:rPr>
        <w:br/>
        <w:t>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.10.6.4. Модуль «Декоративно-прикладное искусство».</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w:t>
      </w:r>
      <w:r w:rsidRPr="009F2022">
        <w:rPr>
          <w:rFonts w:ascii="Times New Roman" w:hAnsi="Times New Roman"/>
          <w:sz w:val="28"/>
          <w:szCs w:val="28"/>
          <w:lang w:val="ru-RU"/>
        </w:rPr>
        <w:lastRenderedPageBreak/>
        <w:t>украшения костюма мужчины с родом его занятий и положением в обществе.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Познакомиться с женским и мужским костюмами в традициях разных народов, со своеобразием одежды в разных культурах и в разные эпохи.</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.10.6.5. Модуль «Архитектура».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Получить представление о конструкции традиционных жилищ у разных народов, об их связи с окружающей природой.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w:t>
      </w:r>
      <w:r w:rsidRPr="009F2022">
        <w:rPr>
          <w:rFonts w:ascii="Times New Roman" w:hAnsi="Times New Roman"/>
          <w:sz w:val="28"/>
          <w:szCs w:val="28"/>
          <w:lang w:val="ru-RU"/>
        </w:rPr>
        <w:br/>
        <w:t>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.10.6.6. Модуль «Восприятие произведений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Формировать восприятие произведений искусства на темы истории </w:t>
      </w:r>
      <w:r w:rsidRPr="009F2022">
        <w:rPr>
          <w:rFonts w:ascii="Times New Roman" w:hAnsi="Times New Roman"/>
          <w:sz w:val="28"/>
          <w:szCs w:val="28"/>
          <w:lang w:val="ru-RU"/>
        </w:rPr>
        <w:br/>
        <w:t xml:space="preserve">и традиций русской отечественной культуры (произведения В.М. Васнецова, </w:t>
      </w:r>
      <w:r w:rsidRPr="009F2022">
        <w:rPr>
          <w:rFonts w:ascii="Times New Roman" w:hAnsi="Times New Roman"/>
          <w:sz w:val="28"/>
          <w:szCs w:val="28"/>
          <w:lang w:val="ru-RU"/>
        </w:rPr>
        <w:lastRenderedPageBreak/>
        <w:t>А.М. Васнецова, Б.М. Кустодиева, В.И. Сурикова, К.А. Коровина, А.Г. Венецианова, А.П. Рябушкина, И.Я. Билибина и других по выбору учителя).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Иметь образные представления о каменном древнерусском зодчестве (Московский Кремль, Новгородский детинец, Псковский кром, Казанский кремль </w:t>
      </w:r>
      <w:r w:rsidRPr="009F2022">
        <w:rPr>
          <w:rFonts w:ascii="Times New Roman" w:hAnsi="Times New Roman"/>
          <w:sz w:val="28"/>
          <w:szCs w:val="28"/>
          <w:lang w:val="ru-RU"/>
        </w:rPr>
        <w:br/>
        <w:t>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соборы Московского Кремля, Софийский собор в Великом Новгороде, храм Покрова на Нерли.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Уметь называть и объяснять содержание памятника К. Минину </w:t>
      </w:r>
      <w:r w:rsidRPr="009F2022">
        <w:rPr>
          <w:rFonts w:ascii="Times New Roman" w:hAnsi="Times New Roman"/>
          <w:sz w:val="28"/>
          <w:szCs w:val="28"/>
          <w:lang w:val="ru-RU"/>
        </w:rPr>
        <w:br/>
        <w:t>и Д. Пожарскому скульптора И.П. Мартоса в Москве.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Иметь представления об архитектурных, декоративных и изобразительных произведениях в культуре Древней Греции, других культурах Древнего мира, </w:t>
      </w:r>
      <w:r w:rsidRPr="009F2022">
        <w:rPr>
          <w:rFonts w:ascii="Times New Roman" w:hAnsi="Times New Roman"/>
          <w:sz w:val="28"/>
          <w:szCs w:val="28"/>
          <w:lang w:val="ru-RU"/>
        </w:rPr>
        <w:br/>
        <w:t>в том числе Древнего Востока, уметь обсуждать эти произведения.</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Приводить примеры произведений великих европейских художников: Леонардо да Винчи, Рафаэля, Рембрандта, Пикассо и других (по выбору учителя).</w:t>
      </w:r>
    </w:p>
    <w:p w:rsidR="00013050" w:rsidRPr="009F2022" w:rsidRDefault="00CD0BFF"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164</w:t>
      </w:r>
      <w:r w:rsidR="00013050" w:rsidRPr="009F2022">
        <w:rPr>
          <w:rFonts w:ascii="Times New Roman" w:hAnsi="Times New Roman"/>
          <w:sz w:val="28"/>
          <w:szCs w:val="28"/>
          <w:lang w:val="ru-RU"/>
        </w:rPr>
        <w:t>.10.6.7. Модуль «Азбука цифровой графики».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Осваивать правила линейной и воздушной перспективы с помощью графических изображений и их варьирования в компьютерной программе </w:t>
      </w:r>
      <w:r w:rsidRPr="009F2022">
        <w:rPr>
          <w:rFonts w:ascii="Times New Roman" w:hAnsi="Times New Roman"/>
          <w:sz w:val="28"/>
          <w:szCs w:val="28"/>
        </w:rPr>
        <w:t>Paint</w:t>
      </w:r>
      <w:r w:rsidRPr="009F2022">
        <w:rPr>
          <w:rFonts w:ascii="Times New Roman" w:hAnsi="Times New Roman"/>
          <w:sz w:val="28"/>
          <w:szCs w:val="28"/>
          <w:lang w:val="ru-RU"/>
        </w:rPr>
        <w:t xml:space="preserve">: </w:t>
      </w:r>
      <w:r w:rsidRPr="009F2022">
        <w:rPr>
          <w:rFonts w:ascii="Times New Roman" w:hAnsi="Times New Roman"/>
          <w:sz w:val="28"/>
          <w:szCs w:val="28"/>
          <w:lang w:val="ru-RU"/>
        </w:rPr>
        <w:lastRenderedPageBreak/>
        <w:t>изображение линии горизонта и точки схода, перспективных сокращений, цветовых и тональных изменений.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Использовать поисковую систему для знакомства с разными видами деревянного дома на основе избы и традициями и её украшений.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Освоить анимацию простого повторяющегося движения изображения </w:t>
      </w:r>
      <w:r w:rsidRPr="009F2022">
        <w:rPr>
          <w:rFonts w:ascii="Times New Roman" w:hAnsi="Times New Roman"/>
          <w:sz w:val="28"/>
          <w:szCs w:val="28"/>
          <w:lang w:val="ru-RU"/>
        </w:rPr>
        <w:br/>
        <w:t xml:space="preserve">в виртуальном редакторе </w:t>
      </w:r>
      <w:r w:rsidRPr="009F2022">
        <w:rPr>
          <w:rFonts w:ascii="Times New Roman" w:hAnsi="Times New Roman"/>
          <w:sz w:val="28"/>
          <w:szCs w:val="28"/>
        </w:rPr>
        <w:t>GIF</w:t>
      </w:r>
      <w:r w:rsidRPr="009F2022">
        <w:rPr>
          <w:rFonts w:ascii="Times New Roman" w:hAnsi="Times New Roman"/>
          <w:sz w:val="28"/>
          <w:szCs w:val="28"/>
          <w:lang w:val="ru-RU"/>
        </w:rPr>
        <w:t>-анимации.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 xml:space="preserve">Освоить и проводить компьютерные презентации в программе </w:t>
      </w:r>
      <w:r w:rsidRPr="009F2022">
        <w:rPr>
          <w:rFonts w:ascii="Times New Roman" w:hAnsi="Times New Roman"/>
          <w:sz w:val="28"/>
          <w:szCs w:val="28"/>
        </w:rPr>
        <w:t>PowerPoint</w:t>
      </w:r>
      <w:r w:rsidRPr="009F2022">
        <w:rPr>
          <w:rFonts w:ascii="Times New Roman" w:hAnsi="Times New Roman"/>
          <w:sz w:val="28"/>
          <w:szCs w:val="28"/>
          <w:lang w:val="ru-RU"/>
        </w:rPr>
        <w:t xml:space="preserve"> </w:t>
      </w:r>
      <w:r w:rsidRPr="009F2022">
        <w:rPr>
          <w:rFonts w:ascii="Times New Roman" w:hAnsi="Times New Roman"/>
          <w:sz w:val="28"/>
          <w:szCs w:val="28"/>
          <w:lang w:val="ru-RU"/>
        </w:rPr>
        <w:br/>
        <w:t>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Совершать виртуальные тематические путешествия по художественным музеям мира.</w:t>
      </w:r>
      <w:bookmarkStart w:id="228" w:name="_TOC_250000"/>
      <w:bookmarkEnd w:id="228"/>
      <w:r w:rsidRPr="009F2022">
        <w:rPr>
          <w:rFonts w:ascii="Times New Roman" w:hAnsi="Times New Roman"/>
          <w:sz w:val="28"/>
          <w:szCs w:val="28"/>
          <w:lang w:val="ru-RU"/>
        </w:rPr>
        <w:t xml:space="preserve"> </w:t>
      </w:r>
    </w:p>
    <w:p w:rsidR="00013050" w:rsidRPr="009F2022" w:rsidRDefault="00C328B3" w:rsidP="001621FB">
      <w:pPr>
        <w:pStyle w:val="10"/>
        <w:pBdr>
          <w:bottom w:val="none" w:sz="0" w:space="0" w:color="auto"/>
        </w:pBdr>
        <w:spacing w:line="360" w:lineRule="auto"/>
        <w:ind w:firstLine="708"/>
        <w:jc w:val="both"/>
        <w:rPr>
          <w:bCs/>
          <w:szCs w:val="28"/>
          <w:lang w:val="ru-RU" w:eastAsia="ru-RU"/>
        </w:rPr>
      </w:pPr>
      <w:r>
        <w:rPr>
          <w:bCs/>
          <w:szCs w:val="28"/>
          <w:lang w:val="ru-RU" w:eastAsia="ru-RU"/>
        </w:rPr>
        <w:lastRenderedPageBreak/>
        <w:t xml:space="preserve">2.1.8 </w:t>
      </w:r>
      <w:r w:rsidR="00CD0BFF" w:rsidRPr="009F2022">
        <w:rPr>
          <w:bCs/>
          <w:szCs w:val="28"/>
          <w:lang w:val="ru-RU" w:eastAsia="ru-RU"/>
        </w:rPr>
        <w:t>165</w:t>
      </w:r>
      <w:r w:rsidR="00013050" w:rsidRPr="009F2022">
        <w:rPr>
          <w:bCs/>
          <w:szCs w:val="28"/>
          <w:lang w:val="ru-RU" w:eastAsia="ru-RU"/>
        </w:rPr>
        <w:t>. Федеральная рабочая программа по учебному предмету «Музыка».</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 xml:space="preserve">.1. Федеральная рабочая программа по учебному предмету «Музыка» (предметная область «Искусство») (далее соответственно – программа </w:t>
      </w:r>
      <w:r w:rsidR="00013050" w:rsidRPr="009F2022">
        <w:rPr>
          <w:rFonts w:ascii="Times New Roman" w:eastAsia="Times New Roman" w:hAnsi="Times New Roman"/>
          <w:sz w:val="28"/>
          <w:szCs w:val="28"/>
          <w:lang w:val="ru-RU" w:eastAsia="ru-RU"/>
        </w:rPr>
        <w:br/>
        <w:t>по музыке, музыка) включает пояснительную записку, содержание обучения, планируемые результаты освоения программы по музыке.</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 xml:space="preserve">.2. Пояснительная записка отражает общие цели и задачи изучения музыки, место в структуре учебного плана, а также подходы к отбору содержания </w:t>
      </w:r>
      <w:r w:rsidR="00013050" w:rsidRPr="009F2022">
        <w:rPr>
          <w:rFonts w:ascii="Times New Roman" w:eastAsia="Times New Roman" w:hAnsi="Times New Roman"/>
          <w:sz w:val="28"/>
          <w:szCs w:val="28"/>
          <w:lang w:val="ru-RU" w:eastAsia="ru-RU"/>
        </w:rPr>
        <w:br/>
        <w:t>и планируемым результатам.</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.3. 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 xml:space="preserve">.4. Планируемые результаты освоения программы по музыке включают личностные, метапредметные и предметные результаты за весь период обучения </w:t>
      </w:r>
      <w:r w:rsidR="00013050" w:rsidRPr="009F2022">
        <w:rPr>
          <w:rFonts w:ascii="Times New Roman" w:eastAsia="Times New Roman" w:hAnsi="Times New Roman"/>
          <w:sz w:val="28"/>
          <w:szCs w:val="28"/>
          <w:lang w:val="ru-RU" w:eastAsia="ru-RU"/>
        </w:rPr>
        <w:br/>
        <w:t xml:space="preserve">на уровне начального общего образования. </w:t>
      </w:r>
      <w:r w:rsidR="00013050" w:rsidRPr="009F2022">
        <w:rPr>
          <w:rFonts w:ascii="Times New Roman" w:hAnsi="Times New Roman"/>
          <w:sz w:val="28"/>
          <w:szCs w:val="28"/>
          <w:lang w:val="ru-RU"/>
        </w:rPr>
        <w:t>Предметные результаты, формируемые</w:t>
      </w:r>
      <w:r w:rsidR="00C328B3">
        <w:rPr>
          <w:rFonts w:ascii="Times New Roman" w:hAnsi="Times New Roman"/>
          <w:sz w:val="28"/>
          <w:szCs w:val="28"/>
          <w:lang w:val="ru-RU"/>
        </w:rPr>
        <w:t xml:space="preserve"> </w:t>
      </w:r>
      <w:r w:rsidR="00013050" w:rsidRPr="009F2022">
        <w:rPr>
          <w:rFonts w:ascii="Times New Roman" w:hAnsi="Times New Roman"/>
          <w:sz w:val="28"/>
          <w:szCs w:val="28"/>
          <w:lang w:val="ru-RU"/>
        </w:rPr>
        <w:t>в ходе изучения музыки, сгруппированы по учебным модулям</w:t>
      </w:r>
      <w:r w:rsidR="00013050" w:rsidRPr="009F2022">
        <w:rPr>
          <w:rFonts w:ascii="Times New Roman" w:eastAsia="Times New Roman" w:hAnsi="Times New Roman"/>
          <w:sz w:val="28"/>
          <w:szCs w:val="28"/>
          <w:lang w:val="ru-RU" w:eastAsia="ru-RU"/>
        </w:rPr>
        <w:t>.</w:t>
      </w:r>
    </w:p>
    <w:p w:rsidR="00013050" w:rsidRPr="009F2022" w:rsidRDefault="00CD0BFF"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 Пояснительная записка.</w:t>
      </w:r>
    </w:p>
    <w:p w:rsidR="00013050" w:rsidRPr="009F2022" w:rsidRDefault="00CD0BFF"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.5.1. Программа по музыке разработана с целью оказания методической помощи учителю музыки в создании рабочей программы по учебному предмету.</w:t>
      </w:r>
    </w:p>
    <w:p w:rsidR="00013050" w:rsidRPr="009F2022" w:rsidRDefault="00CD0BFF"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.5.2. </w:t>
      </w:r>
      <w:r w:rsidR="00013050" w:rsidRPr="009F2022">
        <w:rPr>
          <w:rFonts w:ascii="Times New Roman" w:eastAsia="SchoolBookSanPin" w:hAnsi="Times New Roman"/>
          <w:sz w:val="28"/>
          <w:szCs w:val="28"/>
          <w:lang w:val="ru-RU"/>
        </w:rPr>
        <w:t xml:space="preserve">Программа по музыке </w:t>
      </w:r>
      <w:r w:rsidR="00013050" w:rsidRPr="009F2022">
        <w:rPr>
          <w:rFonts w:ascii="Times New Roman" w:eastAsia="SchoolBookSanPin" w:hAnsi="Times New Roman"/>
          <w:position w:val="1"/>
          <w:sz w:val="28"/>
          <w:szCs w:val="28"/>
          <w:lang w:val="ru-RU"/>
        </w:rPr>
        <w:t>позволит учителю</w:t>
      </w:r>
      <w:r w:rsidR="00013050" w:rsidRPr="009F2022">
        <w:rPr>
          <w:rFonts w:ascii="Times New Roman" w:eastAsia="Times New Roman" w:hAnsi="Times New Roman"/>
          <w:sz w:val="28"/>
          <w:szCs w:val="28"/>
          <w:lang w:val="ru-RU" w:eastAsia="ru-RU"/>
        </w:rPr>
        <w:t>:</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реализовать в процессе преподавания музыки современные подходы</w:t>
      </w:r>
      <w:r w:rsidRPr="009F2022">
        <w:rPr>
          <w:rFonts w:ascii="Times New Roman" w:eastAsia="Times New Roman" w:hAnsi="Times New Roman"/>
          <w:sz w:val="28"/>
          <w:szCs w:val="28"/>
          <w:lang w:val="ru-RU" w:eastAsia="ru-RU"/>
        </w:rPr>
        <w:br/>
        <w:t>к формированию личностных, метапредметных и предметных результатов обучения, сформулированных в ФГОС НОО;</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определить и структурировать планируемые результаты обучения</w:t>
      </w:r>
      <w:r w:rsidRPr="009F2022">
        <w:rPr>
          <w:rFonts w:ascii="Times New Roman" w:eastAsia="Times New Roman" w:hAnsi="Times New Roman"/>
          <w:sz w:val="28"/>
          <w:szCs w:val="28"/>
          <w:lang w:val="ru-RU" w:eastAsia="ru-RU"/>
        </w:rPr>
        <w:br/>
        <w:t>и содержание учебного предмета по годам обучения в соответствии с ФГОС НОО, федеральной программой воспитания;</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разработать календарно-тематическое планирование с учётом особенностей </w:t>
      </w:r>
      <w:r w:rsidRPr="009F2022">
        <w:rPr>
          <w:rFonts w:ascii="Times New Roman" w:eastAsia="Times New Roman" w:hAnsi="Times New Roman"/>
          <w:sz w:val="28"/>
          <w:szCs w:val="28"/>
          <w:lang w:val="ru-RU" w:eastAsia="ru-RU"/>
        </w:rPr>
        <w:lastRenderedPageBreak/>
        <w:t>конкретного региона, образовательной организации, класса, используя рекомендованное в программе по музыке примерное распределение учебного времени на изучение определённого раздела (темы), а также предложенные основные виды учебной деятельности для освоения учебного материала.</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.5.3. 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w:t>
      </w:r>
      <w:r w:rsidR="00013050" w:rsidRPr="009F2022">
        <w:rPr>
          <w:rFonts w:ascii="Times New Roman" w:eastAsia="Times New Roman" w:hAnsi="Times New Roman"/>
          <w:sz w:val="28"/>
          <w:szCs w:val="28"/>
          <w:lang w:val="ru-RU" w:eastAsia="ru-RU"/>
        </w:rPr>
        <w:br/>
        <w:t>и естественного радостного мировосприятия.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w:t>
      </w:r>
      <w:r w:rsidRPr="009F2022">
        <w:rPr>
          <w:rFonts w:ascii="Times New Roman" w:eastAsia="Times New Roman" w:hAnsi="Times New Roman"/>
          <w:sz w:val="28"/>
          <w:szCs w:val="28"/>
          <w:lang w:val="ru-RU" w:eastAsia="ru-RU"/>
        </w:rPr>
        <w:br/>
        <w:t>и форм развития музыки.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Однако этот уровень содержания обучения не является главным. Значительно более важным является формирование эстетических потребностей, проживание</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(Б.В. Асафьев).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Свойственная музыкальному восприятию идентификация с лирическим </w:t>
      </w:r>
      <w:r w:rsidRPr="009F2022">
        <w:rPr>
          <w:rFonts w:ascii="Times New Roman" w:eastAsia="Times New Roman" w:hAnsi="Times New Roman"/>
          <w:sz w:val="28"/>
          <w:szCs w:val="28"/>
          <w:lang w:val="ru-RU" w:eastAsia="ru-RU"/>
        </w:rPr>
        <w:lastRenderedPageBreak/>
        <w:t>героем произведения (В.В. Медушевский) является уникальным психологическим механизмом для формирования мировоззрения ребёнка опосредованным недирективным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Особая роль в организации музыкальных занятий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.5.4. Музыка жизненно необходима для полноценного развития обучающихся.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.5.5. В процессе конкретизации учебных целей их реализация осуществляется по следующим направлениям:</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становление системы ценностей, обучающихся в единстве эмоциональной </w:t>
      </w:r>
      <w:r w:rsidRPr="009F2022">
        <w:rPr>
          <w:rFonts w:ascii="Times New Roman" w:eastAsia="Times New Roman" w:hAnsi="Times New Roman"/>
          <w:sz w:val="28"/>
          <w:szCs w:val="28"/>
          <w:lang w:val="ru-RU" w:eastAsia="ru-RU"/>
        </w:rPr>
        <w:br/>
        <w:t>и познавательной сферы;</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творческих способностей ребёнка, развитие внутренней мотивации к музицированию.</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.5.6. Важнейшие задачи обучения музыке на уровне начального общего образования: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эмоционально-ценностной отзывчивости на прекрасное</w:t>
      </w:r>
      <w:r w:rsidRPr="009F2022">
        <w:rPr>
          <w:rFonts w:ascii="Times New Roman" w:eastAsia="Times New Roman" w:hAnsi="Times New Roman"/>
          <w:sz w:val="28"/>
          <w:szCs w:val="28"/>
          <w:lang w:val="ru-RU" w:eastAsia="ru-RU"/>
        </w:rPr>
        <w:br/>
        <w:t>в жизни и в искусстве;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овладение предметными умениями и навыками в различных видах практического музицирования, введение ребёнка в искусство через разнообразие видов музыкальной деятельности, в том числе: слушание (воспитание грамотного слушателя), исполнение (пение, игра на доступных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изучение закономерностей музыкального искусства: интонационная</w:t>
      </w:r>
      <w:r w:rsidRPr="009F2022">
        <w:rPr>
          <w:rFonts w:ascii="Times New Roman" w:eastAsia="Times New Roman" w:hAnsi="Times New Roman"/>
          <w:sz w:val="28"/>
          <w:szCs w:val="28"/>
          <w:lang w:val="ru-RU" w:eastAsia="ru-RU"/>
        </w:rPr>
        <w:br/>
        <w:t>и жанровая природа музыки, основные выразительные средства, элементы музыкального языка;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воспитание уважения к цивилизационному наследию России, присвоение интонационно-образного строя отечественной музыкальной культуры;</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расширение кругозора, воспитание любознательности, интереса </w:t>
      </w:r>
      <w:r w:rsidRPr="009F2022">
        <w:rPr>
          <w:rFonts w:ascii="Times New Roman" w:eastAsia="Times New Roman" w:hAnsi="Times New Roman"/>
          <w:sz w:val="28"/>
          <w:szCs w:val="28"/>
          <w:lang w:val="ru-RU" w:eastAsia="ru-RU"/>
        </w:rPr>
        <w:br/>
        <w:t>к музыкальной культуре других стран, культур, времён и народов.</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.5.7. 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учебного предмета структурно представлено восемью модулями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модуль № 1 «Музыкальная грамота»; </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модуль № 2 «Народная музыка России»; </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модуль № 3 «Музыка народов мира»; </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модуль № 4 «Духовная музыка»;</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модуль № 5 «Классическая музыка»;</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модуль № 6 «Современная музыкальная культура»; </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модуль № 7 «Музыка театра и кино»;</w:t>
      </w:r>
    </w:p>
    <w:p w:rsidR="00013050" w:rsidRPr="009F2022" w:rsidRDefault="00013050" w:rsidP="00013050">
      <w:pPr>
        <w:pStyle w:val="a4"/>
        <w:autoSpaceDE w:val="0"/>
        <w:autoSpaceDN w:val="0"/>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модуль № 8 «Музыка в жизни человека».</w:t>
      </w:r>
    </w:p>
    <w:p w:rsidR="00013050" w:rsidRPr="009F2022" w:rsidRDefault="007452B6"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 xml:space="preserve">.5.8. Каждый модуль состоит из нескольких тематических блоков, </w:t>
      </w:r>
      <w:r w:rsidR="00013050" w:rsidRPr="009F2022">
        <w:rPr>
          <w:rFonts w:ascii="Times New Roman" w:eastAsia="Times New Roman" w:hAnsi="Times New Roman"/>
          <w:sz w:val="28"/>
          <w:szCs w:val="28"/>
          <w:lang w:val="ru-RU" w:eastAsia="ru-RU"/>
        </w:rPr>
        <w:br/>
        <w:t>с указанием примерного количества учебного времени. Модульный принцип допускает перестановку блоков, перераспределение количества учебных часов между блоками.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w:t>
      </w:r>
      <w:r w:rsidRPr="009F2022">
        <w:rPr>
          <w:rFonts w:ascii="Times New Roman" w:eastAsia="Times New Roman" w:hAnsi="Times New Roman"/>
          <w:sz w:val="28"/>
          <w:szCs w:val="28"/>
          <w:lang w:val="ru-RU" w:eastAsia="ru-RU"/>
        </w:rPr>
        <w:br/>
        <w:t xml:space="preserve">над исследовательскими и творческими проектами. В таком случае количество часов, отводимых на изучение данной темы, увеличивается за счёт внеурочной </w:t>
      </w:r>
      <w:r w:rsidRPr="009F2022">
        <w:rPr>
          <w:rFonts w:ascii="Times New Roman" w:eastAsia="Times New Roman" w:hAnsi="Times New Roman"/>
          <w:sz w:val="28"/>
          <w:szCs w:val="28"/>
          <w:lang w:val="ru-RU" w:eastAsia="ru-RU"/>
        </w:rPr>
        <w:lastRenderedPageBreak/>
        <w:t>деятельности в рамках часов, предусмотренных эстетическим направлением плана внеурочной деятельности образовательной организации. Виды деятельности, которые может использовать в том числе (но не исключительно) учитель</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для планирования внеурочной, внеклассной работы, обозначены «на выбор или факультативно».</w:t>
      </w:r>
    </w:p>
    <w:p w:rsidR="00013050" w:rsidRPr="009F2022" w:rsidRDefault="007452B6" w:rsidP="00013050">
      <w:pPr>
        <w:spacing w:after="0" w:line="360" w:lineRule="auto"/>
        <w:ind w:firstLine="709"/>
        <w:jc w:val="both"/>
        <w:rPr>
          <w:rFonts w:ascii="Times New Roman" w:eastAsia="SchoolBookSanPin" w:hAnsi="Times New Roman"/>
          <w:position w:val="1"/>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.5.9. </w:t>
      </w:r>
      <w:r w:rsidR="00013050" w:rsidRPr="009F2022">
        <w:rPr>
          <w:rFonts w:ascii="Times New Roman" w:eastAsia="SchoolBookSanPin" w:hAnsi="Times New Roman"/>
          <w:sz w:val="28"/>
          <w:szCs w:val="28"/>
          <w:lang w:val="ru-RU"/>
        </w:rPr>
        <w:t xml:space="preserve">Общее число часов, рекомендованных для изучения музыки </w:t>
      </w:r>
      <w:r w:rsidR="00013050" w:rsidRPr="009F2022">
        <w:rPr>
          <w:rFonts w:ascii="Times New Roman" w:eastAsia="SchoolBookSanPin" w:hAnsi="Times New Roman"/>
          <w:sz w:val="28"/>
          <w:szCs w:val="28"/>
          <w:lang w:val="ru-RU"/>
        </w:rPr>
        <w:noBreakHyphen/>
      </w:r>
      <w:r w:rsidR="00013050" w:rsidRPr="009F2022">
        <w:rPr>
          <w:rFonts w:ascii="Times New Roman" w:eastAsia="SchoolBookSanPin" w:hAnsi="Times New Roman"/>
          <w:sz w:val="28"/>
          <w:szCs w:val="28"/>
          <w:lang w:val="ru-RU"/>
        </w:rPr>
        <w:br/>
      </w:r>
      <w:r w:rsidR="00013050" w:rsidRPr="009F2022">
        <w:rPr>
          <w:rFonts w:ascii="Times New Roman" w:eastAsia="SchoolBookSanPin" w:hAnsi="Times New Roman"/>
          <w:position w:val="1"/>
          <w:sz w:val="28"/>
          <w:szCs w:val="28"/>
          <w:lang w:val="ru-RU"/>
        </w:rPr>
        <w:t xml:space="preserve">135 часов: в 1 классе </w:t>
      </w:r>
      <w:r w:rsidR="00013050" w:rsidRPr="009F2022">
        <w:rPr>
          <w:rFonts w:ascii="Times New Roman" w:eastAsia="SchoolBookSanPin" w:hAnsi="Times New Roman"/>
          <w:position w:val="1"/>
          <w:sz w:val="28"/>
          <w:szCs w:val="28"/>
          <w:lang w:val="ru-RU"/>
        </w:rPr>
        <w:noBreakHyphen/>
        <w:t xml:space="preserve"> 33 часа (1 час в неделю), во 2 классе – 34 часа (1 час </w:t>
      </w:r>
      <w:r w:rsidR="00013050" w:rsidRPr="009F2022">
        <w:rPr>
          <w:rFonts w:ascii="Times New Roman" w:eastAsia="SchoolBookSanPin" w:hAnsi="Times New Roman"/>
          <w:position w:val="1"/>
          <w:sz w:val="28"/>
          <w:szCs w:val="28"/>
          <w:lang w:val="ru-RU"/>
        </w:rPr>
        <w:br/>
        <w:t>в неделю), в 3 классе – 34 часа (1 час в неделю), в 4 классе – 34 часа (1 час</w:t>
      </w:r>
      <w:r w:rsidR="00013050" w:rsidRPr="009F2022">
        <w:rPr>
          <w:rFonts w:ascii="Times New Roman" w:eastAsia="SchoolBookSanPin" w:hAnsi="Times New Roman"/>
          <w:position w:val="1"/>
          <w:sz w:val="28"/>
          <w:szCs w:val="28"/>
          <w:lang w:val="ru-RU"/>
        </w:rPr>
        <w:br/>
        <w:t>в неделю).</w:t>
      </w:r>
    </w:p>
    <w:p w:rsidR="00013050" w:rsidRPr="009F2022" w:rsidRDefault="007452B6" w:rsidP="00013050">
      <w:pPr>
        <w:spacing w:after="0" w:line="360" w:lineRule="auto"/>
        <w:ind w:firstLine="709"/>
        <w:jc w:val="both"/>
        <w:rPr>
          <w:rFonts w:ascii="Times New Roma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.5.10. </w:t>
      </w:r>
      <w:r w:rsidR="00013050" w:rsidRPr="009F2022">
        <w:rPr>
          <w:rFonts w:ascii="Times New Roman" w:hAnsi="Times New Roman"/>
          <w:sz w:val="28"/>
          <w:szCs w:val="28"/>
          <w:lang w:val="ru-RU"/>
        </w:rPr>
        <w:t>При разработке рабочей программы по музыке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w:t>
      </w:r>
      <w:r w:rsidRPr="009F2022">
        <w:rPr>
          <w:rFonts w:ascii="Times New Roman" w:hAnsi="Times New Roman"/>
          <w:sz w:val="28"/>
          <w:szCs w:val="28"/>
          <w:lang w:val="ru-RU"/>
        </w:rPr>
        <w:br/>
        <w:t>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другие.</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 Содержание обучения музыке на уровне начального общего образования.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 Модуль № 1 «Музыкальная грамота».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Данный модуль является вспомогательным и не может изучаться в отрыве</w:t>
      </w:r>
      <w:r w:rsidRPr="009F2022">
        <w:rPr>
          <w:rFonts w:ascii="Times New Roman" w:eastAsia="Times New Roman" w:hAnsi="Times New Roman"/>
          <w:sz w:val="28"/>
          <w:szCs w:val="28"/>
          <w:lang w:val="ru-RU" w:eastAsia="ru-RU"/>
        </w:rPr>
        <w:br/>
        <w:t>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w:t>
      </w:r>
      <w:r w:rsidRPr="009F2022">
        <w:rPr>
          <w:rFonts w:ascii="Times New Roman" w:eastAsia="Times New Roman" w:hAnsi="Times New Roman"/>
          <w:sz w:val="28"/>
          <w:szCs w:val="28"/>
          <w:lang w:val="ru-RU" w:eastAsia="ru-RU"/>
        </w:rPr>
        <w:lastRenderedPageBreak/>
        <w:t>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 Весь мир звучит (0,5–2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Звуки музыкальные и шумовые. Свойства звука: высота, громкость, длительность, тембр.</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со звуками музыкальными и шумовыми;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определение на слух звуков различного качества;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 – подражание звукам и голосам природы с использованием шумовых музыкальных инструментов, вокальной импровизации;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артикуляционные упражнения, разучивание и исполнение попевок и песен</w:t>
      </w:r>
      <w:r w:rsidRPr="009F2022">
        <w:rPr>
          <w:rFonts w:ascii="Times New Roman" w:eastAsia="Times New Roman" w:hAnsi="Times New Roman"/>
          <w:sz w:val="28"/>
          <w:szCs w:val="28"/>
          <w:lang w:val="ru-RU" w:eastAsia="ru-RU"/>
        </w:rPr>
        <w:br/>
        <w:t>с использованием звукоподражательных элементов, шумовых звуков.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.6.1.2. Звукоряд (0,5–2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Нотный стан, скрипичный ключ. Ноты первой октавы.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элементами нотной записи;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по нотной записи, определение на слух звукоряда в отличие</w:t>
      </w:r>
      <w:r w:rsidRPr="009F2022">
        <w:rPr>
          <w:rFonts w:ascii="Times New Roman" w:eastAsia="Times New Roman" w:hAnsi="Times New Roman"/>
          <w:sz w:val="28"/>
          <w:szCs w:val="28"/>
          <w:lang w:val="ru-RU" w:eastAsia="ru-RU"/>
        </w:rPr>
        <w:br/>
        <w:t>от других последовательностей звуков;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пение с названием нот, игра на металлофоне звукоряда от ноты «до»;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вокальных упражнений, песен, построенных</w:t>
      </w:r>
      <w:r w:rsidRPr="009F2022">
        <w:rPr>
          <w:rFonts w:ascii="Times New Roman" w:eastAsia="Times New Roman" w:hAnsi="Times New Roman"/>
          <w:sz w:val="28"/>
          <w:szCs w:val="28"/>
          <w:lang w:val="ru-RU" w:eastAsia="ru-RU"/>
        </w:rPr>
        <w:br/>
        <w:t>на элементах звукоряда.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.6.1.3. Интонация (0,5–2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Выразительные и изобразительные интонации.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кратких интонаций изобразительного (ку-ку, тик-так и другие) и выразительного (просьба, призыв</w:t>
      </w:r>
      <w:r w:rsidRPr="009F2022">
        <w:rPr>
          <w:rFonts w:ascii="Times New Roman" w:eastAsia="Times New Roman" w:hAnsi="Times New Roman"/>
          <w:sz w:val="28"/>
          <w:szCs w:val="28"/>
          <w:lang w:val="ru-RU" w:eastAsia="ru-RU"/>
        </w:rPr>
        <w:br/>
        <w:t>и другие) характера;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разучивание, исполнение попевок, вокальных упражнений, песен, </w:t>
      </w:r>
      <w:r w:rsidRPr="009F2022">
        <w:rPr>
          <w:rFonts w:ascii="Times New Roman" w:eastAsia="Times New Roman" w:hAnsi="Times New Roman"/>
          <w:sz w:val="28"/>
          <w:szCs w:val="28"/>
          <w:lang w:val="ru-RU" w:eastAsia="ru-RU"/>
        </w:rPr>
        <w:lastRenderedPageBreak/>
        <w:t>вокальные</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инструментальные импровизации на основе данных интонаций;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фрагментов музыкальных произведений, включающих примеры изобразительных интонаций.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.6.1.4. Ритм (0,5–2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Звуки длинные и короткие (восьмые и четвертные длительности), такт, тактовая черта.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ритмических рисунков, состоящих из различных длительностей и пауз;</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импровизация с помощью звучащих жестов (хлопки, шлепки, притопы) и (или) ударных инструментов простых ритмов;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 «Ритмическое эхо», прохлопывание ритма по ритмическим карточкам, проговаривание с использованием ритмослогов;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на ударных инструментах ритмической партитуры;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произведений с ярко выраженным ритмическим рисунком, воспроизведение данного ритма по памяти (хлопками);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(фортепиано, синтезатор, свирель, блокфлейта, мелодика) попевок, остинатных формул, состоящих из различных длительностей.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.6.1.5. Ритмический рисунок (0,5–4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Длительности половинная, целая, шестнадцатые. Паузы. Ритмические рисунки. Ритмическая партитура.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ритмических рисунков, состоящих из различных длительностей и пауз;</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импровизация с помощью звучащих жестов (хлопки, шлепки, притопы) и (или) ударных инструментов простых ритмов;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игра «Ритмическое эхо», прохлопывание ритма по ритмическим карточкам, проговаривание с использованием ритмослогов;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на ударных инструментах ритмической партитуры;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произведений с ярко выраженным ритмическим рисунком, воспроизведение данного ритма по памяти (хлопками);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(фортепиано, синтезатор, свирель, блокфлейта, мелодика) попевок, остинатных формул, состоящих из различных длительностей.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.6.1.6. Размер (0,5–2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Равномерная пульсация. Сильные и слабые доли. Размеры 2/4, 3/4, 4/4.</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ритмические упражнения на ровную пульсацию, выделение сильных долей</w:t>
      </w:r>
      <w:r w:rsidRPr="009F2022">
        <w:rPr>
          <w:rFonts w:ascii="Times New Roman" w:eastAsia="Times New Roman" w:hAnsi="Times New Roman"/>
          <w:sz w:val="28"/>
          <w:szCs w:val="28"/>
          <w:lang w:val="ru-RU" w:eastAsia="ru-RU"/>
        </w:rPr>
        <w:br/>
        <w:t>в размерах 2/4, 3/4, 4/4 (звучащими жестами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по нотной записи размеров 2/4, 3/4, 4/4;</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вокальных упражнений, песен в размерах 2/4, 3/4, 4/4 с хлопками-акцентами на сильную долю, элементарными дирижёрскими жестами;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произведений с ярко выраженным музыкальным размером, танцевальные, двигательные импровизации под музыку;</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попевок, мелодий</w:t>
      </w:r>
      <w:r w:rsidRPr="009F2022">
        <w:rPr>
          <w:rFonts w:ascii="Times New Roman" w:eastAsia="Times New Roman" w:hAnsi="Times New Roman"/>
          <w:sz w:val="28"/>
          <w:szCs w:val="28"/>
          <w:lang w:val="ru-RU" w:eastAsia="ru-RU"/>
        </w:rPr>
        <w:br/>
        <w:t>в размерах 2/4, 3/4, 4/4;</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вокальная и инструментальная импровизация в заданном размере.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.6.1.7. Музыкальный язык (1–4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Темп, тембр. Динамика (форте, пиано, крещендо, диминуэндо). Штрихи (стаккато, легато, акцент).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знакомство с элементами музыкального языка, специальными терминами, </w:t>
      </w:r>
      <w:r w:rsidRPr="009F2022">
        <w:rPr>
          <w:rFonts w:ascii="Times New Roman" w:eastAsia="Times New Roman" w:hAnsi="Times New Roman"/>
          <w:sz w:val="28"/>
          <w:szCs w:val="28"/>
          <w:lang w:val="ru-RU" w:eastAsia="ru-RU"/>
        </w:rPr>
        <w:br/>
        <w:t>их обозначением в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изученных элементов на слух при восприятии музыкальных произведений;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вокальных и ритмических упражнений, песен с ярко выраженными динамическими, темповыми, штриховыми красками;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использование элементов музыкального языка для создания определённого образа, настроения в вокальных и инструментальных импровизациях;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исполнение на клавишных или духовых инструментах попевок, мелодий </w:t>
      </w:r>
      <w:r w:rsidRPr="009F2022">
        <w:rPr>
          <w:rFonts w:ascii="Times New Roman" w:eastAsia="Times New Roman" w:hAnsi="Times New Roman"/>
          <w:sz w:val="28"/>
          <w:szCs w:val="28"/>
          <w:lang w:val="ru-RU" w:eastAsia="ru-RU"/>
        </w:rPr>
        <w:br/>
        <w:t>с ярко выраженными динамическими, темповыми, штриховыми красками;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исполнительская интерпретация на основе их изменения. Составление музыкального словаря.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.6.1.8. Высота звуков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Содержание: Регистры. Ноты певческого диапазона. Расположение нот </w:t>
      </w:r>
      <w:r w:rsidRPr="009F2022">
        <w:rPr>
          <w:rFonts w:ascii="Times New Roman" w:eastAsia="Times New Roman" w:hAnsi="Times New Roman"/>
          <w:sz w:val="28"/>
          <w:szCs w:val="28"/>
          <w:lang w:val="ru-RU" w:eastAsia="ru-RU"/>
        </w:rPr>
        <w:br/>
        <w:t>на клавиатуре. Знаки альтерации (диезы, бемоли, бекары).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понятий «выше-ниже»;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изменением музыкального образа при изменении регистра;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попевок, кратких мелодий по нотам;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выполнение упражнений на виртуальной клавиатуре.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.6.1.9. Мелодия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Мотив, музыкальная фраза. Поступенное, плавное движение мелодии, скачки. Мелодический рисунок.</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мелодических рисунков с поступенным, плавным движением, скачками, остановками;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импровизация (вокальная или на звуковысотных музыкальных инструментах) различных мелодических рисунков;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нахождение по нотам границ музыкальной фразы, мотива;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обнаружение повторяющихся и неповторяющихся мотивов, музыкальных фраз, похожих друг на друга;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духовых, клавишных инструментах или виртуальной клавиатуре попевок, кратких мелодий по нотам.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.6.1.10. Сопровождение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Аккомпанемент. Остинато. Вступление, заключение, проигрыш.</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главного голоса</w:t>
      </w:r>
      <w:r w:rsidRPr="009F2022">
        <w:rPr>
          <w:rFonts w:ascii="Times New Roman" w:eastAsia="Times New Roman" w:hAnsi="Times New Roman"/>
          <w:sz w:val="28"/>
          <w:szCs w:val="28"/>
          <w:lang w:val="ru-RU" w:eastAsia="ru-RU"/>
        </w:rPr>
        <w:br/>
        <w:t>и сопровождения;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характеристика мелодических и ритмических особенностей главного голоса и сопровождения;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показ рукой линии движения главного голоса и аккомпанемента;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простейших элементов музыкальной формы: вступление, заключение, проигрыш;</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наглядной графической схемы;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ритмического аккомпанемента к знакомой песне (звучащими жестами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сочинение вступления, заключения, проигрыша к знакомой мелодии, попевке, песне (вокально или на звуковысотных инструментах);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исполнение простейшего сопровождения (бурдонный бас, остинато)</w:t>
      </w:r>
      <w:r w:rsidRPr="009F2022">
        <w:rPr>
          <w:rFonts w:ascii="Times New Roman" w:eastAsia="Times New Roman" w:hAnsi="Times New Roman"/>
          <w:sz w:val="28"/>
          <w:szCs w:val="28"/>
          <w:lang w:val="ru-RU" w:eastAsia="ru-RU"/>
        </w:rPr>
        <w:br/>
        <w:t>к знакомой мелодии на клавишных или духовых инструментах.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.6.1.11. Песня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Куплетная форма. Запев, припев.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со строением куплетной формы;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наглядной буквенной или графической схемы куплетной формы;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песен, написанных в куплетной форме;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куплетной формы при слушании незнакомых музыкальных произведений;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сочинение новых куплетов к знакомой песне.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.6.1.12. Лад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Понятие лада. Семиступенные лады мажор и минор. Краска звучания. Ступеневый состав.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ладового наклонения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 «Солнышко – туча»;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изменением музыкального образа при изменении лада;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распевания, вокальные упражнения, построенные на чередовании мажора</w:t>
      </w:r>
      <w:r w:rsidRPr="009F2022">
        <w:rPr>
          <w:rFonts w:ascii="Times New Roman" w:eastAsia="Times New Roman" w:hAnsi="Times New Roman"/>
          <w:sz w:val="28"/>
          <w:szCs w:val="28"/>
          <w:lang w:val="ru-RU" w:eastAsia="ru-RU"/>
        </w:rPr>
        <w:br/>
        <w:t>и минора;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песен с ярко выраженной ладовой окраской;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сочинение в заданном ладу;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сказок о нотах и музыкальных ладах.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.6.1.13. Пентатоника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Пентатоника – пятиступенный лад, распространённый у многих народов.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слушание инструментальных произведений, исполнение песен, написанных</w:t>
      </w:r>
      <w:r w:rsidRPr="009F2022">
        <w:rPr>
          <w:rFonts w:ascii="Times New Roman" w:eastAsia="Times New Roman" w:hAnsi="Times New Roman"/>
          <w:sz w:val="28"/>
          <w:szCs w:val="28"/>
          <w:lang w:val="ru-RU" w:eastAsia="ru-RU"/>
        </w:rPr>
        <w:br/>
        <w:t>в пентатонике;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на чёрных клавишах фортепиано;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в пентатонном ладу на других музыкальных инструментах (свирель, блокфлейта, штабшпили со съёмными пластинами).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.6.1.14. Ноты в разных октавах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Ноты второй и малой октавы. Басовый ключ.</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нотной записью во второй и малой октаве;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прослеживание по нотам небольших мелодий в соответствующем диапазоне;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одной и той же мелодии, записанной в разных октавах;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в какой октаве звучит музыкальный фрагмент;</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духовых, клавишных инструментах или виртуальной клавиатуре попевок, кратких мелодий по нотам.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.6.1.15. Дополнительные обозначения в нотах (0,5–1 час).</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Реприза, фермата, вольта, украшения (трели, форшлаги).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дополнительными элементами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песен, попевок, в которых присутствуют данные элементы.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.6.1.16. Ритмические рисунки в размере 6/8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Размер 6/8. Нота с точкой. Шестнадцатые. Пунктирный ритм.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прослеживание по нотной записи ритмических рисунков в размере 6/8;</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импровизация с помощью звучащих жестов (хлопки, шлепки, притопы) и/или ударных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игра «Ритмическое эхо», прохлопывание ритма по ритмическим карточкам, </w:t>
      </w:r>
      <w:r w:rsidRPr="009F2022">
        <w:rPr>
          <w:rFonts w:ascii="Times New Roman" w:eastAsia="Times New Roman" w:hAnsi="Times New Roman"/>
          <w:sz w:val="28"/>
          <w:szCs w:val="28"/>
          <w:lang w:val="ru-RU" w:eastAsia="ru-RU"/>
        </w:rPr>
        <w:lastRenderedPageBreak/>
        <w:t>проговаривание ритмослогами;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на ударных инструментах ритмической партитуры;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произведений с ярко выраженным ритмическим рисунком, воспроизведение данного ритма по памяти (хлопками);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попевок, мелодий</w:t>
      </w:r>
      <w:r w:rsidRPr="009F2022">
        <w:rPr>
          <w:rFonts w:ascii="Times New Roman" w:eastAsia="Times New Roman" w:hAnsi="Times New Roman"/>
          <w:sz w:val="28"/>
          <w:szCs w:val="28"/>
          <w:lang w:val="ru-RU" w:eastAsia="ru-RU"/>
        </w:rPr>
        <w:br/>
        <w:t>и аккомпанементов в размере 6/8.</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.6.1.17. Тональность. Гамма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Тоника, тональность. Знаки при ключе. Мажорные и минорные тональности (до 2–3 знаков при ключе).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устойчивых звуков;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 «устой – неустой»;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пение упражнений – гамм с названием нот, прослеживание по нотам;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понятия «тоника»;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упражнение на допевание неполной музыкальной фразы до тоники «Закончи музыкальную фразу»;</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импровизация в заданной тональности.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.6.1.18. Интервалы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Понятие музыкального интервала. Тон, полутон. Консонансы: терция, кварта, квинта, секста, октава. Диссонансы: секунда, септима.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понятия «интервал»;</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 ступеневого состава мажорной и минорной гаммы (тон-полутон);</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на слух диссонансов и консонансов, параллельного движения двух голосов в октаву, терцию, сексту;</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эпитетов для определения краски звучания различных интервалов;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разучивание, исполнение попевок и песен с ярко выраженной характерной </w:t>
      </w:r>
      <w:r w:rsidRPr="009F2022">
        <w:rPr>
          <w:rFonts w:ascii="Times New Roman" w:eastAsia="Times New Roman" w:hAnsi="Times New Roman"/>
          <w:sz w:val="28"/>
          <w:szCs w:val="28"/>
          <w:lang w:val="ru-RU" w:eastAsia="ru-RU"/>
        </w:rPr>
        <w:lastRenderedPageBreak/>
        <w:t>интерваликой в мелодическом движении;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элементы двухголосия;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досочинение к простой мелодии подголоска, повторяющего основной голос</w:t>
      </w:r>
      <w:r w:rsidRPr="009F2022">
        <w:rPr>
          <w:rFonts w:ascii="Times New Roman" w:eastAsia="Times New Roman" w:hAnsi="Times New Roman"/>
          <w:sz w:val="28"/>
          <w:szCs w:val="28"/>
          <w:lang w:val="ru-RU" w:eastAsia="ru-RU"/>
        </w:rPr>
        <w:br/>
        <w:t>в терцию, октаву;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аккомпанемента на основе движения квинтами, октавами.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.6.1.19. Гармония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Аккорд. Трезвучие мажорное и минорное. Понятие фактуры. Фактуры аккомпанемента бас-аккорд, аккордовая, арпеджио.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на слух интервалов и аккордов;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на слух мажорных и минорных аккордов;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попевок и песен с мелодическим движением</w:t>
      </w:r>
      <w:r w:rsidRPr="009F2022">
        <w:rPr>
          <w:rFonts w:ascii="Times New Roman" w:eastAsia="Times New Roman" w:hAnsi="Times New Roman"/>
          <w:sz w:val="28"/>
          <w:szCs w:val="28"/>
          <w:lang w:val="ru-RU" w:eastAsia="ru-RU"/>
        </w:rPr>
        <w:br/>
        <w:t>по звукам аккордов;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вокальные упражнения с элементами трёхголосия;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типа фактуры аккомпанемента исполняемых песен, прослушанных инструментальных произведений;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аккордового аккомпанемента к мелодии песни.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.6.1.20. Музыкальная форма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со строением музыкального произведения, понятиями двухчастной и трёхчастной формы, рондо;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определение формы их строения на слух;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наглядной буквенной или графической схемы;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песен, написанных в двухчастной или трёхчастной форме;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коллективная импровизация в форме рондо, трёхчастной репризной форме;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художественных композиций (рисунок, аппликация) по законам музыкальной формы.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.6.1.21. Вариации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Варьирование как принцип развития. Тема. Вариации.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сочинённых в форме вариаций;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развитием, изменением основной темы;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наглядной буквенной или графической схемы;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ритмической партитуры, построенной по принципу вариаций;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коллективная импровизация в форме вариаций.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 Модуль № 2 «Народная музыка России».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от эстрадных шоу-программ, эксплуатирующих фольклорный колорит.</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.6.2.1. Край, в котором ты живёшь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Музыкальные традиции малой Родины. Песни, обряды, музыкальные инструменты.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образцов традиционного фольклора своей местности, песен, посвящённых своей малой родине, песен композиторов-</w:t>
      </w:r>
      <w:r w:rsidRPr="009F2022">
        <w:rPr>
          <w:rFonts w:ascii="Times New Roman" w:eastAsia="Times New Roman" w:hAnsi="Times New Roman"/>
          <w:sz w:val="28"/>
          <w:szCs w:val="28"/>
          <w:lang w:val="ru-RU" w:eastAsia="ru-RU"/>
        </w:rPr>
        <w:lastRenderedPageBreak/>
        <w:t>земляков;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музыкальных традициях своего родного края;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видеофильма о культуре родного края;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краеведческого музея;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этнографического спектакля, концерта.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.6.2.2. Русский фольклор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Русские народные песни (трудовые, солдатские, хороводные). Детский фольклор (игровые, заклички, потешки, считалки, прибаутки).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разучивание, исполнение русских народных песен разных жанров;</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участие в коллективной традиционной музыкальной игре;</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сочинение мелодий, вокальная импровизация на основе текстов игрового детского фольклора;</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ритмическая импровизация, сочинение аккомпанемента на ударных инструментах к изученным народным песням;</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исполнение на клавишных или духовых инструментах (фортепиано, синтезатор, свирель, блокфлейта, мелодика) мелодий народных песен, прослеживание мелодии по нотной записи.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.6.2.3. Русские народные музыкальные инструменты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Народные музыкальные инструменты (балалайка, рожок, свирель, гусли, гармонь, ложки). Инструментальные наигрыши. Плясовые мелодии.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русских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видеофильма о русских музыкальных инструментах;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музыкального или краеведческого музея;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простейших навыков игры на свирели, ложках.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.6.2.4. Сказки, мифы и легенды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Народные сказители. Русские народные сказания, былины. Эпос народов России. Сказки и легенды о музыке и музыкантах.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манерой сказывания нараспев;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сказок, былин, эпических сказаний, рассказываемых нараспев;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инструментальной музыке определение на слух музыкальных интонаций речитативного характера;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иллюстраций к прослушанным музыкальным и литературным произведениям;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фильмов, мультфильмов, созданных на основе былин, сказаний;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речитативная импровизация – чтение нараспев фрагмента сказки, былины.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.6.2.5. Жанры музыкального фольклора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на слух контрастных по характеру фольклорных жанров: колыбельная, трудовая, лирическая, плясовая;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определение, характеристика типичных элементов музыкального языка </w:t>
      </w:r>
      <w:r w:rsidRPr="009F2022">
        <w:rPr>
          <w:rFonts w:ascii="Times New Roman" w:eastAsia="Times New Roman" w:hAnsi="Times New Roman"/>
          <w:sz w:val="28"/>
          <w:szCs w:val="28"/>
          <w:lang w:val="ru-RU" w:eastAsia="ru-RU"/>
        </w:rPr>
        <w:lastRenderedPageBreak/>
        <w:t>(темп, ритм, мелодия, динамика), состава исполнителей;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тембра музыкальных инструментов, отнесение к одной из групп (духовые, ударные, струнные);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песен разных жанров, относящихся к фольклору разных народов Российской Федерации;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импровизации, сочинение к ним ритмических аккомпанементов (звучащими жестами,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мелодий народных песен, прослеживание мелодии по нотной записи.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.6.2.6. Народные праздники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Обряды, игры, хороводы, праздничная символика – на примере одного или нескольких народных праздников.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знакомство с праздничными обычаями, обрядами, бытовавшими ранее</w:t>
      </w:r>
      <w:r w:rsidRPr="009F2022">
        <w:rPr>
          <w:rFonts w:ascii="Times New Roman" w:hAnsi="Times New Roman"/>
          <w:sz w:val="28"/>
          <w:szCs w:val="28"/>
          <w:lang w:val="ru-RU"/>
        </w:rPr>
        <w:br/>
        <w:t>и сохранившимися сегодня у различных народностей Российской Федерации;</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разучивание песен, реконструкция фрагмента обряда, участие в коллективной традиционной игре;</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на выбор или факультативно:</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просмотр фильма (мультфильма), рассказывающего о символике фольклорного праздника;</w:t>
      </w:r>
    </w:p>
    <w:p w:rsidR="00013050" w:rsidRPr="009F2022" w:rsidRDefault="00013050" w:rsidP="00013050">
      <w:pPr>
        <w:pStyle w:val="a4"/>
        <w:widowControl/>
        <w:spacing w:after="0" w:line="360" w:lineRule="auto"/>
        <w:ind w:left="0" w:firstLine="709"/>
        <w:jc w:val="both"/>
        <w:rPr>
          <w:rFonts w:ascii="Times New Roman" w:hAnsi="Times New Roman"/>
          <w:sz w:val="28"/>
          <w:szCs w:val="28"/>
          <w:lang w:val="ru-RU"/>
        </w:rPr>
      </w:pPr>
      <w:r w:rsidRPr="009F2022">
        <w:rPr>
          <w:rFonts w:ascii="Times New Roman" w:hAnsi="Times New Roman"/>
          <w:sz w:val="28"/>
          <w:szCs w:val="28"/>
          <w:lang w:val="ru-RU"/>
        </w:rPr>
        <w:t>посещение театра, театрализованного представления;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участие в народных гуляньях на улицах родного города, посёлка.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.6.2.7. Первые артисты, народный театр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Скоморохи. Ярмарочный балаган. Вертеп.</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справочных текстов по теме;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скоморошин;</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просмотр фильма (мультфильма), фрагмента музыкального спектакля;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творческий проект – театрализованная постановка.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.6.2.8. Фольклор народов России (2–8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Музыкальные традиции, особенности народной музыки республик Российской Федерации. Жанры, интонации, музыкальные инструменты, музыканты-исполнители.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различных народностей Российской Федерации;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характеристика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песен, танцев, импровизация ритмических аккомпанементов</w:t>
      </w:r>
      <w:r w:rsidRPr="009F2022">
        <w:rPr>
          <w:rFonts w:ascii="Times New Roman" w:eastAsia="Times New Roman" w:hAnsi="Times New Roman"/>
          <w:sz w:val="28"/>
          <w:szCs w:val="28"/>
          <w:lang w:val="ru-RU" w:eastAsia="ru-RU"/>
        </w:rPr>
        <w:br/>
        <w:t>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мелодий народных песен, прослеживание мелодии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музыкальному творчеству народов России.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.6.2.9. Фольклор в творчестве профессиональных музыкантов (2–8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значении фольклористики;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популярных текстов о собирателях фольклора;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 созданной композиторами на основе народных жанров</w:t>
      </w:r>
      <w:r w:rsidRPr="009F2022">
        <w:rPr>
          <w:rFonts w:ascii="Times New Roman" w:eastAsia="Times New Roman" w:hAnsi="Times New Roman"/>
          <w:sz w:val="28"/>
          <w:szCs w:val="28"/>
          <w:lang w:val="ru-RU" w:eastAsia="ru-RU"/>
        </w:rPr>
        <w:br/>
        <w:t>и интонаций;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приёмов обработки, развития народных мелодий;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народных песен в композиторской обработке;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сравнение звучания одних и тех же мелодий в народном и композиторском варианте;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аргументированных оценочных суждений на основе сравнения;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w:t>
      </w:r>
      <w:r w:rsidRPr="009F2022">
        <w:rPr>
          <w:rFonts w:ascii="Times New Roman" w:eastAsia="Times New Roman" w:hAnsi="Times New Roman"/>
          <w:sz w:val="28"/>
          <w:szCs w:val="28"/>
          <w:lang w:val="ru-RU" w:eastAsia="ru-RU"/>
        </w:rPr>
        <w:br/>
        <w:t>в соответствующих техниках росписи.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 Модуль № 3 «Музыка народов мира».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с кавказскими, среднеазиатскими корнями – это реальная картина культурного разнообразия, сохраняющегося в современной России.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национальных ценностей. Понимание и принятие</w:t>
      </w:r>
      <w:r w:rsidRPr="009F2022">
        <w:rPr>
          <w:rFonts w:ascii="Times New Roman" w:eastAsia="Times New Roman" w:hAnsi="Times New Roman"/>
          <w:sz w:val="28"/>
          <w:szCs w:val="28"/>
          <w:lang w:val="ru-RU" w:eastAsia="ru-RU"/>
        </w:rPr>
        <w:br/>
        <w:t>через освоение произведений искусства – наиболее эффективный способ предупреждения этнических и расовых предрассудков, воспитания уважения</w:t>
      </w:r>
      <w:r w:rsidRPr="009F2022">
        <w:rPr>
          <w:rFonts w:ascii="Times New Roman" w:eastAsia="Times New Roman" w:hAnsi="Times New Roman"/>
          <w:sz w:val="28"/>
          <w:szCs w:val="28"/>
          <w:lang w:val="ru-RU" w:eastAsia="ru-RU"/>
        </w:rPr>
        <w:br/>
        <w:t>к представителям других народов и религий.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.6.3.1. Музыка наших соседей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Фольклор и музыкальные традиции Белоруссии, Украины, Прибалтики (песни, танцы, обычаи, музыкальные инструменты).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.6.3.2. Кавказские мелодии и ритмы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Музыкальные традиции и праздники, народные инструменты</w:t>
      </w:r>
      <w:r w:rsidRPr="009F2022">
        <w:rPr>
          <w:rFonts w:ascii="Times New Roman" w:eastAsia="Times New Roman" w:hAnsi="Times New Roman"/>
          <w:sz w:val="28"/>
          <w:szCs w:val="28"/>
          <w:lang w:val="ru-RU" w:eastAsia="ru-RU"/>
        </w:rPr>
        <w:br/>
        <w:t>и жанры. Композиторы и музыканты-исполнители Грузии, Армении, Азербайджана. Близость музыкальной культуры этих стран с российскими республиками Северного Кавказа.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.6.3.3. Музыка народов Европы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Танцевальный и песенный фольклор европейских народов. Канон. Странствующие музыканты. Карнавал.</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.6.3.4. Музыка Испании и Латинской Америки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Фламенко. Искусство игры на гитаре, кастаньеты, латиноамериканские ударные инструменты. Танцевальные жанры. Профессиональные композиторы и исполнители.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.6.3.5. Музыка США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Смешение традиций и культур в музыке Северной Америки. Африканские ритмы, трудовые песни негров. Спиричуэлс. Джаз. Творчество Дж. Гершвина.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разучивание и исполнение песен, танцев, сочинение, импровизация ритмических аккомпанементов к ним (с помощью звучащих жестов или на </w:t>
      </w:r>
      <w:r w:rsidRPr="009F2022">
        <w:rPr>
          <w:rFonts w:ascii="Times New Roman" w:eastAsia="Times New Roman" w:hAnsi="Times New Roman"/>
          <w:sz w:val="28"/>
          <w:szCs w:val="28"/>
          <w:lang w:val="ru-RU" w:eastAsia="ru-RU"/>
        </w:rPr>
        <w:lastRenderedPageBreak/>
        <w:t>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.6.3.6. Музыка Японии и Китая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Древние истоки музыкальной культуры стран Юго-Восточной Азии. Императорские церемонии, музыкальные инструменты. Пентатоника.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.6.3.7. Музыка Средней Азии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Содержание: Музыкальные традиции и праздники, народные инструменты </w:t>
      </w:r>
      <w:r w:rsidRPr="009F2022">
        <w:rPr>
          <w:rFonts w:ascii="Times New Roman" w:eastAsia="Times New Roman" w:hAnsi="Times New Roman"/>
          <w:sz w:val="28"/>
          <w:szCs w:val="28"/>
          <w:lang w:val="ru-RU" w:eastAsia="ru-RU"/>
        </w:rPr>
        <w:br/>
        <w:t>и современные исполнители Казахстана, Киргизии, и других стран региона.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особенностями музыкального фольклора народов других стран;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характерных черт, типичных элементов музыкального языка (ритм, лад, интонации);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особенностями исполнения и звучания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классификация на группы духовых, ударных, струнных;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тембров народных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игра – импровизация-подражание игре на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интонаций, жанров, ладов, инструментов других народов</w:t>
      </w:r>
      <w:r w:rsidRPr="009F2022">
        <w:rPr>
          <w:rFonts w:ascii="Times New Roman" w:eastAsia="Times New Roman" w:hAnsi="Times New Roman"/>
          <w:sz w:val="28"/>
          <w:szCs w:val="28"/>
          <w:lang w:val="ru-RU" w:eastAsia="ru-RU"/>
        </w:rPr>
        <w:br/>
        <w:t>с фольклорными элементами народов России;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народных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школьные фестивали, посвящённые музыкальной культуре народов мира.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.6.3.8. Певец своего народа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творчеством композиторов;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их сочинений с народной музыкой;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формы, принципа развития фольклорного музыкального материала;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наиболее ярких тем инструментальных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доступных вокальных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клавишных или духовых инструментах композиторских 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посвящённые выдающимся композиторам.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.6.3.9. Диалог культур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Культурные связи между музыкантами разных стран. Образы, интонации фольклора других народов и стран в музыке отечественных</w:t>
      </w:r>
      <w:r w:rsidRPr="009F2022">
        <w:rPr>
          <w:rFonts w:ascii="Times New Roman" w:eastAsia="Times New Roman" w:hAnsi="Times New Roman"/>
          <w:sz w:val="28"/>
          <w:szCs w:val="28"/>
          <w:lang w:val="ru-RU" w:eastAsia="ru-RU"/>
        </w:rPr>
        <w:br/>
        <w:t>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творчеством композиторов;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их сочинений с народной музыкой;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формы, принципа развития фольклорного музыкального материала;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наиболее ярких тем инструментальных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доступных вокальных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исполнение на клавишных или духовых инструментах композиторских </w:t>
      </w:r>
      <w:r w:rsidRPr="009F2022">
        <w:rPr>
          <w:rFonts w:ascii="Times New Roman" w:eastAsia="Times New Roman" w:hAnsi="Times New Roman"/>
          <w:sz w:val="28"/>
          <w:szCs w:val="28"/>
          <w:lang w:val="ru-RU" w:eastAsia="ru-RU"/>
        </w:rPr>
        <w:lastRenderedPageBreak/>
        <w:t>мелодий, прослеживание их по нотной записи;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творческие, исследовательские проекты, посвящённые выдающимся композиторам.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 Модуль № 4 «Духовная музыка».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культура Европы и России на протяжении нескольких столетий была представлена тремя главными направлениями – музыкой народной, духовной</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.6.4.1. Звучание храма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Колокола. Колокольные звоны (благовест, трезвон и другие). Звонарские приговорки. Колокольность в музыке русских композиторов.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обобщение жизненного опыта, связанного со звучанием колоколов;</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диалог с учителем о традициях изготовления колоколов, значении колокольного звона;</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знакомство с видами колокольных звонов;</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слушание музыки русских композиторов с ярко выраженным изобразительным элементом колокольности;</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выявление, обсуждение характера, выразительных средств, использованных композитором;</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двигательная импровизация – имитация движений звонаря на колокольне;</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ритмические и артикуляционные упражнения на основе звонарских приговорок;</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hAnsi="Times New Roman"/>
          <w:sz w:val="28"/>
          <w:szCs w:val="28"/>
          <w:lang w:val="ru-RU"/>
        </w:rPr>
      </w:pPr>
      <w:r w:rsidRPr="009F2022">
        <w:rPr>
          <w:rFonts w:ascii="Times New Roman" w:hAnsi="Times New Roman"/>
          <w:sz w:val="28"/>
          <w:szCs w:val="28"/>
          <w:lang w:val="ru-RU"/>
        </w:rPr>
        <w:t>просмотр документального фильма о колоколах;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lastRenderedPageBreak/>
        <w:t>сочинение, исполнение на фортепиано, синтезаторе или металлофонах композиции (импровизации), имитирующей звучание колоколов.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.6.4.2. Песни верующих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Молитва, хорал, песнопение, духовный стих. Образы духовной музыки в творчестве композиторов-классиков.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разучивание, исполнение вокальных произведений религиозного содержания;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характере музыки, манере исполнения, выразительных средствах;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произведениями светской музыки, в которых воплощены молитвенные интонации, используется хоральный склад звучания;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документального фильма о значении молитвы;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по мотивам прослушанных музыкальных произведений.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.6.4.3. Инструментальная музыка в церкви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Орган и его роль в богослужении. Творчество И.С. Баха.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ответы на вопросы учителя;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органной музыки И.С. Баха;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описание впечатления от восприятия, характеристика музыкально-выразительных средств;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игровая имитация особенностей игры на органе (во время слушания);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звуковое исследование – исполнение (учителем) на синтезаторе знакомых музыкальных произведений тембром органа;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трансформацией музыкального образа;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посещение концерта органной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рассматривание иллюстраций, изображений органа;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 выдвижение гипотез о принципах работы этого музыкального инструмента;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познавательного фильма об органе;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литературное, художественное творчество на основе музыкальных впечатлений от восприятия органной музыки.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.6.4.4. Искусство Русской православной церкви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 в православном храме. Традиции исполнения, жанры (тропарь, стихира, величание и другое). Музыка и живопись, посвящённые святым. Образы Христа, Богородицы.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прослеживание исполняемых мелодий по нотной записи;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 типа мелодического движения, особенностей ритма, темпа, динамики;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сопоставление произведений музыки и живописи, посвящённых святым, Христу, Богородице;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храма;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поиск в Интернете информации о Крещении Руси, святых, об иконах.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.6.4.5. Религиозные праздники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Праздничная служба, вокальная (в том числе хоровая) музыка религиозного содержания.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фрагментов праздничных богослужений, определение характера музыки, её религиозного содержания;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(с опорой на нотный текст), исполнение доступных вокальных произведений духовной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фильма, посвящённого религиозным праздникам;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духовной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исследовательские проекты, посвящённые музыке религиозных праздников.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 Модуль № 5 «Классическая музыка».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в звуках музыкальным гением великих композиторов, воспитывать их музыкальный вкус на подлинно художественных произведениях.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.6.5.1. Композитор – исполнитель – слушатель (0,5–1 час).</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Кого называют композитором, исполнителем? Нужно ли учиться слушать музыку? Что значит «уметь слушать музыку»? Концерт, концертный зал. Правила поведения в концертном зале.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просмотр видеозаписи концерта;</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слушание музыки, рассматривание иллюстраций;</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диалог с учителем по теме занятия;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«Я – исполнитель» (игра – имитация исполнительских движений);</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игра «Я – композитор» (сочинение небольших попевок, мелодических фраз);</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освоение правил поведения на концерте;</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на выбор или факультативно:</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«Как на концерте» – выступление учителя или одноклассника, обучающегося в музыкальной школе, с исполнением краткого музыкального произведения;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посещение концерта классической музыки.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.6.5.2. Композиторы – детям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Детская музыка П.И. Чайковского, С.С. Прокофьева, Д.Б. Кабалевского и других композиторов. Понятие жанра. Песня, танец, марш.</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 определение основного характера, музыкально-выразительных средств, использованных композитором;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эпитетов, иллюстраций к музыке;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жанра;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исполнение мелодий инструментальных пьес со словами;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песен;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ритмических аккомпанементов (с помощью звучащих жестов</w:t>
      </w:r>
      <w:r w:rsidRPr="009F2022">
        <w:rPr>
          <w:rFonts w:ascii="Times New Roman" w:eastAsia="Times New Roman" w:hAnsi="Times New Roman"/>
          <w:sz w:val="28"/>
          <w:szCs w:val="28"/>
          <w:lang w:val="ru-RU" w:eastAsia="ru-RU"/>
        </w:rPr>
        <w:br/>
        <w:t>или ударных и шумовых инструментов) к пьесам маршевого и танцевального характера.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.6.5.3. Оркестр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 в исполнении оркестра;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видеозаписи;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роли дирижёра;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«Я – дирижёр» – игра-имитация дирижёрских жестов во время звучания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 исполнение песен соответствующей тематики;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принципом расположения партий в партитуре;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(с ориентацией на нотную запись) ритмической партитуры для 2–3 ударных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работа по группам – сочинение своего варианта ритмической партитуры.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.6.5.4. Музыкальные инструменты. Фортепиано (1–2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знакомство с многообразием красок фортепиано;</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слушание фортепианных пьес в исполнении известных пианистов;</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«Я – пианист» – игра-имитация исполнительских движений во время звучания музыки;</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слушание детских пьес на фортепиано в исполнении учителя;</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демонстрация возможностей инструмента (исполнение одной и той же пьесы тихо и громко, в разных регистрах, разными штрихами);</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игра на фортепиано в ансамбле с учителем;</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на выбор или факультативно:</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посещение концерта фортепианной музыки;</w:t>
      </w:r>
    </w:p>
    <w:p w:rsidR="00013050" w:rsidRPr="009F2022" w:rsidRDefault="00013050" w:rsidP="00013050">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разбираем инструмент – наглядная демонстрация внутреннего устройства акустического пианино;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hAnsi="Times New Roman"/>
          <w:sz w:val="28"/>
          <w:szCs w:val="28"/>
          <w:lang w:val="ru-RU"/>
        </w:rPr>
        <w:t>«Паспорт инструмента» – исследовательская работа, предполагающая подсчёт параметров (высота, ширина, количество клавиш, педалей).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.6.5.5. Музыкальные инструменты. Флейта (1–2 часа).</w:t>
      </w:r>
    </w:p>
    <w:p w:rsidR="00BE43DA"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Предки современной флейты. Легенда о нимфе Сиринкс. Музыка для флейты соло, флейты в сопровождении фортепиано, оркестра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внешним видом, устройством и тембрами классических музыкальных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фрагментов в исполнении известных музыкантов-инструменталистов;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текстов, сказок и легенд, рассказывающих о музыкальных инструментах, истории их появления.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.6.5.6. Музыкальные инструменты. Скрипка, виолончель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игра-имитация исполнительских движений во время звучания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конкретных произведений и их авторов, определения тембров звучащих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песен, посвящённых музыкальным инструментам;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инструментальной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«Паспорт инструмента» – исследовательская работа, предполагающая описание внешнего вида и особенностей звучания инструмента, способов игры</w:t>
      </w:r>
      <w:r w:rsidRPr="009F2022">
        <w:rPr>
          <w:rFonts w:ascii="Times New Roman" w:eastAsia="Times New Roman" w:hAnsi="Times New Roman"/>
          <w:sz w:val="28"/>
          <w:szCs w:val="28"/>
          <w:lang w:val="ru-RU" w:eastAsia="ru-RU"/>
        </w:rPr>
        <w:br/>
        <w:t>на нём.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.6.5.7. Вокальная музыка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типов человеческих голосов (детские, мужские, женские), тембров голосов профессиональных вокалистов;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жанрами вокальной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вокальных произведений композиторов-классиков;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комплекса дыхательных, артикуляционных упражнений;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вокальные упражнения на развитие гибкости голоса, расширения его диапазона;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что значит красивое пение;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вокальных музыкальных произведений и их авторов;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вокальных произведений композиторов-</w:t>
      </w:r>
      <w:r w:rsidRPr="009F2022">
        <w:rPr>
          <w:rFonts w:ascii="Times New Roman" w:eastAsia="Times New Roman" w:hAnsi="Times New Roman"/>
          <w:sz w:val="28"/>
          <w:szCs w:val="28"/>
          <w:lang w:val="ru-RU" w:eastAsia="ru-RU"/>
        </w:rPr>
        <w:lastRenderedPageBreak/>
        <w:t>классиков;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вокальной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школьный конкурс юных вокалистов.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.6.5.8. Инструментальная музыка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Жанры камерной инструментальной музыки: этюд, пьеса. Альбом. Цикл. Сюита. Соната. Квартет.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жанрами камерной инструментальной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композиторов-классиков;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комплекса выразительных средств;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описание своего впечатления от восприятия;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инструментальной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словаря музыкальных жанров.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.6.5.9. Программная музыка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Программное название, известный сюжет, литературный эпиграф.</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программной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музыкального образа, музыкальных средств, использованных композитором;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образов программной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небольших миниатюр (вокальные или инструментальные импровизации) по заданной программе.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.6.5.10. Симфоническая музыка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Симфонический оркестр. Тембры, группы инструментов. Симфония, симфоническая картина.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составом симфонического оркестра, группами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инструментов симфонического оркестра;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фрагментов симфонической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«дирижирование» оркестром;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симфонической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фильма об устройстве оркестра.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.6.5.11. Русские композиторы-классики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Творчество выдающихся отечественных композиторов.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творчеством выдающихся композиторов, отдельными фактами из их биографии;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фрагменты вокальных, инструментальных, симфонических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круг характерных образов (картины природы, народной жизни, истории);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характеристика музыкальных образов, музыкально-выразительных средств;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развитием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жанра, формы;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текстов и художественной литературы биографического характера;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тем инструментальных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доступных вокальных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биографического фильма.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.6.5.12. Европейские композиторы-классики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Творчество выдающихся зарубежных композиторов.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знакомство с творчеством выдающихся композиторов, отдельными фактами из их биографии;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фрагменты вокальных, инструментальных, симфонических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круг характерных образов (картины природы, народной жизни, истории);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характеристика музыкальных образов, музыкально-выразительных средств;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развитием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жанра, формы;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текстов и художественной литературы биографического характера;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тем инструментальных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доступных вокальных сочинений;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биографического фильма.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.6.5.13. Мастерство исполнителя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творчеством выдающихся исполнителей классической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изучение программ, афиш консерватории, филармонии;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нескольких интерпретаций одного и того же произведения</w:t>
      </w:r>
      <w:r w:rsidRPr="009F2022">
        <w:rPr>
          <w:rFonts w:ascii="Times New Roman" w:eastAsia="Times New Roman" w:hAnsi="Times New Roman"/>
          <w:sz w:val="28"/>
          <w:szCs w:val="28"/>
          <w:lang w:val="ru-RU" w:eastAsia="ru-RU"/>
        </w:rPr>
        <w:br/>
        <w:t>в исполнении разных музыкантов;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дискуссия на тему «Композитор – исполнитель – слушатель»;</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концерта классической музыки;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коллекции записей любимого исполнителя;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деловая игра «Концертный отдел филармонии».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.6.6. Модуль № 6 «Современная музыкальная культура».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w:t>
      </w:r>
      <w:r w:rsidRPr="009F2022">
        <w:rPr>
          <w:rFonts w:ascii="Times New Roman" w:eastAsia="Times New Roman" w:hAnsi="Times New Roman"/>
          <w:sz w:val="28"/>
          <w:szCs w:val="28"/>
          <w:lang w:val="ru-RU" w:eastAsia="ru-RU"/>
        </w:rPr>
        <w:br/>
        <w:t>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с учётом требований художественного вкуса, эстетичного вокально-хорового звучания.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.6.6.1. Современные обработки классической музыки (1–4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Понятие обработки, творчество современных композиторов исполнителей, и обрабатывающих классическую музыку. Проблемная ситуация: зачем музыканты делают обработки классики?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различение музыки классической и её современной обработки;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обработок классической музыки, сравнение их с оригиналом;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комплекса выразительных средств, наблюдение за изменением характера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вокальное исполнение классических тем в сопровождении современного ритмизованного аккомпанемента;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стиля автоаккомпанемента (на клавишном синтезаторе) к известным музыкальным темам композиторов-классиков.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165</w:t>
      </w:r>
      <w:r w:rsidR="00013050" w:rsidRPr="009F2022">
        <w:rPr>
          <w:rFonts w:ascii="Times New Roman" w:eastAsia="Times New Roman" w:hAnsi="Times New Roman"/>
          <w:sz w:val="28"/>
          <w:szCs w:val="28"/>
          <w:lang w:val="ru-RU" w:eastAsia="ru-RU"/>
        </w:rPr>
        <w:t>.6.6.2. Джаз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Особенности джаза: импровизационность, ритм (синкопы, триоли, свинг). Музыкальные инструменты джаза, особые приёмы игры на них. Творчество джазовых музыкантов.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творчеством джазовых музыкантов;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узнавание, различение на слух джазовых композиций в отличие от других музыкальных стилей и направлений;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на слух тембров музыкальных инструментов, исполняющих джазовую композицию;</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песен в джазовых ритмах;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импровизация ритмического аккомпанемента с джазовым ритмом, синкопами;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плейлиста, коллекции записей джазовых музыкантов.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.6.6.3. Исполнители современной музыки (1–4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Творчество одного или нескольких исполнителей современной музыки, популярных у молодёжи.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видеоклипов современных исполнителей;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их композиций с другими направлениями и стилями (классикой, духовной, народной музыкой);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составление плейлиста, коллекции записей современной музыки для друзей-одноклассников (для проведения совместного досуга);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съёмка собственного видеоклипа на музыку одной из современных популярных композиций.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.6.6.4. Электронные музыкальные инструменты (1–4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музыкальных композиций в исполнении на электронных музыкальных инструментах;</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их звучания с акустическими инструментами, обсуждение результатов сравнения;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электронных тембров для создания музыки к фантастическому фильму;</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музыкального магазина (отдел электронных музыкальных инструментов);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фильма об электронных музыкальных инструментах;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электронной композиции в компьютерных программах с готовыми семплами (например, Garage Band).</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 Модуль № 7 «Музыка театра и кино».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.6.7.1. Музыкальная сказка на сцене, на экране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Характеры персонажей, отражённые в музыке. Тембр голоса. Соло. Хор, ансамбль.</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видеопросмотр музыкальной сказки;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обсуждение музыкально-выразительных средств, передающих повороты сюжета, характеры героев;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игра-викторина «Угадай по голосу»;</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отдельных номеров из детской оперы, музыкальной сказки;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постановка детской музыкальной сказки, спектакль для родителей;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творческий проект «Озвучиваем мультфильм».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.6.7.2. Театр оперы и балета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Особенности музыкальных спектаклей. Балет. Опера. Солисты, хор, оркестр, дирижёр в музыкальном спектакле.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со знаменитыми музыкальными театрами;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фрагментов музыкальных спектаклей с комментариями учителя;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особенностей балетного и оперного спектакля;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тесты или кроссворды на освоение специальных терминов;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танцевальная импровизация под музыку фрагмента балета;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разучивание и исполнение доступного фрагмента, обработки песни (хора </w:t>
      </w:r>
      <w:r w:rsidRPr="009F2022">
        <w:rPr>
          <w:rFonts w:ascii="Times New Roman" w:eastAsia="Times New Roman" w:hAnsi="Times New Roman"/>
          <w:sz w:val="28"/>
          <w:szCs w:val="28"/>
          <w:lang w:val="ru-RU" w:eastAsia="ru-RU"/>
        </w:rPr>
        <w:br/>
        <w:t>из оперы);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 в дирижёра» – двигательная импровизация во время слушания оркестрового фрагмента музыкального спектакля;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спектакля или экскурсия в местный музыкальный театр;</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виртуальная экскурсия по Большому театру;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по мотивам музыкального спектакля, создание афиши.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.6.7.3. Балет. Хореография – искусство танца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Сольные номера и массовые сцены балетного спектакля. Фрагменты, отдельные номера из балетов отечественных композиторов.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просмотр и обсуждение видеозаписей – знакомство с несколькими яркими </w:t>
      </w:r>
      <w:r w:rsidRPr="009F2022">
        <w:rPr>
          <w:rFonts w:ascii="Times New Roman" w:eastAsia="Times New Roman" w:hAnsi="Times New Roman"/>
          <w:sz w:val="28"/>
          <w:szCs w:val="28"/>
          <w:lang w:val="ru-RU" w:eastAsia="ru-RU"/>
        </w:rPr>
        <w:lastRenderedPageBreak/>
        <w:t>сольными номерами и сценами из балетов русских композиторов;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балетной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пропевание музыкальных тем, исполнение ритмической партитуры – аккомпанемента к фрагменту балетной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балетного спектакля или просмотр фильма-балета;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исполнение на музыкальных инструментах мелодий из балетов.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.6.7.4. Опера. Главные герои и номера оперного спектакля (2–6 часов).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Ария, хор, сцена, увертюра – оркестровое вступление. Отдельные номера из опер русских и зарубежных композиторов.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фрагментов опер;</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определение характера музыки сольной партии, роли и выразительных средств оркестрового сопровождения;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тембрами голосов оперных певцов;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освоение терминологии;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звучащие тесты и кроссворды на проверку знаний;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песни, хора из оперы;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героев, сцен из опер;</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фильма-оперы;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постановка детской оперы.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.6.7.5. Сюжет музыкального спектакля (2–3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Либретто. Развитие музыки в соответствии с сюжетом. Действия и сцены в опере и балете. Контрастные образы, лейтмотивы.</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либретто, структурой музыкального спектакля;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пересказ либретто изученных опер и балетов;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 выразительных средств, создающих образы главных героев, противоборствующих сторон;</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наблюдение за музыкальным развитием, характеристика приёмов, использованных композитором;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вокализация, пропевание музыкальных тем, пластическое интонирование оркестровых фрагментов;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музыкальная викторина на знание музыки;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звучащие и терминологические тесты;</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коллективное чтение либретто в жанре сторителлинг;</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любительского видеофильма на основе выбранного либретто;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фильма-оперы или фильма-балета.</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.6.7.6. Оперетта, мюзикл (2–3 часа).</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История возникновения и особенности жанра. Отдельные номера из оперетт И. Штрауса, И. Кальмана, мюзиклов Р. Роджерса, Ф. Лоу.</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жанрами оперетты, мюзикла;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фрагментов из оперетт, анализ характерных особенностей жанра;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отдельных номеров из популярных музыкальных спектаклей;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сравнение разных постановок одного и того же мюзикла;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музыкального театра: спектакль в жанре оперетты или мюзикла;</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постановка фрагментов, сцен из мюзикла – спектакль для родителей.</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.6.7.7. Кто создаёт музыкальный спектакль? (2–3 часа).</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Профессии музыкального театра: дирижёр, режиссёр, оперные певцы, балерины и танцовщики, художники и другие.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по поводу синкретичного характера музыкального спектакля;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миром театральных профессий, творчеством театральных режиссёров, художников;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просмотр фрагментов одного и того же спектакля в разных постановках;</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различий в оформлении, режиссуре;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создание эскизов костюмов и декораций к одному из изученных музыкальных спектаклей;</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виртуальный квест по музыкальному театру.</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.6.7.8. Патриотическая и народная тема в театре и кино (2–6 часов).</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Содержание: История создания, значение музыкально-сценических </w:t>
      </w:r>
      <w:r w:rsidRPr="009F2022">
        <w:rPr>
          <w:rFonts w:ascii="Times New Roman" w:eastAsia="Times New Roman" w:hAnsi="Times New Roman"/>
          <w:sz w:val="28"/>
          <w:szCs w:val="28"/>
          <w:lang w:val="ru-RU" w:eastAsia="ru-RU"/>
        </w:rPr>
        <w:br/>
        <w:t xml:space="preserve">и экранных произведений, посвящённых нашему народу, его истории, теме служения Отечеству. Фрагменты, отдельные номера из опер, балетов, музыки </w:t>
      </w:r>
      <w:r w:rsidRPr="009F2022">
        <w:rPr>
          <w:rFonts w:ascii="Times New Roman" w:eastAsia="Times New Roman" w:hAnsi="Times New Roman"/>
          <w:sz w:val="28"/>
          <w:szCs w:val="28"/>
          <w:lang w:val="ru-RU" w:eastAsia="ru-RU"/>
        </w:rPr>
        <w:br/>
        <w:t>к фильмам.</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фрагментов крупных сценических произведений, фильмов;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характера героев и событий;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зачем нужна серьёзная музыка;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песен о Родине, нашей стране, исторических событиях и подвигах героев;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посещение театра (кинотеатра) – просмотр спектакля (фильма) патриотического содержания;</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участие в концерте, фестивале, конференции патриотической тематики.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 Модуль № 8 «Музыка в жизни человека».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Главное содержание данного модуля сосредоточено вокруг рефлексивного исследования обучающимися психологической связи музыкального искусства</w:t>
      </w:r>
      <w:r w:rsidRPr="009F2022">
        <w:rPr>
          <w:rFonts w:ascii="Times New Roman" w:eastAsia="Times New Roman" w:hAnsi="Times New Roman"/>
          <w:sz w:val="28"/>
          <w:szCs w:val="28"/>
          <w:lang w:val="ru-RU" w:eastAsia="ru-RU"/>
        </w:rPr>
        <w:br/>
        <w:t xml:space="preserve">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w:t>
      </w:r>
      <w:r w:rsidRPr="009F2022">
        <w:rPr>
          <w:rFonts w:ascii="Times New Roman" w:eastAsia="Times New Roman" w:hAnsi="Times New Roman"/>
          <w:sz w:val="28"/>
          <w:szCs w:val="28"/>
          <w:lang w:val="ru-RU" w:eastAsia="ru-RU"/>
        </w:rPr>
        <w:lastRenderedPageBreak/>
        <w:t>движений, способность к сопереживанию как при восприятии произведений искусства, так</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.6.8.1. Красота и вдохновение (1–3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значении красоты и вдохновения в жизни человека;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музыки, концентрация на её восприятии, своём внутреннем состоянии;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импровизация под музыку лирического характера «Цветы распускаются под музыку»;</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выстраивание хорового унисона – вокального и психологического;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одновременное взятие и снятие звука, навыки певческого дыхания по руке дирижёра;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красивой песни;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хоровода, социальные танцы.</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.6.8.2. Музыкальные пейзажи (2–4 часа).</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программной музыки, посвящённой образам природы;</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эпитетов для описания настроения, характера музыки;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сопоставление музыки с произведениями изобразительного искусства;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импровизация, пластическое интонирование;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одухотворенное исполнение песен о природе, её красоте;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«услышанных» пейзажей и (или) абстрактная живопись – передача настроения цветом, точками, линиями;</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игра-импровизация «Угадай моё настроение».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.6.8.3. Музыкальные портреты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 передающая образ человека, его походку, движения, характер, манеру речи. «Портреты», выраженные в музыкальных интонациях.</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вокальной, программной инструментальной музыки, посвящённой образам людей, сказочных персонажей;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подбор эпитетов для описания настроения, характера музыки;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сопоставление музыки с произведениями изобразительного искусства;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двигательная импровизация в образе героя музыкального произведения;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харáктерное исполнение песни – портретной зарисовки;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рисование, лепка героя музыкального произведения;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игра-импровизация «Угадай мой характер»;</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инсценировка – импровизация в жанре кукольного (теневого) театра</w:t>
      </w:r>
      <w:r w:rsidRPr="009F2022">
        <w:rPr>
          <w:rFonts w:ascii="Times New Roman" w:eastAsia="Times New Roman" w:hAnsi="Times New Roman"/>
          <w:sz w:val="28"/>
          <w:szCs w:val="28"/>
          <w:lang w:val="ru-RU" w:eastAsia="ru-RU"/>
        </w:rPr>
        <w:br/>
        <w:t>с помощью кукол, силуэтов.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.6.8.4. Какой же праздник без музыки?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Содержание: Музыка, создающая настроение праздника. Музыка в цирке, </w:t>
      </w:r>
      <w:r w:rsidRPr="009F2022">
        <w:rPr>
          <w:rFonts w:ascii="Times New Roman" w:eastAsia="Times New Roman" w:hAnsi="Times New Roman"/>
          <w:sz w:val="28"/>
          <w:szCs w:val="28"/>
          <w:lang w:val="ru-RU" w:eastAsia="ru-RU"/>
        </w:rPr>
        <w:br/>
        <w:t>на уличном шествии, спортивном празднике.</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диалог с учителем о значении музыки на празднике;</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произведений торжественного, праздничного характера;</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«дирижирование» фрагментами произведений;</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конкурс на лучшего «дирижёра»;</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разучивание и исполнение тематических песен к ближайшему празднику;</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почему на праздниках обязательно звучит музыка;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запись видеооткрытки с музыкальным поздравлением;</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групповые творческие шутливые двигательные импровизации «Цирковая труппа».</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.6.8.5. Танцы, игры и веселье (2–4 часа).</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 – игра звуками. Танец – искусство и радость движения. Примеры популярных танцев.</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исполнение музыки скерцозного характера;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танцевальных движений;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танец-игра;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рефлексия собственного эмоционального состояния после участия</w:t>
      </w:r>
      <w:r w:rsidRPr="009F2022">
        <w:rPr>
          <w:rFonts w:ascii="Times New Roman" w:eastAsia="Times New Roman" w:hAnsi="Times New Roman"/>
          <w:sz w:val="28"/>
          <w:szCs w:val="28"/>
          <w:lang w:val="ru-RU" w:eastAsia="ru-RU"/>
        </w:rPr>
        <w:br/>
        <w:t>в танцевальных композициях и импровизациях;</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зачем люди танцуют;</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вокальная, инструментальная, ритмическая импровизация в стиле определённого танцевального жанра;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звуковая комбинаторика – эксперименты со случайным сочетанием музыкальных звуков, тембров, ритмов.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.6.8.6. Музыка на войне, музыка о войне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чтение учебных и художественных текстов, посвящённых военной музыке;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исполнение музыкальных произведений военной тематики;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историей их сочинения и исполнения;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дискуссия в классе, ответы на вопросы: какие чувства вызывает эта музыка, </w:t>
      </w:r>
      <w:r w:rsidRPr="009F2022">
        <w:rPr>
          <w:rFonts w:ascii="Times New Roman" w:eastAsia="Times New Roman" w:hAnsi="Times New Roman"/>
          <w:sz w:val="28"/>
          <w:szCs w:val="28"/>
          <w:lang w:val="ru-RU" w:eastAsia="ru-RU"/>
        </w:rPr>
        <w:lastRenderedPageBreak/>
        <w:t>почему? Как влияет на наше восприятие информация о том, как и зачем она создавалась?;</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на выбор или факультативно: </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сочинение новой песни о войне.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.6.8.7. Главный музыкальный символ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Гимн России – главный музыкальный символ нашей страны. Традиции исполнения Гимна России. Другие гимны.</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Гимна Российской Федерации;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знакомство с историей создания, правилами исполнения;</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просмотр видеозаписей парада, церемонии награждения спортсменов;</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чувство гордости, понятия достоинства и чести;</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обсуждение этических вопросов, связанных с государственными символами страны;</w:t>
      </w:r>
    </w:p>
    <w:p w:rsidR="00013050" w:rsidRPr="009F2022" w:rsidRDefault="00013050"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разучивание, исполнение Гимна своей республики, города, школы.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.6.8.8. Искусство времени (2–4 часа).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Содержание: Музыка – временное искусство. Погружение в поток музыкального звучания. Музыкальные образы движения, изменения и развития.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Виды деятельности обучающихся: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слушание, исполнение музыкальных произведений, передающих образ непрерывного движения;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наблюдение за своими телесными реакциями (дыхание, пульс, мышечный тонус) при восприятии музыки;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проблемная ситуация: как музыка воздействует на человека;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выбор или факультативно:</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программная ритмическая или инструментальная импровизация «Поезд», «Космический корабль».</w:t>
      </w:r>
    </w:p>
    <w:p w:rsidR="00013050" w:rsidRPr="009F2022" w:rsidRDefault="007452B6" w:rsidP="00013050">
      <w:pPr>
        <w:pStyle w:val="a4"/>
        <w:widowControl/>
        <w:spacing w:after="0" w:line="360" w:lineRule="auto"/>
        <w:ind w:left="0" w:firstLine="709"/>
        <w:contextualSpacing w:val="0"/>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 Планируемые результаты освоения программы по музыке на уровне начального общего образования.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165</w:t>
      </w:r>
      <w:r w:rsidR="00013050" w:rsidRPr="009F2022">
        <w:rPr>
          <w:rFonts w:ascii="Times New Roman" w:eastAsia="Times New Roman" w:hAnsi="Times New Roman"/>
          <w:sz w:val="28"/>
          <w:szCs w:val="28"/>
          <w:lang w:val="ru-RU" w:eastAsia="ru-RU"/>
        </w:rPr>
        <w:t>.10.1. В результате изучения музыки на уровне начального общего образования у обучающегося будут сформированы следующие личностные результаты: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 гражданско-патриотического воспитания: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российской гражданской идентичности;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знание Гимна России и традиций его исполнения, уважение музыкальных символов и традиций республик Российской Федерации;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проявление интереса к освоению музыкальных традиций своего края, музыкальной культуры народов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уважение к достижениям отечественных мастеров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стремление участвовать в творческой жизни своей школы, города, республики;</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2) духовно-нравственного воспитания:</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признание индивидуальности каждого человека;</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проявление сопереживания, уважения и доброжелательности;</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3) эстетического воспитания:</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восприимчивость к различным видам искусства, музыкальным традициям</w:t>
      </w:r>
      <w:r w:rsidRPr="009F2022">
        <w:rPr>
          <w:rFonts w:ascii="Times New Roman" w:eastAsia="Times New Roman" w:hAnsi="Times New Roman"/>
          <w:sz w:val="28"/>
          <w:szCs w:val="28"/>
          <w:lang w:val="ru-RU" w:eastAsia="ru-RU"/>
        </w:rPr>
        <w:br/>
        <w:t>и творчеству своего и других народов;</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умение видеть прекрасное в жизни, наслаждаться красотой;</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стремление к самовыражению в разных видах искусства;</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4) ценности научного познания:</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первоначальные представления о единстве и особенностях художественной</w:t>
      </w:r>
      <w:r w:rsidRPr="009F2022">
        <w:rPr>
          <w:rFonts w:ascii="Times New Roman" w:eastAsia="Times New Roman" w:hAnsi="Times New Roman"/>
          <w:sz w:val="28"/>
          <w:szCs w:val="28"/>
          <w:lang w:val="ru-RU" w:eastAsia="ru-RU"/>
        </w:rPr>
        <w:br/>
        <w:t>и научной картины мира;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познавательные интересы, активность, инициативность, любознательность</w:t>
      </w:r>
      <w:r w:rsidRPr="009F2022">
        <w:rPr>
          <w:rFonts w:ascii="Times New Roman" w:eastAsia="Times New Roman" w:hAnsi="Times New Roman"/>
          <w:sz w:val="28"/>
          <w:szCs w:val="28"/>
          <w:lang w:val="ru-RU" w:eastAsia="ru-RU"/>
        </w:rPr>
        <w:br/>
        <w:t>и самостоятельность в познании;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5) физического воспитания, формирования культуры здоровья</w:t>
      </w:r>
      <w:r w:rsidRPr="009F2022">
        <w:rPr>
          <w:rFonts w:ascii="Times New Roman" w:eastAsia="Times New Roman" w:hAnsi="Times New Roman"/>
          <w:sz w:val="28"/>
          <w:szCs w:val="28"/>
          <w:lang w:val="ru-RU" w:eastAsia="ru-RU"/>
        </w:rPr>
        <w:br/>
        <w:t>и эмоционального благополучия:</w:t>
      </w:r>
    </w:p>
    <w:p w:rsidR="00013050" w:rsidRPr="009F2022" w:rsidRDefault="00013050" w:rsidP="00013050">
      <w:pPr>
        <w:pStyle w:val="a4"/>
        <w:autoSpaceDE w:val="0"/>
        <w:autoSpaceDN w:val="0"/>
        <w:spacing w:after="0" w:line="360" w:lineRule="auto"/>
        <w:ind w:left="0" w:right="154"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соблюдение правил здорового и безопасного (для себя и других людей) образа жизни в окружающей среде;</w:t>
      </w:r>
    </w:p>
    <w:p w:rsidR="00013050" w:rsidRPr="009F2022" w:rsidRDefault="00013050" w:rsidP="00013050">
      <w:pPr>
        <w:pStyle w:val="a4"/>
        <w:autoSpaceDE w:val="0"/>
        <w:autoSpaceDN w:val="0"/>
        <w:spacing w:after="0" w:line="360" w:lineRule="auto"/>
        <w:ind w:left="0" w:right="154"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профилактика умственного и физического утомления с использованием возможностей музыкотерапии;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6) трудового воспитания: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установка на посильное активное участие в практической деятельности;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трудолюбие в учёбе, настойчивость в достижении поставленных целей;</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интерес к практическому изучению профессий в сфере культуры и искусства;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уважение к труду и результатам трудовой деятельности;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7) экологического воспитания: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бережное отношение к природе; неприятие действий, приносящих ей вред.</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.10.2.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.10.2.1. У обучающегося будут сформированы следующие базовые логические действия как часть универсальных познавательных учебных действий:</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выявлять недостаток информации, в том числе слуховой, акустической</w:t>
      </w:r>
      <w:r w:rsidRPr="009F2022">
        <w:rPr>
          <w:rFonts w:ascii="Times New Roman" w:eastAsia="Times New Roman" w:hAnsi="Times New Roman"/>
          <w:sz w:val="28"/>
          <w:szCs w:val="28"/>
          <w:lang w:val="ru-RU" w:eastAsia="ru-RU"/>
        </w:rPr>
        <w:br/>
        <w:t>для решения учебной (практической) задачи на основе предложенного алгоритма;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устанавливать причинно-следственные связи в ситуациях музыкального восприятия и исполнения, делать выводы.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.10.2.2. У обучающегося будут сформированы следующие базовые исследовательские действия как часть универсальных познавательных учебных действий:</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предложенных учителем вопросов определять разрыв между реальным и желательным состоянием музыкальных явлений, в том числе</w:t>
      </w:r>
      <w:r w:rsidRPr="009F2022">
        <w:rPr>
          <w:rFonts w:ascii="Times New Roman" w:eastAsia="Times New Roman" w:hAnsi="Times New Roman"/>
          <w:sz w:val="28"/>
          <w:szCs w:val="28"/>
          <w:lang w:val="ru-RU" w:eastAsia="ru-RU"/>
        </w:rPr>
        <w:br/>
        <w:t>в отношении собственных музыкально-исполнительских навыков;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проводить по предложенному плану опыт, несложное исследование</w:t>
      </w:r>
      <w:r w:rsidRPr="009F2022">
        <w:rPr>
          <w:rFonts w:ascii="Times New Roman" w:eastAsia="Times New Roman" w:hAnsi="Times New Roman"/>
          <w:sz w:val="28"/>
          <w:szCs w:val="28"/>
          <w:lang w:val="ru-RU" w:eastAsia="ru-RU"/>
        </w:rPr>
        <w:br/>
        <w:t>по установлению особенностей предмета изучения и связей между музыкальными объектами и явлениями (часть – целое, причина – следствие);</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прогнозировать возможное развитие музыкального процесса, эволюции культурных явлений в различных условиях.</w:t>
      </w:r>
    </w:p>
    <w:p w:rsidR="00013050" w:rsidRPr="009F2022" w:rsidRDefault="007452B6" w:rsidP="00013050">
      <w:pPr>
        <w:pStyle w:val="a4"/>
        <w:widowControl/>
        <w:spacing w:after="0" w:line="360" w:lineRule="auto"/>
        <w:ind w:left="0" w:firstLine="709"/>
        <w:jc w:val="both"/>
        <w:rPr>
          <w:rFonts w:ascii="Times New Roman" w:eastAsia="SchoolBookSanPi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.10.2.3. </w:t>
      </w:r>
      <w:r w:rsidR="00013050" w:rsidRPr="009F2022">
        <w:rPr>
          <w:rFonts w:ascii="Times New Roman" w:eastAsia="SchoolBookSanPin" w:hAnsi="Times New Roman"/>
          <w:sz w:val="28"/>
          <w:szCs w:val="28"/>
          <w:lang w:val="ru-RU"/>
        </w:rPr>
        <w:t xml:space="preserve">У обучающегося будут сформированы следующие умения работать </w:t>
      </w:r>
      <w:r w:rsidR="00C328B3">
        <w:rPr>
          <w:rFonts w:ascii="Times New Roman" w:eastAsia="SchoolBookSanPin" w:hAnsi="Times New Roman"/>
          <w:sz w:val="28"/>
          <w:szCs w:val="28"/>
          <w:lang w:val="ru-RU"/>
        </w:rPr>
        <w:t xml:space="preserve"> </w:t>
      </w:r>
      <w:r w:rsidR="00013050" w:rsidRPr="009F2022">
        <w:rPr>
          <w:rFonts w:ascii="Times New Roman" w:eastAsia="SchoolBookSanPin" w:hAnsi="Times New Roman"/>
          <w:sz w:val="28"/>
          <w:szCs w:val="28"/>
          <w:lang w:val="ru-RU"/>
        </w:rPr>
        <w:t xml:space="preserve">с информацией как часть </w:t>
      </w:r>
      <w:r w:rsidR="00013050" w:rsidRPr="009F2022">
        <w:rPr>
          <w:rFonts w:ascii="Times New Roman" w:eastAsia="SchoolBookSanPin" w:hAnsi="Times New Roman"/>
          <w:bCs/>
          <w:sz w:val="28"/>
          <w:szCs w:val="28"/>
          <w:lang w:val="ru-RU"/>
        </w:rPr>
        <w:t>универсальных познавательных учебных действий</w:t>
      </w:r>
      <w:r w:rsidR="00013050" w:rsidRPr="009F2022">
        <w:rPr>
          <w:rFonts w:ascii="Times New Roman" w:eastAsia="SchoolBookSanPin" w:hAnsi="Times New Roman"/>
          <w:sz w:val="28"/>
          <w:szCs w:val="28"/>
          <w:lang w:val="ru-RU"/>
        </w:rPr>
        <w:t>:</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выбирать источник получения информации;</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согласно заданному алгоритму находить в предложенном источнике информацию, представленную в явном виде;</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распознавать достоверную и недостоверную информацию самостоятельно</w:t>
      </w:r>
      <w:r w:rsidRPr="009F2022">
        <w:rPr>
          <w:rFonts w:ascii="Times New Roman" w:eastAsia="SchoolBookSanPin" w:hAnsi="Times New Roman"/>
          <w:sz w:val="28"/>
          <w:szCs w:val="28"/>
          <w:lang w:val="ru-RU"/>
        </w:rPr>
        <w:br/>
        <w:t>или на основании предложенного учителем способа её проверки;</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анализировать текстовую, видео-, графическую, звуковую, информацию</w:t>
      </w:r>
      <w:r w:rsidRPr="009F2022">
        <w:rPr>
          <w:rFonts w:ascii="Times New Roman" w:eastAsia="SchoolBookSanPin" w:hAnsi="Times New Roman"/>
          <w:sz w:val="28"/>
          <w:szCs w:val="28"/>
          <w:lang w:val="ru-RU"/>
        </w:rPr>
        <w:br/>
        <w:t>в соответствии с учебной задачей;</w:t>
      </w:r>
    </w:p>
    <w:p w:rsidR="00013050" w:rsidRPr="009F2022" w:rsidRDefault="00013050" w:rsidP="00013050">
      <w:pPr>
        <w:spacing w:after="0"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анализировать музыкальные тексты (акустические и нотные)</w:t>
      </w:r>
      <w:r w:rsidRPr="009F2022">
        <w:rPr>
          <w:rFonts w:ascii="Times New Roman" w:eastAsia="SchoolBookSanPin" w:hAnsi="Times New Roman"/>
          <w:sz w:val="28"/>
          <w:szCs w:val="28"/>
          <w:lang w:val="ru-RU"/>
        </w:rPr>
        <w:br/>
        <w:t>по предложенному учителем алгоритму;</w:t>
      </w:r>
    </w:p>
    <w:p w:rsidR="00013050" w:rsidRPr="009F2022" w:rsidRDefault="00013050" w:rsidP="00013050">
      <w:pPr>
        <w:pStyle w:val="a4"/>
        <w:widowControl/>
        <w:spacing w:after="0" w:line="360" w:lineRule="auto"/>
        <w:ind w:left="0"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самостоятельно создавать схемы, таблицы для представления информации.</w:t>
      </w:r>
    </w:p>
    <w:p w:rsidR="00013050" w:rsidRPr="009F2022" w:rsidRDefault="007452B6" w:rsidP="00013050">
      <w:pPr>
        <w:pStyle w:val="a4"/>
        <w:widowControl/>
        <w:spacing w:after="0" w:line="360" w:lineRule="auto"/>
        <w:ind w:left="0" w:firstLine="709"/>
        <w:jc w:val="both"/>
        <w:rPr>
          <w:rFonts w:ascii="Times New Roman" w:eastAsia="SchoolBookSanPi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.10.2.4. </w:t>
      </w:r>
      <w:r w:rsidR="00013050" w:rsidRPr="009F2022">
        <w:rPr>
          <w:rFonts w:ascii="Times New Roman" w:eastAsia="SchoolBookSanPin" w:hAnsi="Times New Roman"/>
          <w:sz w:val="28"/>
          <w:szCs w:val="28"/>
          <w:lang w:val="ru-RU"/>
        </w:rPr>
        <w:t xml:space="preserve">У обучающегося будут сформированы следующие умения как часть </w:t>
      </w:r>
      <w:r w:rsidR="00013050" w:rsidRPr="009F2022">
        <w:rPr>
          <w:rFonts w:ascii="Times New Roman" w:eastAsia="SchoolBookSanPin" w:hAnsi="Times New Roman"/>
          <w:bCs/>
          <w:sz w:val="28"/>
          <w:szCs w:val="28"/>
          <w:lang w:val="ru-RU"/>
        </w:rPr>
        <w:t>универсальных коммуникативных учебных действий</w:t>
      </w:r>
      <w:r w:rsidR="00013050" w:rsidRPr="009F2022">
        <w:rPr>
          <w:rFonts w:ascii="Times New Roman" w:eastAsia="SchoolBookSanPin" w:hAnsi="Times New Roman"/>
          <w:sz w:val="28"/>
          <w:szCs w:val="28"/>
          <w:lang w:val="ru-RU"/>
        </w:rPr>
        <w:t>:</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1)</w:t>
      </w:r>
      <w:r w:rsidRPr="009F2022">
        <w:rPr>
          <w:rFonts w:ascii="Times New Roman" w:eastAsia="Times New Roman" w:hAnsi="Times New Roman"/>
          <w:sz w:val="28"/>
          <w:szCs w:val="28"/>
          <w:lang w:val="ru-RU" w:eastAsia="ru-RU"/>
        </w:rPr>
        <w:t> </w:t>
      </w:r>
      <w:r w:rsidRPr="009F2022">
        <w:rPr>
          <w:rFonts w:ascii="Times New Roman" w:eastAsia="SchoolBookSanPin" w:hAnsi="Times New Roman"/>
          <w:bCs/>
          <w:sz w:val="28"/>
          <w:szCs w:val="28"/>
          <w:lang w:val="ru-RU"/>
        </w:rPr>
        <w:t>невербальная коммуникация:</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выступать перед публикой в качестве исполнителя музыки (соло</w:t>
      </w:r>
      <w:r w:rsidRPr="009F2022">
        <w:rPr>
          <w:rFonts w:ascii="Times New Roman" w:eastAsia="SchoolBookSanPin" w:hAnsi="Times New Roman"/>
          <w:bCs/>
          <w:sz w:val="28"/>
          <w:szCs w:val="28"/>
          <w:lang w:val="ru-RU"/>
        </w:rPr>
        <w:br/>
        <w:t>или в коллективе);</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2)</w:t>
      </w:r>
      <w:r w:rsidRPr="009F2022">
        <w:rPr>
          <w:rFonts w:ascii="Times New Roman" w:eastAsia="Times New Roman" w:hAnsi="Times New Roman"/>
          <w:sz w:val="28"/>
          <w:szCs w:val="28"/>
          <w:lang w:val="ru-RU" w:eastAsia="ru-RU"/>
        </w:rPr>
        <w:t> </w:t>
      </w:r>
      <w:r w:rsidRPr="009F2022">
        <w:rPr>
          <w:rFonts w:ascii="Times New Roman" w:eastAsia="SchoolBookSanPin" w:hAnsi="Times New Roman"/>
          <w:bCs/>
          <w:sz w:val="28"/>
          <w:szCs w:val="28"/>
          <w:lang w:val="ru-RU"/>
        </w:rPr>
        <w:t>вербальная коммуникация:</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воспринимать и формулировать суждения, выражать эмоции в соответствии</w:t>
      </w:r>
      <w:r w:rsidRPr="009F2022">
        <w:rPr>
          <w:rFonts w:ascii="Times New Roman" w:eastAsia="SchoolBookSanPin" w:hAnsi="Times New Roman"/>
          <w:bCs/>
          <w:sz w:val="28"/>
          <w:szCs w:val="28"/>
          <w:lang w:val="ru-RU"/>
        </w:rPr>
        <w:br/>
        <w:t>с целями и условиями общения в знакомой среде;</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проявлять уважительное отношение к собеседнику, соблюдать правила ведения диалога и дискуссии;</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признавать возможность существования разных точек зрения;</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корректно и аргументированно высказывать своё мнение;</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lastRenderedPageBreak/>
        <w:t>строить речевое высказывание в соответствии с поставленной задачей;</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создавать устные и письменные тексты (описание, рассуждение, повествование);</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готовить небольшие публичные выступления;</w:t>
      </w:r>
    </w:p>
    <w:p w:rsidR="00013050" w:rsidRPr="009F2022" w:rsidRDefault="00013050" w:rsidP="00013050">
      <w:pPr>
        <w:spacing w:after="0" w:line="360" w:lineRule="auto"/>
        <w:ind w:firstLine="709"/>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подбирать иллюстративный материал (рисунки, фото, плакаты) к тексту выступления;</w:t>
      </w:r>
    </w:p>
    <w:p w:rsidR="00013050" w:rsidRPr="009F2022" w:rsidRDefault="00013050" w:rsidP="00013050">
      <w:pPr>
        <w:spacing w:line="360" w:lineRule="auto"/>
        <w:ind w:firstLine="709"/>
        <w:contextualSpacing/>
        <w:jc w:val="both"/>
        <w:rPr>
          <w:rFonts w:ascii="Times New Roman" w:eastAsia="SchoolBookSanPin" w:hAnsi="Times New Roman"/>
          <w:bCs/>
          <w:sz w:val="28"/>
          <w:szCs w:val="28"/>
          <w:lang w:val="ru-RU"/>
        </w:rPr>
      </w:pPr>
      <w:r w:rsidRPr="009F2022">
        <w:rPr>
          <w:rFonts w:ascii="Times New Roman" w:eastAsia="SchoolBookSanPin" w:hAnsi="Times New Roman"/>
          <w:bCs/>
          <w:sz w:val="28"/>
          <w:szCs w:val="28"/>
          <w:lang w:val="ru-RU"/>
        </w:rPr>
        <w:t>3)</w:t>
      </w:r>
      <w:r w:rsidRPr="009F2022">
        <w:rPr>
          <w:rFonts w:ascii="Times New Roman" w:eastAsia="Times New Roman" w:hAnsi="Times New Roman"/>
          <w:sz w:val="28"/>
          <w:szCs w:val="28"/>
          <w:lang w:val="ru-RU" w:eastAsia="ru-RU"/>
        </w:rPr>
        <w:t> </w:t>
      </w:r>
      <w:r w:rsidRPr="009F2022">
        <w:rPr>
          <w:rFonts w:ascii="Times New Roman" w:eastAsia="SchoolBookSanPin" w:hAnsi="Times New Roman"/>
          <w:bCs/>
          <w:sz w:val="28"/>
          <w:szCs w:val="28"/>
          <w:lang w:val="ru-RU"/>
        </w:rPr>
        <w:t>совместная деятельность (сотрудничество):</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стремиться к объединению усилий, эмоциональной эмпатии в ситуациях совместного восприятия, исполнения музыки;</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переключаться между различными формами коллективной, групповой</w:t>
      </w:r>
      <w:r w:rsidRPr="009F2022">
        <w:rPr>
          <w:rFonts w:ascii="Times New Roman" w:eastAsia="SchoolBookSanPin" w:hAnsi="Times New Roman"/>
          <w:sz w:val="28"/>
          <w:szCs w:val="28"/>
          <w:lang w:val="ru-RU"/>
        </w:rPr>
        <w:br/>
        <w:t>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формулировать краткосрочные и долгосрочные цели (индивидуальные</w:t>
      </w:r>
      <w:r w:rsidRPr="009F2022">
        <w:rPr>
          <w:rFonts w:ascii="Times New Roman" w:eastAsia="SchoolBookSanPin" w:hAnsi="Times New Roman"/>
          <w:sz w:val="28"/>
          <w:szCs w:val="28"/>
          <w:lang w:val="ru-RU"/>
        </w:rPr>
        <w:br/>
        <w:t>с учётом участия в коллективных задачах) в стандартной (типовой) ситуации</w:t>
      </w:r>
      <w:r w:rsidRPr="009F2022">
        <w:rPr>
          <w:rFonts w:ascii="Times New Roman" w:eastAsia="SchoolBookSanPin" w:hAnsi="Times New Roman"/>
          <w:sz w:val="28"/>
          <w:szCs w:val="28"/>
          <w:lang w:val="ru-RU"/>
        </w:rPr>
        <w:br/>
        <w:t>на основе предложенного формата планирования, распределения промежуточных шагов и сроков;</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ответственно выполнять свою часть работы; оценивать свой вклад в общий результат;</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выполнять совместные проектные, творческие задания с опорой</w:t>
      </w:r>
      <w:r w:rsidRPr="009F2022">
        <w:rPr>
          <w:rFonts w:ascii="Times New Roman" w:eastAsia="SchoolBookSanPin" w:hAnsi="Times New Roman"/>
          <w:sz w:val="28"/>
          <w:szCs w:val="28"/>
          <w:lang w:val="ru-RU"/>
        </w:rPr>
        <w:br/>
        <w:t>на предложенные образцы.</w:t>
      </w:r>
    </w:p>
    <w:p w:rsidR="00013050" w:rsidRPr="009F2022" w:rsidRDefault="007452B6" w:rsidP="00013050">
      <w:pPr>
        <w:pStyle w:val="a4"/>
        <w:widowControl/>
        <w:spacing w:after="0" w:line="360" w:lineRule="auto"/>
        <w:ind w:left="0" w:firstLine="709"/>
        <w:jc w:val="both"/>
        <w:rPr>
          <w:rFonts w:ascii="Times New Roman" w:eastAsia="SchoolBookSanPi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w:t>
      </w:r>
      <w:r w:rsidR="00013050" w:rsidRPr="009F2022">
        <w:rPr>
          <w:rFonts w:ascii="Times New Roman" w:eastAsia="SchoolBookSanPin" w:hAnsi="Times New Roman"/>
          <w:sz w:val="28"/>
          <w:szCs w:val="28"/>
          <w:lang w:val="ru-RU"/>
        </w:rPr>
        <w:t>10.2.5. У обучающегося будут сформированы следующие умения самоорганизации как части универсальных регулятивных учебных действий:</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планировать действия по решению учебной задачи для получения результата;</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выстраивать последовательность выбранных действий.</w:t>
      </w:r>
    </w:p>
    <w:p w:rsidR="00013050" w:rsidRPr="009F2022" w:rsidRDefault="007452B6"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Times New Roman" w:hAnsi="Times New Roman"/>
          <w:sz w:val="28"/>
          <w:szCs w:val="28"/>
          <w:lang w:val="ru-RU" w:eastAsia="ru-RU"/>
        </w:rPr>
        <w:lastRenderedPageBreak/>
        <w:t>165</w:t>
      </w:r>
      <w:r w:rsidR="00013050" w:rsidRPr="009F2022">
        <w:rPr>
          <w:rFonts w:ascii="Times New Roman" w:eastAsia="Times New Roman" w:hAnsi="Times New Roman"/>
          <w:sz w:val="28"/>
          <w:szCs w:val="28"/>
          <w:lang w:val="ru-RU" w:eastAsia="ru-RU"/>
        </w:rPr>
        <w:t>.</w:t>
      </w:r>
      <w:r w:rsidR="00013050" w:rsidRPr="009F2022">
        <w:rPr>
          <w:rFonts w:ascii="Times New Roman" w:eastAsia="SchoolBookSanPin" w:hAnsi="Times New Roman"/>
          <w:sz w:val="28"/>
          <w:szCs w:val="28"/>
          <w:lang w:val="ru-RU"/>
        </w:rPr>
        <w:t xml:space="preserve">10.2.6. У обучающегося будут </w:t>
      </w:r>
      <w:r w:rsidR="00013050" w:rsidRPr="009F2022">
        <w:rPr>
          <w:rFonts w:ascii="Times New Roman" w:eastAsia="SchoolBookSanPin" w:hAnsi="Times New Roman"/>
          <w:bCs/>
          <w:sz w:val="28"/>
          <w:szCs w:val="28"/>
          <w:lang w:val="ru-RU"/>
        </w:rPr>
        <w:t>регулятивных</w:t>
      </w:r>
      <w:r w:rsidR="00013050" w:rsidRPr="009F2022">
        <w:rPr>
          <w:rFonts w:ascii="Times New Roman" w:eastAsia="SchoolBookSanPin" w:hAnsi="Times New Roman"/>
          <w:sz w:val="28"/>
          <w:szCs w:val="28"/>
          <w:lang w:val="ru-RU"/>
        </w:rPr>
        <w:t xml:space="preserve"> сформированы следующие умения самоконтроля как части </w:t>
      </w:r>
      <w:r w:rsidR="00013050" w:rsidRPr="009F2022">
        <w:rPr>
          <w:rFonts w:ascii="Times New Roman" w:eastAsia="SchoolBookSanPin" w:hAnsi="Times New Roman"/>
          <w:bCs/>
          <w:sz w:val="28"/>
          <w:szCs w:val="28"/>
          <w:lang w:val="ru-RU"/>
        </w:rPr>
        <w:t>универсальных учебных действий</w:t>
      </w:r>
      <w:r w:rsidR="00013050" w:rsidRPr="009F2022">
        <w:rPr>
          <w:rFonts w:ascii="Times New Roman" w:eastAsia="SchoolBookSanPin" w:hAnsi="Times New Roman"/>
          <w:sz w:val="28"/>
          <w:szCs w:val="28"/>
          <w:lang w:val="ru-RU"/>
        </w:rPr>
        <w:t>:</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устанавливать причины успеха (неудач) учебной деятельности;</w:t>
      </w:r>
    </w:p>
    <w:p w:rsidR="00013050" w:rsidRPr="009F2022" w:rsidRDefault="00013050"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корректировать свои учебные действия для преодоления ошибок.</w:t>
      </w:r>
    </w:p>
    <w:p w:rsidR="00013050" w:rsidRPr="009F2022" w:rsidRDefault="007452B6" w:rsidP="00013050">
      <w:pPr>
        <w:spacing w:line="360" w:lineRule="auto"/>
        <w:ind w:firstLine="709"/>
        <w:contextualSpacing/>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165</w:t>
      </w:r>
      <w:r w:rsidR="00013050" w:rsidRPr="009F2022">
        <w:rPr>
          <w:rFonts w:ascii="Times New Roman" w:eastAsia="SchoolBookSanPin" w:hAnsi="Times New Roman"/>
          <w:sz w:val="28"/>
          <w:szCs w:val="28"/>
          <w:lang w:val="ru-RU"/>
        </w:rPr>
        <w:t>.10.2.7. 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так далее).</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 Предметные результаты изучения музыки.</w:t>
      </w:r>
    </w:p>
    <w:p w:rsidR="00013050" w:rsidRPr="009F2022" w:rsidRDefault="007452B6" w:rsidP="00013050">
      <w:pPr>
        <w:spacing w:after="0" w:line="360" w:lineRule="auto"/>
        <w:ind w:firstLine="709"/>
        <w:jc w:val="both"/>
        <w:rPr>
          <w:rFonts w:ascii="Times New Roma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.10.3.1. </w:t>
      </w:r>
      <w:r w:rsidR="00013050" w:rsidRPr="009F2022">
        <w:rPr>
          <w:rFonts w:ascii="Times New Roman" w:hAnsi="Times New Roman"/>
          <w:sz w:val="28"/>
          <w:szCs w:val="28"/>
          <w:lang w:val="ru-RU"/>
        </w:rPr>
        <w:t>Предметные результаты характеризуют начальный этап формирования у обучающихся основ музыкальной культуры и проявляются</w:t>
      </w:r>
      <w:r w:rsidR="00013050" w:rsidRPr="009F2022">
        <w:rPr>
          <w:rFonts w:ascii="Times New Roman" w:hAnsi="Times New Roman"/>
          <w:sz w:val="28"/>
          <w:szCs w:val="28"/>
          <w:lang w:val="ru-RU"/>
        </w:rPr>
        <w:br/>
        <w:t>в способности к музыкальной деятельности, потребности в регулярном общении</w:t>
      </w:r>
      <w:r w:rsidR="00013050" w:rsidRPr="009F2022">
        <w:rPr>
          <w:rFonts w:ascii="Times New Roman" w:hAnsi="Times New Roman"/>
          <w:sz w:val="28"/>
          <w:szCs w:val="28"/>
          <w:lang w:val="ru-RU"/>
        </w:rPr>
        <w:br/>
        <w:t>с музыкальным искусством, позитивном ценностном отношении к музыке</w:t>
      </w:r>
      <w:r w:rsidR="00013050" w:rsidRPr="009F2022">
        <w:rPr>
          <w:rFonts w:ascii="Times New Roman" w:hAnsi="Times New Roman"/>
          <w:sz w:val="28"/>
          <w:szCs w:val="28"/>
          <w:lang w:val="ru-RU"/>
        </w:rPr>
        <w:br/>
        <w:t>как важному элементу своей жизни.</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Обучающиеся, освоившие основную образовательную программу по музыке: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сознательно стремятся к развитию своих музыкальных способностей;</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имеют опыт восприятия, исполнения музыки разных жанров, творческой деятельности в различных смежных видах искусства;</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 уважением относятся к достижениям отечественной музыкальной культуры;</w:t>
      </w:r>
    </w:p>
    <w:p w:rsidR="00013050" w:rsidRPr="009F2022" w:rsidRDefault="00013050" w:rsidP="00013050">
      <w:pPr>
        <w:spacing w:after="0" w:line="360" w:lineRule="auto"/>
        <w:ind w:firstLine="709"/>
        <w:jc w:val="both"/>
        <w:rPr>
          <w:rFonts w:ascii="Times New Roman" w:hAnsi="Times New Roman"/>
          <w:sz w:val="28"/>
          <w:szCs w:val="28"/>
          <w:lang w:val="ru-RU"/>
        </w:rPr>
      </w:pPr>
      <w:r w:rsidRPr="009F2022">
        <w:rPr>
          <w:rFonts w:ascii="Times New Roman" w:hAnsi="Times New Roman"/>
          <w:sz w:val="28"/>
          <w:szCs w:val="28"/>
          <w:lang w:val="ru-RU"/>
        </w:rPr>
        <w:t>стремятся к расширению своего музыкального кругозора.</w:t>
      </w:r>
    </w:p>
    <w:p w:rsidR="00013050" w:rsidRPr="009F2022" w:rsidRDefault="007452B6"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 xml:space="preserve">.10.3.2. К концу изучения модуля № 1 </w:t>
      </w:r>
      <w:r w:rsidR="00013050" w:rsidRPr="009F2022">
        <w:rPr>
          <w:rFonts w:ascii="Times New Roman" w:eastAsia="SchoolBookSanPin" w:hAnsi="Times New Roman"/>
          <w:sz w:val="28"/>
          <w:szCs w:val="28"/>
          <w:lang w:val="ru-RU"/>
        </w:rPr>
        <w:t xml:space="preserve">«Музыкальная грамота» </w:t>
      </w:r>
      <w:r w:rsidR="00013050" w:rsidRPr="009F2022">
        <w:rPr>
          <w:rFonts w:ascii="Times New Roman" w:eastAsia="SchoolBookSanPin" w:hAnsi="Times New Roman"/>
          <w:sz w:val="28"/>
          <w:szCs w:val="28"/>
          <w:lang w:val="ru-RU"/>
        </w:rPr>
        <w:lastRenderedPageBreak/>
        <w:t>обучающийся научится:</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классифицировать звуки: шумовые и музыкальные, длинные, короткие, тихие, громкие, низкие, высокие;</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изобразительные и выразительные интонации, находить признаки сходства и различия музыкальных и речевых интонаций;</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различать на слух принципы развития: повтор, контраст, варьирование;</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ориентироваться в нотной записи в пределах певческого диапазона;</w:t>
      </w:r>
    </w:p>
    <w:p w:rsidR="00013050" w:rsidRPr="009F2022" w:rsidRDefault="00013050" w:rsidP="00013050">
      <w:pPr>
        <w:spacing w:after="0" w:line="360"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исполнять и создавать различные ритмические рисунки;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исполнять песни с простым мелодическим рисунком.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.10.3.3. К концу изучения модуля № 2 «Народная музыка России» обучающийся научится: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на слух и называть знакомые народные музыкальные инструменты;</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группировать народные музыкальные инструменты по принципу звукоизвлечения: духовые, ударные, струнные;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принадлежность музыкальных произведений и их фрагментов</w:t>
      </w:r>
      <w:r w:rsidRPr="009F2022">
        <w:rPr>
          <w:rFonts w:ascii="Times New Roman" w:eastAsia="Times New Roman" w:hAnsi="Times New Roman"/>
          <w:sz w:val="28"/>
          <w:szCs w:val="28"/>
          <w:lang w:val="ru-RU" w:eastAsia="ru-RU"/>
        </w:rPr>
        <w:br/>
        <w:t>к композиторскому или народному творчеству;</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манеру пения, инструментального исполнения, типы солистов</w:t>
      </w:r>
      <w:r w:rsidRPr="009F2022">
        <w:rPr>
          <w:rFonts w:ascii="Times New Roman" w:eastAsia="Times New Roman" w:hAnsi="Times New Roman"/>
          <w:sz w:val="28"/>
          <w:szCs w:val="28"/>
          <w:lang w:val="ru-RU" w:eastAsia="ru-RU"/>
        </w:rPr>
        <w:br/>
        <w:t>и коллективов – народных и академических;</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ритмический аккомпанемент на ударных инструментах</w:t>
      </w:r>
      <w:r w:rsidRPr="009F2022">
        <w:rPr>
          <w:rFonts w:ascii="Times New Roman" w:eastAsia="Times New Roman" w:hAnsi="Times New Roman"/>
          <w:sz w:val="28"/>
          <w:szCs w:val="28"/>
          <w:lang w:val="ru-RU" w:eastAsia="ru-RU"/>
        </w:rPr>
        <w:br/>
        <w:t>при исполнении народной песни;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исполнять народные произведения различных жанров с сопровождением</w:t>
      </w:r>
      <w:r w:rsidRPr="009F2022">
        <w:rPr>
          <w:rFonts w:ascii="Times New Roman" w:eastAsia="Times New Roman" w:hAnsi="Times New Roman"/>
          <w:sz w:val="28"/>
          <w:szCs w:val="28"/>
          <w:lang w:val="ru-RU" w:eastAsia="ru-RU"/>
        </w:rPr>
        <w:br/>
        <w:t>и без сопровождения;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участвовать в коллективной игре (импровизации) (вокальной, инструментальной, танцевальной) на основе освоенных фольклорных жанров.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.10.3.4. К концу изучения модуля № 3 «Музыка народов мира» обучающийся научится: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на слух и исполнять произведения народной и композиторской музыки других стран;</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на слух принадлежность народных музыкальных инструментов</w:t>
      </w:r>
      <w:r w:rsidRPr="009F2022">
        <w:rPr>
          <w:rFonts w:ascii="Times New Roman" w:eastAsia="Times New Roman" w:hAnsi="Times New Roman"/>
          <w:sz w:val="28"/>
          <w:szCs w:val="28"/>
          <w:lang w:val="ru-RU" w:eastAsia="ru-RU"/>
        </w:rPr>
        <w:br/>
        <w:t>к группам духовых, струнных, ударно-шумовых инструментов;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и характеризовать фольклорные жанры музыки (песенные, танцевальные), вычленять и называть типичные жанровые признаки.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.10.3.5. К концу изучения модуля № 4 «Духовная музыка» обучающийся научится: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характер, настроение музыкальных произведений духовной музыки, характеризовать её жизненное предназначение;</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исполнять доступные образцы духовной музыки;</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.10.3.6. К концу изучения модуля № 5 «Классическая музыка» обучающийся научится: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различать на слух произведения классической музыки, называть автора </w:t>
      </w:r>
      <w:r w:rsidRPr="009F2022">
        <w:rPr>
          <w:rFonts w:ascii="Times New Roman" w:eastAsia="Times New Roman" w:hAnsi="Times New Roman"/>
          <w:sz w:val="28"/>
          <w:szCs w:val="28"/>
          <w:lang w:val="ru-RU" w:eastAsia="ru-RU"/>
        </w:rPr>
        <w:br/>
        <w:t>и произведение, исполнительский состав;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и характеризовать простейшие жанры музыки (песня, танец, марш), вычленять и называть типичные жанровые признаки песни, танца и марша</w:t>
      </w:r>
      <w:r w:rsidRPr="009F2022">
        <w:rPr>
          <w:rFonts w:ascii="Times New Roman" w:eastAsia="Times New Roman" w:hAnsi="Times New Roman"/>
          <w:sz w:val="28"/>
          <w:szCs w:val="28"/>
          <w:lang w:val="ru-RU" w:eastAsia="ru-RU"/>
        </w:rPr>
        <w:br/>
        <w:t>в сочинениях композиторов-классиков;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различать концертные жанры по особенностям исполнения (камерные</w:t>
      </w:r>
      <w:r w:rsidRPr="009F2022">
        <w:rPr>
          <w:rFonts w:ascii="Times New Roman" w:eastAsia="Times New Roman" w:hAnsi="Times New Roman"/>
          <w:sz w:val="28"/>
          <w:szCs w:val="28"/>
          <w:lang w:val="ru-RU" w:eastAsia="ru-RU"/>
        </w:rPr>
        <w:br/>
        <w:t>и симфонические, вокальные и инструментальные), знать их разновидности, приводить примеры;</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исполнять (в том числе фрагментарно, отдельными темами) сочинения композиторов-классиков;</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характеризовать выразительные средства, использованные композитором</w:t>
      </w:r>
      <w:r w:rsidRPr="009F2022">
        <w:rPr>
          <w:rFonts w:ascii="Times New Roman" w:eastAsia="Times New Roman" w:hAnsi="Times New Roman"/>
          <w:sz w:val="28"/>
          <w:szCs w:val="28"/>
          <w:lang w:val="ru-RU" w:eastAsia="ru-RU"/>
        </w:rPr>
        <w:br/>
        <w:t>для создания музыкального образа;</w:t>
      </w:r>
    </w:p>
    <w:p w:rsidR="00013050" w:rsidRPr="009F2022" w:rsidRDefault="00013050"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.10.3.7. К концу изучения модуля № 6 «Современная музыкальная культура» обучающийся научится: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иметь представление о разнообразии современной музыкальной культуры, стремиться к расширению музыкального кругозора;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различать и определять на слух принадлежность музыкальных произведений, исполнительского стиля к различным направлениям современной музыки </w:t>
      </w:r>
      <w:r w:rsidRPr="009F2022">
        <w:rPr>
          <w:rFonts w:ascii="Times New Roman" w:eastAsia="Times New Roman" w:hAnsi="Times New Roman"/>
          <w:sz w:val="28"/>
          <w:szCs w:val="28"/>
          <w:lang w:val="ru-RU" w:eastAsia="ru-RU"/>
        </w:rPr>
        <w:br/>
        <w:t>(в том числе эстрады, мюзикла, джаза);</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исполнять современные музыкальные произведения, соблюдая певческую культуру звука.</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.10.3.8. К концу изучения модуля № 7 «Музыка театра и кино» обучающийся научится:</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и называть особенности музыкально-сценических жанров (опера, балет, оперетта, мюзикл);</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различать отдельные номера музыкального спектакля (ария, хор, увертюра</w:t>
      </w:r>
      <w:r w:rsidRPr="009F2022">
        <w:rPr>
          <w:rFonts w:ascii="Times New Roman" w:eastAsia="Times New Roman" w:hAnsi="Times New Roman"/>
          <w:sz w:val="28"/>
          <w:szCs w:val="28"/>
          <w:lang w:val="ru-RU" w:eastAsia="ru-RU"/>
        </w:rPr>
        <w:br/>
        <w:t>и так далее), узнавать на слух и называть освоенные музыкальные произведения (фрагменты) и их авторов;</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виды музыкальных коллективов (ансамблей, оркестров, хоров), тембры человеческих голосов и музыкальных инструментов, уметь определять их</w:t>
      </w:r>
      <w:r w:rsidRPr="009F2022">
        <w:rPr>
          <w:rFonts w:ascii="Times New Roman" w:eastAsia="Times New Roman" w:hAnsi="Times New Roman"/>
          <w:sz w:val="28"/>
          <w:szCs w:val="28"/>
          <w:lang w:val="ru-RU" w:eastAsia="ru-RU"/>
        </w:rPr>
        <w:br/>
        <w:t>на слух;</w:t>
      </w:r>
    </w:p>
    <w:p w:rsidR="00013050" w:rsidRPr="009F2022" w:rsidRDefault="00013050" w:rsidP="00013050">
      <w:pPr>
        <w:spacing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отличать черты профессий, связанных с созданием музыкального спектакля,</w:t>
      </w:r>
      <w:r w:rsidRPr="009F2022">
        <w:rPr>
          <w:rFonts w:ascii="Times New Roman" w:eastAsia="Times New Roman" w:hAnsi="Times New Roman"/>
          <w:sz w:val="28"/>
          <w:szCs w:val="28"/>
          <w:lang w:val="ru-RU" w:eastAsia="ru-RU"/>
        </w:rPr>
        <w:br/>
        <w:t>и их роли в творческом процессе: композитор, музыкант, дирижёр, сценарист, режиссёр, хореограф, певец, художник и другие.</w:t>
      </w:r>
    </w:p>
    <w:p w:rsidR="00013050" w:rsidRPr="009F2022" w:rsidRDefault="007452B6" w:rsidP="00013050">
      <w:pPr>
        <w:spacing w:after="0" w:line="360" w:lineRule="auto"/>
        <w:ind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165</w:t>
      </w:r>
      <w:r w:rsidR="00013050" w:rsidRPr="009F2022">
        <w:rPr>
          <w:rFonts w:ascii="Times New Roman" w:eastAsia="Times New Roman" w:hAnsi="Times New Roman"/>
          <w:sz w:val="28"/>
          <w:szCs w:val="28"/>
          <w:lang w:val="ru-RU" w:eastAsia="ru-RU"/>
        </w:rPr>
        <w:t>.10.3.9. К концу изучения модуля № 8 «Музыка в жизни человека» обучающийся научится: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исполнять Гимн Российской Федерации, Гимн своей республики,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w:t>
      </w:r>
      <w:r w:rsidR="00C328B3">
        <w:rPr>
          <w:rFonts w:ascii="Times New Roman" w:eastAsia="Times New Roman" w:hAnsi="Times New Roman"/>
          <w:sz w:val="28"/>
          <w:szCs w:val="28"/>
          <w:lang w:val="ru-RU" w:eastAsia="ru-RU"/>
        </w:rPr>
        <w:t xml:space="preserve"> </w:t>
      </w:r>
      <w:r w:rsidRPr="009F2022">
        <w:rPr>
          <w:rFonts w:ascii="Times New Roman" w:eastAsia="Times New Roman" w:hAnsi="Times New Roman"/>
          <w:sz w:val="28"/>
          <w:szCs w:val="28"/>
          <w:lang w:val="ru-RU" w:eastAsia="ru-RU"/>
        </w:rPr>
        <w:t>и настроения;</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воспринимать музыкальное искусство как отражение многообразия жизни, различать обобщённые жанровые сферы: напевность (лирика), танцевальность</w:t>
      </w:r>
      <w:r w:rsidRPr="009F2022">
        <w:rPr>
          <w:rFonts w:ascii="Times New Roman" w:eastAsia="Times New Roman" w:hAnsi="Times New Roman"/>
          <w:sz w:val="28"/>
          <w:szCs w:val="28"/>
          <w:lang w:val="ru-RU" w:eastAsia="ru-RU"/>
        </w:rPr>
        <w:br/>
        <w:t>и маршевость (связь с движением), декламационность, эпос (связь со словом);</w:t>
      </w:r>
    </w:p>
    <w:p w:rsidR="00013050" w:rsidRPr="009F2022" w:rsidRDefault="00013050" w:rsidP="00013050">
      <w:pPr>
        <w:spacing w:after="0" w:line="360" w:lineRule="auto"/>
        <w:ind w:firstLine="709"/>
        <w:contextualSpacing/>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осознавать собственные чувства и мысли, эстетические переживания, замечать прекрасное в окружающем мире и в человеке, стремиться к развитию</w:t>
      </w:r>
      <w:r w:rsidRPr="009F2022">
        <w:rPr>
          <w:rFonts w:ascii="Times New Roman" w:eastAsia="Times New Roman" w:hAnsi="Times New Roman"/>
          <w:sz w:val="28"/>
          <w:szCs w:val="28"/>
          <w:lang w:val="ru-RU" w:eastAsia="ru-RU"/>
        </w:rPr>
        <w:br/>
        <w:t>и удовлетворению эстетических потребностей.</w:t>
      </w:r>
    </w:p>
    <w:p w:rsidR="00BE43DA" w:rsidRPr="009F2022" w:rsidRDefault="00BE43DA" w:rsidP="00013050">
      <w:pPr>
        <w:spacing w:after="0" w:line="360" w:lineRule="auto"/>
        <w:ind w:firstLine="709"/>
        <w:contextualSpacing/>
        <w:jc w:val="both"/>
        <w:rPr>
          <w:rFonts w:ascii="Times New Roman" w:eastAsia="Times New Roman" w:hAnsi="Times New Roman"/>
          <w:sz w:val="28"/>
          <w:szCs w:val="28"/>
          <w:lang w:val="ru-RU" w:eastAsia="ru-RU"/>
        </w:rPr>
      </w:pPr>
    </w:p>
    <w:p w:rsidR="00013050" w:rsidRPr="009F2022" w:rsidRDefault="00C328B3" w:rsidP="00595ED1">
      <w:pPr>
        <w:pStyle w:val="10"/>
        <w:pBdr>
          <w:bottom w:val="none" w:sz="0" w:space="0" w:color="auto"/>
        </w:pBdr>
        <w:spacing w:before="0" w:line="360" w:lineRule="auto"/>
        <w:ind w:firstLine="708"/>
        <w:jc w:val="both"/>
        <w:rPr>
          <w:bCs/>
          <w:szCs w:val="28"/>
          <w:lang w:val="ru-RU" w:eastAsia="ru-RU"/>
        </w:rPr>
      </w:pPr>
      <w:r>
        <w:rPr>
          <w:bCs/>
          <w:szCs w:val="28"/>
          <w:lang w:val="ru-RU" w:eastAsia="ru-RU"/>
        </w:rPr>
        <w:t xml:space="preserve">2.1.9 </w:t>
      </w:r>
      <w:r w:rsidR="007452B6" w:rsidRPr="009F2022">
        <w:rPr>
          <w:bCs/>
          <w:szCs w:val="28"/>
          <w:lang w:val="ru-RU" w:eastAsia="ru-RU"/>
        </w:rPr>
        <w:t>166</w:t>
      </w:r>
      <w:r w:rsidR="00013050" w:rsidRPr="009F2022">
        <w:rPr>
          <w:bCs/>
          <w:szCs w:val="28"/>
          <w:lang w:val="ru-RU" w:eastAsia="ru-RU"/>
        </w:rPr>
        <w:t>. Федеральная рабочая программа по учебному предмету «Технология».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.1. Федеральная рабочая программа по учебному предмету «Технология» (предметная область «Технология») (далее соответственно – программа </w:t>
      </w:r>
      <w:r w:rsidR="00013050" w:rsidRPr="009F2022">
        <w:rPr>
          <w:rFonts w:ascii="Times New Roman" w:eastAsia="Times New Roman" w:hAnsi="Times New Roman"/>
          <w:sz w:val="28"/>
          <w:szCs w:val="28"/>
          <w:lang w:val="ru-RU" w:eastAsia="ru-RU"/>
        </w:rPr>
        <w:br/>
        <w:t>по технологии, технология) включает пояснительную записку, содержание обучения, планируемые результаты освоения программы по технологии.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.2. Пояснительная записка отражает общие цели и задачи изучения учебного предмета, характеристику психологических предпосылок к его </w:t>
      </w:r>
      <w:r w:rsidR="00013050" w:rsidRPr="009F2022">
        <w:rPr>
          <w:rFonts w:ascii="Times New Roman" w:eastAsia="Times New Roman" w:hAnsi="Times New Roman"/>
          <w:sz w:val="28"/>
          <w:szCs w:val="28"/>
          <w:lang w:val="ru-RU" w:eastAsia="ru-RU"/>
        </w:rPr>
        <w:lastRenderedPageBreak/>
        <w:t>изучению обучающимися, место в структуре учебного плана, а также подходы к отбору содержания и планируемым результатам.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.3.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w:t>
      </w:r>
      <w:r w:rsidR="00013050" w:rsidRPr="009F2022">
        <w:rPr>
          <w:rFonts w:ascii="Times New Roman" w:eastAsia="Times New Roman" w:hAnsi="Times New Roman"/>
          <w:sz w:val="28"/>
          <w:szCs w:val="28"/>
          <w:lang w:val="ru-RU" w:eastAsia="ru-RU"/>
        </w:rPr>
        <w:br/>
        <w:t>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.4. 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 Пояснительная записка.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 Программа по технологии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.5.2. Программа по технологии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.5.3. 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w:t>
      </w:r>
      <w:r w:rsidR="00013050" w:rsidRPr="009F2022">
        <w:rPr>
          <w:rFonts w:ascii="Times New Roman" w:eastAsia="Times New Roman" w:hAnsi="Times New Roman"/>
          <w:sz w:val="28"/>
          <w:szCs w:val="28"/>
          <w:lang w:val="ru-RU" w:eastAsia="ru-RU"/>
        </w:rPr>
        <w:lastRenderedPageBreak/>
        <w:t>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.5.4. В курсе технологии осуществляется реализация широкого спектра межпредметных связей.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Математика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Изобразительное искусство – использование средств художественной выразительности, законов и правил декоративно-прикладного искусства и дизайна.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Окружающий мир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Родной язык – использование важнейших видов речевой деятельности </w:t>
      </w:r>
      <w:r w:rsidRPr="009F2022">
        <w:rPr>
          <w:rFonts w:ascii="Times New Roman" w:eastAsia="Times New Roman" w:hAnsi="Times New Roman"/>
          <w:sz w:val="28"/>
          <w:szCs w:val="28"/>
          <w:lang w:val="ru-RU" w:eastAsia="ru-RU"/>
        </w:rPr>
        <w:br/>
        <w:t>и основных типов учебных текстов в процессе анализа заданий и обсуждения результатов практической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Литературное чтение – работа с текстами для создания образа, реализуемого </w:t>
      </w:r>
      <w:r w:rsidRPr="009F2022">
        <w:rPr>
          <w:rFonts w:ascii="Times New Roman" w:eastAsia="Times New Roman" w:hAnsi="Times New Roman"/>
          <w:sz w:val="28"/>
          <w:szCs w:val="28"/>
          <w:lang w:val="ru-RU" w:eastAsia="ru-RU"/>
        </w:rPr>
        <w:br/>
        <w:t>в изделии.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.5.5. 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.5.6. Продуктивная предметная деятельность на уроках технологии является основой формирования познавательных способностей обучающихся, стремления активно знакомиться с историей материальной культуры и семейных традиций своего и других народов и уважительного отношения к ним.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 xml:space="preserve">.5.7. Занятия продуктивной деятельностью закладывают основу </w:t>
      </w:r>
      <w:r w:rsidR="00013050" w:rsidRPr="009F2022">
        <w:rPr>
          <w:rFonts w:ascii="Times New Roman" w:eastAsia="Times New Roman" w:hAnsi="Times New Roman"/>
          <w:sz w:val="28"/>
          <w:szCs w:val="28"/>
          <w:lang w:val="ru-RU" w:eastAsia="ru-RU"/>
        </w:rPr>
        <w:br/>
        <w:t xml:space="preserve">для формирования у обучающихся социально значимых практических умений </w:t>
      </w:r>
      <w:r w:rsidR="00013050" w:rsidRPr="009F2022">
        <w:rPr>
          <w:rFonts w:ascii="Times New Roman" w:eastAsia="Times New Roman" w:hAnsi="Times New Roman"/>
          <w:sz w:val="28"/>
          <w:szCs w:val="28"/>
          <w:lang w:val="ru-RU" w:eastAsia="ru-RU"/>
        </w:rPr>
        <w:br/>
        <w:t>и опыта преобразовательной творческой деятельности как предпосылки для успешной социализации личности обучающегося.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.5.8. На уроках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.5.9. Основной целью предмета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.5.10. Для реализации основной цели и концептуальной идеи данного предмета необходимо решение системы приоритетных задач: образовательных, развивающих и воспитательных.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.5.10.1. Образовательные задачи курса: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общих представлений о культуре и организации трудовой деятельности как важной части общей культуры человека;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w:t>
      </w:r>
      <w:r w:rsidRPr="009F2022">
        <w:rPr>
          <w:rFonts w:ascii="Times New Roman" w:eastAsia="Times New Roman" w:hAnsi="Times New Roman"/>
          <w:sz w:val="28"/>
          <w:szCs w:val="28"/>
          <w:lang w:val="ru-RU" w:eastAsia="ru-RU"/>
        </w:rPr>
        <w:br/>
        <w:t xml:space="preserve">с миром природы, правилах и технологиях создания, исторически развивающихся </w:t>
      </w:r>
      <w:r w:rsidRPr="009F2022">
        <w:rPr>
          <w:rFonts w:ascii="Times New Roman" w:eastAsia="Times New Roman" w:hAnsi="Times New Roman"/>
          <w:sz w:val="28"/>
          <w:szCs w:val="28"/>
          <w:lang w:val="ru-RU" w:eastAsia="ru-RU"/>
        </w:rPr>
        <w:br/>
        <w:t>и современных производствах и профессиях;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формирование основ чертёжно-графической грамотности, умения работать </w:t>
      </w:r>
      <w:r w:rsidRPr="009F2022">
        <w:rPr>
          <w:rFonts w:ascii="Times New Roman" w:eastAsia="Times New Roman" w:hAnsi="Times New Roman"/>
          <w:sz w:val="28"/>
          <w:szCs w:val="28"/>
          <w:lang w:val="ru-RU" w:eastAsia="ru-RU"/>
        </w:rPr>
        <w:br/>
        <w:t>с простейшей технологической документацией (рисунок, чертёж, эскиз, схема);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формирование элементарных знаний и представлений о различных материалах, технологиях их обработки и соответствующих умений.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.5.10.2. Развивающие задачи: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развитие сенсомоторных процессов, психомоторной координации, глазомера через формирование практических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развитие гибкости и вариативности мышления, способностей </w:t>
      </w:r>
      <w:r w:rsidRPr="009F2022">
        <w:rPr>
          <w:rFonts w:ascii="Times New Roman" w:eastAsia="Times New Roman" w:hAnsi="Times New Roman"/>
          <w:sz w:val="28"/>
          <w:szCs w:val="28"/>
          <w:lang w:val="ru-RU" w:eastAsia="ru-RU"/>
        </w:rPr>
        <w:br/>
        <w:t>к изобретательской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.5.10.3. Воспитательные задачи: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воспитание уважительного отношения к людям труда, к культурным традициям, понимания ценности предшествующих культур, отражённых </w:t>
      </w:r>
      <w:r w:rsidRPr="009F2022">
        <w:rPr>
          <w:rFonts w:ascii="Times New Roman" w:eastAsia="Times New Roman" w:hAnsi="Times New Roman"/>
          <w:sz w:val="28"/>
          <w:szCs w:val="28"/>
          <w:lang w:val="ru-RU" w:eastAsia="ru-RU"/>
        </w:rPr>
        <w:br/>
        <w:t>в материальном мире;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становление экологического сознания, внимательного и вдумчивого отношения к окружающей природе, осознание взаимосвязи рукотворного мира </w:t>
      </w:r>
      <w:r w:rsidRPr="009F2022">
        <w:rPr>
          <w:rFonts w:ascii="Times New Roman" w:eastAsia="Times New Roman" w:hAnsi="Times New Roman"/>
          <w:sz w:val="28"/>
          <w:szCs w:val="28"/>
          <w:lang w:val="ru-RU" w:eastAsia="ru-RU"/>
        </w:rPr>
        <w:br/>
        <w:t>с миром природы;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.5.11. Содержание программы по технологии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концентрически от класса к классу. При этом учитывается, что собственная </w:t>
      </w:r>
      <w:r w:rsidR="00013050" w:rsidRPr="009F2022">
        <w:rPr>
          <w:rFonts w:ascii="Times New Roman" w:eastAsia="Times New Roman" w:hAnsi="Times New Roman"/>
          <w:sz w:val="28"/>
          <w:szCs w:val="28"/>
          <w:lang w:val="ru-RU" w:eastAsia="ru-RU"/>
        </w:rPr>
        <w:lastRenderedPageBreak/>
        <w:t>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.5.11.1. Основные модули курса «Технология»: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Технологии, профессии и производства.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Технологии ручной обработки материалов: технологии работы с бумагой </w:t>
      </w:r>
      <w:r w:rsidRPr="009F2022">
        <w:rPr>
          <w:rFonts w:ascii="Times New Roman" w:eastAsia="Times New Roman" w:hAnsi="Times New Roman"/>
          <w:sz w:val="28"/>
          <w:szCs w:val="28"/>
          <w:lang w:val="ru-RU" w:eastAsia="ru-RU"/>
        </w:rPr>
        <w:br/>
        <w:t xml:space="preserve">и картоном, технологии работы с пластичными материалами, технологии работы </w:t>
      </w:r>
      <w:r w:rsidRPr="009F2022">
        <w:rPr>
          <w:rFonts w:ascii="Times New Roman" w:eastAsia="Times New Roman" w:hAnsi="Times New Roman"/>
          <w:sz w:val="28"/>
          <w:szCs w:val="28"/>
          <w:lang w:val="ru-RU" w:eastAsia="ru-RU"/>
        </w:rPr>
        <w:br/>
        <w:t>с природным материалом, технологии работы с текстильными материалами, технологии работы с другими доступными материалами.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Конструирование и моделирование: работа с «Конструктором», конструирование и моделирование из бумаги, картона, пластичных материалов, природных и текстильных материалов, робототехника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Информационно-коммуникативные технологии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.5.11.2. 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w:t>
      </w:r>
      <w:r w:rsidR="00013050" w:rsidRPr="009F2022">
        <w:rPr>
          <w:rFonts w:ascii="Times New Roman" w:eastAsia="Times New Roman" w:hAnsi="Times New Roman"/>
          <w:sz w:val="28"/>
          <w:szCs w:val="28"/>
          <w:lang w:val="ru-RU" w:eastAsia="ru-RU"/>
        </w:rPr>
        <w:br/>
        <w:t xml:space="preserve">на базе освоения обучающимися технологий работы как с обязательными, </w:t>
      </w:r>
      <w:r w:rsidR="00013050" w:rsidRPr="009F2022">
        <w:rPr>
          <w:rFonts w:ascii="Times New Roman" w:eastAsia="Times New Roman" w:hAnsi="Times New Roman"/>
          <w:sz w:val="28"/>
          <w:szCs w:val="28"/>
          <w:lang w:val="ru-RU" w:eastAsia="ru-RU"/>
        </w:rPr>
        <w:br/>
        <w:t xml:space="preserve">так и с дополнительными материалами в рамках интегративного подхода </w:t>
      </w:r>
      <w:r w:rsidR="00013050" w:rsidRPr="009F2022">
        <w:rPr>
          <w:rFonts w:ascii="Times New Roman" w:eastAsia="Times New Roman" w:hAnsi="Times New Roman"/>
          <w:sz w:val="28"/>
          <w:szCs w:val="28"/>
          <w:lang w:val="ru-RU" w:eastAsia="ru-RU"/>
        </w:rPr>
        <w:br/>
        <w:t xml:space="preserve">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«Технология», в которых по-разному строится традиционная линия предметного содержания: в разной последовательности </w:t>
      </w:r>
      <w:r w:rsidR="00013050" w:rsidRPr="009F2022">
        <w:rPr>
          <w:rFonts w:ascii="Times New Roman" w:eastAsia="Times New Roman" w:hAnsi="Times New Roman"/>
          <w:sz w:val="28"/>
          <w:szCs w:val="28"/>
          <w:lang w:val="ru-RU" w:eastAsia="ru-RU"/>
        </w:rPr>
        <w:br/>
        <w:t>и в разном объёме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.5.12. В программе по технологии в первом и втором классах предлагается пропедевтический уровень формирования универсальных учебных действий, поскольку становление универсальности действий на этом этапе </w:t>
      </w:r>
      <w:r w:rsidR="00013050" w:rsidRPr="009F2022">
        <w:rPr>
          <w:rFonts w:ascii="Times New Roman" w:eastAsia="Times New Roman" w:hAnsi="Times New Roman"/>
          <w:sz w:val="28"/>
          <w:szCs w:val="28"/>
          <w:lang w:val="ru-RU" w:eastAsia="ru-RU"/>
        </w:rPr>
        <w:lastRenderedPageBreak/>
        <w:t>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универсальных учебных действий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 «Совместная деятельность».</w:t>
      </w:r>
    </w:p>
    <w:p w:rsidR="00013050" w:rsidRPr="009F2022" w:rsidRDefault="007452B6" w:rsidP="00013050">
      <w:pPr>
        <w:pStyle w:val="a4"/>
        <w:widowControl/>
        <w:spacing w:after="0" w:line="360" w:lineRule="auto"/>
        <w:ind w:left="0" w:firstLine="709"/>
        <w:jc w:val="both"/>
        <w:rPr>
          <w:rFonts w:ascii="Times New Roman" w:hAnsi="Times New Roman"/>
          <w:sz w:val="28"/>
          <w:szCs w:val="28"/>
          <w:lang w:val="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.5.13. </w:t>
      </w:r>
      <w:r w:rsidR="00013050" w:rsidRPr="009F2022">
        <w:rPr>
          <w:rFonts w:ascii="Times New Roman" w:hAnsi="Times New Roman"/>
          <w:sz w:val="28"/>
          <w:szCs w:val="28"/>
          <w:lang w:val="ru-RU"/>
        </w:rPr>
        <w:t xml:space="preserve">Общее число часов, рекомендованных для изучения иностранного языка - 135 часов: в 1 классе – 33 часа (1 час в неделю), во 2 классе – 34 часа (1 час в неделю), в 3 классе – 34 часа (1 час в неделю), в 4 классе – 34 часа (1 час </w:t>
      </w:r>
      <w:r w:rsidR="00C62DC1" w:rsidRPr="009F2022">
        <w:rPr>
          <w:rFonts w:ascii="Times New Roman" w:hAnsi="Times New Roman"/>
          <w:sz w:val="28"/>
          <w:szCs w:val="28"/>
          <w:lang w:val="ru-RU"/>
        </w:rPr>
        <w:br/>
      </w:r>
      <w:r w:rsidR="00013050" w:rsidRPr="009F2022">
        <w:rPr>
          <w:rFonts w:ascii="Times New Roman" w:hAnsi="Times New Roman"/>
          <w:sz w:val="28"/>
          <w:szCs w:val="28"/>
          <w:lang w:val="ru-RU"/>
        </w:rPr>
        <w:t>в неделю).</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.5.13.1. По усмотрению образовательной организации это число может быть увеличено за счёт части, формируемой участниками образовательных отношений; например, большое значение имеют итоговые выставки достижений обучающихся, которые требуют времени для подготовки и проведения (с участием самих обучающихся). То же следует сказать и об организации проектно-исследовательской работы обучающихся.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 Содержание обучения в 1 классе.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.6.1. Технологии, профессии и производства (6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.6.1.1.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.6.1.2. Профессии родных и знакомых. Профессии, связанные с изучаемыми материалами и производствами. Профессии сферы обслуживания.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.6.1.3. Традиции и праздники народов России, ремёсла, обычаи.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 Технологии ручной обработки материалов (15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.6.2.1.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.6.2.2.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.6.2.3. 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w:t>
      </w:r>
      <w:r w:rsidR="00013050" w:rsidRPr="009F2022">
        <w:rPr>
          <w:rFonts w:ascii="Times New Roman" w:eastAsia="Times New Roman" w:hAnsi="Times New Roman"/>
          <w:sz w:val="28"/>
          <w:szCs w:val="28"/>
          <w:lang w:val="ru-RU" w:eastAsia="ru-RU"/>
        </w:rPr>
        <w:br/>
        <w:t>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.6.2.4. Подбор соответствующих инструментов и способов обработки материалов в зависимости от их свойств и видов изделий. Инструменты </w:t>
      </w:r>
      <w:r w:rsidR="00013050" w:rsidRPr="009F2022">
        <w:rPr>
          <w:rFonts w:ascii="Times New Roman" w:eastAsia="Times New Roman" w:hAnsi="Times New Roman"/>
          <w:sz w:val="28"/>
          <w:szCs w:val="28"/>
          <w:lang w:val="ru-RU" w:eastAsia="ru-RU"/>
        </w:rPr>
        <w:br/>
        <w:t xml:space="preserve">и приспособления (ножницы, линейка, игла, гладилка, стека, шаблон и другие), </w:t>
      </w:r>
      <w:r w:rsidR="00013050" w:rsidRPr="009F2022">
        <w:rPr>
          <w:rFonts w:ascii="Times New Roman" w:eastAsia="Times New Roman" w:hAnsi="Times New Roman"/>
          <w:sz w:val="28"/>
          <w:szCs w:val="28"/>
          <w:lang w:val="ru-RU" w:eastAsia="ru-RU"/>
        </w:rPr>
        <w:br/>
        <w:t>их правильное, рациональное и безопасное использование.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.6.2.5. Пластические массы, их виды (пластилин, пластика и другое). Приёмы изготовления изделий доступной по сложности формы из них: разметка </w:t>
      </w:r>
      <w:r w:rsidR="00013050" w:rsidRPr="009F2022">
        <w:rPr>
          <w:rFonts w:ascii="Times New Roman" w:eastAsia="Times New Roman" w:hAnsi="Times New Roman"/>
          <w:sz w:val="28"/>
          <w:szCs w:val="28"/>
          <w:lang w:val="ru-RU" w:eastAsia="ru-RU"/>
        </w:rPr>
        <w:br/>
        <w:t>на глаз, отделение части (стекой, отрыванием), придание формы.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.6.2.6.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безопасной работы, передачи и хранения ножниц. Картон.</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.6.2.7.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.6.2.8.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.6.2.9. Использование дополнительных отделочных материалов.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.6.3. Конструирование и моделирование (10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.6.3.1. 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.6.4. Информационно-коммуникативные технологии* (2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.6.4.1. Демонстрация учителем готовых материалов на информационных носителях.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.6.4.2. Информация. Виды информации.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.6.5. Изучение технологии в 1 классе способствует освоению </w:t>
      </w:r>
      <w:r w:rsidR="00013050" w:rsidRPr="009F2022">
        <w:rPr>
          <w:rFonts w:ascii="Times New Roman" w:eastAsia="Times New Roman" w:hAnsi="Times New Roman"/>
          <w:sz w:val="28"/>
          <w:szCs w:val="28"/>
          <w:lang w:val="ru-RU" w:eastAsia="ru-RU"/>
        </w:rPr>
        <w:br/>
        <w:t>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.6.5.1.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терминах, используемых в технологии (в пределах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воспринимать и использовать предложенную инструкцию (устную, графическую);</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устройство простых изделий по образцу, рисунку, выделять основные и второстепенные составляющие конструкции;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сравнивать отдельные изделия (конструкции), находить сходство и различия </w:t>
      </w:r>
      <w:r w:rsidR="00C62DC1" w:rsidRPr="009F2022">
        <w:rPr>
          <w:rFonts w:ascii="Times New Roman" w:eastAsia="Times New Roman" w:hAnsi="Times New Roman"/>
          <w:sz w:val="28"/>
          <w:szCs w:val="28"/>
          <w:lang w:val="ru-RU" w:eastAsia="ru-RU"/>
        </w:rPr>
        <w:br/>
      </w:r>
      <w:r w:rsidRPr="009F2022">
        <w:rPr>
          <w:rFonts w:ascii="Times New Roman" w:eastAsia="Times New Roman" w:hAnsi="Times New Roman"/>
          <w:sz w:val="28"/>
          <w:szCs w:val="28"/>
          <w:lang w:val="ru-RU" w:eastAsia="ru-RU"/>
        </w:rPr>
        <w:t>в их устройстве.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.6.5.2.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воспринимать информацию (представленную в объяснении учителя </w:t>
      </w:r>
      <w:r w:rsidRPr="009F2022">
        <w:rPr>
          <w:rFonts w:ascii="Times New Roman" w:eastAsia="Times New Roman" w:hAnsi="Times New Roman"/>
          <w:sz w:val="28"/>
          <w:szCs w:val="28"/>
          <w:lang w:val="ru-RU" w:eastAsia="ru-RU"/>
        </w:rPr>
        <w:br/>
        <w:t>или в учебнике), использовать её в работе;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и анализировать простейшую знаково-символическую информацию (схема, рисунок) и строить работу в соответствии с ней.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.6.5.3.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строить несложные высказывания, сообщения в устной форме (по содержанию изученных тем).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.6.5.4</w:t>
      </w:r>
      <w:r w:rsidR="00013050" w:rsidRPr="009F2022">
        <w:rPr>
          <w:rFonts w:ascii="Times New Roman" w:eastAsia="Times New Roman" w:hAnsi="Times New Roman"/>
          <w:sz w:val="28"/>
          <w:szCs w:val="28"/>
          <w:lang w:val="ru-RU"/>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r w:rsidR="00013050" w:rsidRPr="009F2022">
        <w:rPr>
          <w:rFonts w:ascii="Times New Roman" w:eastAsia="Times New Roman" w:hAnsi="Times New Roman"/>
          <w:sz w:val="28"/>
          <w:szCs w:val="28"/>
          <w:lang w:val="ru-RU" w:eastAsia="ru-RU"/>
        </w:rPr>
        <w:t>:</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принимать и удерживать в процессе деятельности предложенную учебную задачу;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действовать по плану, предложенному учителем, работать с опорой </w:t>
      </w:r>
      <w:r w:rsidR="00C62DC1" w:rsidRPr="009F2022">
        <w:rPr>
          <w:rFonts w:ascii="Times New Roman" w:eastAsia="Times New Roman" w:hAnsi="Times New Roman"/>
          <w:sz w:val="28"/>
          <w:szCs w:val="28"/>
          <w:lang w:val="ru-RU" w:eastAsia="ru-RU"/>
        </w:rPr>
        <w:br/>
      </w:r>
      <w:r w:rsidRPr="009F2022">
        <w:rPr>
          <w:rFonts w:ascii="Times New Roman" w:eastAsia="Times New Roman" w:hAnsi="Times New Roman"/>
          <w:sz w:val="28"/>
          <w:szCs w:val="28"/>
          <w:lang w:val="ru-RU" w:eastAsia="ru-RU"/>
        </w:rPr>
        <w:t>на графическую инструкцию учебника, принимать участие в коллективном построении простого плана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и принимать критерии оценки качества работы, руководствоваться ими в процессе анализа и оценки выполненных работ;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несложные действия контроля и оценки по предложенным критериям.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.6.5.5. Совместная деятельность способствует формированию умений: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положительное отношение к включению в совместную работу, к простым видам сотрудничества;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принимать участие в парных, групповых, коллективных видах работы, </w:t>
      </w:r>
      <w:r w:rsidR="00C62DC1" w:rsidRPr="009F2022">
        <w:rPr>
          <w:rFonts w:ascii="Times New Roman" w:eastAsia="Times New Roman" w:hAnsi="Times New Roman"/>
          <w:sz w:val="28"/>
          <w:szCs w:val="28"/>
          <w:lang w:val="ru-RU" w:eastAsia="ru-RU"/>
        </w:rPr>
        <w:br/>
      </w:r>
      <w:r w:rsidRPr="009F2022">
        <w:rPr>
          <w:rFonts w:ascii="Times New Roman" w:eastAsia="Times New Roman" w:hAnsi="Times New Roman"/>
          <w:sz w:val="28"/>
          <w:szCs w:val="28"/>
          <w:lang w:val="ru-RU" w:eastAsia="ru-RU"/>
        </w:rPr>
        <w:t>в процессе изготовления изделий осуществлять элементарное сотрудничество.</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 Содержание обучения во 2 классе.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.7.1. Технологии, профессии и производства (8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.7.1.1.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w:t>
      </w:r>
      <w:r w:rsidR="00013050" w:rsidRPr="009F2022">
        <w:rPr>
          <w:rFonts w:ascii="Times New Roman" w:eastAsia="Times New Roman" w:hAnsi="Times New Roman"/>
          <w:sz w:val="28"/>
          <w:szCs w:val="28"/>
          <w:lang w:val="ru-RU" w:eastAsia="ru-RU"/>
        </w:rPr>
        <w:br/>
        <w:t>из различных материалов с соблюдением этапов технологического процесса.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.7.1.2.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.7.1.3. Элементарная творческая и проектная деятельность (создание замысла, его детализация и воплощение). Несложные коллективные, групповые проекты.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.7.2. Технологии ручной обработки материалов (14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.7.2.1.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013050" w:rsidRPr="009F2022" w:rsidRDefault="007452B6" w:rsidP="00C328B3">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.7.2.2. Называние и выполнение основных технологических операций ручной обработки материалов в процессе изготовления изделия: разметка деталей </w:t>
      </w:r>
      <w:r w:rsidR="00013050" w:rsidRPr="009F2022">
        <w:rPr>
          <w:rFonts w:ascii="Times New Roman" w:eastAsia="Times New Roman" w:hAnsi="Times New Roman"/>
          <w:sz w:val="28"/>
          <w:szCs w:val="28"/>
          <w:lang w:val="ru-RU" w:eastAsia="ru-RU"/>
        </w:rPr>
        <w:br/>
        <w:t>(с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.7.2.3. Виды условных графических изображений: рисунок, простейший чертёж, эскиз, схема. Чертёжные инструменты – линейка (угольник, циркуль). </w:t>
      </w:r>
      <w:r w:rsidR="00013050" w:rsidRPr="009F2022">
        <w:rPr>
          <w:rFonts w:ascii="Times New Roman" w:eastAsia="Times New Roman" w:hAnsi="Times New Roman"/>
          <w:sz w:val="28"/>
          <w:szCs w:val="28"/>
          <w:lang w:val="ru-RU" w:eastAsia="ru-RU"/>
        </w:rPr>
        <w:br/>
        <w:t>Их функциональное назначение, конструкция. Приёмы безопасной работы колющими (циркуль) инструментами.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.7.2.4.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013050" w:rsidRPr="009F2022" w:rsidRDefault="007452B6" w:rsidP="00C328B3">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.7.2.5.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.7.2.6. Использование дополнительных материалов (например, проволока, пряжа, бусины и другие).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.7.3. Конструирование и моделирование (10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.7.3.1. Основные и дополнительные детали. Общее представление </w:t>
      </w:r>
      <w:r w:rsidR="00013050" w:rsidRPr="009F2022">
        <w:rPr>
          <w:rFonts w:ascii="Times New Roman" w:eastAsia="Times New Roman" w:hAnsi="Times New Roman"/>
          <w:sz w:val="28"/>
          <w:szCs w:val="28"/>
          <w:lang w:val="ru-RU" w:eastAsia="ru-RU"/>
        </w:rPr>
        <w:br/>
        <w:t xml:space="preserve">о правилах создания гармоничной композиции. Симметрия, способы разметки </w:t>
      </w:r>
      <w:r w:rsidR="00013050" w:rsidRPr="009F2022">
        <w:rPr>
          <w:rFonts w:ascii="Times New Roman" w:eastAsia="Times New Roman" w:hAnsi="Times New Roman"/>
          <w:sz w:val="28"/>
          <w:szCs w:val="28"/>
          <w:lang w:val="ru-RU" w:eastAsia="ru-RU"/>
        </w:rPr>
        <w:br/>
        <w:t>и конструирования симметричных форм.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.7.3.2.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.7.4. Информационно-коммуникативные технологии (2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.7.4.1. Демонстрация учителем готовых материалов на информационных носителях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.7.4.2. Поиск информации. Интернет как источник информации.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.7.5. 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.7.5.1.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терминах, используемых в технологии (в пределах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работу в соответствии с образцом, инструкцией, устной </w:t>
      </w:r>
      <w:r w:rsidRPr="009F2022">
        <w:rPr>
          <w:rFonts w:ascii="Times New Roman" w:eastAsia="Times New Roman" w:hAnsi="Times New Roman"/>
          <w:sz w:val="28"/>
          <w:szCs w:val="28"/>
          <w:lang w:val="ru-RU" w:eastAsia="ru-RU"/>
        </w:rPr>
        <w:br/>
        <w:t>или письменной;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действия анализа и синтеза, сравнения, группировки с учётом указанных критериев;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строить рассуждения, делать умозаключения, проверять их в практической работе;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воспроизводить порядок действий при решении учебной (практической) задачи;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осуществлять решение простых задач в умственной и материализованной форме.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.7.5.2.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получать информацию из учебника и других дидактических материалов, использовать её в работе;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и анализировать знаково-символическую информацию (чертёж, эскиз, рисунок, схема) и строить работу в соответствии с ней.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.7.5.3.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делиться впечатлениями о прослушанном (прочитанном) тексте, рассказе учителя, о выполненной работе, созданном изделии.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.7.5.4. У обучающегося будут сформированы следующие умения самоорганизации и самоконтроля как часть регулятивных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и принимать учебную задачу;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организовывать свою деятельность;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предлагаемый план действий, действовать по плану;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прогнозировать необходимые действия для получения практического результата, планировать работу;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действия контроля и оценки;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воспринимать советы, оценку учителя и одноклассников, стараться учитывать их в работе.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.7.5.5. У обучающегося будут сформированы следующие умения совместной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элементарную совместную деятельность в процессе изготовления изделий, осуществлять взаимопомощь;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 Содержание обучения в 3 классе.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 Технологии, профессии и производства (8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.8.1.1.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.8.1.2.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.8.1.3. Общие правила создания предметов рукотворного мира: соответствие формы, размеров, материала и внешнего оформления изделия его </w:t>
      </w:r>
      <w:r w:rsidR="00013050" w:rsidRPr="009F2022">
        <w:rPr>
          <w:rFonts w:ascii="Times New Roman" w:eastAsia="Times New Roman" w:hAnsi="Times New Roman"/>
          <w:sz w:val="28"/>
          <w:szCs w:val="28"/>
          <w:lang w:val="ru-RU" w:eastAsia="ru-RU"/>
        </w:rPr>
        <w:lastRenderedPageBreak/>
        <w:t>назначению. Стилевая гармония в предметном ансамбле, гармония предметной и окружающей среды (общее представление).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.8.1.4.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.8.1.5. Бережное и внимательное отношение к природе как источнику сырьевых ресурсов и идей для технологий будущего.</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.8.1.6.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.8.2. Технологии ручной обработки материалов (10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.8.2.1. Некоторые (доступные в обработке) виды искусственных </w:t>
      </w:r>
      <w:r w:rsidR="00013050" w:rsidRPr="009F2022">
        <w:rPr>
          <w:rFonts w:ascii="Times New Roman" w:eastAsia="Times New Roman" w:hAnsi="Times New Roman"/>
          <w:sz w:val="28"/>
          <w:szCs w:val="28"/>
          <w:lang w:val="ru-RU" w:eastAsia="ru-RU"/>
        </w:rPr>
        <w:br/>
        <w:t xml:space="preserve">и синтетических материалов Разнообразие технологий и способов обработки материалов в различных видах изделий, сравнительный анализ технологий </w:t>
      </w:r>
      <w:r w:rsidR="00013050" w:rsidRPr="009F2022">
        <w:rPr>
          <w:rFonts w:ascii="Times New Roman" w:eastAsia="Times New Roman" w:hAnsi="Times New Roman"/>
          <w:sz w:val="28"/>
          <w:szCs w:val="28"/>
          <w:lang w:val="ru-RU" w:eastAsia="ru-RU"/>
        </w:rPr>
        <w:br/>
        <w:t xml:space="preserve">при использовании того или иного материала (например, аппликация из бумаги </w:t>
      </w:r>
      <w:r w:rsidR="00013050" w:rsidRPr="009F2022">
        <w:rPr>
          <w:rFonts w:ascii="Times New Roman" w:eastAsia="Times New Roman" w:hAnsi="Times New Roman"/>
          <w:sz w:val="28"/>
          <w:szCs w:val="28"/>
          <w:lang w:val="ru-RU" w:eastAsia="ru-RU"/>
        </w:rPr>
        <w:br/>
        <w:t xml:space="preserve">и ткани, коллаж и другие). Выбор материалов по их декоративно-художественным </w:t>
      </w:r>
      <w:r w:rsidR="00013050" w:rsidRPr="009F2022">
        <w:rPr>
          <w:rFonts w:ascii="Times New Roman" w:eastAsia="Times New Roman" w:hAnsi="Times New Roman"/>
          <w:sz w:val="28"/>
          <w:szCs w:val="28"/>
          <w:lang w:val="ru-RU" w:eastAsia="ru-RU"/>
        </w:rPr>
        <w:br/>
        <w:t>и технологическим свойствам, использование соответствующих способов обработки материалов в зависимости от назначения изделия.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.8.2.2.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.8.2.3.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w:t>
      </w:r>
      <w:r w:rsidR="00013050" w:rsidRPr="009F2022">
        <w:rPr>
          <w:rFonts w:ascii="Times New Roman" w:eastAsia="Times New Roman" w:hAnsi="Times New Roman"/>
          <w:sz w:val="28"/>
          <w:szCs w:val="28"/>
          <w:lang w:val="ru-RU" w:eastAsia="ru-RU"/>
        </w:rPr>
        <w:br/>
        <w:t xml:space="preserve">и инструментов, экономная разметка материалов, обработка с целью получения </w:t>
      </w:r>
      <w:r w:rsidR="00013050" w:rsidRPr="009F2022">
        <w:rPr>
          <w:rFonts w:ascii="Times New Roman" w:eastAsia="Times New Roman" w:hAnsi="Times New Roman"/>
          <w:sz w:val="28"/>
          <w:szCs w:val="28"/>
          <w:lang w:val="ru-RU" w:eastAsia="ru-RU"/>
        </w:rPr>
        <w:lastRenderedPageBreak/>
        <w:t>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.8.2.4.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w:t>
      </w:r>
      <w:r w:rsidR="00013050" w:rsidRPr="009F2022">
        <w:rPr>
          <w:rFonts w:ascii="Times New Roman" w:eastAsia="Times New Roman" w:hAnsi="Times New Roman"/>
          <w:sz w:val="28"/>
          <w:szCs w:val="28"/>
          <w:lang w:val="ru-RU" w:eastAsia="ru-RU"/>
        </w:rPr>
        <w:br/>
        <w:t>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.8.2.5. Выполнение рицовки на картоне с помощью канцелярского ножа, выполнение отверстий шилом.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.8.2.6.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.8.2.7. Использование дополнительных материалов. Комбинирование разных материалов в одном изделии.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.8.3. Конструирование и моделирование (12 ч).</w:t>
      </w:r>
    </w:p>
    <w:p w:rsidR="00013050" w:rsidRPr="009F2022" w:rsidRDefault="007452B6" w:rsidP="00BE020C">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.8.3.1.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013050" w:rsidRPr="009F2022" w:rsidRDefault="007452B6" w:rsidP="00BE020C">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.8.3.2.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w:t>
      </w:r>
      <w:r w:rsidR="00013050" w:rsidRPr="009F2022">
        <w:rPr>
          <w:rFonts w:ascii="Times New Roman" w:eastAsia="Times New Roman" w:hAnsi="Times New Roman"/>
          <w:sz w:val="28"/>
          <w:szCs w:val="28"/>
          <w:lang w:val="ru-RU" w:eastAsia="ru-RU"/>
        </w:rPr>
        <w:lastRenderedPageBreak/>
        <w:t>задач. Решение задач на мысленную трансформацию трёхмерной конструкции в развёртку (и наоборот).</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.8.4. Информационно-коммуникативные технологии (4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.8.4.1.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w:t>
      </w:r>
      <w:r w:rsidR="00013050" w:rsidRPr="009F2022">
        <w:rPr>
          <w:rFonts w:ascii="Times New Roman" w:eastAsia="Times New Roman" w:hAnsi="Times New Roman"/>
          <w:sz w:val="28"/>
          <w:szCs w:val="28"/>
          <w:lang w:val="ru-RU" w:eastAsia="ru-RU"/>
        </w:rPr>
        <w:br/>
        <w:t xml:space="preserve">в быту: телевидение, радио, печатные издания, персональный компьютер </w:t>
      </w:r>
      <w:r w:rsidR="00013050" w:rsidRPr="009F2022">
        <w:rPr>
          <w:rFonts w:ascii="Times New Roman" w:eastAsia="Times New Roman" w:hAnsi="Times New Roman"/>
          <w:sz w:val="28"/>
          <w:szCs w:val="28"/>
          <w:lang w:val="ru-RU" w:eastAsia="ru-RU"/>
        </w:rPr>
        <w:br/>
        <w:t xml:space="preserve">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w:t>
      </w:r>
      <w:r w:rsidR="00013050" w:rsidRPr="009F2022">
        <w:rPr>
          <w:rFonts w:ascii="Times New Roman" w:eastAsia="Times New Roman" w:hAnsi="Times New Roman"/>
          <w:sz w:val="28"/>
          <w:szCs w:val="28"/>
          <w:lang w:val="ru-RU" w:eastAsia="ru-RU"/>
        </w:rPr>
        <w:br/>
        <w:t>с мастерами, Интернет, видео, DVD). Работа с текстовым редактором Microsoft Word или другим.</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.8.5. 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.8.5.1.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ориентироваться в терминах, используемых в технологии, использовать их </w:t>
      </w:r>
      <w:r w:rsidRPr="009F2022">
        <w:rPr>
          <w:rFonts w:ascii="Times New Roman" w:eastAsia="Times New Roman" w:hAnsi="Times New Roman"/>
          <w:sz w:val="28"/>
          <w:szCs w:val="28"/>
          <w:lang w:val="ru-RU" w:eastAsia="ru-RU"/>
        </w:rPr>
        <w:br/>
        <w:t>в ответах на вопросы и высказываниях (в пределах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анализ предложенных образцов с выделением существенных </w:t>
      </w:r>
      <w:r w:rsidRPr="009F2022">
        <w:rPr>
          <w:rFonts w:ascii="Times New Roman" w:eastAsia="Times New Roman" w:hAnsi="Times New Roman"/>
          <w:sz w:val="28"/>
          <w:szCs w:val="28"/>
          <w:lang w:val="ru-RU" w:eastAsia="ru-RU"/>
        </w:rPr>
        <w:br/>
        <w:t>и несущественных признаков;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работу в соответствии с инструкцией, устной или письменной, </w:t>
      </w:r>
      <w:r w:rsidRPr="009F2022">
        <w:rPr>
          <w:rFonts w:ascii="Times New Roman" w:eastAsia="Times New Roman" w:hAnsi="Times New Roman"/>
          <w:sz w:val="28"/>
          <w:szCs w:val="28"/>
          <w:lang w:val="ru-RU" w:eastAsia="ru-RU"/>
        </w:rPr>
        <w:br/>
        <w:t>а также графически представленной в схеме, таблице;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способы доработки конструкций с учётом предложенных условий;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и воспроизводить простой чертёж (эскиз) развёртки изделия;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восстанавливать нарушенную последовательность выполнения изделия.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.8.5.2.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анализа информации производить выбор наиболее эффективных способов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осуществлять поиск необходимой информации для выполнения учебных заданий с использованием учебной литературы;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средства информационно-коммуникационных технологий </w:t>
      </w:r>
      <w:r w:rsidRPr="009F2022">
        <w:rPr>
          <w:rFonts w:ascii="Times New Roman" w:eastAsia="Times New Roman" w:hAnsi="Times New Roman"/>
          <w:sz w:val="28"/>
          <w:szCs w:val="28"/>
          <w:lang w:val="ru-RU" w:eastAsia="ru-RU"/>
        </w:rPr>
        <w:br/>
        <w:t xml:space="preserve">для решения учебных и практических задач, в том числе Интернет </w:t>
      </w:r>
      <w:r w:rsidRPr="009F2022">
        <w:rPr>
          <w:rFonts w:ascii="Times New Roman" w:eastAsia="Times New Roman" w:hAnsi="Times New Roman"/>
          <w:sz w:val="28"/>
          <w:szCs w:val="28"/>
          <w:lang w:val="ru-RU" w:eastAsia="ru-RU"/>
        </w:rPr>
        <w:br/>
        <w:t>под руководством учителя.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.8.5.3.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строить монологическое высказывание, владеть диалогической формой коммуникации;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строить рассуждения в форме связи простых суждений об объекте, его строении, свойствах и способах создания;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предметы рукотворного мира, оценивать их достоинства;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формулировать собственное мнение, аргументировать выбор вариантов </w:t>
      </w:r>
      <w:r w:rsidRPr="009F2022">
        <w:rPr>
          <w:rFonts w:ascii="Times New Roman" w:eastAsia="Times New Roman" w:hAnsi="Times New Roman"/>
          <w:sz w:val="28"/>
          <w:szCs w:val="28"/>
          <w:lang w:val="ru-RU" w:eastAsia="ru-RU"/>
        </w:rPr>
        <w:br/>
        <w:t>и способов выполнения задания.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.8.5.4. У обучающегося будут сформированы следующие умения </w:t>
      </w:r>
      <w:r w:rsidR="00013050" w:rsidRPr="009F2022">
        <w:rPr>
          <w:rFonts w:ascii="Times New Roman" w:eastAsia="Times New Roman" w:hAnsi="Times New Roman"/>
          <w:sz w:val="28"/>
          <w:szCs w:val="28"/>
          <w:lang w:val="ru-RU"/>
        </w:rPr>
        <w:t>самоорганизации и самоконтроля</w:t>
      </w:r>
      <w:r w:rsidR="00013050" w:rsidRPr="009F2022">
        <w:rPr>
          <w:rFonts w:ascii="Times New Roman" w:eastAsia="Times New Roman" w:hAnsi="Times New Roman"/>
          <w:sz w:val="28"/>
          <w:szCs w:val="28"/>
          <w:lang w:val="ru-RU" w:eastAsia="ru-RU"/>
        </w:rPr>
        <w:t xml:space="preserve"> как часть регулятивных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принимать и сохранять учебную задачу, осуществлять поиск средств для её решения;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действия контроля и оценки, выявлять ошибки и недочёты </w:t>
      </w:r>
      <w:r w:rsidRPr="009F2022">
        <w:rPr>
          <w:rFonts w:ascii="Times New Roman" w:eastAsia="Times New Roman" w:hAnsi="Times New Roman"/>
          <w:sz w:val="28"/>
          <w:szCs w:val="28"/>
          <w:lang w:val="ru-RU" w:eastAsia="ru-RU"/>
        </w:rPr>
        <w:br/>
        <w:t>по результатам работы, устанавливать их причины и искать способы устранения;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волевую саморегуляцию при выполнении задания.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.8.5.5. У обучающегося будут сформированы следующие умения совместной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выбирать себе партнёров по совместной деятельности не только по симпатии, но и по деловым качествам;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справедливо распределять работу, договариваться, приходить к общему решению, отвечать за общий результат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роли лидера, подчинённого, соблюдать равноправие </w:t>
      </w:r>
      <w:r w:rsidRPr="009F2022">
        <w:rPr>
          <w:rFonts w:ascii="Times New Roman" w:eastAsia="Times New Roman" w:hAnsi="Times New Roman"/>
          <w:sz w:val="28"/>
          <w:szCs w:val="28"/>
          <w:lang w:val="ru-RU" w:eastAsia="ru-RU"/>
        </w:rPr>
        <w:br/>
        <w:t>и дружелюбие;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осуществлять взаимопомощь, проявлять ответственность при выполнении своей части работы.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 Содержание обучения в 4 классе.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.9.1. Технологии, профессии и производства (12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.9.1.1. Профессии и технологии современного мира. Использование достижений науки в развитии технического прогресса. Изобретение </w:t>
      </w:r>
      <w:r w:rsidR="00013050" w:rsidRPr="009F2022">
        <w:rPr>
          <w:rFonts w:ascii="Times New Roman" w:eastAsia="Times New Roman" w:hAnsi="Times New Roman"/>
          <w:sz w:val="28"/>
          <w:szCs w:val="28"/>
          <w:lang w:val="ru-RU" w:eastAsia="ru-RU"/>
        </w:rPr>
        <w:br/>
        <w:t>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.9.1.2. Профессии, связанные с опасностями (пожарные, космонавты, химики и другие).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.9.1.3.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.9.1.4.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.9.1.5. Элементарная творческая и проектная деятельность (реализация заданного или собственного замысла, поиск оптимальных конструктивных </w:t>
      </w:r>
      <w:r w:rsidR="00013050" w:rsidRPr="009F2022">
        <w:rPr>
          <w:rFonts w:ascii="Times New Roman" w:eastAsia="Times New Roman" w:hAnsi="Times New Roman"/>
          <w:sz w:val="28"/>
          <w:szCs w:val="28"/>
          <w:lang w:val="ru-RU" w:eastAsia="ru-RU"/>
        </w:rPr>
        <w:br/>
        <w:t>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.9.2. Технологии ручной обработки материалов (6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.9.2.1. Синтетические материалы – ткани, полимеры (пластик, поролон). </w:t>
      </w:r>
      <w:r w:rsidR="00013050" w:rsidRPr="009F2022">
        <w:rPr>
          <w:rFonts w:ascii="Times New Roman" w:eastAsia="Times New Roman" w:hAnsi="Times New Roman"/>
          <w:sz w:val="28"/>
          <w:szCs w:val="28"/>
          <w:lang w:val="ru-RU" w:eastAsia="ru-RU"/>
        </w:rPr>
        <w:br/>
        <w:t>Их свойства. Создание синтетических материалов с заданными свойствами.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.9.2.2.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w:t>
      </w:r>
      <w:r w:rsidR="00013050" w:rsidRPr="009F2022">
        <w:rPr>
          <w:rFonts w:ascii="Times New Roman" w:eastAsia="Times New Roman" w:hAnsi="Times New Roman"/>
          <w:sz w:val="28"/>
          <w:szCs w:val="28"/>
          <w:lang w:val="ru-RU" w:eastAsia="ru-RU"/>
        </w:rPr>
        <w:br/>
        <w:t>к изделию.</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.9.2.3. Технология обработки бумаги и картона. Подбор материалов </w:t>
      </w:r>
      <w:r w:rsidR="00013050" w:rsidRPr="009F2022">
        <w:rPr>
          <w:rFonts w:ascii="Times New Roman" w:eastAsia="Times New Roman" w:hAnsi="Times New Roman"/>
          <w:sz w:val="28"/>
          <w:szCs w:val="28"/>
          <w:lang w:val="ru-RU" w:eastAsia="ru-RU"/>
        </w:rPr>
        <w:br/>
        <w:t>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.9.2.4. Совершенствование умений выполнять разные способы разметки </w:t>
      </w:r>
      <w:r w:rsidR="00013050" w:rsidRPr="009F2022">
        <w:rPr>
          <w:rFonts w:ascii="Times New Roman" w:eastAsia="Times New Roman" w:hAnsi="Times New Roman"/>
          <w:sz w:val="28"/>
          <w:szCs w:val="28"/>
          <w:lang w:val="ru-RU" w:eastAsia="ru-RU"/>
        </w:rPr>
        <w:br/>
        <w:t>с помощью чертёжных инструментов. Освоение доступных художественных техник.</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.9.2.5. Технология обработки текстильных материалов. Обобщённое представление о видах тканей (натуральные, искусственные, синтетические), </w:t>
      </w:r>
      <w:r w:rsidR="00013050" w:rsidRPr="009F2022">
        <w:rPr>
          <w:rFonts w:ascii="Times New Roman" w:eastAsia="Times New Roman" w:hAnsi="Times New Roman"/>
          <w:sz w:val="28"/>
          <w:szCs w:val="28"/>
          <w:lang w:val="ru-RU" w:eastAsia="ru-RU"/>
        </w:rPr>
        <w:br/>
        <w:t xml:space="preserve">их свойствах и областей использования. Дизайн одежды в зависимости от её назначения, моды, времени. Подбор текстильных материалов в соответствии </w:t>
      </w:r>
      <w:r w:rsidR="00013050" w:rsidRPr="009F2022">
        <w:rPr>
          <w:rFonts w:ascii="Times New Roman" w:eastAsia="Times New Roman" w:hAnsi="Times New Roman"/>
          <w:sz w:val="28"/>
          <w:szCs w:val="28"/>
          <w:lang w:val="ru-RU" w:eastAsia="ru-RU"/>
        </w:rPr>
        <w:br/>
        <w:t xml:space="preserve">с замыслом, особенностями конструкции изделия. Раскрой деталей по готовым лекалам (выкройкам), собственным несложным. Строчка петельного стежка и её </w:t>
      </w:r>
      <w:r w:rsidR="00013050" w:rsidRPr="009F2022">
        <w:rPr>
          <w:rFonts w:ascii="Times New Roman" w:eastAsia="Times New Roman" w:hAnsi="Times New Roman"/>
          <w:sz w:val="28"/>
          <w:szCs w:val="28"/>
          <w:lang w:val="ru-RU" w:eastAsia="ru-RU"/>
        </w:rPr>
        <w:lastRenderedPageBreak/>
        <w:t>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.9.2.6.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.9.2.7. Комбинированное использование разных материалов.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.9.3. Конструирование и моделирование (10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.9.3.1. Современные требования к техническим устройствам (экологичность, безопасность, эргономичность и другие).</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.9.3.2.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w:t>
      </w:r>
      <w:r w:rsidR="00013050" w:rsidRPr="009F2022">
        <w:rPr>
          <w:rFonts w:ascii="Times New Roman" w:eastAsia="Times New Roman" w:hAnsi="Times New Roman"/>
          <w:sz w:val="28"/>
          <w:szCs w:val="28"/>
          <w:lang w:val="ru-RU" w:eastAsia="ru-RU"/>
        </w:rPr>
        <w:br/>
        <w:t xml:space="preserve">и технологического процесса при выполнении индивидуальных творческих </w:t>
      </w:r>
      <w:r w:rsidR="00013050" w:rsidRPr="009F2022">
        <w:rPr>
          <w:rFonts w:ascii="Times New Roman" w:eastAsia="Times New Roman" w:hAnsi="Times New Roman"/>
          <w:sz w:val="28"/>
          <w:szCs w:val="28"/>
          <w:lang w:val="ru-RU" w:eastAsia="ru-RU"/>
        </w:rPr>
        <w:br/>
        <w:t>и коллективных проектных работ.</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.9.3.3. Робототехника. Конструктивные, соединительные элементы </w:t>
      </w:r>
      <w:r w:rsidR="00013050" w:rsidRPr="009F2022">
        <w:rPr>
          <w:rFonts w:ascii="Times New Roman" w:eastAsia="Times New Roman" w:hAnsi="Times New Roman"/>
          <w:sz w:val="28"/>
          <w:szCs w:val="28"/>
          <w:lang w:val="ru-RU" w:eastAsia="ru-RU"/>
        </w:rPr>
        <w:br/>
        <w:t>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.9.4. Информационно-коммуникативные технологии (6 ч).</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.9.4.1. Работа с доступной информацией в Интернете и на цифровых носителях информации.</w:t>
      </w:r>
    </w:p>
    <w:p w:rsidR="00013050" w:rsidRPr="009F2022" w:rsidRDefault="007452B6" w:rsidP="00BE020C">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.9.4.2.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w:t>
      </w:r>
      <w:r w:rsidR="00013050" w:rsidRPr="009F2022">
        <w:rPr>
          <w:rFonts w:ascii="Times New Roman" w:eastAsia="Times New Roman" w:hAnsi="Times New Roman"/>
          <w:sz w:val="28"/>
          <w:szCs w:val="28"/>
          <w:lang w:val="ru-RU" w:eastAsia="ru-RU"/>
        </w:rPr>
        <w:lastRenderedPageBreak/>
        <w:t>оформлении изделий и другое. Создание презентаций в программе PowerPoint или другой.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.9.5. 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.9.5.1.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ориентироваться в терминах, используемых в технологии, использовать их </w:t>
      </w:r>
      <w:r w:rsidRPr="009F2022">
        <w:rPr>
          <w:rFonts w:ascii="Times New Roman" w:eastAsia="Times New Roman" w:hAnsi="Times New Roman"/>
          <w:sz w:val="28"/>
          <w:szCs w:val="28"/>
          <w:lang w:val="ru-RU" w:eastAsia="ru-RU"/>
        </w:rPr>
        <w:br/>
        <w:t>в ответах на вопросы и высказываниях (в пределах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конструкции предложенных образцов изделий;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решать простые задачи на преобразование конструкции;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работу в соответствии с инструкцией, устной или письменной;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соотносить результат работы с заданным алгоритмом, проверять изделия </w:t>
      </w:r>
      <w:r w:rsidRPr="009F2022">
        <w:rPr>
          <w:rFonts w:ascii="Times New Roman" w:eastAsia="Times New Roman" w:hAnsi="Times New Roman"/>
          <w:sz w:val="28"/>
          <w:szCs w:val="28"/>
          <w:lang w:val="ru-RU" w:eastAsia="ru-RU"/>
        </w:rPr>
        <w:br/>
        <w:t>в действии, вносить необходимые дополнения и изменения;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действия анализа и синтеза, сравнения, классификации предметов (изделий) с учётом указанных критериев;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анализировать устройство простых изделий по образцу, рисунку, выделять основные и второстепенные составляющие конструкции.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.9.5.2.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анализа информации производить выбор наиболее эффективных способов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знаково-символические средства для решения задач </w:t>
      </w:r>
      <w:r w:rsidRPr="009F2022">
        <w:rPr>
          <w:rFonts w:ascii="Times New Roman" w:eastAsia="Times New Roman" w:hAnsi="Times New Roman"/>
          <w:sz w:val="28"/>
          <w:szCs w:val="28"/>
          <w:lang w:val="ru-RU" w:eastAsia="ru-RU"/>
        </w:rPr>
        <w:br/>
        <w:t>в умственной или материализованной форме, выполнять действия моделирования, работать с моделями;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поиск дополнительной информации по тематике творческих </w:t>
      </w:r>
      <w:r w:rsidRPr="009F2022">
        <w:rPr>
          <w:rFonts w:ascii="Times New Roman" w:eastAsia="Times New Roman" w:hAnsi="Times New Roman"/>
          <w:sz w:val="28"/>
          <w:szCs w:val="28"/>
          <w:lang w:val="ru-RU" w:eastAsia="ru-RU"/>
        </w:rPr>
        <w:br/>
        <w:t>и проектных работ;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рисунки из ресурса компьютера в оформлении изделий и другое;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средства информационно-коммуникационных технологий </w:t>
      </w:r>
      <w:r w:rsidRPr="009F2022">
        <w:rPr>
          <w:rFonts w:ascii="Times New Roman" w:eastAsia="Times New Roman" w:hAnsi="Times New Roman"/>
          <w:sz w:val="28"/>
          <w:szCs w:val="28"/>
          <w:lang w:val="ru-RU" w:eastAsia="ru-RU"/>
        </w:rPr>
        <w:br/>
        <w:t xml:space="preserve">для решения учебных и практических задач, в том числе Интернет </w:t>
      </w:r>
      <w:r w:rsidRPr="009F2022">
        <w:rPr>
          <w:rFonts w:ascii="Times New Roman" w:eastAsia="Times New Roman" w:hAnsi="Times New Roman"/>
          <w:sz w:val="28"/>
          <w:szCs w:val="28"/>
          <w:lang w:val="ru-RU" w:eastAsia="ru-RU"/>
        </w:rPr>
        <w:br/>
        <w:t>под руководством учителя.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.9.5.3.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соблюдать правила участия в диалоге: ставить вопросы, аргументировать </w:t>
      </w:r>
      <w:r w:rsidRPr="009F2022">
        <w:rPr>
          <w:rFonts w:ascii="Times New Roman" w:eastAsia="Times New Roman" w:hAnsi="Times New Roman"/>
          <w:sz w:val="28"/>
          <w:szCs w:val="28"/>
          <w:lang w:val="ru-RU" w:eastAsia="ru-RU"/>
        </w:rPr>
        <w:br/>
        <w:t>и доказывать свою точку зрения, уважительно относиться к чужому мнению;</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тексты-рассуждения: раскрывать последовательность операций </w:t>
      </w:r>
      <w:r w:rsidRPr="009F2022">
        <w:rPr>
          <w:rFonts w:ascii="Times New Roman" w:eastAsia="Times New Roman" w:hAnsi="Times New Roman"/>
          <w:sz w:val="28"/>
          <w:szCs w:val="28"/>
          <w:lang w:val="ru-RU" w:eastAsia="ru-RU"/>
        </w:rPr>
        <w:br/>
        <w:t>при работе с разными материалами;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.9.5.4. У обучающегося будут сформированы следующие умения самоорганизации и самоконтроля как часть регулятивных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и принимать учебную задачу, самостоятельно определять цели учебно-познавательной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планировать практическую работу в соответствии с поставленной целью </w:t>
      </w:r>
      <w:r w:rsidRPr="009F2022">
        <w:rPr>
          <w:rFonts w:ascii="Times New Roman" w:eastAsia="Times New Roman" w:hAnsi="Times New Roman"/>
          <w:sz w:val="28"/>
          <w:szCs w:val="28"/>
          <w:lang w:val="ru-RU" w:eastAsia="ru-RU"/>
        </w:rPr>
        <w:br/>
        <w:t>и выполнять её в соответствии с планом;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волевую саморегуляцию при выполнении задания.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.9.5.5. У обучающегося будут сформированы следующие умения совместной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 Планируемые результаты освоения программы по технологии на уровне начального общего образования.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 xml:space="preserve">.10.1. Личностные результаты освоения программы по технологии </w:t>
      </w:r>
      <w:r w:rsidR="00013050" w:rsidRPr="009F2022">
        <w:rPr>
          <w:rFonts w:ascii="Times New Roman" w:eastAsia="Times New Roman" w:hAnsi="Times New Roman"/>
          <w:sz w:val="28"/>
          <w:szCs w:val="28"/>
          <w:lang w:val="ru-RU" w:eastAsia="ru-RU"/>
        </w:rPr>
        <w:br/>
        <w:t xml:space="preserve">на уровне начального общего образования достигаются в единстве учебной </w:t>
      </w:r>
      <w:r w:rsidR="00013050" w:rsidRPr="009F2022">
        <w:rPr>
          <w:rFonts w:ascii="Times New Roman" w:eastAsia="Times New Roman" w:hAnsi="Times New Roman"/>
          <w:sz w:val="28"/>
          <w:szCs w:val="28"/>
          <w:lang w:val="ru-RU" w:eastAsia="ru-RU"/>
        </w:rPr>
        <w:br/>
        <w:t xml:space="preserve">и воспитательной деятельности в соответствии с традиционными российскими </w:t>
      </w:r>
      <w:r w:rsidR="00013050" w:rsidRPr="009F2022">
        <w:rPr>
          <w:rFonts w:ascii="Times New Roman" w:eastAsia="Times New Roman" w:hAnsi="Times New Roman"/>
          <w:sz w:val="28"/>
          <w:szCs w:val="28"/>
          <w:lang w:val="ru-RU" w:eastAsia="ru-RU"/>
        </w:rPr>
        <w:lastRenderedPageBreak/>
        <w:t>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понимание культурно-исторической ценности традиций, отражённых </w:t>
      </w:r>
      <w:r w:rsidRPr="009F2022">
        <w:rPr>
          <w:rFonts w:ascii="Times New Roman" w:eastAsia="Times New Roman" w:hAnsi="Times New Roman"/>
          <w:sz w:val="28"/>
          <w:szCs w:val="28"/>
          <w:lang w:val="ru-RU" w:eastAsia="ru-RU"/>
        </w:rPr>
        <w:br/>
        <w:t>в предметном мире, чувство сопричастности к культуре своего народа, уважительное отношение к культурным традициям других народов;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проявление способности к эстетической оценке окружающей предметной среды, эстетические чувства – эмоционально-положительное восприятие </w:t>
      </w:r>
      <w:r w:rsidRPr="009F2022">
        <w:rPr>
          <w:rFonts w:ascii="Times New Roman" w:eastAsia="Times New Roman" w:hAnsi="Times New Roman"/>
          <w:sz w:val="28"/>
          <w:szCs w:val="28"/>
          <w:lang w:val="ru-RU" w:eastAsia="ru-RU"/>
        </w:rPr>
        <w:br/>
        <w:t xml:space="preserve">и понимание красоты форм и образов природных объектов, образцов мировой </w:t>
      </w:r>
      <w:r w:rsidRPr="009F2022">
        <w:rPr>
          <w:rFonts w:ascii="Times New Roman" w:eastAsia="Times New Roman" w:hAnsi="Times New Roman"/>
          <w:sz w:val="28"/>
          <w:szCs w:val="28"/>
          <w:lang w:val="ru-RU" w:eastAsia="ru-RU"/>
        </w:rPr>
        <w:br/>
        <w:t>и отечественной художественной культуры;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готовность вступать в сотрудничество с другими людьми с учётом этики общения, проявление толерантности и доброжелательности.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166</w:t>
      </w:r>
      <w:r w:rsidR="00013050" w:rsidRPr="009F2022">
        <w:rPr>
          <w:rFonts w:ascii="Times New Roman" w:eastAsia="Times New Roman" w:hAnsi="Times New Roman"/>
          <w:sz w:val="28"/>
          <w:szCs w:val="28"/>
          <w:lang w:val="ru-RU" w:eastAsia="ru-RU"/>
        </w:rPr>
        <w:t>.10.2. 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.10.2.1.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ориентироваться в терминах и понятиях, используемых в технологии </w:t>
      </w:r>
      <w:r w:rsidRPr="009F2022">
        <w:rPr>
          <w:rFonts w:ascii="Times New Roman" w:eastAsia="Times New Roman" w:hAnsi="Times New Roman"/>
          <w:sz w:val="28"/>
          <w:szCs w:val="28"/>
          <w:lang w:val="ru-RU" w:eastAsia="ru-RU"/>
        </w:rPr>
        <w:br/>
        <w:t xml:space="preserve">(в пределах изученного), использовать изученную терминологию в своих устных </w:t>
      </w:r>
      <w:r w:rsidRPr="009F2022">
        <w:rPr>
          <w:rFonts w:ascii="Times New Roman" w:eastAsia="Times New Roman" w:hAnsi="Times New Roman"/>
          <w:sz w:val="28"/>
          <w:szCs w:val="28"/>
          <w:lang w:val="ru-RU" w:eastAsia="ru-RU"/>
        </w:rPr>
        <w:br/>
        <w:t>и письменных высказываниях;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анализ объектов и изделий с выделением существенных </w:t>
      </w:r>
      <w:r w:rsidRPr="009F2022">
        <w:rPr>
          <w:rFonts w:ascii="Times New Roman" w:eastAsia="Times New Roman" w:hAnsi="Times New Roman"/>
          <w:sz w:val="28"/>
          <w:szCs w:val="28"/>
          <w:lang w:val="ru-RU" w:eastAsia="ru-RU"/>
        </w:rPr>
        <w:br/>
        <w:t>и несущественных признаков;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сравнивать группы объектов (изделий), выделять в них общее и различия;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делать обобщения (технико-технологического и декоративно-художественного характера) по изучаемой тематике;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схемы, модели и простейшие чертежи в собственной практической творческой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.10.2.2. У обучающегося будут сформированы следующие умения работать с информацией как часть познавательных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поиск необходимой для выполнения работы информации </w:t>
      </w:r>
      <w:r w:rsidRPr="009F2022">
        <w:rPr>
          <w:rFonts w:ascii="Times New Roman" w:eastAsia="Times New Roman" w:hAnsi="Times New Roman"/>
          <w:sz w:val="28"/>
          <w:szCs w:val="28"/>
          <w:lang w:val="ru-RU" w:eastAsia="ru-RU"/>
        </w:rPr>
        <w:br/>
        <w:t xml:space="preserve">в учебнике и других доступных источниках, анализировать её и отбирать </w:t>
      </w:r>
      <w:r w:rsidRPr="009F2022">
        <w:rPr>
          <w:rFonts w:ascii="Times New Roman" w:eastAsia="Times New Roman" w:hAnsi="Times New Roman"/>
          <w:sz w:val="28"/>
          <w:szCs w:val="28"/>
          <w:lang w:val="ru-RU" w:eastAsia="ru-RU"/>
        </w:rPr>
        <w:br/>
        <w:t>в соответствии с решаемой задачей;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использовать средства информационно-коммуникационных технологий </w:t>
      </w:r>
      <w:r w:rsidRPr="009F2022">
        <w:rPr>
          <w:rFonts w:ascii="Times New Roman" w:eastAsia="Times New Roman" w:hAnsi="Times New Roman"/>
          <w:sz w:val="28"/>
          <w:szCs w:val="28"/>
          <w:lang w:val="ru-RU" w:eastAsia="ru-RU"/>
        </w:rPr>
        <w:br/>
        <w:t xml:space="preserve">для решения учебных и практических задач (в том числе Интернет </w:t>
      </w:r>
      <w:r w:rsidRPr="009F2022">
        <w:rPr>
          <w:rFonts w:ascii="Times New Roman" w:eastAsia="Times New Roman" w:hAnsi="Times New Roman"/>
          <w:sz w:val="28"/>
          <w:szCs w:val="28"/>
          <w:lang w:val="ru-RU" w:eastAsia="ru-RU"/>
        </w:rPr>
        <w:br/>
        <w:t>с контролируемым выходом), оценивать объективность информации и возможности её использования для решения конкретных учебных задач;</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следовать при выполнении работы инструкциям учителя или представленным в других информационных источниках.</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.10.2.3. У обучающегося будут сформированы следующие умения общения как часть коммуникативных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w:t>
      </w:r>
      <w:r w:rsidRPr="009F2022">
        <w:rPr>
          <w:rFonts w:ascii="Times New Roman" w:eastAsia="Times New Roman" w:hAnsi="Times New Roman"/>
          <w:sz w:val="28"/>
          <w:szCs w:val="28"/>
          <w:lang w:val="ru-RU" w:eastAsia="ru-RU"/>
        </w:rPr>
        <w:br/>
        <w:t>в диалоге;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создавать тексты-описания на основе наблюдений (рассматривания) изделий декоративно-прикладного искусства народов России;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объяснять последовательность совершаемых действий при создании изделия.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.10.2.4. У обучающегося будут сформированы следующие умения самоорганизации и самоконтроля как часть регулятивных универсальных учебных действий: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рационально организовывать свою работу (подготовка рабочего места, поддержание и наведение порядка, уборка после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правила безопасности труда при выполнении работы;</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планировать работу, соотносить свои действия с поставленной целью;</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действия контроля и оценки, вносить необходимые коррективы </w:t>
      </w:r>
      <w:r w:rsidRPr="009F2022">
        <w:rPr>
          <w:rFonts w:ascii="Times New Roman" w:eastAsia="Times New Roman" w:hAnsi="Times New Roman"/>
          <w:sz w:val="28"/>
          <w:szCs w:val="28"/>
          <w:lang w:val="ru-RU" w:eastAsia="ru-RU"/>
        </w:rPr>
        <w:br/>
        <w:t>в действие после его завершения на основе его оценки и учёта характера сделанных ошибок;</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проявлять волевую саморегуляцию при выполнении работы.</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.10.2.5. У обучающегося будут сформированы следующие умения совместной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9F2022">
        <w:rPr>
          <w:rFonts w:ascii="Times New Roman" w:eastAsia="Times New Roman" w:hAnsi="Times New Roman"/>
          <w:sz w:val="28"/>
          <w:szCs w:val="28"/>
          <w:lang w:val="ru-RU" w:eastAsia="ru-RU"/>
        </w:rPr>
        <w:br/>
        <w:t>и пожелания, оказывать при необходимости помощь;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.10.3. К концу обучения в 1 классе обучающийся получит следующие предметные результаты по отдельным темам программы по технологии: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правильно организовывать свой труд: своевременно подготавливать и убирать рабочее место, поддерживать порядок на нём в процессе труда;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применять правила безопасной работы ножницами, иглой и аккуратной работы с клеем;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ориентироваться в наименованиях основных технологических операций: разметка деталей, выделение деталей, сборка изделия;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разметку деталей сгибанием, по шаблону, на глаз, от руки, выделение деталей способами обрывания, вырезания и другое, сборку изделий </w:t>
      </w:r>
      <w:r w:rsidRPr="009F2022">
        <w:rPr>
          <w:rFonts w:ascii="Times New Roman" w:eastAsia="Times New Roman" w:hAnsi="Times New Roman"/>
          <w:sz w:val="28"/>
          <w:szCs w:val="28"/>
          <w:lang w:val="ru-RU" w:eastAsia="ru-RU"/>
        </w:rPr>
        <w:br/>
        <w:t>с помощью клея, ниток и другое;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оформлять изделия строчкой прямого стежка;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смысл понятий «изделие», «деталь изделия», «образец», «заготовка», «материал», «инструмент», «приспособление», «конструирование», «аппликация»;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задания с опорой на готовый план;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рассматривать и анализировать простые по конструкции образцы </w:t>
      </w:r>
      <w:r w:rsidRPr="009F2022">
        <w:rPr>
          <w:rFonts w:ascii="Times New Roman" w:eastAsia="Times New Roman" w:hAnsi="Times New Roman"/>
          <w:sz w:val="28"/>
          <w:szCs w:val="28"/>
          <w:lang w:val="ru-RU" w:eastAsia="ru-RU"/>
        </w:rPr>
        <w:br/>
        <w:t>(по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ручные инструменты (ножницы, игла, линейка) и приспособления (шаблон, стека, булавки и другие), безопасно хранить и работать ими;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различать материалы и инструменты по их назначению;</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и выполнять последовательность изготовления несложных изделий: разметка, резание, сборка, отделка;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w:t>
      </w:r>
      <w:r w:rsidRPr="009F2022">
        <w:rPr>
          <w:rFonts w:ascii="Times New Roman" w:eastAsia="Times New Roman" w:hAnsi="Times New Roman"/>
          <w:sz w:val="28"/>
          <w:szCs w:val="28"/>
          <w:lang w:val="ru-RU" w:eastAsia="ru-RU"/>
        </w:rPr>
        <w:br/>
        <w:t xml:space="preserve">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w:t>
      </w:r>
      <w:r w:rsidRPr="009F2022">
        <w:rPr>
          <w:rFonts w:ascii="Times New Roman" w:eastAsia="Times New Roman" w:hAnsi="Times New Roman"/>
          <w:sz w:val="28"/>
          <w:szCs w:val="28"/>
          <w:lang w:val="ru-RU" w:eastAsia="ru-RU"/>
        </w:rPr>
        <w:br/>
        <w:t>и аккуратно выполнять отделку раскрашиванием, аппликацией, строчкой прямого стежка;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для сушки плоских изделий пресс;</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 помощью учителя выполнять практическую работу и самоконтроль с опорой на инструкционную карту, образец, шаблон;</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различать разборные и неразборные конструкции несложных изделий;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осуществлять элементарное сотрудничество, участвовать в коллективных работах под руководством учителя;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несложные коллективные работы проектного характера.</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.10.4. К концу обучения во 2 классе обучающийся получит следующие предметные результаты по отдельным темам программы по технологии: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задания по самостоятельно составленному плану;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распознавать элементарные общие правила создания рукотворного мира (прочность, удобство, эстетическая выразительность – симметрия, асимметрия, </w:t>
      </w:r>
      <w:r w:rsidRPr="009F2022">
        <w:rPr>
          <w:rFonts w:ascii="Times New Roman" w:eastAsia="Times New Roman" w:hAnsi="Times New Roman"/>
          <w:sz w:val="28"/>
          <w:szCs w:val="28"/>
          <w:lang w:val="ru-RU" w:eastAsia="ru-RU"/>
        </w:rPr>
        <w:lastRenderedPageBreak/>
        <w:t>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выделять, называть и применять изученные общие правила создания рукотворного мира в своей предметно-творческой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самостоятельно готовить рабочее место в соответствии с видом деятельности, поддерживать порядок во время работы, убирать рабочее место;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анализировать задание (образец) по предложенным вопросам, памятке </w:t>
      </w:r>
      <w:r w:rsidRPr="009F2022">
        <w:rPr>
          <w:rFonts w:ascii="Times New Roman" w:eastAsia="Times New Roman" w:hAnsi="Times New Roman"/>
          <w:sz w:val="28"/>
          <w:szCs w:val="28"/>
          <w:lang w:val="ru-RU" w:eastAsia="ru-RU"/>
        </w:rPr>
        <w:br/>
        <w:t xml:space="preserve">или инструкции, самостоятельно выполнять доступные задания с опорой </w:t>
      </w:r>
      <w:r w:rsidRPr="009F2022">
        <w:rPr>
          <w:rFonts w:ascii="Times New Roman" w:eastAsia="Times New Roman" w:hAnsi="Times New Roman"/>
          <w:sz w:val="28"/>
          <w:szCs w:val="28"/>
          <w:lang w:val="ru-RU" w:eastAsia="ru-RU"/>
        </w:rPr>
        <w:br/>
        <w:t>на инструкционную (технологическую) карту;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простейшие чертежи (эскизы), называть линии чертежа (линия контура и надреза, линия выносная и размерная, линия сгиба, линия симметрии);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выполнять экономную разметку прямоугольника (от двух прямых углов </w:t>
      </w:r>
      <w:r w:rsidRPr="009F2022">
        <w:rPr>
          <w:rFonts w:ascii="Times New Roman" w:eastAsia="Times New Roman" w:hAnsi="Times New Roman"/>
          <w:sz w:val="28"/>
          <w:szCs w:val="28"/>
          <w:lang w:val="ru-RU" w:eastAsia="ru-RU"/>
        </w:rPr>
        <w:br/>
        <w:t>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биговку;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построение простейшего лекала (выкройки) правильной геометрической формы и разметку деталей кроя на ткани по нему/ней;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оформлять изделия и соединять детали освоенными ручными строчками;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смысл понятия «развёртка» (трёхмерного предмета), соотносить объёмную конструкцию с изображениями её развёртки;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отличать макет от модели, строить трёхмерный макет из готовой развёртки;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определять неподвижный и подвижный способ соединения деталей </w:t>
      </w:r>
      <w:r w:rsidRPr="009F2022">
        <w:rPr>
          <w:rFonts w:ascii="Times New Roman" w:eastAsia="Times New Roman" w:hAnsi="Times New Roman"/>
          <w:sz w:val="28"/>
          <w:szCs w:val="28"/>
          <w:lang w:val="ru-RU" w:eastAsia="ru-RU"/>
        </w:rPr>
        <w:br/>
        <w:t>и выполнять подвижное и неподвижное соединения известными способами;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конструировать и моделировать изделия из различных материалов </w:t>
      </w:r>
      <w:r w:rsidRPr="009F2022">
        <w:rPr>
          <w:rFonts w:ascii="Times New Roman" w:eastAsia="Times New Roman" w:hAnsi="Times New Roman"/>
          <w:sz w:val="28"/>
          <w:szCs w:val="28"/>
          <w:lang w:val="ru-RU" w:eastAsia="ru-RU"/>
        </w:rPr>
        <w:br/>
        <w:t>по модели, простейшему чертежу или эскизу;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решать несложные конструкторско-технологические задачи;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применять освоенные знания и практические умения (технологические, графические, конструкторские) в самостоятельной интеллектуальной </w:t>
      </w:r>
      <w:r w:rsidRPr="009F2022">
        <w:rPr>
          <w:rFonts w:ascii="Times New Roman" w:eastAsia="Times New Roman" w:hAnsi="Times New Roman"/>
          <w:sz w:val="28"/>
          <w:szCs w:val="28"/>
          <w:lang w:val="ru-RU" w:eastAsia="ru-RU"/>
        </w:rPr>
        <w:br/>
        <w:t>и практической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делать выбор, какое мнение принять – своё или другое, высказанное в ходе обсуждения;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работу в малых группах, осуществлять сотрудничество;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понимать особенности проектной деятельности, осуществлять </w:t>
      </w:r>
      <w:r w:rsidRPr="009F2022">
        <w:rPr>
          <w:rFonts w:ascii="Times New Roman" w:eastAsia="Times New Roman" w:hAnsi="Times New Roman"/>
          <w:sz w:val="28"/>
          <w:szCs w:val="28"/>
          <w:lang w:val="ru-RU" w:eastAsia="ru-RU"/>
        </w:rPr>
        <w:br/>
        <w:t>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профессии людей, работающих в сфере обслуживания.</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.10.5. К концу обучения в 3 классе обучающийся получит следующие предметные результаты по отдельным темам программы по технологии: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смысл понятий «чертёж развёртки», «канцелярский нож», «шило», «искусственный материал»;</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узнавать и называть по характерным особенностям образцов или по описанию изученные и распространённые в крае ремёсла;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читать чертёж развёртки и выполнять разметку развёрток с помощью чертёжных инструментов (линейка, угольник, циркуль);</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узнавать и называть линии чертежа (осевая и центровая);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безопасно пользоваться канцелярским ножом, шилом;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рицовку;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соединение деталей и отделку изделия освоенными ручными строчками;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решать простейшие задачи технико-технологического характера </w:t>
      </w:r>
      <w:r w:rsidRPr="009F2022">
        <w:rPr>
          <w:rFonts w:ascii="Times New Roman" w:eastAsia="Times New Roman" w:hAnsi="Times New Roman"/>
          <w:sz w:val="28"/>
          <w:szCs w:val="28"/>
          <w:lang w:val="ru-RU" w:eastAsia="ru-RU"/>
        </w:rPr>
        <w:br/>
        <w:t>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изменять конструкцию изделия по заданным условиям;</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выбирать способ соединения и соединительный материал в зависимости </w:t>
      </w:r>
      <w:r w:rsidRPr="009F2022">
        <w:rPr>
          <w:rFonts w:ascii="Times New Roman" w:eastAsia="Times New Roman" w:hAnsi="Times New Roman"/>
          <w:sz w:val="28"/>
          <w:szCs w:val="28"/>
          <w:lang w:val="ru-RU" w:eastAsia="ru-RU"/>
        </w:rPr>
        <w:br/>
        <w:t>от требований конструкции;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называть несколько видов информационных технологий и соответствующих способов передачи информации (из реального окружения обучающихся);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понимать назначение основных устройств персонального компьютера </w:t>
      </w:r>
      <w:r w:rsidRPr="009F2022">
        <w:rPr>
          <w:rFonts w:ascii="Times New Roman" w:eastAsia="Times New Roman" w:hAnsi="Times New Roman"/>
          <w:sz w:val="28"/>
          <w:szCs w:val="28"/>
          <w:lang w:val="ru-RU" w:eastAsia="ru-RU"/>
        </w:rPr>
        <w:br/>
        <w:t>для ввода, вывода и обработки информации;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основные правила безопасной работы на компьютере;</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проектные задания в соответствии с содержанием изученного материала на основе полученных знаний и умений.</w:t>
      </w:r>
    </w:p>
    <w:p w:rsidR="00013050" w:rsidRPr="009F2022" w:rsidRDefault="007452B6"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166</w:t>
      </w:r>
      <w:r w:rsidR="00013050" w:rsidRPr="009F2022">
        <w:rPr>
          <w:rFonts w:ascii="Times New Roman" w:eastAsia="Times New Roman" w:hAnsi="Times New Roman"/>
          <w:sz w:val="28"/>
          <w:szCs w:val="28"/>
          <w:lang w:val="ru-RU" w:eastAsia="ru-RU"/>
        </w:rPr>
        <w:t>.10.6. К концу обучения в 4 классе обучающийся получит следующие предметные результаты по отдельным темам программы по технологии: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lastRenderedPageBreak/>
        <w:t xml:space="preserve">на основе анализа задания самостоятельно организовывать рабочее место </w:t>
      </w:r>
      <w:r w:rsidRPr="009F2022">
        <w:rPr>
          <w:rFonts w:ascii="Times New Roman" w:eastAsia="Times New Roman" w:hAnsi="Times New Roman"/>
          <w:sz w:val="28"/>
          <w:szCs w:val="28"/>
          <w:lang w:val="ru-RU" w:eastAsia="ru-RU"/>
        </w:rPr>
        <w:br/>
        <w:t>в зависимости от вида работы, осуществлять планирование трудового процесса;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самостоятельно планировать и выполнять практическое задание (практическую работу) с опорой на инструкционную (технологическую) карту </w:t>
      </w:r>
      <w:r w:rsidRPr="009F2022">
        <w:rPr>
          <w:rFonts w:ascii="Times New Roman" w:eastAsia="Times New Roman" w:hAnsi="Times New Roman"/>
          <w:sz w:val="28"/>
          <w:szCs w:val="28"/>
          <w:lang w:val="ru-RU" w:eastAsia="ru-RU"/>
        </w:rPr>
        <w:br/>
        <w:t>или творческий замысел, при необходимости вносить коррективы в выполняемые действия;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понимать элементарные основы бытовой культуры, выполнять доступные действия по самообслуживанию и доступные виды домашнего труда;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решать простейшие задачи рационализаторского характера по изменению конструкции изделия: на достраивание, придание новых свойств конструкции </w:t>
      </w:r>
      <w:r w:rsidRPr="009F2022">
        <w:rPr>
          <w:rFonts w:ascii="Times New Roman" w:eastAsia="Times New Roman" w:hAnsi="Times New Roman"/>
          <w:sz w:val="28"/>
          <w:szCs w:val="28"/>
          <w:lang w:val="ru-RU" w:eastAsia="ru-RU"/>
        </w:rPr>
        <w:br/>
        <w:t>в связи с изменением функционального назначения изделия;</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на основе усвоенных правил дизайна решать простейшие художественно-конструкторские задачи по созданию изделий с заданной функцией;</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создавать небольшие тексты, презентации и печатные публикации </w:t>
      </w:r>
      <w:r w:rsidRPr="009F2022">
        <w:rPr>
          <w:rFonts w:ascii="Times New Roman" w:eastAsia="Times New Roman" w:hAnsi="Times New Roman"/>
          <w:sz w:val="28"/>
          <w:szCs w:val="28"/>
          <w:lang w:val="ru-RU" w:eastAsia="ru-RU"/>
        </w:rPr>
        <w:br/>
        <w:t>с использованием изображений на экране компьютера, оформлять текст (выбор шрифта, размера, цвета шрифта, выравнивание абзаца);</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работать с доступной информацией, работать в программах Word, Power Point;</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013050" w:rsidRPr="009F2022" w:rsidRDefault="00013050" w:rsidP="00013050">
      <w:pPr>
        <w:pStyle w:val="a4"/>
        <w:widowControl/>
        <w:spacing w:after="0" w:line="360" w:lineRule="auto"/>
        <w:ind w:left="0" w:firstLine="709"/>
        <w:jc w:val="both"/>
        <w:rPr>
          <w:rFonts w:ascii="Times New Roman" w:eastAsia="Times New Roman" w:hAnsi="Times New Roman"/>
          <w:sz w:val="28"/>
          <w:szCs w:val="28"/>
          <w:lang w:val="ru-RU" w:eastAsia="ru-RU"/>
        </w:rPr>
      </w:pPr>
      <w:r w:rsidRPr="009F2022">
        <w:rPr>
          <w:rFonts w:ascii="Times New Roman" w:eastAsia="Times New Roman" w:hAnsi="Times New Roman"/>
          <w:sz w:val="28"/>
          <w:szCs w:val="28"/>
          <w:lang w:val="ru-RU" w:eastAsia="ru-RU"/>
        </w:rPr>
        <w:t xml:space="preserve">осуществлять сотрудничество в различных видах совместной деятельности, предлагать идеи для обсуждения, уважительно относиться к мнению товарищей, </w:t>
      </w:r>
      <w:r w:rsidRPr="009F2022">
        <w:rPr>
          <w:rFonts w:ascii="Times New Roman" w:eastAsia="Times New Roman" w:hAnsi="Times New Roman"/>
          <w:sz w:val="28"/>
          <w:szCs w:val="28"/>
          <w:lang w:val="ru-RU" w:eastAsia="ru-RU"/>
        </w:rPr>
        <w:lastRenderedPageBreak/>
        <w:t>договариваться, участвовать в распределении ролей, координировать собственную работу в общем процессе.</w:t>
      </w:r>
    </w:p>
    <w:p w:rsidR="00C62DC1" w:rsidRPr="00A04DF3" w:rsidRDefault="009C234F" w:rsidP="00595ED1">
      <w:pPr>
        <w:pStyle w:val="10"/>
        <w:pBdr>
          <w:bottom w:val="none" w:sz="0" w:space="0" w:color="auto"/>
        </w:pBdr>
        <w:spacing w:before="0" w:line="360" w:lineRule="auto"/>
        <w:ind w:firstLine="708"/>
        <w:jc w:val="both"/>
        <w:rPr>
          <w:bCs/>
          <w:szCs w:val="28"/>
          <w:lang w:val="ru-RU"/>
        </w:rPr>
      </w:pPr>
      <w:r>
        <w:rPr>
          <w:bCs/>
          <w:szCs w:val="28"/>
          <w:lang w:val="ru-RU"/>
        </w:rPr>
        <w:t xml:space="preserve">2.1.10 </w:t>
      </w:r>
      <w:r w:rsidR="007452B6" w:rsidRPr="009F2022">
        <w:rPr>
          <w:bCs/>
          <w:szCs w:val="28"/>
          <w:lang w:val="ru-RU"/>
        </w:rPr>
        <w:t>167</w:t>
      </w:r>
      <w:r w:rsidR="00C62DC1" w:rsidRPr="00A04DF3">
        <w:rPr>
          <w:bCs/>
          <w:szCs w:val="28"/>
          <w:lang w:val="ru-RU"/>
        </w:rPr>
        <w:t>.</w:t>
      </w:r>
      <w:r w:rsidR="00C62DC1" w:rsidRPr="009F2022">
        <w:rPr>
          <w:bCs/>
          <w:szCs w:val="28"/>
        </w:rPr>
        <w:t> </w:t>
      </w:r>
      <w:r w:rsidR="00C62DC1" w:rsidRPr="00A04DF3">
        <w:rPr>
          <w:bCs/>
          <w:szCs w:val="28"/>
          <w:lang w:val="ru-RU"/>
        </w:rPr>
        <w:t>Федеральная рабочая программа по учебному предмету «Физическая культура».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.1. 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C62DC1" w:rsidRPr="009F2022" w:rsidRDefault="007452B6" w:rsidP="00C62DC1">
      <w:pPr>
        <w:pStyle w:val="body"/>
        <w:spacing w:line="360" w:lineRule="auto"/>
        <w:ind w:firstLine="709"/>
        <w:contextualSpacing/>
        <w:rPr>
          <w:rFonts w:ascii="Times New Roman" w:hAnsi="Times New Roman" w:cs="Times New Roman"/>
          <w:b/>
          <w:bCs/>
          <w:sz w:val="28"/>
          <w:szCs w:val="28"/>
        </w:rPr>
      </w:pPr>
      <w:r w:rsidRPr="009F2022">
        <w:rPr>
          <w:rFonts w:ascii="Times New Roman" w:hAnsi="Times New Roman" w:cs="Times New Roman"/>
          <w:b/>
          <w:bCs/>
          <w:sz w:val="28"/>
          <w:szCs w:val="28"/>
        </w:rPr>
        <w:t>167</w:t>
      </w:r>
      <w:r w:rsidR="00C62DC1" w:rsidRPr="009F2022">
        <w:rPr>
          <w:rFonts w:ascii="Times New Roman" w:hAnsi="Times New Roman" w:cs="Times New Roman"/>
          <w:b/>
          <w:bCs/>
          <w:sz w:val="28"/>
          <w:szCs w:val="28"/>
        </w:rPr>
        <w:t>.2. Вариант № 1.</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 Пояснительная записка.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.2.1.1. 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6B33DE" w:rsidRPr="009F2022" w:rsidRDefault="00C62DC1" w:rsidP="00C62DC1">
      <w:pPr>
        <w:spacing w:after="0" w:line="360" w:lineRule="auto"/>
        <w:ind w:firstLine="709"/>
        <w:contextualSpacing/>
        <w:jc w:val="both"/>
        <w:rPr>
          <w:rFonts w:ascii="Times New Roman" w:eastAsia="Times New Roman" w:hAnsi="Times New Roman"/>
          <w:color w:val="000000"/>
          <w:sz w:val="28"/>
          <w:szCs w:val="28"/>
          <w:lang w:val="ru-RU" w:eastAsia="ru-RU"/>
        </w:rPr>
      </w:pPr>
      <w:r w:rsidRPr="009F2022">
        <w:rPr>
          <w:rFonts w:ascii="Times New Roman" w:eastAsia="Times New Roman" w:hAnsi="Times New Roman"/>
          <w:color w:val="000000"/>
          <w:sz w:val="28"/>
          <w:szCs w:val="28"/>
          <w:lang w:val="ru-RU" w:eastAsia="ru-RU"/>
        </w:rPr>
        <w:t xml:space="preserve">Программа по физической культуре составлена на основе требований </w:t>
      </w:r>
      <w:r w:rsidRPr="009F2022">
        <w:rPr>
          <w:rFonts w:ascii="Times New Roman" w:eastAsia="Times New Roman" w:hAnsi="Times New Roman"/>
          <w:color w:val="000000"/>
          <w:sz w:val="28"/>
          <w:szCs w:val="28"/>
          <w:lang w:val="ru-RU" w:eastAsia="ru-RU"/>
        </w:rPr>
        <w:br/>
        <w:t xml:space="preserve">к результатам освоения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w:t>
      </w:r>
      <w:r w:rsidR="00477707" w:rsidRPr="009F2022">
        <w:rPr>
          <w:rFonts w:ascii="Times New Roman" w:eastAsia="Times New Roman" w:hAnsi="Times New Roman"/>
          <w:color w:val="000000"/>
          <w:sz w:val="28"/>
          <w:szCs w:val="28"/>
          <w:lang w:val="ru-RU" w:eastAsia="ru-RU"/>
        </w:rPr>
        <w:t xml:space="preserve">планируемых результатов </w:t>
      </w:r>
      <w:r w:rsidRPr="009F2022">
        <w:rPr>
          <w:rFonts w:ascii="Times New Roman" w:eastAsia="Times New Roman" w:hAnsi="Times New Roman"/>
          <w:color w:val="000000"/>
          <w:sz w:val="28"/>
          <w:szCs w:val="28"/>
          <w:lang w:val="ru-RU" w:eastAsia="ru-RU"/>
        </w:rPr>
        <w:t>дух</w:t>
      </w:r>
      <w:r w:rsidR="00477707" w:rsidRPr="009F2022">
        <w:rPr>
          <w:rFonts w:ascii="Times New Roman" w:eastAsia="Times New Roman" w:hAnsi="Times New Roman"/>
          <w:color w:val="000000"/>
          <w:sz w:val="28"/>
          <w:szCs w:val="28"/>
          <w:lang w:val="ru-RU" w:eastAsia="ru-RU"/>
        </w:rPr>
        <w:t xml:space="preserve">овно-нравственного развития, воспитания и социализации обучающихся, </w:t>
      </w:r>
      <w:r w:rsidRPr="009F2022">
        <w:rPr>
          <w:rFonts w:ascii="Times New Roman" w:eastAsia="Times New Roman" w:hAnsi="Times New Roman"/>
          <w:color w:val="000000"/>
          <w:sz w:val="28"/>
          <w:szCs w:val="28"/>
          <w:lang w:val="ru-RU" w:eastAsia="ru-RU"/>
        </w:rPr>
        <w:t>представленной в федеральной программе воспитания</w:t>
      </w:r>
      <w:r w:rsidR="006B33DE" w:rsidRPr="009F2022">
        <w:rPr>
          <w:rFonts w:ascii="Times New Roman" w:eastAsia="Times New Roman" w:hAnsi="Times New Roman"/>
          <w:color w:val="000000"/>
          <w:sz w:val="28"/>
          <w:szCs w:val="28"/>
          <w:lang w:val="ru-RU" w:eastAsia="ru-RU"/>
        </w:rPr>
        <w:t>.</w:t>
      </w:r>
    </w:p>
    <w:p w:rsidR="00C62DC1" w:rsidRPr="009F2022" w:rsidRDefault="007452B6" w:rsidP="00C62DC1">
      <w:pPr>
        <w:spacing w:after="0" w:line="360" w:lineRule="auto"/>
        <w:ind w:firstLine="709"/>
        <w:contextualSpacing/>
        <w:jc w:val="both"/>
        <w:rPr>
          <w:rFonts w:ascii="Times New Roman" w:hAnsi="Times New Roman"/>
          <w:sz w:val="28"/>
          <w:szCs w:val="28"/>
          <w:lang w:val="ru-RU"/>
        </w:rPr>
      </w:pPr>
      <w:r w:rsidRPr="009F2022">
        <w:rPr>
          <w:rFonts w:ascii="Times New Roman" w:hAnsi="Times New Roman"/>
          <w:sz w:val="28"/>
          <w:szCs w:val="28"/>
          <w:lang w:val="ru-RU"/>
        </w:rPr>
        <w:t>167</w:t>
      </w:r>
      <w:r w:rsidR="00C62DC1" w:rsidRPr="009F2022">
        <w:rPr>
          <w:rFonts w:ascii="Times New Roman" w:hAnsi="Times New Roman"/>
          <w:sz w:val="28"/>
          <w:szCs w:val="28"/>
          <w:lang w:val="ru-RU"/>
        </w:rPr>
        <w:t>.2.1.2.</w:t>
      </w:r>
      <w:r w:rsidR="00C62DC1" w:rsidRPr="009F2022">
        <w:rPr>
          <w:rFonts w:ascii="Times New Roman" w:hAnsi="Times New Roman"/>
          <w:sz w:val="28"/>
          <w:szCs w:val="28"/>
        </w:rPr>
        <w:t> </w:t>
      </w:r>
      <w:r w:rsidR="00C62DC1" w:rsidRPr="009F2022">
        <w:rPr>
          <w:rFonts w:ascii="Times New Roman" w:hAnsi="Times New Roman"/>
          <w:sz w:val="28"/>
          <w:szCs w:val="28"/>
          <w:lang w:val="ru-RU"/>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167</w:t>
      </w:r>
      <w:r w:rsidR="00C62DC1" w:rsidRPr="009F2022">
        <w:rPr>
          <w:rFonts w:ascii="Times New Roman" w:hAnsi="Times New Roman" w:cs="Times New Roman"/>
          <w:sz w:val="28"/>
          <w:szCs w:val="28"/>
        </w:rPr>
        <w:t xml:space="preserve">.2.1.3. 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C62DC1" w:rsidRPr="009F2022" w:rsidRDefault="00C62DC1" w:rsidP="00C62DC1">
      <w:pPr>
        <w:pStyle w:val="body"/>
        <w:spacing w:line="360" w:lineRule="auto"/>
        <w:ind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.2.1.4. 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C62DC1" w:rsidRPr="009F2022" w:rsidRDefault="007452B6" w:rsidP="00BE020C">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.2.1.5. 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w:t>
      </w:r>
      <w:r w:rsidR="00C62DC1" w:rsidRPr="009F2022">
        <w:rPr>
          <w:rFonts w:ascii="Times New Roman" w:hAnsi="Times New Roman" w:cs="Times New Roman"/>
          <w:sz w:val="28"/>
          <w:szCs w:val="28"/>
        </w:rPr>
        <w:lastRenderedPageBreak/>
        <w:t>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начальной школы. Целенаправленные физические упражнения позволяют избирательно и значительно их развить.</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.2.1.6. 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.2.1.7. Освоение программы по физической культуре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федеральной программе воспитания. </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.2.1.8. Согласно своему назначению федеральная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в рамках учебного предмета «Физическая культура»,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 на уровне целей изучения предмета и основных видов учебно-познавательной деятельности/учебных действий обучающегося по </w:t>
      </w:r>
      <w:r w:rsidR="00C62DC1" w:rsidRPr="009F2022">
        <w:rPr>
          <w:rFonts w:ascii="Times New Roman" w:hAnsi="Times New Roman" w:cs="Times New Roman"/>
          <w:sz w:val="28"/>
          <w:szCs w:val="28"/>
        </w:rPr>
        <w:lastRenderedPageBreak/>
        <w:t>освоению учебного содержания.</w:t>
      </w:r>
    </w:p>
    <w:p w:rsidR="00C62DC1" w:rsidRPr="009F2022" w:rsidRDefault="007452B6" w:rsidP="00C62DC1">
      <w:pPr>
        <w:pStyle w:val="body"/>
        <w:spacing w:line="360" w:lineRule="auto"/>
        <w:ind w:firstLine="709"/>
        <w:contextualSpacing/>
        <w:rPr>
          <w:rFonts w:ascii="Times New Roman" w:hAnsi="Times New Roman" w:cs="Times New Roman"/>
          <w:spacing w:val="-1"/>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.2.1.9. </w:t>
      </w:r>
      <w:r w:rsidR="00C62DC1" w:rsidRPr="009F2022">
        <w:rPr>
          <w:rFonts w:ascii="Times New Roman" w:hAnsi="Times New Roman" w:cs="Times New Roman"/>
          <w:spacing w:val="-1"/>
          <w:sz w:val="28"/>
          <w:szCs w:val="28"/>
        </w:rPr>
        <w:t xml:space="preserve">В программе </w:t>
      </w:r>
      <w:r w:rsidR="00C62DC1" w:rsidRPr="009F2022">
        <w:rPr>
          <w:rFonts w:ascii="Times New Roman" w:hAnsi="Times New Roman" w:cs="Times New Roman"/>
          <w:sz w:val="28"/>
          <w:szCs w:val="28"/>
        </w:rPr>
        <w:t xml:space="preserve">по физической культуре </w:t>
      </w:r>
      <w:r w:rsidR="00C62DC1" w:rsidRPr="009F2022">
        <w:rPr>
          <w:rFonts w:ascii="Times New Roman" w:hAnsi="Times New Roman" w:cs="Times New Roman"/>
          <w:spacing w:val="-1"/>
          <w:sz w:val="28"/>
          <w:szCs w:val="28"/>
        </w:rPr>
        <w:t xml:space="preserve">нашли своё отражение: Поручение Президента Российской Федерации об обеспечении внесения </w:t>
      </w:r>
      <w:r w:rsidR="00C62DC1" w:rsidRPr="009F2022">
        <w:rPr>
          <w:rFonts w:ascii="Times New Roman" w:hAnsi="Times New Roman" w:cs="Times New Roman"/>
          <w:spacing w:val="-1"/>
          <w:sz w:val="28"/>
          <w:szCs w:val="28"/>
        </w:rPr>
        <w:br/>
        <w:t xml:space="preserve">в примерные основные образовательные программы дошкольного, начального общего, основного общего и среднего общего образования изменений, предусматривающих обязательное выполнение воспитанниками и учащимися упражнений основной гимнастики в целях их физического развития (с учётом ограничений, обусловленных состоянием здоровья), условия Концепции модернизации преподавания учебного предмета «Физическая культура» </w:t>
      </w:r>
      <w:r w:rsidR="00C62DC1" w:rsidRPr="009F2022">
        <w:rPr>
          <w:rFonts w:ascii="Times New Roman" w:hAnsi="Times New Roman" w:cs="Times New Roman"/>
          <w:spacing w:val="-1"/>
          <w:sz w:val="28"/>
          <w:szCs w:val="28"/>
        </w:rPr>
        <w:br/>
        <w:t>в образовательных организациях Российской Федерации, реализующих основные общеобразовательные программы, научные и методологические подходы к изучению физической культуры в начальной школе.</w:t>
      </w:r>
      <w:bookmarkStart w:id="229" w:name="_Toc101876889"/>
    </w:p>
    <w:bookmarkEnd w:id="229"/>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.2.1.10. 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в начальной школе.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.2.1.11. Учебный предмет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«Физическая культура» является физическое воспитание граждан России. Учебный предмет «Физическая культура» обогащает обучающихся системой знаний о сущности и общественном значении физической культуры и её влиянии на всестороннее развитие личности. Такие знания обеспечивают развитие гармоничной личности, мотивацию и способность обучающихся к различным видам деятельности, </w:t>
      </w:r>
      <w:r w:rsidR="00C62DC1" w:rsidRPr="009F2022">
        <w:rPr>
          <w:rFonts w:ascii="Times New Roman" w:hAnsi="Times New Roman" w:cs="Times New Roman"/>
          <w:sz w:val="28"/>
          <w:szCs w:val="28"/>
        </w:rPr>
        <w:lastRenderedPageBreak/>
        <w:t>повышают их общую культуру.</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.2.1.12. 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.2.1.13. В программе по физической культуре учтены приоритеты </w:t>
      </w:r>
      <w:r w:rsidR="00C62DC1" w:rsidRPr="009F2022">
        <w:rPr>
          <w:rFonts w:ascii="Times New Roman" w:hAnsi="Times New Roman" w:cs="Times New Roman"/>
          <w:sz w:val="28"/>
          <w:szCs w:val="28"/>
        </w:rPr>
        <w:br/>
        <w:t xml:space="preserve">в обучении на уровне начального образования, изложенные в Концепции модернизации преподавания учебного предмета «Физическая культура» </w:t>
      </w:r>
      <w:r w:rsidR="00C62DC1" w:rsidRPr="009F2022">
        <w:rPr>
          <w:rFonts w:ascii="Times New Roman" w:hAnsi="Times New Roman" w:cs="Times New Roman"/>
          <w:sz w:val="28"/>
          <w:szCs w:val="28"/>
        </w:rPr>
        <w:br/>
        <w:t>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C62DC1" w:rsidRPr="009F2022" w:rsidRDefault="007452B6" w:rsidP="009C234F">
      <w:pPr>
        <w:pStyle w:val="body"/>
        <w:spacing w:line="360" w:lineRule="auto"/>
        <w:ind w:firstLine="709"/>
        <w:contextualSpacing/>
        <w:rPr>
          <w:rFonts w:ascii="Times New Roman" w:hAnsi="Times New Roman" w:cs="Times New Roman"/>
          <w:spacing w:val="1"/>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.2.1.14. </w:t>
      </w:r>
      <w:r w:rsidR="00C62DC1" w:rsidRPr="009F2022">
        <w:rPr>
          <w:rFonts w:ascii="Times New Roman" w:hAnsi="Times New Roman" w:cs="Times New Roman"/>
          <w:spacing w:val="1"/>
          <w:sz w:val="28"/>
          <w:szCs w:val="28"/>
        </w:rPr>
        <w:t xml:space="preserve">Программа </w:t>
      </w:r>
      <w:r w:rsidR="00C62DC1" w:rsidRPr="009F2022">
        <w:rPr>
          <w:rFonts w:ascii="Times New Roman" w:hAnsi="Times New Roman" w:cs="Times New Roman"/>
          <w:sz w:val="28"/>
          <w:szCs w:val="28"/>
        </w:rPr>
        <w:t xml:space="preserve">по физической культуре </w:t>
      </w:r>
      <w:r w:rsidR="00C62DC1" w:rsidRPr="009F2022">
        <w:rPr>
          <w:rFonts w:ascii="Times New Roman" w:hAnsi="Times New Roman" w:cs="Times New Roman"/>
          <w:spacing w:val="1"/>
          <w:sz w:val="28"/>
          <w:szCs w:val="28"/>
        </w:rPr>
        <w:t>обеспечивает создание условий для высокого качества преподавания учебного предмета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.2.1.15. Программа по физической культуре разработана в соответствии </w:t>
      </w:r>
      <w:r w:rsidR="00C62DC1" w:rsidRPr="009F2022">
        <w:rPr>
          <w:rFonts w:ascii="Times New Roman" w:hAnsi="Times New Roman" w:cs="Times New Roman"/>
          <w:sz w:val="28"/>
          <w:szCs w:val="28"/>
        </w:rPr>
        <w:br/>
      </w:r>
      <w:r w:rsidR="00C62DC1" w:rsidRPr="009F2022">
        <w:rPr>
          <w:rFonts w:ascii="Times New Roman" w:hAnsi="Times New Roman" w:cs="Times New Roman"/>
          <w:sz w:val="28"/>
          <w:szCs w:val="28"/>
        </w:rPr>
        <w:lastRenderedPageBreak/>
        <w:t>с требованиями Федерального государственного образовательного стандарта начального общего образования.</w:t>
      </w:r>
    </w:p>
    <w:p w:rsidR="00C62DC1" w:rsidRPr="009F2022" w:rsidRDefault="007452B6" w:rsidP="00C62DC1">
      <w:pPr>
        <w:pStyle w:val="body"/>
        <w:spacing w:line="360" w:lineRule="auto"/>
        <w:ind w:firstLine="709"/>
        <w:contextualSpacing/>
        <w:rPr>
          <w:rFonts w:ascii="Times New Roman" w:hAnsi="Times New Roman" w:cs="Times New Roman"/>
          <w:spacing w:val="2"/>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.2.1.16. </w:t>
      </w:r>
      <w:r w:rsidR="00C62DC1" w:rsidRPr="009F2022">
        <w:rPr>
          <w:rFonts w:ascii="Times New Roman" w:hAnsi="Times New Roman" w:cs="Times New Roman"/>
          <w:spacing w:val="2"/>
          <w:sz w:val="28"/>
          <w:szCs w:val="28"/>
        </w:rPr>
        <w:t xml:space="preserve">В основе программы </w:t>
      </w:r>
      <w:r w:rsidR="00C62DC1" w:rsidRPr="009F2022">
        <w:rPr>
          <w:rFonts w:ascii="Times New Roman" w:hAnsi="Times New Roman" w:cs="Times New Roman"/>
          <w:sz w:val="28"/>
          <w:szCs w:val="28"/>
        </w:rPr>
        <w:t xml:space="preserve">по физической культуре </w:t>
      </w:r>
      <w:r w:rsidR="00C62DC1" w:rsidRPr="009F2022">
        <w:rPr>
          <w:rFonts w:ascii="Times New Roman" w:hAnsi="Times New Roman" w:cs="Times New Roman"/>
          <w:spacing w:val="2"/>
          <w:sz w:val="28"/>
          <w:szCs w:val="28"/>
        </w:rPr>
        <w:t>лежат представления об уникальности личности каждого обучающегося начальной школы,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.2.1.17. 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w:t>
      </w:r>
      <w:r w:rsidR="00C62DC1" w:rsidRPr="009F2022">
        <w:rPr>
          <w:rFonts w:ascii="Times New Roman" w:hAnsi="Times New Roman" w:cs="Times New Roman"/>
          <w:sz w:val="28"/>
          <w:szCs w:val="28"/>
        </w:rPr>
        <w:br/>
        <w:t>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.2.1.18. Содержание программы по физической культуре направлено </w:t>
      </w:r>
      <w:r w:rsidR="00C62DC1" w:rsidRPr="009F2022">
        <w:rPr>
          <w:rFonts w:ascii="Times New Roman" w:hAnsi="Times New Roman" w:cs="Times New Roman"/>
          <w:sz w:val="28"/>
          <w:szCs w:val="28"/>
        </w:rPr>
        <w:br/>
        <w:t xml:space="preserve">на эффективное развитие физических качеств и способностей обучающихся начальной школы,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w:t>
      </w:r>
      <w:r w:rsidR="00C62DC1" w:rsidRPr="009F2022">
        <w:rPr>
          <w:rFonts w:ascii="Times New Roman" w:hAnsi="Times New Roman" w:cs="Times New Roman"/>
          <w:sz w:val="28"/>
          <w:szCs w:val="28"/>
        </w:rPr>
        <w:br/>
        <w:t>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.2.1.19. Содержание программы по физической культуре строится </w:t>
      </w:r>
      <w:r w:rsidR="00C62DC1" w:rsidRPr="009F2022">
        <w:rPr>
          <w:rFonts w:ascii="Times New Roman" w:hAnsi="Times New Roman" w:cs="Times New Roman"/>
          <w:sz w:val="28"/>
          <w:szCs w:val="28"/>
        </w:rPr>
        <w:br/>
        <w:t>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167</w:t>
      </w:r>
      <w:r w:rsidR="00C62DC1" w:rsidRPr="009F2022">
        <w:rPr>
          <w:rFonts w:ascii="Times New Roman" w:hAnsi="Times New Roman" w:cs="Times New Roman"/>
          <w:sz w:val="28"/>
          <w:szCs w:val="28"/>
        </w:rPr>
        <w:t xml:space="preserve">.2.1.20. 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w:t>
      </w:r>
      <w:r w:rsidR="00C62DC1" w:rsidRPr="009F2022">
        <w:rPr>
          <w:rFonts w:ascii="Times New Roman" w:hAnsi="Times New Roman" w:cs="Times New Roman"/>
          <w:sz w:val="28"/>
          <w:szCs w:val="28"/>
        </w:rPr>
        <w:br/>
        <w:t>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.2.1.21. В соответствии с ФГОС НОО содержание программы учебного предмета «Физическая культура» состоит из следующих компонентов:</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знания о физической культуре (информационный компонент деятельности);</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способы физкультурной деятельности (операциональный компонент деятельности);</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.2.1.22. Концепция программы по физической культуре основана </w:t>
      </w:r>
      <w:r w:rsidR="00C62DC1" w:rsidRPr="009F2022">
        <w:rPr>
          <w:rFonts w:ascii="Times New Roman" w:hAnsi="Times New Roman" w:cs="Times New Roman"/>
          <w:sz w:val="28"/>
          <w:szCs w:val="28"/>
        </w:rPr>
        <w:br/>
        <w:t>на следующих принципах:</w:t>
      </w:r>
    </w:p>
    <w:p w:rsidR="00C62DC1" w:rsidRPr="009F2022" w:rsidRDefault="007452B6" w:rsidP="009C234F">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.2.1.22.1. </w:t>
      </w:r>
      <w:r w:rsidR="00C62DC1" w:rsidRPr="009F2022">
        <w:rPr>
          <w:rStyle w:val="Italic"/>
          <w:rFonts w:ascii="Times New Roman" w:eastAsia="Georgia" w:hAnsi="Times New Roman" w:cs="Times New Roman"/>
          <w:i w:val="0"/>
          <w:iCs w:val="0"/>
          <w:sz w:val="28"/>
          <w:szCs w:val="28"/>
        </w:rPr>
        <w:t xml:space="preserve">Принцип систематичности и последовательности. </w:t>
      </w:r>
      <w:r w:rsidR="00C62DC1" w:rsidRPr="009F2022">
        <w:rPr>
          <w:rFonts w:ascii="Times New Roman" w:hAnsi="Times New Roman" w:cs="Times New Roman"/>
          <w:sz w:val="28"/>
          <w:szCs w:val="28"/>
        </w:rPr>
        <w:t xml:space="preserve">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w:t>
      </w:r>
      <w:r w:rsidR="00C62DC1" w:rsidRPr="009F2022">
        <w:rPr>
          <w:rFonts w:ascii="Times New Roman" w:hAnsi="Times New Roman" w:cs="Times New Roman"/>
          <w:sz w:val="28"/>
          <w:szCs w:val="28"/>
        </w:rPr>
        <w:br/>
        <w:t xml:space="preserve">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w:t>
      </w:r>
      <w:r w:rsidR="00C62DC1" w:rsidRPr="009F2022">
        <w:rPr>
          <w:rFonts w:ascii="Times New Roman" w:hAnsi="Times New Roman" w:cs="Times New Roman"/>
          <w:sz w:val="28"/>
          <w:szCs w:val="28"/>
        </w:rPr>
        <w:br/>
      </w:r>
      <w:r w:rsidR="00C62DC1" w:rsidRPr="009F2022">
        <w:rPr>
          <w:rFonts w:ascii="Times New Roman" w:hAnsi="Times New Roman" w:cs="Times New Roman"/>
          <w:sz w:val="28"/>
          <w:szCs w:val="28"/>
        </w:rPr>
        <w:lastRenderedPageBreak/>
        <w:t xml:space="preserve">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w:t>
      </w:r>
      <w:r w:rsidR="00C62DC1" w:rsidRPr="009F2022">
        <w:rPr>
          <w:rFonts w:ascii="Times New Roman" w:hAnsi="Times New Roman" w:cs="Times New Roman"/>
          <w:sz w:val="28"/>
          <w:szCs w:val="28"/>
        </w:rPr>
        <w:br/>
        <w:t xml:space="preserve">на протяжении недельных, месячных и других циклов. Принцип систематичности </w:t>
      </w:r>
      <w:r w:rsidR="00C62DC1" w:rsidRPr="009F2022">
        <w:rPr>
          <w:rFonts w:ascii="Times New Roman" w:hAnsi="Times New Roman" w:cs="Times New Roman"/>
          <w:sz w:val="28"/>
          <w:szCs w:val="28"/>
        </w:rPr>
        <w:br/>
        <w:t>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C62DC1" w:rsidRPr="009F2022" w:rsidRDefault="007452B6" w:rsidP="00BE020C">
      <w:pPr>
        <w:pStyle w:val="body"/>
        <w:spacing w:line="360" w:lineRule="auto"/>
        <w:ind w:firstLine="709"/>
        <w:contextualSpacing/>
        <w:rPr>
          <w:rFonts w:ascii="Times New Roman" w:hAnsi="Times New Roman" w:cs="Times New Roman"/>
          <w:spacing w:val="1"/>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.2.1.22.2. </w:t>
      </w:r>
      <w:r w:rsidR="00C62DC1" w:rsidRPr="009F2022">
        <w:rPr>
          <w:rStyle w:val="Italic"/>
          <w:rFonts w:ascii="Times New Roman" w:eastAsia="Georgia" w:hAnsi="Times New Roman" w:cs="Times New Roman"/>
          <w:i w:val="0"/>
          <w:iCs w:val="0"/>
          <w:spacing w:val="1"/>
          <w:sz w:val="28"/>
          <w:szCs w:val="28"/>
        </w:rPr>
        <w:t>Принципы непрерывности и цикличности.</w:t>
      </w:r>
      <w:r w:rsidR="00C62DC1" w:rsidRPr="009F2022">
        <w:rPr>
          <w:rFonts w:ascii="Times New Roman" w:hAnsi="Times New Roman" w:cs="Times New Roman"/>
          <w:spacing w:val="1"/>
          <w:sz w:val="28"/>
          <w:szCs w:val="28"/>
        </w:rPr>
        <w:t xml:space="preserve"> Эти принципы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w:t>
      </w:r>
      <w:r w:rsidR="00C62DC1" w:rsidRPr="009F2022">
        <w:rPr>
          <w:rFonts w:ascii="Times New Roman" w:hAnsi="Times New Roman" w:cs="Times New Roman"/>
          <w:spacing w:val="1"/>
          <w:sz w:val="28"/>
          <w:szCs w:val="28"/>
        </w:rPr>
        <w:br/>
        <w:t>что обеспечивает повышение тренированности, улучшает физическую подготовленность обучающегося.</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.2.1.22.3. </w:t>
      </w:r>
      <w:r w:rsidR="00C62DC1" w:rsidRPr="009F2022">
        <w:rPr>
          <w:rStyle w:val="Italic"/>
          <w:rFonts w:ascii="Times New Roman" w:eastAsia="Georgia" w:hAnsi="Times New Roman" w:cs="Times New Roman"/>
          <w:i w:val="0"/>
          <w:iCs w:val="0"/>
          <w:sz w:val="28"/>
          <w:szCs w:val="28"/>
        </w:rPr>
        <w:t>Принцип возрастной адекватности направлений физического воспитания.</w:t>
      </w:r>
      <w:r w:rsidR="00C62DC1" w:rsidRPr="009F2022">
        <w:rPr>
          <w:rFonts w:ascii="Times New Roman" w:hAnsi="Times New Roman" w:cs="Times New Roman"/>
          <w:sz w:val="28"/>
          <w:szCs w:val="28"/>
        </w:rPr>
        <w:t xml:space="preserve"> Программа по физической культуре учитывает возрастные </w:t>
      </w:r>
      <w:r w:rsidR="00C62DC1" w:rsidRPr="009F2022">
        <w:rPr>
          <w:rFonts w:ascii="Times New Roman" w:hAnsi="Times New Roman" w:cs="Times New Roman"/>
          <w:sz w:val="28"/>
          <w:szCs w:val="28"/>
        </w:rPr>
        <w:br/>
        <w:t>и индивидуальные особенности обучающихся, что способствует гармоничному формированию двигательных умений и навыков.</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.2.1.22.4. </w:t>
      </w:r>
      <w:r w:rsidR="00C62DC1" w:rsidRPr="009F2022">
        <w:rPr>
          <w:rStyle w:val="Italic"/>
          <w:rFonts w:ascii="Times New Roman" w:eastAsia="Georgia" w:hAnsi="Times New Roman" w:cs="Times New Roman"/>
          <w:i w:val="0"/>
          <w:iCs w:val="0"/>
          <w:sz w:val="28"/>
          <w:szCs w:val="28"/>
        </w:rPr>
        <w:t>Принцип наглядности.</w:t>
      </w:r>
      <w:r w:rsidR="00C62DC1" w:rsidRPr="009F2022">
        <w:rPr>
          <w:rFonts w:ascii="Times New Roman" w:hAnsi="Times New Roman" w:cs="Times New Roman"/>
          <w:sz w:val="28"/>
          <w:szCs w:val="28"/>
        </w:rPr>
        <w:t xml:space="preserve"> 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.2.1.22.5. </w:t>
      </w:r>
      <w:r w:rsidR="00C62DC1" w:rsidRPr="009F2022">
        <w:rPr>
          <w:rStyle w:val="Italic"/>
          <w:rFonts w:ascii="Times New Roman" w:eastAsia="Georgia" w:hAnsi="Times New Roman" w:cs="Times New Roman"/>
          <w:i w:val="0"/>
          <w:iCs w:val="0"/>
          <w:sz w:val="28"/>
          <w:szCs w:val="28"/>
        </w:rPr>
        <w:t>Принцип доступности и индивидуализации.</w:t>
      </w:r>
      <w:r w:rsidR="00C62DC1" w:rsidRPr="009F2022">
        <w:rPr>
          <w:rFonts w:ascii="Times New Roman" w:hAnsi="Times New Roman" w:cs="Times New Roman"/>
          <w:sz w:val="28"/>
          <w:szCs w:val="28"/>
        </w:rPr>
        <w:t xml:space="preserve"> Принцип доступности и индивидуализации означает требование оптимального соответствия задач, средств и методов физического воспитания возможностям </w:t>
      </w:r>
      <w:r w:rsidR="00C62DC1" w:rsidRPr="009F2022">
        <w:rPr>
          <w:rFonts w:ascii="Times New Roman" w:hAnsi="Times New Roman" w:cs="Times New Roman"/>
          <w:sz w:val="28"/>
          <w:szCs w:val="28"/>
        </w:rPr>
        <w:lastRenderedPageBreak/>
        <w:t>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.2.1.22.6. </w:t>
      </w:r>
      <w:r w:rsidR="00C62DC1" w:rsidRPr="009F2022">
        <w:rPr>
          <w:rStyle w:val="Italic"/>
          <w:rFonts w:ascii="Times New Roman" w:eastAsia="Georgia" w:hAnsi="Times New Roman" w:cs="Times New Roman"/>
          <w:i w:val="0"/>
          <w:iCs w:val="0"/>
          <w:sz w:val="28"/>
          <w:szCs w:val="28"/>
        </w:rPr>
        <w:t>Принцип осознанности и активности.</w:t>
      </w:r>
      <w:r w:rsidR="00C62DC1" w:rsidRPr="009F2022">
        <w:rPr>
          <w:rFonts w:ascii="Times New Roman" w:hAnsi="Times New Roman" w:cs="Times New Roman"/>
          <w:sz w:val="28"/>
          <w:szCs w:val="28"/>
        </w:rPr>
        <w:t xml:space="preserve"> Принцип осознанности </w:t>
      </w:r>
      <w:r w:rsidR="00C62DC1" w:rsidRPr="009F2022">
        <w:rPr>
          <w:rFonts w:ascii="Times New Roman" w:hAnsi="Times New Roman" w:cs="Times New Roman"/>
          <w:sz w:val="28"/>
          <w:szCs w:val="28"/>
        </w:rPr>
        <w:br/>
        <w:t xml:space="preserve">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w:t>
      </w:r>
      <w:r w:rsidR="00C62DC1" w:rsidRPr="009F2022">
        <w:rPr>
          <w:rFonts w:ascii="Times New Roman" w:hAnsi="Times New Roman" w:cs="Times New Roman"/>
          <w:sz w:val="28"/>
          <w:szCs w:val="28"/>
        </w:rPr>
        <w:br/>
        <w:t>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.2.1.22.7. </w:t>
      </w:r>
      <w:r w:rsidR="00C62DC1" w:rsidRPr="009F2022">
        <w:rPr>
          <w:rStyle w:val="Italic"/>
          <w:rFonts w:ascii="Times New Roman" w:eastAsia="Georgia" w:hAnsi="Times New Roman" w:cs="Times New Roman"/>
          <w:i w:val="0"/>
          <w:iCs w:val="0"/>
          <w:sz w:val="28"/>
          <w:szCs w:val="28"/>
        </w:rPr>
        <w:t>Принцип динамичности.</w:t>
      </w:r>
      <w:r w:rsidR="00C62DC1" w:rsidRPr="009F2022">
        <w:rPr>
          <w:rFonts w:ascii="Times New Roman" w:hAnsi="Times New Roman" w:cs="Times New Roman"/>
          <w:sz w:val="28"/>
          <w:szCs w:val="28"/>
        </w:rPr>
        <w:t xml:space="preserve"> Принцип динамичности выражает общую тенденцию требований, предъявляемых к обучающимся в соответствии </w:t>
      </w:r>
      <w:r w:rsidR="00C62DC1" w:rsidRPr="009F2022">
        <w:rPr>
          <w:rFonts w:ascii="Times New Roman" w:hAnsi="Times New Roman" w:cs="Times New Roman"/>
          <w:sz w:val="28"/>
          <w:szCs w:val="28"/>
        </w:rPr>
        <w:br/>
        <w:t xml:space="preserve">с программой по физической культуре, которая заключается в постановке </w:t>
      </w:r>
      <w:r w:rsidR="00C62DC1" w:rsidRPr="009F2022">
        <w:rPr>
          <w:rFonts w:ascii="Times New Roman" w:hAnsi="Times New Roman" w:cs="Times New Roman"/>
          <w:sz w:val="28"/>
          <w:szCs w:val="28"/>
        </w:rPr>
        <w:br/>
        <w:t>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.2.1.22.8. </w:t>
      </w:r>
      <w:r w:rsidR="00C62DC1" w:rsidRPr="009F2022">
        <w:rPr>
          <w:rStyle w:val="Italic"/>
          <w:rFonts w:ascii="Times New Roman" w:eastAsia="Georgia" w:hAnsi="Times New Roman" w:cs="Times New Roman"/>
          <w:i w:val="0"/>
          <w:iCs w:val="0"/>
          <w:sz w:val="28"/>
          <w:szCs w:val="28"/>
        </w:rPr>
        <w:t>Принцип вариативности.</w:t>
      </w:r>
      <w:r w:rsidR="00C62DC1" w:rsidRPr="009F2022">
        <w:rPr>
          <w:rFonts w:ascii="Times New Roman" w:hAnsi="Times New Roman" w:cs="Times New Roman"/>
          <w:sz w:val="28"/>
          <w:szCs w:val="28"/>
        </w:rPr>
        <w:t xml:space="preserve"> Принцип вариативности программы </w:t>
      </w:r>
      <w:r w:rsidR="00C62DC1" w:rsidRPr="009F2022">
        <w:rPr>
          <w:rFonts w:ascii="Times New Roman" w:hAnsi="Times New Roman" w:cs="Times New Roman"/>
          <w:sz w:val="28"/>
          <w:szCs w:val="28"/>
        </w:rPr>
        <w:br/>
        <w:t xml:space="preserve">по физической культуре предполагает многообразие и гибкость используемых </w:t>
      </w:r>
      <w:r w:rsidR="00C62DC1" w:rsidRPr="009F2022">
        <w:rPr>
          <w:rFonts w:ascii="Times New Roman" w:hAnsi="Times New Roman" w:cs="Times New Roman"/>
          <w:sz w:val="28"/>
          <w:szCs w:val="28"/>
        </w:rPr>
        <w:br/>
        <w:t xml:space="preserve">в программе по физической культуре форм, средств и методов обучения </w:t>
      </w:r>
      <w:r w:rsidR="00C62DC1" w:rsidRPr="009F2022">
        <w:rPr>
          <w:rFonts w:ascii="Times New Roman" w:hAnsi="Times New Roman" w:cs="Times New Roman"/>
          <w:sz w:val="28"/>
          <w:szCs w:val="28"/>
        </w:rPr>
        <w:br/>
        <w:t xml:space="preserve">в зависимости от физического развития, индивидуальных особенностей </w:t>
      </w:r>
      <w:r w:rsidR="00C62DC1" w:rsidRPr="009F2022">
        <w:rPr>
          <w:rFonts w:ascii="Times New Roman" w:hAnsi="Times New Roman" w:cs="Times New Roman"/>
          <w:sz w:val="28"/>
          <w:szCs w:val="28"/>
        </w:rPr>
        <w:br/>
        <w:t xml:space="preserve">и функциональных возможностей обучающихся, которые описаны в программе </w:t>
      </w:r>
      <w:r w:rsidR="00C62DC1" w:rsidRPr="009F2022">
        <w:rPr>
          <w:rFonts w:ascii="Times New Roman" w:hAnsi="Times New Roman" w:cs="Times New Roman"/>
          <w:sz w:val="28"/>
          <w:szCs w:val="28"/>
        </w:rPr>
        <w:br/>
        <w:t>по физической культуре. Соблюдение этих принципов позволит обучающимся достичь наиболее эффективных результатов.</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.2.1.23. Освоение программы по физической культуре предполагает соблюдение главных педагогических правил: от известного к неизвестному, </w:t>
      </w:r>
      <w:r w:rsidR="00C62DC1" w:rsidRPr="009F2022">
        <w:rPr>
          <w:rFonts w:ascii="Times New Roman" w:hAnsi="Times New Roman" w:cs="Times New Roman"/>
          <w:sz w:val="28"/>
          <w:szCs w:val="28"/>
        </w:rPr>
        <w:br/>
        <w:t xml:space="preserve">от лёгкого к трудному, от простого к сложному. Планирование учебного </w:t>
      </w:r>
      <w:r w:rsidR="00C62DC1" w:rsidRPr="009F2022">
        <w:rPr>
          <w:rFonts w:ascii="Times New Roman" w:hAnsi="Times New Roman" w:cs="Times New Roman"/>
          <w:sz w:val="28"/>
          <w:szCs w:val="28"/>
        </w:rPr>
        <w:lastRenderedPageBreak/>
        <w:t>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.2.1.24. 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w:t>
      </w:r>
      <w:r w:rsidR="00C62DC1" w:rsidRPr="009F2022">
        <w:rPr>
          <w:rFonts w:ascii="Times New Roman" w:hAnsi="Times New Roman" w:cs="Times New Roman"/>
          <w:sz w:val="28"/>
          <w:szCs w:val="28"/>
        </w:rPr>
        <w:br/>
        <w:t>и процессов, что позволит успешно достигнуть планируемых результатов – предметных, метапредметных и личностных.</w:t>
      </w:r>
      <w:bookmarkStart w:id="230" w:name="_Toc101876890"/>
    </w:p>
    <w:bookmarkEnd w:id="230"/>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.2.1.25. 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w:t>
      </w:r>
      <w:r w:rsidR="00C62DC1" w:rsidRPr="009F2022">
        <w:rPr>
          <w:rFonts w:ascii="Times New Roman" w:hAnsi="Times New Roman" w:cs="Times New Roman"/>
          <w:sz w:val="28"/>
          <w:szCs w:val="28"/>
        </w:rPr>
        <w:br/>
        <w:t>и организации активного отдыха.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.2.1.26. 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.2.1.27. К направлению первостепенной значимости при реализации образовательных функций учебного предмета «Физическая культура»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.2.1.28. 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.2.1.29. В содержании программы по физической культуре учтены </w:t>
      </w:r>
      <w:r w:rsidR="00C62DC1" w:rsidRPr="009F2022">
        <w:rPr>
          <w:rFonts w:ascii="Times New Roman" w:hAnsi="Times New Roman" w:cs="Times New Roman"/>
          <w:sz w:val="28"/>
          <w:szCs w:val="28"/>
        </w:rPr>
        <w:lastRenderedPageBreak/>
        <w:t xml:space="preserve">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w:t>
      </w:r>
      <w:r w:rsidR="00C62DC1" w:rsidRPr="009F2022">
        <w:rPr>
          <w:rFonts w:ascii="Times New Roman" w:hAnsi="Times New Roman" w:cs="Times New Roman"/>
          <w:sz w:val="28"/>
          <w:szCs w:val="28"/>
        </w:rPr>
        <w:br/>
        <w:t>(историко-социологические основы деятельности).</w:t>
      </w:r>
    </w:p>
    <w:p w:rsidR="00C62DC1" w:rsidRPr="009F2022" w:rsidRDefault="007452B6" w:rsidP="00C62DC1">
      <w:pPr>
        <w:pStyle w:val="body"/>
        <w:spacing w:line="360" w:lineRule="auto"/>
        <w:ind w:firstLine="709"/>
        <w:contextualSpacing/>
        <w:rPr>
          <w:rFonts w:ascii="Times New Roman" w:hAnsi="Times New Roman" w:cs="Times New Roman"/>
          <w:spacing w:val="-2"/>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.2.1.30. </w:t>
      </w:r>
      <w:r w:rsidR="00C62DC1" w:rsidRPr="009F2022">
        <w:rPr>
          <w:rFonts w:ascii="Times New Roman" w:hAnsi="Times New Roman" w:cs="Times New Roman"/>
          <w:spacing w:val="-2"/>
          <w:sz w:val="28"/>
          <w:szCs w:val="28"/>
        </w:rPr>
        <w:t>Задача учебного предмета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Наряду с этим программа по физической культуре обеспечивает:</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государственные гарантии качества начального общего образования, личностного развития обучающихся;</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современными технологическими средствами в ходе обучения </w:t>
      </w:r>
      <w:r w:rsidRPr="009F2022">
        <w:rPr>
          <w:rFonts w:ascii="Times New Roman" w:hAnsi="Times New Roman" w:cs="Times New Roman"/>
          <w:sz w:val="28"/>
          <w:szCs w:val="28"/>
        </w:rPr>
        <w:br/>
        <w:t xml:space="preserve">и в повседневной жизни, освоение цифровых образовательных сред для проверки </w:t>
      </w:r>
      <w:r w:rsidRPr="009F2022">
        <w:rPr>
          <w:rFonts w:ascii="Times New Roman" w:hAnsi="Times New Roman" w:cs="Times New Roman"/>
          <w:sz w:val="28"/>
          <w:szCs w:val="28"/>
        </w:rPr>
        <w:br/>
        <w:t>и приобретения знаний, расширения возможностей личного образовательного маршрута;</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C62DC1" w:rsidRPr="009F2022" w:rsidRDefault="00C62DC1" w:rsidP="00C62DC1">
      <w:pPr>
        <w:pStyle w:val="list-bullet"/>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.2.1.31. Приоритет индивидуального подхода в обучении позволяет обучающимся осваивать программу по физической культуре в соответствии </w:t>
      </w:r>
      <w:r w:rsidR="00C62DC1" w:rsidRPr="009F2022">
        <w:rPr>
          <w:rFonts w:ascii="Times New Roman" w:hAnsi="Times New Roman" w:cs="Times New Roman"/>
          <w:sz w:val="28"/>
          <w:szCs w:val="28"/>
        </w:rPr>
        <w:br/>
        <w:t>с возможностями каждого.</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.2.1.32. Универсальными компетенциями обучающихся на этапе начального образования по программе по физической культуре являются: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умение доносить информацию в доступной, яркой, эмоциональной форме </w:t>
      </w:r>
      <w:r w:rsidRPr="009F2022">
        <w:rPr>
          <w:rFonts w:ascii="Times New Roman" w:hAnsi="Times New Roman" w:cs="Times New Roman"/>
          <w:sz w:val="28"/>
          <w:szCs w:val="28"/>
        </w:rPr>
        <w:br/>
        <w:t xml:space="preserve">в процессе общения и взаимодействия со сверстниками и взрослыми людьми, </w:t>
      </w:r>
      <w:r w:rsidRPr="009F2022">
        <w:rPr>
          <w:rFonts w:ascii="Times New Roman" w:hAnsi="Times New Roman" w:cs="Times New Roman"/>
          <w:sz w:val="28"/>
          <w:szCs w:val="28"/>
        </w:rPr>
        <w:br/>
        <w:t>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умение работать над ошибками, в том числе при выполнении физических упражнений, слышать замечания и рекомендации педагога, концентрироваться </w:t>
      </w:r>
      <w:r w:rsidRPr="009F2022">
        <w:rPr>
          <w:rFonts w:ascii="Times New Roman" w:hAnsi="Times New Roman" w:cs="Times New Roman"/>
          <w:sz w:val="28"/>
          <w:szCs w:val="28"/>
        </w:rPr>
        <w:br/>
        <w:t>при практическом выполнении заданий, ставить перед собой задачи гармоничного физического развития.</w:t>
      </w:r>
      <w:bookmarkStart w:id="231" w:name="_Toc101876891"/>
    </w:p>
    <w:bookmarkEnd w:id="231"/>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.2.1.33. Общее число часов, рекомендованных для изучения физической культуры - 405 часов: в 1 классе – 99 часов (3 часа в неделю), во 2 классе – 102 </w:t>
      </w:r>
      <w:r w:rsidR="00C62DC1" w:rsidRPr="009F2022">
        <w:rPr>
          <w:rFonts w:ascii="Times New Roman" w:hAnsi="Times New Roman" w:cs="Times New Roman"/>
          <w:sz w:val="28"/>
          <w:szCs w:val="28"/>
        </w:rPr>
        <w:lastRenderedPageBreak/>
        <w:t>часа (3 часа в неделю), в 3 классе – 102 часа (3 часа в неделю), в 4 классе – 102 часа (3 часа в неделю).</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.2.1.34. При планировании учебного материала по программе по физической культуре, являющейся обязательным компонентом содержательного раздела основной образовательной программы образовательной организации обязательной части учебного предмета «Физическая культура», рекомендуется реализовывать </w:t>
      </w:r>
      <w:r w:rsidR="00C62DC1" w:rsidRPr="009F2022">
        <w:rPr>
          <w:rFonts w:ascii="Times New Roman" w:hAnsi="Times New Roman" w:cs="Times New Roman"/>
          <w:sz w:val="28"/>
          <w:szCs w:val="28"/>
        </w:rPr>
        <w:br/>
        <w:t xml:space="preserve">на уроках физической культуры учебный план: для всех классов начального образования в объёме не менее 70% учебных часов должно быть отведено </w:t>
      </w:r>
      <w:r w:rsidR="00C62DC1" w:rsidRPr="009F2022">
        <w:rPr>
          <w:rFonts w:ascii="Times New Roman" w:hAnsi="Times New Roman" w:cs="Times New Roman"/>
          <w:sz w:val="28"/>
          <w:szCs w:val="28"/>
        </w:rPr>
        <w:br/>
        <w:t>на выполнение физических упражнений.</w:t>
      </w:r>
      <w:bookmarkStart w:id="232" w:name="_Toc101876892"/>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 </w:t>
      </w:r>
      <w:bookmarkEnd w:id="232"/>
      <w:r w:rsidR="00C62DC1" w:rsidRPr="009F2022">
        <w:rPr>
          <w:rFonts w:ascii="Times New Roman" w:hAnsi="Times New Roman" w:cs="Times New Roman"/>
          <w:sz w:val="28"/>
          <w:szCs w:val="28"/>
        </w:rPr>
        <w:t>Планируемые результаты освоения программы по физической культуре на уровне начального общего образования.</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 xml:space="preserve">.2.2.1. Личностные результаты освоения программы по физической культуре на уровне начального общего образования достигаются в единстве учебной </w:t>
      </w:r>
      <w:r w:rsidR="00C62DC1" w:rsidRPr="009F2022">
        <w:rPr>
          <w:rFonts w:ascii="Times New Roman" w:hAnsi="Times New Roman" w:cs="Times New Roman"/>
          <w:sz w:val="28"/>
          <w:szCs w:val="28"/>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Патриотическое воспитание: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ценностное отношение к отечественному спортивному, культурному, историческому и научному наследию, понимание значения физической культуры </w:t>
      </w:r>
      <w:r w:rsidRPr="009F2022">
        <w:rPr>
          <w:rFonts w:ascii="Times New Roman" w:hAnsi="Times New Roman" w:cs="Times New Roman"/>
          <w:sz w:val="28"/>
          <w:szCs w:val="28"/>
        </w:rPr>
        <w:br/>
        <w:t xml:space="preserve">в жизни современного общества, способность владеть достоверной информацией </w:t>
      </w:r>
      <w:r w:rsidRPr="009F2022">
        <w:rPr>
          <w:rFonts w:ascii="Times New Roman" w:hAnsi="Times New Roman" w:cs="Times New Roman"/>
          <w:sz w:val="28"/>
          <w:szCs w:val="28"/>
        </w:rPr>
        <w:br/>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rsidRPr="009F2022">
        <w:rPr>
          <w:rFonts w:ascii="Times New Roman" w:hAnsi="Times New Roman" w:cs="Times New Roman"/>
          <w:sz w:val="28"/>
          <w:szCs w:val="28"/>
        </w:rPr>
        <w:br/>
      </w:r>
      <w:r w:rsidRPr="009F2022">
        <w:rPr>
          <w:rFonts w:ascii="Times New Roman" w:hAnsi="Times New Roman" w:cs="Times New Roman"/>
          <w:sz w:val="28"/>
          <w:szCs w:val="28"/>
        </w:rPr>
        <w:lastRenderedPageBreak/>
        <w:t>о человеке.</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Гражданское воспитание:</w:t>
      </w:r>
    </w:p>
    <w:p w:rsidR="00C62DC1" w:rsidRPr="009F2022" w:rsidRDefault="00C62DC1" w:rsidP="00C62DC1">
      <w:pPr>
        <w:pStyle w:val="list-dash"/>
        <w:spacing w:line="360" w:lineRule="auto"/>
        <w:ind w:left="0"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 xml:space="preserve">представление о социальных нормах и правилах межличностных отношений </w:t>
      </w:r>
      <w:r w:rsidRPr="009F2022">
        <w:rPr>
          <w:rFonts w:ascii="Times New Roman" w:hAnsi="Times New Roman" w:cs="Times New Roman"/>
          <w:spacing w:val="-1"/>
          <w:sz w:val="28"/>
          <w:szCs w:val="28"/>
        </w:rPr>
        <w:b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Ценности научного познания: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познавательные мотивы, направленные на получение новых знаний </w:t>
      </w:r>
      <w:r w:rsidRPr="009F2022">
        <w:rPr>
          <w:rFonts w:ascii="Times New Roman" w:hAnsi="Times New Roman" w:cs="Times New Roman"/>
          <w:sz w:val="28"/>
          <w:szCs w:val="28"/>
        </w:rPr>
        <w:br/>
        <w:t>по физической культуре, необходимых для формирования здоровья и здоровых привычек, физического развития и физического совершенствования;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Формирование культуры здоровья: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осознание ценности своего здоровья для себя, общества, государства, ответственное отношение к регулярным занятиям физической культурой, </w:t>
      </w:r>
      <w:r w:rsidRPr="009F2022">
        <w:rPr>
          <w:rFonts w:ascii="Times New Roman" w:hAnsi="Times New Roman" w:cs="Times New Roman"/>
          <w:sz w:val="28"/>
          <w:szCs w:val="28"/>
        </w:rPr>
        <w:br/>
        <w:t xml:space="preserve">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w:t>
      </w:r>
      <w:r w:rsidRPr="009F2022">
        <w:rPr>
          <w:rFonts w:ascii="Times New Roman" w:hAnsi="Times New Roman" w:cs="Times New Roman"/>
          <w:sz w:val="28"/>
          <w:szCs w:val="28"/>
        </w:rPr>
        <w:lastRenderedPageBreak/>
        <w:t>культурой и спортом.</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Экологическое воспитание: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экологическое мышление, умение руководствоваться им в познавательной, коммуникативной и социальной практике.</w:t>
      </w:r>
      <w:bookmarkStart w:id="233" w:name="_Toc101876894"/>
    </w:p>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.2.2.2. </w:t>
      </w:r>
      <w:bookmarkEnd w:id="233"/>
      <w:r w:rsidR="00C62DC1" w:rsidRPr="009F2022">
        <w:rPr>
          <w:rFonts w:ascii="Times New Roman" w:hAnsi="Times New Roman" w:cs="Times New Roman"/>
          <w:sz w:val="28"/>
          <w:szCs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.2.2.2.1. </w:t>
      </w:r>
      <w:r w:rsidR="00C62DC1" w:rsidRPr="009F2022">
        <w:rPr>
          <w:rStyle w:val="Bold"/>
          <w:rFonts w:ascii="Times New Roman" w:hAnsi="Times New Roman" w:cs="Times New Roman"/>
          <w:b w:val="0"/>
          <w:bCs w:val="0"/>
          <w:sz w:val="28"/>
          <w:szCs w:val="28"/>
        </w:rPr>
        <w:t xml:space="preserve">У обучающегося будут сформированы следующие базовые логические и исследовательские действия, умения работать с информацией </w:t>
      </w:r>
      <w:r w:rsidR="00C62DC1" w:rsidRPr="009F2022">
        <w:rPr>
          <w:rStyle w:val="Bold"/>
          <w:rFonts w:ascii="Times New Roman" w:hAnsi="Times New Roman" w:cs="Times New Roman"/>
          <w:b w:val="0"/>
          <w:bCs w:val="0"/>
          <w:sz w:val="28"/>
          <w:szCs w:val="28"/>
        </w:rPr>
        <w:br/>
        <w:t>как часть познавательных универсальных учебных действий: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моделировать правила безопасного поведения при освоении физических упражнений, плавании;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устанавливать связь между физическими упражнениями и их влиянием </w:t>
      </w:r>
      <w:r w:rsidRPr="009F2022">
        <w:rPr>
          <w:rFonts w:ascii="Times New Roman" w:hAnsi="Times New Roman" w:cs="Times New Roman"/>
          <w:sz w:val="28"/>
          <w:szCs w:val="28"/>
        </w:rPr>
        <w:br/>
        <w:t>на развитие физических качеств;</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классифицировать виды физических упражнений в соответствии </w:t>
      </w:r>
      <w:r w:rsidRPr="009F2022">
        <w:rPr>
          <w:rFonts w:ascii="Times New Roman" w:hAnsi="Times New Roman" w:cs="Times New Roman"/>
          <w:sz w:val="28"/>
          <w:szCs w:val="28"/>
        </w:rPr>
        <w:br/>
        <w:t xml:space="preserve">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w:t>
      </w:r>
      <w:r w:rsidRPr="009F2022">
        <w:rPr>
          <w:rFonts w:ascii="Times New Roman" w:hAnsi="Times New Roman" w:cs="Times New Roman"/>
          <w:sz w:val="28"/>
          <w:szCs w:val="28"/>
        </w:rPr>
        <w:lastRenderedPageBreak/>
        <w:t>отдельных качеств (способностей) человека;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9F2022">
        <w:rPr>
          <w:rFonts w:ascii="Times New Roman" w:hAnsi="Times New Roman" w:cs="Times New Roman"/>
          <w:sz w:val="28"/>
          <w:szCs w:val="28"/>
        </w:rPr>
        <w:br/>
        <w:t>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использовать средства информационно-коммуникационных технологий </w:t>
      </w:r>
      <w:r w:rsidRPr="009F2022">
        <w:rPr>
          <w:rFonts w:ascii="Times New Roman" w:hAnsi="Times New Roman" w:cs="Times New Roman"/>
          <w:sz w:val="28"/>
          <w:szCs w:val="28"/>
        </w:rPr>
        <w:br/>
        <w:t xml:space="preserve">для решения учебных и практических задач (в том числе Интернет </w:t>
      </w:r>
      <w:r w:rsidRPr="009F2022">
        <w:rPr>
          <w:rFonts w:ascii="Times New Roman" w:hAnsi="Times New Roman" w:cs="Times New Roman"/>
          <w:sz w:val="28"/>
          <w:szCs w:val="28"/>
        </w:rPr>
        <w:br/>
        <w:t>с контролируемым выходом), оценивать объективность информации и возможности её использования для решения конкретных учебных задач.</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.2.2.2.2. У обучающегося будут сформированы следующие умения общения как часть коммуникативных универсальных учебных действий: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вступать в диалог, задавать собеседнику вопросы, использовать </w:t>
      </w:r>
      <w:r w:rsidRPr="009F2022">
        <w:rPr>
          <w:rFonts w:ascii="Times New Roman" w:hAnsi="Times New Roman" w:cs="Times New Roman"/>
          <w:sz w:val="28"/>
          <w:szCs w:val="28"/>
        </w:rPr>
        <w:br/>
        <w:t xml:space="preserve">реплики-уточнения и дополнения, формулировать собственное мнение и идеи, аргументированно их излагать, выслушивать разные мнения, учитывать их </w:t>
      </w:r>
      <w:r w:rsidRPr="009F2022">
        <w:rPr>
          <w:rFonts w:ascii="Times New Roman" w:hAnsi="Times New Roman" w:cs="Times New Roman"/>
          <w:sz w:val="28"/>
          <w:szCs w:val="28"/>
        </w:rPr>
        <w:br/>
        <w:t>в диалоге;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описывать влияние физической культуры на здоровье и эмоциональное благополучие человека;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9F2022">
        <w:rPr>
          <w:rFonts w:ascii="Times New Roman" w:hAnsi="Times New Roman" w:cs="Times New Roman"/>
          <w:sz w:val="28"/>
          <w:szCs w:val="28"/>
        </w:rPr>
        <w:br/>
        <w:t>и пожелания, оказывать при необходимости помощь;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продуктивно сотрудничать (общение, взаимодействие) со сверстниками </w:t>
      </w:r>
      <w:r w:rsidRPr="009F2022">
        <w:rPr>
          <w:rFonts w:ascii="Times New Roman" w:hAnsi="Times New Roman" w:cs="Times New Roman"/>
          <w:sz w:val="28"/>
          <w:szCs w:val="28"/>
        </w:rPr>
        <w:br/>
        <w:t xml:space="preserve">при решении задач выполнения физических упражнений, игровых заданий и игр </w:t>
      </w:r>
      <w:r w:rsidRPr="009F2022">
        <w:rPr>
          <w:rFonts w:ascii="Times New Roman" w:hAnsi="Times New Roman" w:cs="Times New Roman"/>
          <w:sz w:val="28"/>
          <w:szCs w:val="28"/>
        </w:rPr>
        <w:br/>
        <w:t>на уроках, во внеурочной и внешкольной физкультурной деятельности;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конструктивно разрешать конфликты посредством учёта интересов сторон </w:t>
      </w:r>
      <w:r w:rsidRPr="009F2022">
        <w:rPr>
          <w:rFonts w:ascii="Times New Roman" w:hAnsi="Times New Roman" w:cs="Times New Roman"/>
          <w:sz w:val="28"/>
          <w:szCs w:val="28"/>
        </w:rPr>
        <w:br/>
        <w:t>и сотрудничества.</w:t>
      </w:r>
    </w:p>
    <w:p w:rsidR="00C62DC1" w:rsidRPr="009F2022" w:rsidRDefault="007452B6"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167</w:t>
      </w:r>
      <w:r w:rsidR="00C62DC1" w:rsidRPr="009F2022">
        <w:rPr>
          <w:rStyle w:val="Bold"/>
          <w:rFonts w:ascii="Times New Roman" w:hAnsi="Times New Roman" w:cs="Times New Roman"/>
          <w:b w:val="0"/>
          <w:bCs w:val="0"/>
          <w:sz w:val="28"/>
          <w:szCs w:val="28"/>
        </w:rPr>
        <w:t>.2.2.2.3.</w:t>
      </w:r>
      <w:r w:rsidR="00C62DC1" w:rsidRPr="009F2022">
        <w:rPr>
          <w:rStyle w:val="Bold"/>
          <w:rFonts w:ascii="Times New Roman" w:hAnsi="Times New Roman" w:cs="Times New Roman"/>
          <w:sz w:val="28"/>
          <w:szCs w:val="28"/>
        </w:rPr>
        <w:t> </w:t>
      </w:r>
      <w:r w:rsidR="00C62DC1" w:rsidRPr="009F2022">
        <w:rPr>
          <w:rFonts w:ascii="Times New Roman" w:hAnsi="Times New Roman" w:cs="Times New Roman"/>
          <w:sz w:val="28"/>
          <w:szCs w:val="28"/>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C62DC1" w:rsidRPr="009F2022" w:rsidRDefault="00C62DC1" w:rsidP="00C62DC1">
      <w:pPr>
        <w:pStyle w:val="list-dash"/>
        <w:spacing w:line="360" w:lineRule="auto"/>
        <w:ind w:left="0" w:firstLine="709"/>
        <w:contextualSpacing/>
        <w:rPr>
          <w:rFonts w:ascii="Times New Roman" w:hAnsi="Times New Roman" w:cs="Times New Roman"/>
          <w:spacing w:val="2"/>
          <w:sz w:val="28"/>
          <w:szCs w:val="28"/>
        </w:rPr>
      </w:pPr>
      <w:r w:rsidRPr="009F2022">
        <w:rPr>
          <w:rFonts w:ascii="Times New Roman" w:hAnsi="Times New Roman" w:cs="Times New Roman"/>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контролировать состояние организма на уроках физической культуры </w:t>
      </w:r>
      <w:r w:rsidRPr="009F2022">
        <w:rPr>
          <w:rFonts w:ascii="Times New Roman" w:hAnsi="Times New Roman" w:cs="Times New Roman"/>
          <w:sz w:val="28"/>
          <w:szCs w:val="28"/>
        </w:rPr>
        <w:br/>
        <w:t>и в самостоятельной повседневной физической деятельности по показателям частоты пульса и самочувствия;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предусматривать возникновение возможных ситуаций, опасных для здоровья и жизни;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проявлять волевую саморегуляцию при планировании и выполнении </w:t>
      </w:r>
      <w:r w:rsidRPr="009F2022">
        <w:rPr>
          <w:rFonts w:ascii="Times New Roman" w:hAnsi="Times New Roman" w:cs="Times New Roman"/>
          <w:sz w:val="28"/>
          <w:szCs w:val="28"/>
        </w:rPr>
        <w:lastRenderedPageBreak/>
        <w:t xml:space="preserve">намеченных планов организации своей жизнедеятельности, проявлять стремление </w:t>
      </w:r>
      <w:r w:rsidRPr="009F2022">
        <w:rPr>
          <w:rFonts w:ascii="Times New Roman" w:hAnsi="Times New Roman" w:cs="Times New Roman"/>
          <w:sz w:val="28"/>
          <w:szCs w:val="28"/>
        </w:rPr>
        <w:br/>
        <w:t>к успешной образовательной, в том числе физкультурно-спортивной, деятельности, анализировать свои ошибки;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234" w:name="_Toc101876895"/>
    </w:p>
    <w:bookmarkEnd w:id="234"/>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Предметные результаты изучения учебного предмета «Физическая культура» отражают опыт обучающихся в физкультурной деятельности.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r w:rsidRPr="009F2022">
        <w:rPr>
          <w:rFonts w:ascii="Times New Roman" w:hAnsi="Times New Roman" w:cs="Times New Roman"/>
          <w:sz w:val="28"/>
          <w:szCs w:val="28"/>
        </w:rPr>
        <w:br/>
        <w:t>для предметной области «Физическая культура» периода развития детей возраста начальной школы, виды деятельности по получению новых знаний, их интерпретации, преобразованию и применению в различных учебных и новых ситуациях.</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В состав предметных результатов по освоению обязательного содержания включены физические упражнения:</w:t>
      </w:r>
    </w:p>
    <w:p w:rsidR="00C62DC1" w:rsidRPr="009F2022" w:rsidRDefault="00C62DC1" w:rsidP="00C62DC1">
      <w:pPr>
        <w:pStyle w:val="list-dash"/>
        <w:spacing w:line="360" w:lineRule="auto"/>
        <w:ind w:left="0"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 xml:space="preserve">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w:t>
      </w:r>
      <w:r w:rsidRPr="009F2022">
        <w:rPr>
          <w:rFonts w:ascii="Times New Roman" w:hAnsi="Times New Roman" w:cs="Times New Roman"/>
          <w:spacing w:val="1"/>
          <w:sz w:val="28"/>
          <w:szCs w:val="28"/>
        </w:rPr>
        <w:br/>
        <w:t>а также правильностью, красотой и координационной сложностью всех движений;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игровые упражнения, состоящие из естественных видов действий (элементарных движений, бега, бросков и других), которые выполняются </w:t>
      </w:r>
      <w:r w:rsidRPr="009F2022">
        <w:rPr>
          <w:rFonts w:ascii="Times New Roman" w:hAnsi="Times New Roman" w:cs="Times New Roman"/>
          <w:sz w:val="28"/>
          <w:szCs w:val="28"/>
        </w:rPr>
        <w:br/>
        <w:t xml:space="preserve">в разнообразных вариантах в соответствии с изменяющейся игровой ситуацией </w:t>
      </w:r>
      <w:r w:rsidRPr="009F2022">
        <w:rPr>
          <w:rFonts w:ascii="Times New Roman" w:hAnsi="Times New Roman" w:cs="Times New Roman"/>
          <w:sz w:val="28"/>
          <w:szCs w:val="28"/>
        </w:rPr>
        <w:br/>
        <w:t xml:space="preserve">и оцениваются по эффективности влияния на организм в целом и по конечному результату действия (например, точнее бросить, быстрее добежать, выполнить </w:t>
      </w:r>
      <w:r w:rsidRPr="009F2022">
        <w:rPr>
          <w:rFonts w:ascii="Times New Roman" w:hAnsi="Times New Roman" w:cs="Times New Roman"/>
          <w:sz w:val="28"/>
          <w:szCs w:val="28"/>
        </w:rPr>
        <w:br/>
        <w:t>в соответствии с предлагаемой техникой выполнения или конечным результатом задания);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туристические физические упражнения, включающие ходьбу, бег, прыжки, преодоление препятствий, ходьбу на лыжах, езду на велосипеде, эффективность </w:t>
      </w:r>
      <w:r w:rsidRPr="009F2022">
        <w:rPr>
          <w:rFonts w:ascii="Times New Roman" w:hAnsi="Times New Roman" w:cs="Times New Roman"/>
          <w:sz w:val="28"/>
          <w:szCs w:val="28"/>
        </w:rPr>
        <w:lastRenderedPageBreak/>
        <w:t>которых оценивается комплексным воздействием на организм и результативностью преодоления расстояния и препятствий на местности;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Предметные результаты</w:t>
      </w:r>
      <w:r w:rsidRPr="009F2022">
        <w:rPr>
          <w:rFonts w:ascii="Times New Roman" w:hAnsi="Times New Roman" w:cs="Times New Roman"/>
          <w:sz w:val="28"/>
          <w:szCs w:val="28"/>
        </w:rPr>
        <w:t xml:space="preserve"> представлены по годам обучения и отражают сформированность у обучающихся определённых умений.</w:t>
      </w:r>
      <w:bookmarkStart w:id="235" w:name="_Toc101876896"/>
    </w:p>
    <w:p w:rsidR="00C62DC1" w:rsidRPr="009F2022" w:rsidRDefault="007452B6" w:rsidP="00C62DC1">
      <w:pPr>
        <w:pStyle w:val="body"/>
        <w:spacing w:line="360" w:lineRule="auto"/>
        <w:ind w:firstLine="709"/>
        <w:contextualSpacing/>
        <w:rPr>
          <w:rFonts w:ascii="Times New Roman" w:hAnsi="Times New Roman" w:cs="Times New Roman"/>
          <w:color w:val="171717"/>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.2.2.3. </w:t>
      </w:r>
      <w:r w:rsidR="00C62DC1" w:rsidRPr="009F2022">
        <w:rPr>
          <w:rFonts w:ascii="Times New Roman" w:hAnsi="Times New Roman" w:cs="Times New Roman"/>
          <w:color w:val="171717"/>
          <w:sz w:val="28"/>
          <w:szCs w:val="28"/>
        </w:rPr>
        <w:t>К концу обучения в 1 классе обучающийся получит следующие предметные результаты по отдельным темам программы по физической культуре:</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Знания о физической культуре:</w:t>
      </w:r>
    </w:p>
    <w:bookmarkEnd w:id="235"/>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различать основные предметные области физической культуры (гимнастика, игры, туризм, спорт);</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знать и формулировать простейшие правила закаливания и организации самостоятельных занятий физическими упражнениями, уметь применять их </w:t>
      </w:r>
      <w:r w:rsidRPr="009F2022">
        <w:rPr>
          <w:rFonts w:ascii="Times New Roman" w:hAnsi="Times New Roman" w:cs="Times New Roman"/>
          <w:sz w:val="28"/>
          <w:szCs w:val="28"/>
        </w:rPr>
        <w:br/>
        <w:t>в повседневной жизни, понимать и раскрывать значение регулярного выполнения гимнастических упражнений для гармоничного развития, знать и описывать формы наблюдения за динамикой развития гибкости и координационных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знать основные виды разминки.</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Способы физкультурной деятельности.</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занятия общеразвивающими и здоровье формирующими физическими упражнениями: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выбирать гимнастические упражнения для формирования стопы, осанки </w:t>
      </w:r>
      <w:r w:rsidRPr="009F2022">
        <w:rPr>
          <w:rFonts w:ascii="Times New Roman" w:hAnsi="Times New Roman" w:cs="Times New Roman"/>
          <w:sz w:val="28"/>
          <w:szCs w:val="28"/>
        </w:rPr>
        <w:br/>
        <w:t xml:space="preserve">в положении стоя, сидя и при ходьбе, упражнения для развития гибкости </w:t>
      </w:r>
      <w:r w:rsidRPr="009F2022">
        <w:rPr>
          <w:rFonts w:ascii="Times New Roman" w:hAnsi="Times New Roman" w:cs="Times New Roman"/>
          <w:sz w:val="28"/>
          <w:szCs w:val="28"/>
        </w:rPr>
        <w:br/>
        <w:t>и координации;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развивающие, подвижные игры и спортивные эстафеты, строевые упражнения: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участвовать в спортивных эстафетах, развивающих подвижных играх, </w:t>
      </w:r>
      <w:r w:rsidRPr="009F2022">
        <w:rPr>
          <w:rFonts w:ascii="Times New Roman" w:hAnsi="Times New Roman" w:cs="Times New Roman"/>
          <w:sz w:val="28"/>
          <w:szCs w:val="28"/>
        </w:rPr>
        <w:br/>
        <w:t xml:space="preserve">в том числе ролевых, с заданиями на выполнение движений под музыку </w:t>
      </w:r>
      <w:r w:rsidRPr="009F2022">
        <w:rPr>
          <w:rFonts w:ascii="Times New Roman" w:hAnsi="Times New Roman" w:cs="Times New Roman"/>
          <w:sz w:val="28"/>
          <w:szCs w:val="28"/>
        </w:rPr>
        <w:br/>
        <w:t xml:space="preserve">и с использованием танцевальных шагов, выполнять игровые задания </w:t>
      </w:r>
      <w:r w:rsidRPr="009F2022">
        <w:rPr>
          <w:rFonts w:ascii="Times New Roman" w:hAnsi="Times New Roman" w:cs="Times New Roman"/>
          <w:sz w:val="28"/>
          <w:szCs w:val="28"/>
        </w:rPr>
        <w:br/>
        <w:t>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Физическое совершенствование.</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Физкультурно-оздоровительная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технику выполнения гимнастических упражнений </w:t>
      </w:r>
      <w:r w:rsidRPr="009F2022">
        <w:rPr>
          <w:rFonts w:ascii="Times New Roman" w:hAnsi="Times New Roman" w:cs="Times New Roman"/>
          <w:sz w:val="28"/>
          <w:szCs w:val="28"/>
        </w:rPr>
        <w:br/>
        <w:t xml:space="preserve">для формирования опорно-двигательного аппарата, включая гимнастический шаг, мягкий бег; </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rsidR="00C62DC1" w:rsidRPr="009F2022" w:rsidRDefault="00C62DC1" w:rsidP="00C62DC1">
      <w:pPr>
        <w:pStyle w:val="list-dash"/>
        <w:spacing w:line="360" w:lineRule="auto"/>
        <w:ind w:left="0" w:firstLine="709"/>
        <w:contextualSpacing/>
        <w:rPr>
          <w:rFonts w:ascii="Times New Roman" w:hAnsi="Times New Roman" w:cs="Times New Roman"/>
          <w:spacing w:val="2"/>
          <w:sz w:val="28"/>
          <w:szCs w:val="28"/>
        </w:rPr>
      </w:pPr>
      <w:r w:rsidRPr="009F2022">
        <w:rPr>
          <w:rFonts w:ascii="Times New Roman" w:hAnsi="Times New Roman" w:cs="Times New Roman"/>
          <w:spacing w:val="2"/>
          <w:sz w:val="28"/>
          <w:szCs w:val="28"/>
        </w:rPr>
        <w:t xml:space="preserve">осваивать гимнастические упражнения на развитие моторики, </w:t>
      </w:r>
      <w:r w:rsidRPr="009F2022">
        <w:rPr>
          <w:rFonts w:ascii="Times New Roman" w:hAnsi="Times New Roman" w:cs="Times New Roman"/>
          <w:spacing w:val="2"/>
          <w:sz w:val="28"/>
          <w:szCs w:val="28"/>
        </w:rPr>
        <w:lastRenderedPageBreak/>
        <w:t>координационно-скоростных способностей, в том числе с использованием гимнастических предметов (скакалка, мяч);</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способы игровой деятельности. </w:t>
      </w:r>
      <w:bookmarkStart w:id="236" w:name="_Toc101876897"/>
    </w:p>
    <w:bookmarkEnd w:id="236"/>
    <w:p w:rsidR="00C62DC1" w:rsidRPr="009F2022" w:rsidRDefault="007452B6" w:rsidP="00C62DC1">
      <w:pPr>
        <w:pStyle w:val="body"/>
        <w:spacing w:line="360" w:lineRule="auto"/>
        <w:ind w:firstLine="709"/>
        <w:contextualSpacing/>
        <w:rPr>
          <w:rFonts w:ascii="Times New Roman" w:hAnsi="Times New Roman" w:cs="Times New Roman"/>
          <w:color w:val="171717"/>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.2.2.4. </w:t>
      </w:r>
      <w:r w:rsidR="00C62DC1" w:rsidRPr="009F2022">
        <w:rPr>
          <w:rFonts w:ascii="Times New Roman" w:hAnsi="Times New Roman" w:cs="Times New Roman"/>
          <w:color w:val="171717"/>
          <w:sz w:val="28"/>
          <w:szCs w:val="28"/>
        </w:rPr>
        <w:t>К концу обучения во 2 классе обучающийся получит следующие предметные результаты по отдельным темам программы по физической культуре: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Знания о физической культуре: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описывать технику выполнения освоенных гимнастических упражнений </w:t>
      </w:r>
      <w:r w:rsidRPr="009F2022">
        <w:rPr>
          <w:rFonts w:ascii="Times New Roman" w:hAnsi="Times New Roman" w:cs="Times New Roman"/>
          <w:sz w:val="28"/>
          <w:szCs w:val="28"/>
        </w:rPr>
        <w:br/>
        <w:t>по видам разминки, отмечать динамику развития личных физических качеств: гибкости, силы, координационно-скоростных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w:t>
      </w:r>
      <w:r w:rsidRPr="009F2022">
        <w:rPr>
          <w:rFonts w:ascii="Times New Roman" w:hAnsi="Times New Roman" w:cs="Times New Roman"/>
          <w:sz w:val="28"/>
          <w:szCs w:val="28"/>
        </w:rPr>
        <w:br/>
        <w:t>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Способы физкультурной деятельности.</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занятия общеразвивающими и здоровье формирующими физическими упражнениями: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C62DC1" w:rsidRPr="009F2022" w:rsidRDefault="00C62DC1" w:rsidP="00C62DC1">
      <w:pPr>
        <w:pStyle w:val="list-dash"/>
        <w:spacing w:line="360" w:lineRule="auto"/>
        <w:ind w:left="0"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 xml:space="preserve">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w:t>
      </w:r>
      <w:r w:rsidRPr="009F2022">
        <w:rPr>
          <w:rFonts w:ascii="Times New Roman" w:hAnsi="Times New Roman" w:cs="Times New Roman"/>
          <w:spacing w:val="-1"/>
          <w:sz w:val="28"/>
          <w:szCs w:val="28"/>
        </w:rPr>
        <w:br/>
      </w:r>
      <w:r w:rsidRPr="009F2022">
        <w:rPr>
          <w:rFonts w:ascii="Times New Roman" w:hAnsi="Times New Roman" w:cs="Times New Roman"/>
          <w:spacing w:val="-1"/>
          <w:sz w:val="28"/>
          <w:szCs w:val="28"/>
        </w:rPr>
        <w:lastRenderedPageBreak/>
        <w:t>и скоростные способности) и перечислять возрастной период для их эффективного развития;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принимать адекватные решения в условиях игровой деятельности, оценивать правила безопасности в процессе игры;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знать основные строевые команды. </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наблюдения за физическим развитием и физической подготовленностью:</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составлять письменно и выполнять индивидуальный распорядок дня </w:t>
      </w:r>
      <w:r w:rsidRPr="009F2022">
        <w:rPr>
          <w:rFonts w:ascii="Times New Roman" w:hAnsi="Times New Roman" w:cs="Times New Roman"/>
          <w:sz w:val="28"/>
          <w:szCs w:val="28"/>
        </w:rPr>
        <w:b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rsidRPr="009F2022">
        <w:rPr>
          <w:rFonts w:ascii="Times New Roman" w:hAnsi="Times New Roman" w:cs="Times New Roman"/>
          <w:sz w:val="28"/>
          <w:szCs w:val="28"/>
        </w:rPr>
        <w:b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классифицировать виды физических упражнений в соответствии </w:t>
      </w:r>
      <w:r w:rsidRPr="009F2022">
        <w:rPr>
          <w:rFonts w:ascii="Times New Roman" w:hAnsi="Times New Roman" w:cs="Times New Roman"/>
          <w:sz w:val="28"/>
          <w:szCs w:val="28"/>
        </w:rPr>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развивающие, подвижные игры и спортивные эстафеты, командные перестроения: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Физическое совершенствование.</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Физкультурно-оздоровительная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физические упражнения на развитие гибкости и координационно-скоростных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C62DC1" w:rsidRPr="009F2022" w:rsidRDefault="00C62DC1" w:rsidP="00C62DC1">
      <w:pPr>
        <w:pStyle w:val="list-dash"/>
        <w:spacing w:line="360" w:lineRule="auto"/>
        <w:ind w:left="0" w:firstLine="709"/>
        <w:contextualSpacing/>
        <w:rPr>
          <w:rFonts w:ascii="Times New Roman" w:hAnsi="Times New Roman" w:cs="Times New Roman"/>
          <w:spacing w:val="2"/>
          <w:sz w:val="28"/>
          <w:szCs w:val="28"/>
        </w:rPr>
      </w:pPr>
      <w:r w:rsidRPr="009F2022">
        <w:rPr>
          <w:rFonts w:ascii="Times New Roman" w:hAnsi="Times New Roman" w:cs="Times New Roman"/>
          <w:spacing w:val="2"/>
          <w:sz w:val="28"/>
          <w:szCs w:val="28"/>
        </w:rPr>
        <w:t xml:space="preserve">осваивать и демонстрировать технику выполнения подводящих, гимнастических и акробатических упражнений, танцевальных шагов, работы </w:t>
      </w:r>
      <w:r w:rsidRPr="009F2022">
        <w:rPr>
          <w:rFonts w:ascii="Times New Roman" w:hAnsi="Times New Roman" w:cs="Times New Roman"/>
          <w:spacing w:val="2"/>
          <w:sz w:val="28"/>
          <w:szCs w:val="28"/>
        </w:rPr>
        <w:br/>
      </w:r>
      <w:r w:rsidRPr="009F2022">
        <w:rPr>
          <w:rFonts w:ascii="Times New Roman" w:hAnsi="Times New Roman" w:cs="Times New Roman"/>
          <w:spacing w:val="2"/>
          <w:sz w:val="28"/>
          <w:szCs w:val="28"/>
        </w:rPr>
        <w:lastRenderedPageBreak/>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237" w:name="_Toc101876898"/>
    </w:p>
    <w:bookmarkEnd w:id="237"/>
    <w:p w:rsidR="00C62DC1" w:rsidRPr="009F2022" w:rsidRDefault="007452B6" w:rsidP="00C62DC1">
      <w:pPr>
        <w:pStyle w:val="body"/>
        <w:spacing w:line="360" w:lineRule="auto"/>
        <w:ind w:firstLine="709"/>
        <w:contextualSpacing/>
        <w:rPr>
          <w:rFonts w:ascii="Times New Roman" w:hAnsi="Times New Roman" w:cs="Times New Roman"/>
          <w:color w:val="171717"/>
          <w:sz w:val="28"/>
          <w:szCs w:val="28"/>
        </w:rPr>
      </w:pPr>
      <w:r w:rsidRPr="009F2022">
        <w:rPr>
          <w:rFonts w:ascii="Times New Roman" w:hAnsi="Times New Roman" w:cs="Times New Roman"/>
          <w:sz w:val="28"/>
          <w:szCs w:val="28"/>
        </w:rPr>
        <w:t>167</w:t>
      </w:r>
      <w:r w:rsidR="00C62DC1" w:rsidRPr="009F2022">
        <w:rPr>
          <w:rFonts w:ascii="Times New Roman" w:hAnsi="Times New Roman" w:cs="Times New Roman"/>
          <w:sz w:val="28"/>
          <w:szCs w:val="28"/>
        </w:rPr>
        <w:t>.2.2.5. </w:t>
      </w:r>
      <w:r w:rsidR="00C62DC1" w:rsidRPr="009F2022">
        <w:rPr>
          <w:rFonts w:ascii="Times New Roman" w:hAnsi="Times New Roman" w:cs="Times New Roman"/>
          <w:color w:val="171717"/>
          <w:sz w:val="28"/>
          <w:szCs w:val="28"/>
        </w:rPr>
        <w:t>К концу обучения в 3 классе обучающийся получит следующие предметные результаты по отдельным темам программы по физической культуре:</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Знания о физической культуре: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выполнять задания на составление комплексов физических упражнений </w:t>
      </w:r>
      <w:r w:rsidRPr="009F2022">
        <w:rPr>
          <w:rFonts w:ascii="Times New Roman" w:hAnsi="Times New Roman" w:cs="Times New Roman"/>
          <w:sz w:val="28"/>
          <w:szCs w:val="28"/>
        </w:rPr>
        <w:br/>
        <w:t xml:space="preserve">по преимущественной целевой направленности их использования, находить </w:t>
      </w:r>
      <w:r w:rsidRPr="009F2022">
        <w:rPr>
          <w:rFonts w:ascii="Times New Roman" w:hAnsi="Times New Roman" w:cs="Times New Roman"/>
          <w:sz w:val="28"/>
          <w:szCs w:val="28"/>
        </w:rPr>
        <w:br/>
        <w:t>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представлять и описывать общее строение человека, называть основные части костного скелета человека и основные группы мышц;</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описывать технику выполнения освоенных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формулировать основные правила безопасного поведения на занятиях </w:t>
      </w:r>
      <w:r w:rsidRPr="009F2022">
        <w:rPr>
          <w:rFonts w:ascii="Times New Roman" w:hAnsi="Times New Roman" w:cs="Times New Roman"/>
          <w:sz w:val="28"/>
          <w:szCs w:val="28"/>
        </w:rPr>
        <w:br/>
        <w:t>по физической культуре;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различать упражнения по воздействию на развитие основных физических качеств и способностей человека;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различать упражнения на развитие моторики; </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объяснять технику дыхания под водой, технику удержания тела на воде;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формулировать основные правила выполнения спортивных упражнений </w:t>
      </w:r>
      <w:r w:rsidRPr="009F2022">
        <w:rPr>
          <w:rFonts w:ascii="Times New Roman" w:hAnsi="Times New Roman" w:cs="Times New Roman"/>
          <w:sz w:val="28"/>
          <w:szCs w:val="28"/>
        </w:rPr>
        <w:br/>
      </w:r>
      <w:r w:rsidRPr="009F2022">
        <w:rPr>
          <w:rFonts w:ascii="Times New Roman" w:hAnsi="Times New Roman" w:cs="Times New Roman"/>
          <w:sz w:val="28"/>
          <w:szCs w:val="28"/>
        </w:rPr>
        <w:lastRenderedPageBreak/>
        <w:t>(по виду спорта на выбор);</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выявлять характерные ошибки при выполнении физических упражнений.</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Способы физкультурной деятельности.</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занятия общеразвивающими и здоровье формирующими физическими упражнениями: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самостоятельно проводить разминку по её видам: общую, партерную, разминку у опоры, характеризовать комплексы гимнастических упражнений </w:t>
      </w:r>
      <w:r w:rsidRPr="009F2022">
        <w:rPr>
          <w:rFonts w:ascii="Times New Roman" w:hAnsi="Times New Roman" w:cs="Times New Roman"/>
          <w:sz w:val="28"/>
          <w:szCs w:val="28"/>
        </w:rPr>
        <w:br/>
        <w:t>по целевому назначению;</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организовывать проведение игр, игровых заданий и спортивных эстафет </w:t>
      </w:r>
      <w:r w:rsidRPr="009F2022">
        <w:rPr>
          <w:rFonts w:ascii="Times New Roman" w:hAnsi="Times New Roman" w:cs="Times New Roman"/>
          <w:sz w:val="28"/>
          <w:szCs w:val="28"/>
        </w:rPr>
        <w:br/>
        <w:t>(на выбор).</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наблюдения за физическим развитием и физической подготовленностью:</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проводить наблюдения за своим дыханием при выполнении упражнений основной гимнастики.</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Самостоятельные развивающие, подвижные игры и спортивные эстафеты: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составлять, организовывать и проводить игры и игровые задания;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выполнять ролевые задания при проведении спортивных эстафет </w:t>
      </w:r>
      <w:r w:rsidRPr="009F2022">
        <w:rPr>
          <w:rFonts w:ascii="Times New Roman" w:hAnsi="Times New Roman" w:cs="Times New Roman"/>
          <w:sz w:val="28"/>
          <w:szCs w:val="28"/>
        </w:rPr>
        <w:br/>
        <w:t>с гимнастическим предметом/без гимнастического предмета (организатор эстафеты, главный судья, капитан, член команды).</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Физическое совершенствование.</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Физкультурно-оздоровительная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и выполнять технику разучиваемых физических упражнений </w:t>
      </w:r>
      <w:r w:rsidRPr="009F2022">
        <w:rPr>
          <w:rFonts w:ascii="Times New Roman" w:hAnsi="Times New Roman" w:cs="Times New Roman"/>
          <w:sz w:val="28"/>
          <w:szCs w:val="28"/>
        </w:rPr>
        <w:br/>
        <w:t>и комбинаций гимнастических упражнений с использованием в том числе танцевальных шагов, поворотов, прыжков;</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и выполнять технику спортивного плавания стилями (на выбор): брасс, кроль на спине, кроль;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 xml:space="preserve">осваивать технику выполнения комплексов гимнастических упражнений </w:t>
      </w:r>
      <w:r w:rsidRPr="009F2022">
        <w:rPr>
          <w:rFonts w:ascii="Times New Roman" w:hAnsi="Times New Roman" w:cs="Times New Roman"/>
          <w:sz w:val="28"/>
          <w:szCs w:val="28"/>
        </w:rPr>
        <w:br/>
        <w:t>для развития гибкости, координационно-скоростных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проявлять физические качества: гибкость, координацию – и демонстрировать динамику их развития;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универсальные умения по самостоятельному выполнению упражнений в оздоровительных формах занятий;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строевой и походный шаг.</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Спортивно-оздоровительная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rsidRPr="009F2022">
        <w:rPr>
          <w:rFonts w:ascii="Times New Roman" w:hAnsi="Times New Roman" w:cs="Times New Roman"/>
          <w:sz w:val="28"/>
          <w:szCs w:val="28"/>
        </w:rPr>
        <w:br/>
        <w:t>(по выбору).</w:t>
      </w:r>
      <w:bookmarkStart w:id="238" w:name="_Toc101876899"/>
    </w:p>
    <w:bookmarkEnd w:id="238"/>
    <w:p w:rsidR="00C62DC1" w:rsidRPr="009F2022" w:rsidRDefault="007452B6" w:rsidP="00C62DC1">
      <w:pPr>
        <w:pStyle w:val="body"/>
        <w:spacing w:line="360" w:lineRule="auto"/>
        <w:ind w:firstLine="709"/>
        <w:contextualSpacing/>
        <w:rPr>
          <w:rFonts w:ascii="Times New Roman" w:hAnsi="Times New Roman" w:cs="Times New Roman"/>
          <w:color w:val="171717"/>
          <w:sz w:val="28"/>
          <w:szCs w:val="28"/>
        </w:rPr>
      </w:pPr>
      <w:r w:rsidRPr="009F2022">
        <w:rPr>
          <w:rFonts w:ascii="Times New Roman" w:hAnsi="Times New Roman" w:cs="Times New Roman"/>
          <w:sz w:val="28"/>
          <w:szCs w:val="28"/>
        </w:rPr>
        <w:lastRenderedPageBreak/>
        <w:t>167</w:t>
      </w:r>
      <w:r w:rsidR="00C62DC1" w:rsidRPr="009F2022">
        <w:rPr>
          <w:rFonts w:ascii="Times New Roman" w:hAnsi="Times New Roman" w:cs="Times New Roman"/>
          <w:sz w:val="28"/>
          <w:szCs w:val="28"/>
        </w:rPr>
        <w:t>.2.2.6. </w:t>
      </w:r>
      <w:r w:rsidR="00C62DC1" w:rsidRPr="009F2022">
        <w:rPr>
          <w:rFonts w:ascii="Times New Roman" w:hAnsi="Times New Roman" w:cs="Times New Roman"/>
          <w:color w:val="171717"/>
          <w:sz w:val="28"/>
          <w:szCs w:val="28"/>
        </w:rPr>
        <w:t>К концу обучения в 4 классе обучающийся получит следующие предметные результаты по отдельным темам программы по физической культуре:</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Знания о физической культуре: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w:t>
      </w:r>
      <w:r w:rsidRPr="009F2022">
        <w:rPr>
          <w:rFonts w:ascii="Times New Roman" w:hAnsi="Times New Roman" w:cs="Times New Roman"/>
          <w:sz w:val="28"/>
          <w:szCs w:val="28"/>
        </w:rPr>
        <w:br/>
        <w:t>и военной деятельностью;</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понимать и перечислять физические упражнения в классификации </w:t>
      </w:r>
      <w:r w:rsidRPr="009F2022">
        <w:rPr>
          <w:rFonts w:ascii="Times New Roman" w:hAnsi="Times New Roman" w:cs="Times New Roman"/>
          <w:sz w:val="28"/>
          <w:szCs w:val="28"/>
        </w:rPr>
        <w:br/>
        <w:t>по преимущественной целевой направленности;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формулировать основные задачи физической культуры, объяснять отличия задач физической культуры от задач спорта;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w:t>
      </w:r>
      <w:r w:rsidRPr="009F2022">
        <w:rPr>
          <w:rFonts w:ascii="Times New Roman" w:hAnsi="Times New Roman" w:cs="Times New Roman"/>
          <w:sz w:val="28"/>
          <w:szCs w:val="28"/>
        </w:rPr>
        <w:br/>
        <w:t>в ориентировании на местности и жизнеобеспечении в трудных ситуациях;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знать строевые команды;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определять ситуации, требующие применения правил предупреждения травматизма;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определять состав спортивной одежды в зависимости от погодных условий </w:t>
      </w:r>
      <w:r w:rsidRPr="009F2022">
        <w:rPr>
          <w:rFonts w:ascii="Times New Roman" w:hAnsi="Times New Roman" w:cs="Times New Roman"/>
          <w:sz w:val="28"/>
          <w:szCs w:val="28"/>
        </w:rPr>
        <w:br/>
        <w:t>и условий занятий;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различать гимнастические упражнения по воздействию на развитие физических качеств (сила, быстрота, координация, гибкость).</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lastRenderedPageBreak/>
        <w:t>Способы физкультурной деятельности: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измерять показатели развития физических качеств и способностей </w:t>
      </w:r>
      <w:r w:rsidRPr="009F2022">
        <w:rPr>
          <w:rFonts w:ascii="Times New Roman" w:hAnsi="Times New Roman" w:cs="Times New Roman"/>
          <w:sz w:val="28"/>
          <w:szCs w:val="28"/>
        </w:rPr>
        <w:br/>
        <w:t>по методикам программы по физической культуре (гибкость, координационно-скоростные способности);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объяснять технику разученных гимнастических упражнений и специальных физических упражнений по виду спорта (по выбору);</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общаться и взаимодействовать в игровой деятельности;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составлять, организовывать и проводить подвижные игры с элементами соревновательной деятельности.</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Физическое совершенствование</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Физкультурно-оздоровительная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rsidRPr="009F2022">
        <w:rPr>
          <w:rFonts w:ascii="Times New Roman" w:hAnsi="Times New Roman" w:cs="Times New Roman"/>
          <w:sz w:val="28"/>
          <w:szCs w:val="28"/>
        </w:rPr>
        <w:br/>
        <w:t>и эффективности динамики развития физических качеств и способностей;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rsidRPr="009F2022">
        <w:rPr>
          <w:rFonts w:ascii="Times New Roman" w:hAnsi="Times New Roman" w:cs="Times New Roman"/>
          <w:sz w:val="28"/>
          <w:szCs w:val="28"/>
        </w:rPr>
        <w:br/>
      </w:r>
      <w:r w:rsidRPr="009F2022">
        <w:rPr>
          <w:rFonts w:ascii="Times New Roman" w:hAnsi="Times New Roman" w:cs="Times New Roman"/>
          <w:sz w:val="28"/>
          <w:szCs w:val="28"/>
        </w:rPr>
        <w:lastRenderedPageBreak/>
        <w:t>(в движении, лёжа, сидя, стоя);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принимать на себя ответственность за результаты эффективного развития собственных физических качеств.</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Спортивно-оздоровительная деятельность: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и показывать универсальные умения при выполнении организующих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технику выполнения спортивных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универсальные умения по взаимодействию в парах и группах </w:t>
      </w:r>
      <w:r w:rsidRPr="009F2022">
        <w:rPr>
          <w:rFonts w:ascii="Times New Roman" w:hAnsi="Times New Roman" w:cs="Times New Roman"/>
          <w:sz w:val="28"/>
          <w:szCs w:val="28"/>
        </w:rPr>
        <w:br/>
        <w:t>при разучивании специальных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проявлять физические качества гибкости, координации и быстроты </w:t>
      </w:r>
      <w:r w:rsidRPr="009F2022">
        <w:rPr>
          <w:rFonts w:ascii="Times New Roman" w:hAnsi="Times New Roman" w:cs="Times New Roman"/>
          <w:sz w:val="28"/>
          <w:szCs w:val="28"/>
        </w:rPr>
        <w:br/>
        <w:t>при выполнении специальных физических упражнений и упражнений основной гимнастики;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выявлять характерные ошибки при выполнении гимнастических упражнений и техники плавания;</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различать, выполнять и озвучивать строевые команды;</w:t>
      </w:r>
    </w:p>
    <w:p w:rsidR="00C62DC1" w:rsidRPr="009F2022" w:rsidRDefault="00C62DC1" w:rsidP="00C62DC1">
      <w:pPr>
        <w:pStyle w:val="list-dash"/>
        <w:spacing w:line="360" w:lineRule="auto"/>
        <w:ind w:left="0" w:firstLine="709"/>
        <w:contextualSpacing/>
        <w:rPr>
          <w:rFonts w:ascii="Times New Roman" w:hAnsi="Times New Roman" w:cs="Times New Roman"/>
          <w:spacing w:val="-1"/>
          <w:sz w:val="28"/>
          <w:szCs w:val="28"/>
        </w:rPr>
      </w:pPr>
      <w:r w:rsidRPr="009F2022">
        <w:rPr>
          <w:rFonts w:ascii="Times New Roman" w:hAnsi="Times New Roman" w:cs="Times New Roman"/>
          <w:spacing w:val="-1"/>
          <w:sz w:val="28"/>
          <w:szCs w:val="28"/>
        </w:rPr>
        <w:t xml:space="preserve">осваивать универсальные умения по взаимодействию в группах </w:t>
      </w:r>
      <w:r w:rsidRPr="009F2022">
        <w:rPr>
          <w:rFonts w:ascii="Times New Roman" w:hAnsi="Times New Roman" w:cs="Times New Roman"/>
          <w:spacing w:val="-1"/>
          <w:sz w:val="28"/>
          <w:szCs w:val="28"/>
        </w:rPr>
        <w:br/>
        <w:t>при разучивании и выполнении физических упражнений;</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и демонстрировать технику различных стилей плавания (на выбор), выполнять плавание на скорость;</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описывать и демонстрировать правила соревновательной деятельности </w:t>
      </w:r>
      <w:r w:rsidRPr="009F2022">
        <w:rPr>
          <w:rFonts w:ascii="Times New Roman" w:hAnsi="Times New Roman" w:cs="Times New Roman"/>
          <w:sz w:val="28"/>
          <w:szCs w:val="28"/>
        </w:rPr>
        <w:br/>
        <w:t>по виду спорта (на выбор);</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соблюдать правила техники безопасности при занятиях физической культурой и спортом;</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демонстрировать технику удержания гимнастических предметов (мяч, скакалка) при передаче, броске, ловле, вращении, перекатах;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демонстрировать технику выполнения равновесий, поворотов, прыжков толчком с одной ноги (попеременно), на месте и с разбега;</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осваивать технику танцевальных шагов, выполняемых индивидуально, парами, в группах;</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моделировать комплексы упражнений общей гимнастики по видам разминки (общая, партерная, у опоры);</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универсальные умения в самостоятельной организации </w:t>
      </w:r>
      <w:r w:rsidRPr="009F2022">
        <w:rPr>
          <w:rFonts w:ascii="Times New Roman" w:hAnsi="Times New Roman" w:cs="Times New Roman"/>
          <w:sz w:val="28"/>
          <w:szCs w:val="28"/>
        </w:rPr>
        <w:br/>
        <w:t>и проведении подвижных игр, игровых заданий, спортивных эстафет;</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осваивать универсальные умения управлять эмоциями в процессе учебной </w:t>
      </w:r>
      <w:r w:rsidRPr="009F2022">
        <w:rPr>
          <w:rFonts w:ascii="Times New Roman" w:hAnsi="Times New Roman" w:cs="Times New Roman"/>
          <w:sz w:val="28"/>
          <w:szCs w:val="28"/>
        </w:rPr>
        <w:br/>
        <w:t>и игровой деятельности;</w:t>
      </w:r>
    </w:p>
    <w:p w:rsidR="00C62DC1" w:rsidRPr="009F2022" w:rsidRDefault="00C62DC1" w:rsidP="00C62DC1">
      <w:pPr>
        <w:pStyle w:val="list-dash"/>
        <w:spacing w:line="360" w:lineRule="auto"/>
        <w:ind w:left="0" w:firstLine="709"/>
        <w:contextualSpacing/>
        <w:rPr>
          <w:rFonts w:ascii="Times New Roman" w:hAnsi="Times New Roman" w:cs="Times New Roman"/>
          <w:sz w:val="28"/>
          <w:szCs w:val="28"/>
        </w:rPr>
      </w:pPr>
      <w:r w:rsidRPr="009F2022">
        <w:rPr>
          <w:rFonts w:ascii="Times New Roman" w:hAnsi="Times New Roman" w:cs="Times New Roman"/>
          <w:sz w:val="28"/>
          <w:szCs w:val="28"/>
        </w:rPr>
        <w:t>осваивать технические действия из спортивных игр.</w:t>
      </w:r>
      <w:bookmarkStart w:id="239" w:name="_Toc101876900"/>
    </w:p>
    <w:bookmarkEnd w:id="239"/>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167</w:t>
      </w:r>
      <w:r w:rsidR="00C62DC1" w:rsidRPr="009F2022">
        <w:rPr>
          <w:rStyle w:val="Bold"/>
          <w:rFonts w:ascii="Times New Roman" w:hAnsi="Times New Roman" w:cs="Times New Roman"/>
          <w:b w:val="0"/>
          <w:bCs w:val="0"/>
          <w:sz w:val="28"/>
          <w:szCs w:val="28"/>
        </w:rPr>
        <w:t>.2.3. </w:t>
      </w:r>
      <w:r w:rsidR="00C62DC1" w:rsidRPr="009F2022">
        <w:rPr>
          <w:rFonts w:ascii="Times New Roman" w:hAnsi="Times New Roman" w:cs="Times New Roman"/>
          <w:sz w:val="28"/>
          <w:szCs w:val="28"/>
        </w:rPr>
        <w:t>Содержание обучения в 1 классе.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Исходные положения в физических упражнениях: стойки, упоры, седы, положения лёжа, сидя, у опоры.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C62DC1" w:rsidRPr="009F2022" w:rsidRDefault="00C62DC1" w:rsidP="00C62DC1">
      <w:pPr>
        <w:pStyle w:val="body"/>
        <w:spacing w:line="360" w:lineRule="auto"/>
        <w:ind w:firstLine="709"/>
        <w:contextualSpacing/>
        <w:rPr>
          <w:rFonts w:ascii="Times New Roman" w:hAnsi="Times New Roman" w:cs="Times New Roman"/>
          <w:spacing w:val="3"/>
          <w:sz w:val="28"/>
          <w:szCs w:val="28"/>
        </w:rPr>
      </w:pPr>
      <w:r w:rsidRPr="009F2022">
        <w:rPr>
          <w:rFonts w:ascii="Times New Roman" w:hAnsi="Times New Roman" w:cs="Times New Roman"/>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Распорядок дня. Личная гигиена. Основные правила личной гигиены.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Самоконтроль. Строевые команды, построение, расчёт.</w:t>
      </w:r>
    </w:p>
    <w:p w:rsidR="00C62DC1" w:rsidRPr="009F2022" w:rsidRDefault="00C62DC1" w:rsidP="00C62DC1">
      <w:pPr>
        <w:pStyle w:val="body"/>
        <w:spacing w:line="360" w:lineRule="auto"/>
        <w:ind w:firstLine="709"/>
        <w:contextualSpacing/>
        <w:rPr>
          <w:rStyle w:val="Bold"/>
          <w:rFonts w:ascii="Times New Roman" w:hAnsi="Times New Roman" w:cs="Times New Roman"/>
          <w:b w:val="0"/>
          <w:bCs w:val="0"/>
          <w:sz w:val="28"/>
          <w:szCs w:val="28"/>
        </w:rPr>
      </w:pPr>
      <w:r w:rsidRPr="009F2022">
        <w:rPr>
          <w:rStyle w:val="Bold"/>
          <w:rFonts w:ascii="Times New Roman" w:hAnsi="Times New Roman" w:cs="Times New Roman"/>
          <w:b w:val="0"/>
          <w:bCs w:val="0"/>
          <w:sz w:val="28"/>
          <w:szCs w:val="28"/>
        </w:rPr>
        <w:t>Физические упражнения.</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Упражнения по видам разминки.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Общая разминка.</w:t>
      </w:r>
      <w:r w:rsidRPr="009F2022">
        <w:rPr>
          <w:rFonts w:ascii="Times New Roman" w:hAnsi="Times New Roman" w:cs="Times New Roman"/>
          <w:sz w:val="28"/>
          <w:szCs w:val="28"/>
        </w:rPr>
        <w:t xml:space="preserve">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w:t>
      </w:r>
      <w:r w:rsidRPr="009F2022">
        <w:rPr>
          <w:rFonts w:ascii="Times New Roman" w:hAnsi="Times New Roman" w:cs="Times New Roman"/>
          <w:sz w:val="28"/>
          <w:szCs w:val="28"/>
        </w:rPr>
        <w:lastRenderedPageBreak/>
        <w:t>(гимнастический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Партерная разминка.</w:t>
      </w:r>
      <w:r w:rsidRPr="009F2022">
        <w:rPr>
          <w:rFonts w:ascii="Times New Roman" w:hAnsi="Times New Roman" w:cs="Times New Roman"/>
          <w:sz w:val="28"/>
          <w:szCs w:val="28"/>
        </w:rPr>
        <w:t xml:space="preserve"> Освоение техники выполнения упражнений </w:t>
      </w:r>
      <w:r w:rsidRPr="009F2022">
        <w:rPr>
          <w:rFonts w:ascii="Times New Roman" w:hAnsi="Times New Roman" w:cs="Times New Roman"/>
          <w:sz w:val="28"/>
          <w:szCs w:val="28"/>
        </w:rPr>
        <w:br/>
        <w:t xml:space="preserve">для формирования и развития опорно-двигательного аппарата: упражнения </w:t>
      </w:r>
      <w:r w:rsidRPr="009F2022">
        <w:rPr>
          <w:rFonts w:ascii="Times New Roman" w:hAnsi="Times New Roman" w:cs="Times New Roman"/>
          <w:sz w:val="28"/>
          <w:szCs w:val="28"/>
        </w:rPr>
        <w:br/>
        <w:t xml:space="preserve">для формирования стопы, укрепления мышц стопы, развития гибкости </w:t>
      </w:r>
      <w:r w:rsidRPr="009F2022">
        <w:rPr>
          <w:rFonts w:ascii="Times New Roman" w:hAnsi="Times New Roman" w:cs="Times New Roman"/>
          <w:sz w:val="28"/>
          <w:szCs w:val="28"/>
        </w:rPr>
        <w:br/>
        <w:t>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Подводящие упражнения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Группировка, кувырок в сторону, освоение подводящих упражнений </w:t>
      </w:r>
      <w:r w:rsidRPr="009F2022">
        <w:rPr>
          <w:rFonts w:ascii="Times New Roman" w:hAnsi="Times New Roman" w:cs="Times New Roman"/>
          <w:sz w:val="28"/>
          <w:szCs w:val="28"/>
        </w:rPr>
        <w:br/>
        <w:t>к выполнению продольных и поперечных шпагатов («ящерка»).</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Упражнения для развития моторики и координации с гимнастическим предметом.</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Удержание гимнастического мяча. Баланс мяча на ладони, передача мяча </w:t>
      </w:r>
      <w:r w:rsidRPr="009F2022">
        <w:rPr>
          <w:rFonts w:ascii="Times New Roman" w:hAnsi="Times New Roman" w:cs="Times New Roman"/>
          <w:sz w:val="28"/>
          <w:szCs w:val="28"/>
        </w:rPr>
        <w:br/>
        <w:t xml:space="preserve">из руки в руку. Одиночный отбив мяча от пола. Переброска мяча с ладони </w:t>
      </w:r>
      <w:r w:rsidRPr="009F2022">
        <w:rPr>
          <w:rFonts w:ascii="Times New Roman" w:hAnsi="Times New Roman" w:cs="Times New Roman"/>
          <w:sz w:val="28"/>
          <w:szCs w:val="28"/>
        </w:rPr>
        <w:br/>
        <w:t xml:space="preserve">на тыльную сторону руки и обратно. Перекат мяча по полу, по рукам. Бросок </w:t>
      </w:r>
      <w:r w:rsidRPr="009F2022">
        <w:rPr>
          <w:rFonts w:ascii="Times New Roman" w:hAnsi="Times New Roman" w:cs="Times New Roman"/>
          <w:sz w:val="28"/>
          <w:szCs w:val="28"/>
        </w:rPr>
        <w:br/>
        <w:t>и ловля мяча. Игровые задания с мячом.</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lastRenderedPageBreak/>
        <w:t>Упражнения для развития координации и развития жизненно важных навыков и умений.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Равновесие – колено вперёд попеременно каждой ногой. Равновесие («арабеск») попеременно каждой ногой. Повороты в обе стороны на сорок пять </w:t>
      </w:r>
      <w:r w:rsidRPr="009F2022">
        <w:rPr>
          <w:rFonts w:ascii="Times New Roman" w:hAnsi="Times New Roman" w:cs="Times New Roman"/>
          <w:sz w:val="28"/>
          <w:szCs w:val="28"/>
        </w:rPr>
        <w:br/>
        <w:t xml:space="preserve">и девяносто градусов. Прыжки толчком с двух ног вперёд, назад, с поворотом </w:t>
      </w:r>
      <w:r w:rsidRPr="009F2022">
        <w:rPr>
          <w:rFonts w:ascii="Times New Roman" w:hAnsi="Times New Roman" w:cs="Times New Roman"/>
          <w:sz w:val="28"/>
          <w:szCs w:val="28"/>
        </w:rPr>
        <w:br/>
        <w:t>на сорок пять и девяносто градусов в обе стороны.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танцевальных шагов: «буратино», «ковырялочка», «верёвочка».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Бег, сочетаемый с круговыми движениями руками.</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Игры и игровые задания, спортивные эстафеты.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Музыкально-сценические игры. Игровые задания. Спортивные эстафеты </w:t>
      </w:r>
      <w:r w:rsidRPr="009F2022">
        <w:rPr>
          <w:rFonts w:ascii="Times New Roman" w:hAnsi="Times New Roman" w:cs="Times New Roman"/>
          <w:sz w:val="28"/>
          <w:szCs w:val="28"/>
        </w:rPr>
        <w:br/>
        <w:t xml:space="preserve">с мячом, со скакалкой. Спортивные игры с элементами единоборства. </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Организующие команды и приёмы.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универсальных умений при выполнении организующих команд.</w:t>
      </w:r>
      <w:bookmarkStart w:id="240" w:name="_Toc101876902"/>
    </w:p>
    <w:bookmarkEnd w:id="240"/>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167</w:t>
      </w:r>
      <w:r w:rsidR="00C62DC1" w:rsidRPr="009F2022">
        <w:rPr>
          <w:rStyle w:val="Bold"/>
          <w:rFonts w:ascii="Times New Roman" w:hAnsi="Times New Roman" w:cs="Times New Roman"/>
          <w:b w:val="0"/>
          <w:bCs w:val="0"/>
          <w:sz w:val="28"/>
          <w:szCs w:val="28"/>
        </w:rPr>
        <w:t>.2.4. </w:t>
      </w:r>
      <w:r w:rsidR="00C62DC1" w:rsidRPr="009F2022">
        <w:rPr>
          <w:rFonts w:ascii="Times New Roman" w:hAnsi="Times New Roman" w:cs="Times New Roman"/>
          <w:sz w:val="28"/>
          <w:szCs w:val="28"/>
        </w:rPr>
        <w:t>Содержание обучения во 2 классе.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Упражнения по видам разминки.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Общая разминка.</w:t>
      </w:r>
      <w:r w:rsidRPr="009F2022">
        <w:rPr>
          <w:rFonts w:ascii="Times New Roman" w:hAnsi="Times New Roman" w:cs="Times New Roman"/>
          <w:sz w:val="28"/>
          <w:szCs w:val="28"/>
        </w:rPr>
        <w:t xml:space="preserve"> Упражнения общей разминки. Повторение разученных упражнений. Освоение техники выполнения упражнений общей разминки </w:t>
      </w:r>
      <w:r w:rsidRPr="009F2022">
        <w:rPr>
          <w:rFonts w:ascii="Times New Roman" w:hAnsi="Times New Roman" w:cs="Times New Roman"/>
          <w:sz w:val="28"/>
          <w:szCs w:val="28"/>
        </w:rPr>
        <w:br/>
        <w:t xml:space="preserve">с контролем дыхания: гимнастический бег вперёд, назад, приставные шаги </w:t>
      </w:r>
      <w:r w:rsidRPr="009F2022">
        <w:rPr>
          <w:rFonts w:ascii="Times New Roman" w:hAnsi="Times New Roman" w:cs="Times New Roman"/>
          <w:sz w:val="28"/>
          <w:szCs w:val="28"/>
        </w:rPr>
        <w:br/>
        <w:t xml:space="preserve">на полной стопе вперёд с движениями головой в стороны («индюшонок»), шаги </w:t>
      </w:r>
      <w:r w:rsidRPr="009F2022">
        <w:rPr>
          <w:rFonts w:ascii="Times New Roman" w:hAnsi="Times New Roman" w:cs="Times New Roman"/>
          <w:sz w:val="28"/>
          <w:szCs w:val="28"/>
        </w:rPr>
        <w:br/>
        <w:t>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Партерная разминка.</w:t>
      </w:r>
      <w:r w:rsidRPr="009F2022">
        <w:rPr>
          <w:rFonts w:ascii="Times New Roman" w:hAnsi="Times New Roman" w:cs="Times New Roman"/>
          <w:sz w:val="28"/>
          <w:szCs w:val="28"/>
        </w:rPr>
        <w:t xml:space="preserve"> Повторение и освоение новых упражнений основной </w:t>
      </w:r>
      <w:r w:rsidRPr="009F2022">
        <w:rPr>
          <w:rFonts w:ascii="Times New Roman" w:hAnsi="Times New Roman" w:cs="Times New Roman"/>
          <w:sz w:val="28"/>
          <w:szCs w:val="28"/>
        </w:rPr>
        <w:lastRenderedPageBreak/>
        <w:t>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w:t>
      </w:r>
      <w:r w:rsidRPr="009F2022">
        <w:rPr>
          <w:rFonts w:ascii="Times New Roman" w:hAnsi="Times New Roman" w:cs="Times New Roman"/>
          <w:sz w:val="28"/>
          <w:szCs w:val="28"/>
        </w:rPr>
        <w:br/>
        <w:t>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C62DC1" w:rsidRPr="009F2022" w:rsidRDefault="00C62DC1" w:rsidP="00C62DC1">
      <w:pPr>
        <w:pStyle w:val="body"/>
        <w:spacing w:line="360" w:lineRule="auto"/>
        <w:ind w:firstLine="709"/>
        <w:contextualSpacing/>
        <w:rPr>
          <w:rFonts w:ascii="Times New Roman" w:hAnsi="Times New Roman" w:cs="Times New Roman"/>
          <w:spacing w:val="-1"/>
          <w:sz w:val="28"/>
          <w:szCs w:val="28"/>
        </w:rPr>
      </w:pPr>
      <w:r w:rsidRPr="009F2022">
        <w:rPr>
          <w:rStyle w:val="Bold"/>
          <w:rFonts w:ascii="Times New Roman" w:hAnsi="Times New Roman" w:cs="Times New Roman"/>
          <w:b w:val="0"/>
          <w:bCs w:val="0"/>
          <w:spacing w:val="-1"/>
          <w:sz w:val="28"/>
          <w:szCs w:val="28"/>
        </w:rPr>
        <w:t>Разминка у опоры.</w:t>
      </w:r>
      <w:r w:rsidRPr="009F2022">
        <w:rPr>
          <w:rFonts w:ascii="Times New Roman" w:hAnsi="Times New Roman" w:cs="Times New Roman"/>
          <w:spacing w:val="-1"/>
          <w:sz w:val="28"/>
          <w:szCs w:val="28"/>
        </w:rPr>
        <w:t xml:space="preserve"> Освоение упражнений для укрепления голеностопных суставов, развития координации и увеличения эластичности мышц: стоя лицом </w:t>
      </w:r>
      <w:r w:rsidRPr="009F2022">
        <w:rPr>
          <w:rFonts w:ascii="Times New Roman" w:hAnsi="Times New Roman" w:cs="Times New Roman"/>
          <w:spacing w:val="-1"/>
          <w:sz w:val="28"/>
          <w:szCs w:val="28"/>
        </w:rPr>
        <w:br/>
        <w:t>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pacing w:val="-4"/>
          <w:sz w:val="28"/>
          <w:szCs w:val="28"/>
        </w:rPr>
      </w:pPr>
      <w:r w:rsidRPr="009F2022">
        <w:rPr>
          <w:rStyle w:val="BoldItalic"/>
          <w:rFonts w:ascii="Times New Roman" w:eastAsia="Calibri" w:hAnsi="Times New Roman" w:cs="Times New Roman"/>
          <w:b w:val="0"/>
          <w:bCs w:val="0"/>
          <w:i w:val="0"/>
          <w:iCs w:val="0"/>
          <w:spacing w:val="-4"/>
          <w:sz w:val="28"/>
          <w:szCs w:val="28"/>
        </w:rPr>
        <w:t>Подводящие упражнения, акробатические упражнения.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упражнений: кувырок вперёд, назад, шпагат, колесо, мост </w:t>
      </w:r>
      <w:r w:rsidRPr="009F2022">
        <w:rPr>
          <w:rFonts w:ascii="Times New Roman" w:hAnsi="Times New Roman" w:cs="Times New Roman"/>
          <w:sz w:val="28"/>
          <w:szCs w:val="28"/>
        </w:rPr>
        <w:br/>
        <w:t>из положения сидя, стоя и вставание из положения мост.</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lastRenderedPageBreak/>
        <w:t>Упражнения для развития моторики и координации с гимнастическим предметом</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Бросок мяча в заданную плоскость и ловля мяча. Серия отбивов мяча.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Игровые задания, в том числе с мячом и скакалкой. Спортивные эстафеты </w:t>
      </w:r>
      <w:r w:rsidRPr="009F2022">
        <w:rPr>
          <w:rFonts w:ascii="Times New Roman" w:hAnsi="Times New Roman" w:cs="Times New Roman"/>
          <w:sz w:val="28"/>
          <w:szCs w:val="28"/>
        </w:rPr>
        <w:br/>
        <w:t xml:space="preserve">с гимнастическим предметом. Спортивные и туристические физические игры </w:t>
      </w:r>
      <w:r w:rsidRPr="009F2022">
        <w:rPr>
          <w:rFonts w:ascii="Times New Roman" w:hAnsi="Times New Roman" w:cs="Times New Roman"/>
          <w:sz w:val="28"/>
          <w:szCs w:val="28"/>
        </w:rPr>
        <w:br/>
        <w:t>и игровые задания.</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 xml:space="preserve">Комбинации упражнений. Осваиваем соединение изученных упражнений </w:t>
      </w:r>
      <w:r w:rsidRPr="009F2022">
        <w:rPr>
          <w:rStyle w:val="BoldItalic"/>
          <w:rFonts w:ascii="Times New Roman" w:eastAsia="Calibri" w:hAnsi="Times New Roman" w:cs="Times New Roman"/>
          <w:b w:val="0"/>
          <w:bCs w:val="0"/>
          <w:i w:val="0"/>
          <w:iCs w:val="0"/>
          <w:sz w:val="28"/>
          <w:szCs w:val="28"/>
        </w:rPr>
        <w:br/>
        <w:t>в комбинации.</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Пример:</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Пример:</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Исходное положение: сидя в группировке – кувырок вперед-поворот «казак» – подъём – стойка в VI позиции, руки опущены.</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Упражнения для развития координации и развития жизненно важных навыков и умений.</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Плавательная подготовка.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Правила поведения в бассейне. Упражнения ознакомительного плавания: освоение универсальных умений дыхания в воде. Освоение упражнений </w:t>
      </w:r>
      <w:r w:rsidRPr="009F2022">
        <w:rPr>
          <w:rFonts w:ascii="Times New Roman" w:hAnsi="Times New Roman" w:cs="Times New Roman"/>
          <w:sz w:val="28"/>
          <w:szCs w:val="28"/>
        </w:rPr>
        <w:br/>
        <w:t>для формирования навыков плавания: «поплавок», «морская звезда», «лягушонок», «весёлый дельфин». Освоение спортивных стилей плавания.</w:t>
      </w:r>
    </w:p>
    <w:p w:rsidR="00C62DC1" w:rsidRPr="009F2022" w:rsidRDefault="00C62DC1" w:rsidP="00C62DC1">
      <w:pPr>
        <w:pStyle w:val="body"/>
        <w:spacing w:line="360" w:lineRule="auto"/>
        <w:ind w:firstLine="709"/>
        <w:contextualSpacing/>
        <w:rPr>
          <w:rStyle w:val="Italic"/>
          <w:rFonts w:ascii="Times New Roman" w:eastAsia="Georgia" w:hAnsi="Times New Roman" w:cs="Times New Roman"/>
          <w:i w:val="0"/>
          <w:iCs w:val="0"/>
          <w:sz w:val="28"/>
          <w:szCs w:val="28"/>
        </w:rPr>
      </w:pPr>
      <w:r w:rsidRPr="009F2022">
        <w:rPr>
          <w:rStyle w:val="Italic"/>
          <w:rFonts w:ascii="Times New Roman" w:eastAsia="Georgia" w:hAnsi="Times New Roman" w:cs="Times New Roman"/>
          <w:i w:val="0"/>
          <w:iCs w:val="0"/>
          <w:sz w:val="28"/>
          <w:szCs w:val="28"/>
        </w:rPr>
        <w:t>Основная гимнастика.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универсальных умений дыхания во время выполнения гимнастических упражнений.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техники поворотов в обе стороны на сто восемьдесят и триста </w:t>
      </w:r>
      <w:r w:rsidRPr="009F2022">
        <w:rPr>
          <w:rFonts w:ascii="Times New Roman" w:hAnsi="Times New Roman" w:cs="Times New Roman"/>
          <w:sz w:val="28"/>
          <w:szCs w:val="28"/>
        </w:rPr>
        <w:lastRenderedPageBreak/>
        <w:t>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танцевальных шагов: шаги с подскоками (вперёд, назад, </w:t>
      </w:r>
      <w:r w:rsidRPr="009F2022">
        <w:rPr>
          <w:rFonts w:ascii="Times New Roman" w:hAnsi="Times New Roman" w:cs="Times New Roman"/>
          <w:sz w:val="28"/>
          <w:szCs w:val="28"/>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упражнений на развитие силы: сгибание и разгибание рук в упоре лёжа на полу.</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Игры и игровые задания, спортивные эстафеты.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Ролевые игры и игровые задания с использованием освоенных упражнений </w:t>
      </w:r>
      <w:r w:rsidRPr="009F2022">
        <w:rPr>
          <w:rFonts w:ascii="Times New Roman" w:hAnsi="Times New Roman" w:cs="Times New Roman"/>
          <w:sz w:val="28"/>
          <w:szCs w:val="28"/>
        </w:rPr>
        <w:br/>
        <w:t>и танцевальных шагов. Спортивные эстафеты с мячом, со скакалкой. Спортивные игры. Туристические игры и задания.</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Организующие команды и приёмы.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универсальных умений при выполнении организующих команд </w:t>
      </w:r>
      <w:r w:rsidRPr="009F2022">
        <w:rPr>
          <w:rFonts w:ascii="Times New Roman" w:hAnsi="Times New Roman" w:cs="Times New Roman"/>
          <w:sz w:val="28"/>
          <w:szCs w:val="28"/>
        </w:rPr>
        <w:br/>
        <w:t xml:space="preserve">и строевых упражнений: построение и перестроение в одну, две шеренги, стоя </w:t>
      </w:r>
      <w:r w:rsidRPr="009F2022">
        <w:rPr>
          <w:rFonts w:ascii="Times New Roman" w:hAnsi="Times New Roman" w:cs="Times New Roman"/>
          <w:sz w:val="28"/>
          <w:szCs w:val="28"/>
        </w:rPr>
        <w:br/>
        <w:t>на месте, повороты направо и налево, передвижение в колонне по</w:t>
      </w:r>
      <w:bookmarkStart w:id="241" w:name="_Toc101876903"/>
      <w:r w:rsidRPr="009F2022">
        <w:rPr>
          <w:rFonts w:ascii="Times New Roman" w:hAnsi="Times New Roman" w:cs="Times New Roman"/>
          <w:sz w:val="28"/>
          <w:szCs w:val="28"/>
        </w:rPr>
        <w:t xml:space="preserve"> одному </w:t>
      </w:r>
      <w:r w:rsidRPr="009F2022">
        <w:rPr>
          <w:rFonts w:ascii="Times New Roman" w:hAnsi="Times New Roman" w:cs="Times New Roman"/>
          <w:sz w:val="28"/>
          <w:szCs w:val="28"/>
        </w:rPr>
        <w:br/>
        <w:t>с равномерной скоростью</w:t>
      </w:r>
    </w:p>
    <w:bookmarkEnd w:id="241"/>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167</w:t>
      </w:r>
      <w:r w:rsidR="00C62DC1" w:rsidRPr="009F2022">
        <w:rPr>
          <w:rStyle w:val="Bold"/>
          <w:rFonts w:ascii="Times New Roman" w:hAnsi="Times New Roman" w:cs="Times New Roman"/>
          <w:b w:val="0"/>
          <w:bCs w:val="0"/>
          <w:sz w:val="28"/>
          <w:szCs w:val="28"/>
        </w:rPr>
        <w:t>.2.5. </w:t>
      </w:r>
      <w:r w:rsidR="00C62DC1" w:rsidRPr="009F2022">
        <w:rPr>
          <w:rFonts w:ascii="Times New Roman" w:hAnsi="Times New Roman" w:cs="Times New Roman"/>
          <w:sz w:val="28"/>
          <w:szCs w:val="28"/>
        </w:rPr>
        <w:t>Содержание обучения в 3 классе.</w:t>
      </w:r>
    </w:p>
    <w:p w:rsidR="00C62DC1" w:rsidRPr="009F2022" w:rsidRDefault="00C62DC1" w:rsidP="00C62DC1">
      <w:pPr>
        <w:pStyle w:val="body"/>
        <w:spacing w:line="360" w:lineRule="auto"/>
        <w:ind w:firstLine="709"/>
        <w:contextualSpacing/>
        <w:rPr>
          <w:rFonts w:ascii="Times New Roman" w:hAnsi="Times New Roman" w:cs="Times New Roman"/>
          <w:spacing w:val="-2"/>
          <w:sz w:val="28"/>
          <w:szCs w:val="28"/>
        </w:rPr>
      </w:pPr>
      <w:r w:rsidRPr="009F2022">
        <w:rPr>
          <w:rFonts w:ascii="Times New Roman" w:hAnsi="Times New Roman" w:cs="Times New Roman"/>
          <w:spacing w:val="-2"/>
          <w:sz w:val="28"/>
          <w:szCs w:val="28"/>
        </w:rPr>
        <w:t xml:space="preserve">Нагрузка. Влияние нагрузки на мышцы. Влияние утренней гимнастики </w:t>
      </w:r>
      <w:r w:rsidRPr="009F2022">
        <w:rPr>
          <w:rFonts w:ascii="Times New Roman" w:hAnsi="Times New Roman" w:cs="Times New Roman"/>
          <w:spacing w:val="-2"/>
          <w:sz w:val="28"/>
          <w:szCs w:val="28"/>
        </w:rPr>
        <w:br/>
        <w:t>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Основные группы мышц человека. Подводящие упражнения к выполнению акробатических упражнений.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Моделирование физической нагрузки при выполнении гимнастических упражнений для развития основных физических качеств.</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навыков по самостоятельному ведению общей, партерной </w:t>
      </w:r>
      <w:r w:rsidRPr="009F2022">
        <w:rPr>
          <w:rFonts w:ascii="Times New Roman" w:hAnsi="Times New Roman" w:cs="Times New Roman"/>
          <w:sz w:val="28"/>
          <w:szCs w:val="28"/>
        </w:rPr>
        <w:lastRenderedPageBreak/>
        <w:t>разминки и разминки у опоры в группе.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Организующие команды и приёмы.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Выполнение универсальных умений при выполнении организующих команд </w:t>
      </w:r>
      <w:r w:rsidRPr="009F2022">
        <w:rPr>
          <w:rFonts w:ascii="Times New Roman" w:hAnsi="Times New Roman" w:cs="Times New Roman"/>
          <w:sz w:val="28"/>
          <w:szCs w:val="28"/>
        </w:rPr>
        <w:br/>
        <w:t>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Спортивно-оздоровительная деятельность.</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упражнений основной гимнастики </w:t>
      </w:r>
      <w:r w:rsidRPr="009F2022">
        <w:rPr>
          <w:rFonts w:ascii="Times New Roman" w:hAnsi="Times New Roman" w:cs="Times New Roman"/>
          <w:sz w:val="28"/>
          <w:szCs w:val="28"/>
        </w:rPr>
        <w:br/>
        <w:t>на развитие отдельных мышечных групп.</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Овладение техникой выполнения упражнений основной гимнастики с учётом особенностей режима работы мышц (динамичные, статичные).</w:t>
      </w:r>
    </w:p>
    <w:p w:rsidR="00C62DC1" w:rsidRPr="009F2022" w:rsidRDefault="00C62DC1" w:rsidP="00C62DC1">
      <w:pPr>
        <w:pStyle w:val="body"/>
        <w:spacing w:line="360" w:lineRule="auto"/>
        <w:ind w:firstLine="709"/>
        <w:contextualSpacing/>
        <w:rPr>
          <w:rFonts w:ascii="Times New Roman" w:hAnsi="Times New Roman" w:cs="Times New Roman"/>
          <w:spacing w:val="3"/>
          <w:sz w:val="28"/>
          <w:szCs w:val="28"/>
        </w:rPr>
      </w:pPr>
      <w:r w:rsidRPr="009F2022">
        <w:rPr>
          <w:rFonts w:ascii="Times New Roman" w:hAnsi="Times New Roman" w:cs="Times New Roman"/>
          <w:spacing w:val="3"/>
          <w:sz w:val="28"/>
          <w:szCs w:val="28"/>
        </w:rPr>
        <w:t xml:space="preserve">Овладение техникой выполнения серии поворотов и прыжков, в том числе </w:t>
      </w:r>
      <w:r w:rsidRPr="009F2022">
        <w:rPr>
          <w:rFonts w:ascii="Times New Roman" w:hAnsi="Times New Roman" w:cs="Times New Roman"/>
          <w:spacing w:val="3"/>
          <w:sz w:val="28"/>
          <w:szCs w:val="28"/>
        </w:rPr>
        <w:br/>
        <w:t>с использованием гимнастических предметов.</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плавания на дистанцию не менее 25 метров (при </w:t>
      </w:r>
      <w:r w:rsidRPr="009F2022">
        <w:rPr>
          <w:rFonts w:ascii="Times New Roman" w:hAnsi="Times New Roman" w:cs="Times New Roman"/>
          <w:sz w:val="28"/>
          <w:szCs w:val="28"/>
        </w:rPr>
        <w:lastRenderedPageBreak/>
        <w:t>наличии материально-технической базы).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правил вида спорта (на выбор), освоение физических упражнений для начальной подготовки по данному виду спорта.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Выполнение заданий в ролевых играх и игровых заданий.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Различные групповые выступления, в том числе освоение основных условий участия во флешмобах.</w:t>
      </w:r>
      <w:bookmarkStart w:id="242" w:name="_Toc101876904"/>
    </w:p>
    <w:bookmarkEnd w:id="242"/>
    <w:p w:rsidR="00C62DC1" w:rsidRPr="009F2022" w:rsidRDefault="007452B6" w:rsidP="00C62DC1">
      <w:pPr>
        <w:pStyle w:val="list-dash"/>
        <w:spacing w:line="360" w:lineRule="auto"/>
        <w:ind w:left="0" w:firstLine="709"/>
        <w:contextualSpacing/>
        <w:rPr>
          <w:rFonts w:ascii="Times New Roman" w:hAnsi="Times New Roman" w:cs="Times New Roman"/>
          <w:sz w:val="28"/>
          <w:szCs w:val="28"/>
        </w:rPr>
      </w:pPr>
      <w:r w:rsidRPr="009F2022">
        <w:rPr>
          <w:rStyle w:val="Bold"/>
          <w:rFonts w:ascii="Times New Roman" w:hAnsi="Times New Roman" w:cs="Times New Roman"/>
          <w:b w:val="0"/>
          <w:bCs w:val="0"/>
          <w:sz w:val="28"/>
          <w:szCs w:val="28"/>
        </w:rPr>
        <w:t>167</w:t>
      </w:r>
      <w:r w:rsidR="00C62DC1" w:rsidRPr="009F2022">
        <w:rPr>
          <w:rStyle w:val="Bold"/>
          <w:rFonts w:ascii="Times New Roman" w:hAnsi="Times New Roman" w:cs="Times New Roman"/>
          <w:b w:val="0"/>
          <w:bCs w:val="0"/>
          <w:sz w:val="28"/>
          <w:szCs w:val="28"/>
        </w:rPr>
        <w:t>.2.6. </w:t>
      </w:r>
      <w:r w:rsidR="00C62DC1" w:rsidRPr="009F2022">
        <w:rPr>
          <w:rFonts w:ascii="Times New Roman" w:hAnsi="Times New Roman" w:cs="Times New Roman"/>
          <w:sz w:val="28"/>
          <w:szCs w:val="28"/>
        </w:rPr>
        <w:t>Содержание обучения в 4 классе.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Физическое воспитание и физическое совершенствование. Спорт </w:t>
      </w:r>
      <w:r w:rsidRPr="009F2022">
        <w:rPr>
          <w:rFonts w:ascii="Times New Roman" w:hAnsi="Times New Roman" w:cs="Times New Roman"/>
          <w:sz w:val="28"/>
          <w:szCs w:val="28"/>
        </w:rPr>
        <w:br/>
        <w:t>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C62DC1" w:rsidRPr="009F2022" w:rsidRDefault="00C62DC1" w:rsidP="00C62DC1">
      <w:pPr>
        <w:pStyle w:val="body"/>
        <w:spacing w:line="360" w:lineRule="auto"/>
        <w:ind w:firstLine="709"/>
        <w:contextualSpacing/>
        <w:rPr>
          <w:rFonts w:ascii="Times New Roman" w:hAnsi="Times New Roman" w:cs="Times New Roman"/>
          <w:spacing w:val="3"/>
          <w:sz w:val="28"/>
          <w:szCs w:val="28"/>
        </w:rPr>
      </w:pPr>
      <w:r w:rsidRPr="009F2022">
        <w:rPr>
          <w:rFonts w:ascii="Times New Roman" w:hAnsi="Times New Roman" w:cs="Times New Roman"/>
          <w:spacing w:val="3"/>
          <w:sz w:val="28"/>
          <w:szCs w:val="28"/>
        </w:rPr>
        <w:t xml:space="preserve">Освоение методов организации и проведения спортивных эстафет, игр </w:t>
      </w:r>
      <w:r w:rsidRPr="009F2022">
        <w:rPr>
          <w:rFonts w:ascii="Times New Roman" w:hAnsi="Times New Roman" w:cs="Times New Roman"/>
          <w:spacing w:val="3"/>
          <w:sz w:val="28"/>
          <w:szCs w:val="28"/>
        </w:rPr>
        <w:br/>
        <w:t>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навыков туристической деятельности, включая сбор базового снаряжения для туристического похода, составление маршрута на карте </w:t>
      </w:r>
      <w:r w:rsidRPr="009F2022">
        <w:rPr>
          <w:rFonts w:ascii="Times New Roman" w:hAnsi="Times New Roman" w:cs="Times New Roman"/>
          <w:sz w:val="28"/>
          <w:szCs w:val="28"/>
        </w:rPr>
        <w:br/>
        <w:t>с использованием компаса.</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lastRenderedPageBreak/>
        <w:t xml:space="preserve">Способы демонстрации результатов освоения программы по физической культуре. </w:t>
      </w:r>
    </w:p>
    <w:p w:rsidR="00C62DC1" w:rsidRPr="009F2022" w:rsidRDefault="00C62DC1" w:rsidP="00C62DC1">
      <w:pPr>
        <w:pStyle w:val="body"/>
        <w:spacing w:line="360" w:lineRule="auto"/>
        <w:ind w:firstLine="709"/>
        <w:contextualSpacing/>
        <w:rPr>
          <w:rStyle w:val="BoldItalic"/>
          <w:rFonts w:ascii="Times New Roman" w:eastAsia="Calibri" w:hAnsi="Times New Roman" w:cs="Times New Roman"/>
          <w:b w:val="0"/>
          <w:bCs w:val="0"/>
          <w:i w:val="0"/>
          <w:iCs w:val="0"/>
          <w:sz w:val="28"/>
          <w:szCs w:val="28"/>
        </w:rPr>
      </w:pPr>
      <w:r w:rsidRPr="009F2022">
        <w:rPr>
          <w:rStyle w:val="BoldItalic"/>
          <w:rFonts w:ascii="Times New Roman" w:eastAsia="Calibri" w:hAnsi="Times New Roman" w:cs="Times New Roman"/>
          <w:b w:val="0"/>
          <w:bCs w:val="0"/>
          <w:i w:val="0"/>
          <w:iCs w:val="0"/>
          <w:sz w:val="28"/>
          <w:szCs w:val="28"/>
        </w:rPr>
        <w:t>Спортивно-оздоровительная деятельность</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Овладение техникой выполнения комбинаций упражнений основной гимнастики с элементами акробатики и танцевальных шагов.</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гимнастических упражнений для развития силы мышц рук (для удержания собственного веса). </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гимнастических упражнений </w:t>
      </w:r>
      <w:r w:rsidRPr="009F2022">
        <w:rPr>
          <w:rFonts w:ascii="Times New Roman" w:hAnsi="Times New Roman" w:cs="Times New Roman"/>
          <w:sz w:val="28"/>
          <w:szCs w:val="28"/>
        </w:rPr>
        <w:br/>
        <w:t>для сбалансированности веса и роста; эстетических движений.</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w:t>
      </w:r>
      <w:r w:rsidRPr="009F2022">
        <w:rPr>
          <w:rFonts w:ascii="Times New Roman" w:hAnsi="Times New Roman" w:cs="Times New Roman"/>
          <w:sz w:val="28"/>
          <w:szCs w:val="28"/>
        </w:rPr>
        <w:br/>
        <w:t xml:space="preserve">для укрепления мышц спины и увеличения эластичности мышц туловища. </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акробатических упражнений: мост из положения стоя и поднятие </w:t>
      </w:r>
      <w:r w:rsidRPr="009F2022">
        <w:rPr>
          <w:rFonts w:ascii="Times New Roman" w:hAnsi="Times New Roman" w:cs="Times New Roman"/>
          <w:sz w:val="28"/>
          <w:szCs w:val="28"/>
        </w:rPr>
        <w:br/>
        <w:t>из моста, шпагаты: поперечный или продольный, стойка на руках, колесо.</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гимнастической, строевой и туристической ходьбы и равномерного бега на 60 и 100 м. </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одним или более из спортивных стилей плавания на время </w:t>
      </w:r>
      <w:r w:rsidRPr="009F2022">
        <w:rPr>
          <w:rFonts w:ascii="Times New Roman" w:hAnsi="Times New Roman" w:cs="Times New Roman"/>
          <w:sz w:val="28"/>
          <w:szCs w:val="28"/>
        </w:rPr>
        <w:br/>
        <w:t>и дистанцию (на выбор) при наличии материально-технического обеспечения).</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w:t>
      </w:r>
      <w:r w:rsidRPr="009F2022">
        <w:rPr>
          <w:rFonts w:ascii="Times New Roman" w:hAnsi="Times New Roman" w:cs="Times New Roman"/>
          <w:sz w:val="28"/>
          <w:szCs w:val="28"/>
        </w:rPr>
        <w:lastRenderedPageBreak/>
        <w:t>цель, прыжки в высоту, в длину, плавание.</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Выполнение заданий в ролевых, туристических, спортивных играх.</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Освоение строевого шага и походного шага. Шеренги, перестроения </w:t>
      </w:r>
      <w:r w:rsidRPr="009F2022">
        <w:rPr>
          <w:rFonts w:ascii="Times New Roman" w:hAnsi="Times New Roman" w:cs="Times New Roman"/>
          <w:sz w:val="28"/>
          <w:szCs w:val="28"/>
        </w:rPr>
        <w:br/>
        <w:t>и движение в шеренгах. Повороты на месте и в движении.</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 xml:space="preserve">Овладение техникой выполнения групповых гимнастических и спортивных упражнений. </w:t>
      </w:r>
    </w:p>
    <w:p w:rsidR="00C62DC1" w:rsidRPr="009F2022" w:rsidRDefault="00C62DC1" w:rsidP="00C62DC1">
      <w:pPr>
        <w:pStyle w:val="body"/>
        <w:spacing w:line="360" w:lineRule="auto"/>
        <w:ind w:firstLine="709"/>
        <w:contextualSpacing/>
        <w:rPr>
          <w:rFonts w:ascii="Times New Roman" w:hAnsi="Times New Roman" w:cs="Times New Roman"/>
          <w:sz w:val="28"/>
          <w:szCs w:val="28"/>
        </w:rPr>
      </w:pPr>
      <w:r w:rsidRPr="009F2022">
        <w:rPr>
          <w:rFonts w:ascii="Times New Roman" w:hAnsi="Times New Roman" w:cs="Times New Roman"/>
          <w:sz w:val="28"/>
          <w:szCs w:val="28"/>
        </w:rPr>
        <w:t>Демонстрация результатов освоения программы по физической культуре.</w:t>
      </w:r>
    </w:p>
    <w:p w:rsidR="00B176B5" w:rsidRDefault="00B176B5" w:rsidP="005C69E7">
      <w:pPr>
        <w:tabs>
          <w:tab w:val="left" w:pos="451"/>
        </w:tabs>
        <w:spacing w:after="0" w:line="360" w:lineRule="auto"/>
        <w:ind w:firstLine="709"/>
        <w:jc w:val="both"/>
        <w:rPr>
          <w:rFonts w:ascii="Times New Roman" w:hAnsi="Times New Roman"/>
          <w:sz w:val="28"/>
          <w:szCs w:val="28"/>
          <w:lang w:val="ru-RU"/>
        </w:rPr>
      </w:pPr>
    </w:p>
    <w:p w:rsidR="009C234F" w:rsidRPr="009C234F" w:rsidRDefault="009C234F" w:rsidP="009C234F">
      <w:pPr>
        <w:jc w:val="both"/>
        <w:rPr>
          <w:rFonts w:ascii="Times New Roman" w:eastAsia="Times New Roman" w:hAnsi="Times New Roman"/>
          <w:b/>
          <w:sz w:val="28"/>
          <w:szCs w:val="28"/>
          <w:lang w:val="ru-RU"/>
        </w:rPr>
      </w:pPr>
      <w:r>
        <w:rPr>
          <w:rFonts w:ascii="Times New Roman" w:eastAsia="Times New Roman" w:hAnsi="Times New Roman"/>
          <w:b/>
          <w:sz w:val="28"/>
          <w:szCs w:val="28"/>
          <w:lang w:val="ru-RU"/>
        </w:rPr>
        <w:t xml:space="preserve">2.1.11 </w:t>
      </w:r>
      <w:r w:rsidRPr="009C234F">
        <w:rPr>
          <w:rFonts w:ascii="Times New Roman" w:eastAsia="Times New Roman" w:hAnsi="Times New Roman"/>
          <w:b/>
          <w:sz w:val="28"/>
          <w:szCs w:val="28"/>
          <w:lang w:val="ru-RU"/>
        </w:rPr>
        <w:t>Другие программы учебных предметов, курсов, модулей урочной и внеурочной деятельности:</w:t>
      </w:r>
    </w:p>
    <w:p w:rsidR="001B037D" w:rsidRDefault="002201EF" w:rsidP="001B037D">
      <w:pPr>
        <w:rPr>
          <w:rFonts w:ascii="Times New Roman" w:eastAsia="Times New Roman" w:hAnsi="Times New Roman"/>
          <w:sz w:val="28"/>
          <w:szCs w:val="28"/>
          <w:lang w:val="ru-RU"/>
        </w:rPr>
      </w:pPr>
      <w:hyperlink r:id="rId19" w:history="1">
        <w:r w:rsidR="001B037D" w:rsidRPr="00DD6A72">
          <w:rPr>
            <w:rStyle w:val="a3"/>
            <w:rFonts w:ascii="Times New Roman" w:eastAsia="Times New Roman" w:hAnsi="Times New Roman"/>
            <w:sz w:val="28"/>
            <w:szCs w:val="28"/>
            <w:lang w:val="ru-RU"/>
          </w:rPr>
          <w:t>Развитие речи.</w:t>
        </w:r>
      </w:hyperlink>
    </w:p>
    <w:p w:rsidR="001B037D" w:rsidRDefault="002201EF" w:rsidP="001B037D">
      <w:pPr>
        <w:rPr>
          <w:rFonts w:ascii="Times New Roman" w:eastAsia="Times New Roman" w:hAnsi="Times New Roman"/>
          <w:sz w:val="28"/>
          <w:szCs w:val="28"/>
          <w:lang w:val="ru-RU"/>
        </w:rPr>
      </w:pPr>
      <w:hyperlink r:id="rId20" w:history="1">
        <w:r w:rsidR="001B037D" w:rsidRPr="00DD6A72">
          <w:rPr>
            <w:rStyle w:val="a3"/>
            <w:rFonts w:ascii="Times New Roman" w:eastAsia="Times New Roman" w:hAnsi="Times New Roman"/>
            <w:sz w:val="28"/>
            <w:szCs w:val="28"/>
            <w:lang w:val="ru-RU"/>
          </w:rPr>
          <w:t>Становлюсь грамотным читателем.</w:t>
        </w:r>
      </w:hyperlink>
    </w:p>
    <w:p w:rsidR="001B037D" w:rsidRDefault="001B037D" w:rsidP="001B037D">
      <w:pPr>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Разговоры о важном </w:t>
      </w:r>
      <w:r w:rsidRPr="007E0D37">
        <w:rPr>
          <w:rFonts w:ascii="Times New Roman" w:eastAsia="Times New Roman" w:hAnsi="Times New Roman"/>
          <w:sz w:val="28"/>
          <w:szCs w:val="28"/>
          <w:lang w:val="ru-RU"/>
        </w:rPr>
        <w:t>(</w:t>
      </w:r>
      <w:hyperlink r:id="rId21" w:history="1">
        <w:r w:rsidRPr="007E0D37">
          <w:rPr>
            <w:rStyle w:val="a3"/>
            <w:rFonts w:ascii="Times New Roman" w:eastAsia="Times New Roman" w:hAnsi="Times New Roman"/>
            <w:sz w:val="28"/>
            <w:szCs w:val="28"/>
            <w:lang w:val="ru-RU"/>
          </w:rPr>
          <w:t>1-2 классы</w:t>
        </w:r>
      </w:hyperlink>
      <w:r>
        <w:rPr>
          <w:rFonts w:ascii="Times New Roman" w:eastAsia="Times New Roman" w:hAnsi="Times New Roman"/>
          <w:sz w:val="28"/>
          <w:szCs w:val="28"/>
          <w:lang w:val="ru-RU"/>
        </w:rPr>
        <w:t>), (</w:t>
      </w:r>
      <w:hyperlink r:id="rId22" w:history="1">
        <w:r w:rsidRPr="007E0D37">
          <w:rPr>
            <w:rStyle w:val="a3"/>
            <w:rFonts w:ascii="Times New Roman" w:eastAsia="Times New Roman" w:hAnsi="Times New Roman"/>
            <w:sz w:val="28"/>
            <w:szCs w:val="28"/>
            <w:lang w:val="ru-RU"/>
          </w:rPr>
          <w:t>3-4 классы</w:t>
        </w:r>
      </w:hyperlink>
      <w:r>
        <w:rPr>
          <w:rFonts w:ascii="Times New Roman" w:eastAsia="Times New Roman" w:hAnsi="Times New Roman"/>
          <w:sz w:val="28"/>
          <w:szCs w:val="28"/>
          <w:lang w:val="ru-RU"/>
        </w:rPr>
        <w:t>)</w:t>
      </w:r>
    </w:p>
    <w:p w:rsidR="001B037D" w:rsidRDefault="002201EF" w:rsidP="001B037D">
      <w:pPr>
        <w:rPr>
          <w:rFonts w:ascii="Times New Roman" w:eastAsia="Times New Roman" w:hAnsi="Times New Roman"/>
          <w:sz w:val="28"/>
          <w:szCs w:val="28"/>
          <w:lang w:val="ru-RU"/>
        </w:rPr>
      </w:pPr>
      <w:hyperlink r:id="rId23" w:history="1">
        <w:r w:rsidR="001B037D" w:rsidRPr="007E0D37">
          <w:rPr>
            <w:rStyle w:val="a3"/>
            <w:rFonts w:ascii="Times New Roman" w:eastAsia="Times New Roman" w:hAnsi="Times New Roman"/>
            <w:sz w:val="28"/>
            <w:szCs w:val="28"/>
            <w:lang w:val="ru-RU"/>
          </w:rPr>
          <w:t>Готов к труду и обороне.</w:t>
        </w:r>
      </w:hyperlink>
    </w:p>
    <w:p w:rsidR="001B037D" w:rsidRDefault="002201EF" w:rsidP="001B037D">
      <w:pPr>
        <w:rPr>
          <w:rFonts w:ascii="Times New Roman" w:eastAsia="Times New Roman" w:hAnsi="Times New Roman"/>
          <w:sz w:val="28"/>
          <w:szCs w:val="28"/>
          <w:lang w:val="ru-RU"/>
        </w:rPr>
      </w:pPr>
      <w:hyperlink r:id="rId24" w:history="1">
        <w:r w:rsidR="001B037D" w:rsidRPr="007E0D37">
          <w:rPr>
            <w:rStyle w:val="a3"/>
            <w:rFonts w:ascii="Times New Roman" w:eastAsia="Times New Roman" w:hAnsi="Times New Roman"/>
            <w:sz w:val="28"/>
            <w:szCs w:val="28"/>
            <w:lang w:val="ru-RU"/>
          </w:rPr>
          <w:t>Функциональная грамотность</w:t>
        </w:r>
      </w:hyperlink>
    </w:p>
    <w:p w:rsidR="00313FCE" w:rsidRPr="007E0D37" w:rsidRDefault="002201EF" w:rsidP="007E0D37">
      <w:pPr>
        <w:pStyle w:val="10"/>
        <w:pBdr>
          <w:bottom w:val="none" w:sz="0" w:space="0" w:color="auto"/>
        </w:pBdr>
        <w:spacing w:before="0" w:line="360" w:lineRule="auto"/>
        <w:jc w:val="both"/>
        <w:rPr>
          <w:b w:val="0"/>
          <w:bCs/>
          <w:szCs w:val="28"/>
          <w:lang w:val="ru-RU"/>
        </w:rPr>
      </w:pPr>
      <w:hyperlink r:id="rId25" w:history="1">
        <w:r w:rsidR="001B037D" w:rsidRPr="00833BCD">
          <w:rPr>
            <w:rStyle w:val="a3"/>
            <w:b w:val="0"/>
            <w:szCs w:val="28"/>
            <w:lang w:val="ru-RU"/>
          </w:rPr>
          <w:t>Информатика в играх и задачах</w:t>
        </w:r>
      </w:hyperlink>
      <w:r w:rsidR="00CA2E26" w:rsidRPr="007E0D37">
        <w:rPr>
          <w:b w:val="0"/>
          <w:bCs/>
          <w:szCs w:val="28"/>
          <w:lang w:val="ru-RU"/>
        </w:rPr>
        <w:t xml:space="preserve"> </w:t>
      </w:r>
    </w:p>
    <w:p w:rsidR="00CA2E26" w:rsidRPr="009F2022" w:rsidRDefault="00833BCD" w:rsidP="00E14A55">
      <w:pPr>
        <w:pStyle w:val="10"/>
        <w:pBdr>
          <w:bottom w:val="none" w:sz="0" w:space="0" w:color="auto"/>
        </w:pBdr>
        <w:spacing w:before="0" w:line="360" w:lineRule="auto"/>
        <w:ind w:firstLine="708"/>
        <w:jc w:val="both"/>
        <w:rPr>
          <w:bCs/>
          <w:szCs w:val="28"/>
          <w:lang w:val="ru-RU" w:eastAsia="ru-RU"/>
        </w:rPr>
      </w:pPr>
      <w:r>
        <w:rPr>
          <w:bCs/>
          <w:szCs w:val="28"/>
          <w:lang w:val="ru-RU" w:eastAsia="ru-RU"/>
        </w:rPr>
        <w:t xml:space="preserve">2.2. </w:t>
      </w:r>
      <w:r w:rsidR="00B176B5" w:rsidRPr="009F2022">
        <w:rPr>
          <w:bCs/>
          <w:szCs w:val="28"/>
          <w:lang w:val="ru-RU" w:eastAsia="ru-RU"/>
        </w:rPr>
        <w:t>ПРОГРАММА ФОРМИРОВАНИЯ УНИВЕРСАЛЬНЫХ УЧЕБНЫХ ДЕЙСТВИЙ.</w:t>
      </w:r>
    </w:p>
    <w:p w:rsidR="00CA2E26"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hAnsi="Times New Roman"/>
          <w:sz w:val="28"/>
          <w:szCs w:val="28"/>
          <w:lang w:val="ru-RU"/>
        </w:rPr>
        <w:t>168</w:t>
      </w:r>
      <w:r w:rsidR="005615C6" w:rsidRPr="009F2022">
        <w:rPr>
          <w:rFonts w:ascii="Times New Roman" w:hAnsi="Times New Roman"/>
          <w:sz w:val="28"/>
          <w:szCs w:val="28"/>
          <w:lang w:val="ru-RU"/>
        </w:rPr>
        <w:t>.1. </w:t>
      </w:r>
      <w:r w:rsidR="00CA2E26" w:rsidRPr="009F2022">
        <w:rPr>
          <w:rFonts w:ascii="Times New Roman" w:eastAsia="SchoolBookSanPin" w:hAnsi="Times New Roman"/>
          <w:sz w:val="28"/>
          <w:szCs w:val="28"/>
          <w:lang w:val="ru-RU"/>
        </w:rPr>
        <w:t>В соответствии с ФГОС НОО программа формирования универсальных (обобщённых) учебных действий (далее ‒ УУД) имеет следующую структуру:</w:t>
      </w:r>
    </w:p>
    <w:p w:rsidR="00CA2E26" w:rsidRPr="009F2022" w:rsidRDefault="00CA2E26" w:rsidP="000C14A5">
      <w:pPr>
        <w:tabs>
          <w:tab w:val="left" w:pos="851"/>
        </w:tabs>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описание взаимосвязи универсальных учебных действий с содержанием учебных предметов;</w:t>
      </w:r>
    </w:p>
    <w:p w:rsidR="00CA2E26" w:rsidRPr="009F2022" w:rsidRDefault="00CA2E26" w:rsidP="000C14A5">
      <w:pPr>
        <w:tabs>
          <w:tab w:val="left" w:pos="851"/>
        </w:tabs>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характеристика познавательных, коммуникативных и регулятивных универсальных учебных действий.</w:t>
      </w:r>
    </w:p>
    <w:p w:rsidR="00CA2E26" w:rsidRPr="009F2022" w:rsidRDefault="007452B6" w:rsidP="00DF48C0">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5615C6" w:rsidRPr="009F2022">
        <w:rPr>
          <w:rFonts w:ascii="Times New Roman" w:eastAsia="SchoolBookSanPin" w:hAnsi="Times New Roman"/>
          <w:sz w:val="28"/>
          <w:szCs w:val="28"/>
          <w:lang w:val="ru-RU"/>
        </w:rPr>
        <w:t>.2. </w:t>
      </w:r>
      <w:r w:rsidR="00CA2E26" w:rsidRPr="009F2022">
        <w:rPr>
          <w:rFonts w:ascii="Times New Roman" w:eastAsia="SchoolBookSanPin" w:hAnsi="Times New Roman"/>
          <w:sz w:val="28"/>
          <w:szCs w:val="28"/>
          <w:lang w:val="ru-RU"/>
        </w:rPr>
        <w:t xml:space="preserve">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проявляетсяв </w:t>
      </w:r>
      <w:r w:rsidR="00CA2E26" w:rsidRPr="009F2022">
        <w:rPr>
          <w:rFonts w:ascii="Times New Roman" w:eastAsia="SchoolBookSanPin" w:hAnsi="Times New Roman"/>
          <w:sz w:val="28"/>
          <w:szCs w:val="28"/>
          <w:lang w:val="ru-RU"/>
        </w:rPr>
        <w:lastRenderedPageBreak/>
        <w:t>следующем:</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предметные знания, умения и способы деятельности являются содержательной основой становления УУД;</w:t>
      </w:r>
    </w:p>
    <w:p w:rsidR="00CA2E26" w:rsidRPr="009F2022" w:rsidRDefault="00CA2E26" w:rsidP="00DF48C0">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развивающиеся УУД обеспечивают протекание учебного процесса </w:t>
      </w:r>
      <w:r w:rsidRPr="009F2022">
        <w:rPr>
          <w:rFonts w:ascii="Times New Roman" w:eastAsia="SchoolBookSanPin" w:hAnsi="Times New Roman"/>
          <w:sz w:val="28"/>
          <w:szCs w:val="28"/>
          <w:lang w:val="ru-RU"/>
        </w:rPr>
        <w:br/>
        <w:t>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CA2E26" w:rsidRPr="00833BCD" w:rsidRDefault="00CA2E26" w:rsidP="000C14A5">
      <w:pPr>
        <w:spacing w:after="0" w:line="353" w:lineRule="auto"/>
        <w:ind w:firstLine="709"/>
        <w:jc w:val="both"/>
        <w:rPr>
          <w:rFonts w:ascii="Times New Roman" w:hAnsi="Times New Roman"/>
          <w:b/>
          <w:sz w:val="28"/>
          <w:szCs w:val="28"/>
          <w:lang w:val="ru-RU"/>
        </w:rPr>
      </w:pPr>
      <w:r w:rsidRPr="009F2022">
        <w:rPr>
          <w:rFonts w:ascii="Times New Roman" w:eastAsia="SchoolBookSanPin" w:hAnsi="Times New Roman"/>
          <w:sz w:val="28"/>
          <w:szCs w:val="28"/>
          <w:lang w:val="ru-RU"/>
        </w:rP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CA2E26"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615C6" w:rsidRPr="009F2022">
        <w:rPr>
          <w:rFonts w:ascii="Times New Roman" w:eastAsia="SchoolBookSanPin" w:hAnsi="Times New Roman"/>
          <w:bCs/>
          <w:sz w:val="28"/>
          <w:szCs w:val="28"/>
          <w:lang w:val="ru-RU"/>
        </w:rPr>
        <w:t>.3. </w:t>
      </w:r>
      <w:r w:rsidR="00CA2E26" w:rsidRPr="009F2022">
        <w:rPr>
          <w:rFonts w:ascii="Times New Roman" w:eastAsia="SchoolBookSanPin" w:hAnsi="Times New Roman"/>
          <w:bCs/>
          <w:sz w:val="28"/>
          <w:szCs w:val="28"/>
          <w:lang w:val="ru-RU"/>
        </w:rPr>
        <w:t xml:space="preserve">Познавательные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w:t>
      </w:r>
      <w:r w:rsidR="00542CD2" w:rsidRPr="009F2022">
        <w:rPr>
          <w:rFonts w:ascii="Times New Roman" w:eastAsia="SchoolBookSanPin" w:hAnsi="Times New Roman"/>
          <w:sz w:val="28"/>
          <w:szCs w:val="28"/>
          <w:lang w:val="ru-RU"/>
        </w:rPr>
        <w:t>отражают совокупность операций, участвующих</w:t>
      </w:r>
      <w:r w:rsidR="00CA2E26" w:rsidRPr="009F2022">
        <w:rPr>
          <w:rFonts w:ascii="Times New Roman" w:eastAsia="SchoolBookSanPin" w:hAnsi="Times New Roman"/>
          <w:sz w:val="28"/>
          <w:szCs w:val="28"/>
          <w:lang w:val="ru-RU"/>
        </w:rPr>
        <w:t xml:space="preserve"> в учебно-познавательной деятельности</w:t>
      </w:r>
      <w:r w:rsidR="00542CD2" w:rsidRPr="009F2022">
        <w:rPr>
          <w:rFonts w:ascii="Times New Roman" w:eastAsia="SchoolBookSanPin" w:hAnsi="Times New Roman"/>
          <w:sz w:val="28"/>
          <w:szCs w:val="28"/>
          <w:lang w:val="ru-RU"/>
        </w:rPr>
        <w:t xml:space="preserve"> обучающихся и включают:</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другое);</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базовые логические и базовые исследовательские операции (сравнение, анализ, обобщение, классификация, сериация, выдвижение предположений, проведение опыта, мини-исследования и другое);</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CA2E26"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42CD2" w:rsidRPr="009F2022">
        <w:rPr>
          <w:rFonts w:ascii="Times New Roman" w:eastAsia="SchoolBookSanPin" w:hAnsi="Times New Roman"/>
          <w:bCs/>
          <w:sz w:val="28"/>
          <w:szCs w:val="28"/>
          <w:lang w:val="ru-RU"/>
        </w:rPr>
        <w:t>.4. </w:t>
      </w:r>
      <w:r w:rsidR="00CA2E26" w:rsidRPr="009F2022">
        <w:rPr>
          <w:rFonts w:ascii="Times New Roman" w:eastAsia="SchoolBookSanPin" w:hAnsi="Times New Roman"/>
          <w:sz w:val="28"/>
          <w:szCs w:val="28"/>
          <w:lang w:val="ru-RU"/>
        </w:rPr>
        <w:t xml:space="preserve">Познавательные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становятся предпосылкой формирования способности обучающегося к самообразованию и саморазвитию.</w:t>
      </w:r>
    </w:p>
    <w:p w:rsidR="00542CD2"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42CD2" w:rsidRPr="009F2022">
        <w:rPr>
          <w:rFonts w:ascii="Times New Roman" w:eastAsia="SchoolBookSanPin" w:hAnsi="Times New Roman"/>
          <w:bCs/>
          <w:sz w:val="28"/>
          <w:szCs w:val="28"/>
          <w:lang w:val="ru-RU"/>
        </w:rPr>
        <w:t>.5. </w:t>
      </w:r>
      <w:r w:rsidR="00CA2E26" w:rsidRPr="009F2022">
        <w:rPr>
          <w:rFonts w:ascii="Times New Roman" w:eastAsia="SchoolBookSanPin" w:hAnsi="Times New Roman"/>
          <w:bCs/>
          <w:sz w:val="28"/>
          <w:szCs w:val="28"/>
          <w:lang w:val="ru-RU"/>
        </w:rPr>
        <w:t xml:space="preserve">Коммуникативные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542CD2"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42CD2" w:rsidRPr="009F2022">
        <w:rPr>
          <w:rFonts w:ascii="Times New Roman" w:eastAsia="SchoolBookSanPin" w:hAnsi="Times New Roman"/>
          <w:bCs/>
          <w:sz w:val="28"/>
          <w:szCs w:val="28"/>
          <w:lang w:val="ru-RU"/>
        </w:rPr>
        <w:t>.6. </w:t>
      </w:r>
      <w:r w:rsidR="00CA2E26" w:rsidRPr="009F2022">
        <w:rPr>
          <w:rFonts w:ascii="Times New Roman" w:eastAsia="SchoolBookSanPin" w:hAnsi="Times New Roman"/>
          <w:sz w:val="28"/>
          <w:szCs w:val="28"/>
          <w:lang w:val="ru-RU"/>
        </w:rPr>
        <w:t xml:space="preserve">Коммуникативные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целесообразно формировать, используя цифровую образовательную среду класса, образовательной организации. </w:t>
      </w:r>
    </w:p>
    <w:p w:rsidR="00CA2E26" w:rsidRPr="009F2022" w:rsidRDefault="007452B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42CD2" w:rsidRPr="009F2022">
        <w:rPr>
          <w:rFonts w:ascii="Times New Roman" w:eastAsia="SchoolBookSanPin" w:hAnsi="Times New Roman"/>
          <w:bCs/>
          <w:sz w:val="28"/>
          <w:szCs w:val="28"/>
          <w:lang w:val="ru-RU"/>
        </w:rPr>
        <w:t>.7. </w:t>
      </w:r>
      <w:r w:rsidR="00CA2E26" w:rsidRPr="009F2022">
        <w:rPr>
          <w:rFonts w:ascii="Times New Roman" w:eastAsia="SchoolBookSanPin" w:hAnsi="Times New Roman"/>
          <w:sz w:val="28"/>
          <w:szCs w:val="28"/>
          <w:lang w:val="ru-RU"/>
        </w:rPr>
        <w:t>Коммуникативные УУД характеризуются четырьмя группами учебных операций, обеспечивающих:</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смысловое чтение текстов разных жанров, типов, назначений; аналитическую текстовую деятельность с ними;</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успешное участие обучающегося в диалогическом взаимодействии </w:t>
      </w:r>
      <w:r w:rsidRPr="009F2022">
        <w:rPr>
          <w:rFonts w:ascii="Times New Roman" w:eastAsia="SchoolBookSanPin" w:hAnsi="Times New Roman"/>
          <w:sz w:val="28"/>
          <w:szCs w:val="28"/>
          <w:lang w:val="ru-RU"/>
        </w:rPr>
        <w:br/>
        <w:t>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успешную продуктивно-творческую деятельность (самостоятельное</w:t>
      </w:r>
      <w:r w:rsidRPr="009F2022">
        <w:rPr>
          <w:rFonts w:ascii="Times New Roman" w:eastAsia="SchoolBookSanPin" w:hAnsi="Times New Roman"/>
          <w:sz w:val="28"/>
          <w:szCs w:val="28"/>
          <w:lang w:val="ru-RU"/>
        </w:rPr>
        <w:br/>
        <w:t xml:space="preserve">создание текстов разного типа – описания, рассуждения, повествования), создание </w:t>
      </w:r>
      <w:r w:rsidRPr="009F2022">
        <w:rPr>
          <w:rFonts w:ascii="Times New Roman" w:eastAsia="SchoolBookSanPin" w:hAnsi="Times New Roman"/>
          <w:sz w:val="28"/>
          <w:szCs w:val="28"/>
          <w:lang w:val="ru-RU"/>
        </w:rPr>
        <w:br/>
        <w:t>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CA2E26" w:rsidRPr="009F2022" w:rsidRDefault="00CA2E26" w:rsidP="000C14A5">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w:t>
      </w:r>
      <w:r w:rsidRPr="009F2022">
        <w:rPr>
          <w:rFonts w:ascii="Times New Roman" w:eastAsia="SchoolBookSanPin" w:hAnsi="Times New Roman"/>
          <w:sz w:val="28"/>
          <w:szCs w:val="28"/>
          <w:lang w:val="ru-RU"/>
        </w:rPr>
        <w:br/>
        <w:t xml:space="preserve">в условиях использования технологий неконтактного информационного </w:t>
      </w:r>
      <w:r w:rsidRPr="009F2022">
        <w:rPr>
          <w:rFonts w:ascii="Times New Roman" w:eastAsia="SchoolBookSanPin" w:hAnsi="Times New Roman"/>
          <w:sz w:val="28"/>
          <w:szCs w:val="28"/>
          <w:lang w:val="ru-RU"/>
        </w:rPr>
        <w:lastRenderedPageBreak/>
        <w:t>взаимодействия.</w:t>
      </w:r>
    </w:p>
    <w:p w:rsidR="00CA2E26" w:rsidRPr="009F2022" w:rsidRDefault="007452B6" w:rsidP="00E14A55">
      <w:pPr>
        <w:widowControl/>
        <w:suppressAutoHyphens/>
        <w:spacing w:after="0" w:line="353" w:lineRule="auto"/>
        <w:ind w:firstLine="709"/>
        <w:jc w:val="both"/>
        <w:outlineLvl w:val="1"/>
        <w:rPr>
          <w:rFonts w:ascii="Times New Roman" w:eastAsia="SchoolBookSanPin" w:hAnsi="Times New Roman"/>
          <w:sz w:val="28"/>
          <w:szCs w:val="28"/>
          <w:lang w:val="ru-RU"/>
        </w:rPr>
      </w:pPr>
      <w:r w:rsidRPr="009F2022">
        <w:rPr>
          <w:rFonts w:ascii="Times New Roman" w:eastAsia="SchoolBookSanPin" w:hAnsi="Times New Roman"/>
          <w:bCs/>
          <w:sz w:val="28"/>
          <w:szCs w:val="28"/>
          <w:lang w:val="ru-RU"/>
        </w:rPr>
        <w:t>168</w:t>
      </w:r>
      <w:r w:rsidR="00542CD2" w:rsidRPr="009F2022">
        <w:rPr>
          <w:rFonts w:ascii="Times New Roman" w:eastAsia="SchoolBookSanPin" w:hAnsi="Times New Roman"/>
          <w:bCs/>
          <w:sz w:val="28"/>
          <w:szCs w:val="28"/>
          <w:lang w:val="ru-RU"/>
        </w:rPr>
        <w:t>.8. </w:t>
      </w:r>
      <w:r w:rsidR="00CA2E26" w:rsidRPr="009F2022">
        <w:rPr>
          <w:rFonts w:ascii="Times New Roman" w:eastAsia="SchoolBookSanPin" w:hAnsi="Times New Roman"/>
          <w:bCs/>
          <w:sz w:val="28"/>
          <w:szCs w:val="28"/>
          <w:lang w:val="ru-RU"/>
        </w:rPr>
        <w:t xml:space="preserve">Регулятивные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w:t>
      </w:r>
      <w:r w:rsidR="00542CD2" w:rsidRPr="009F2022">
        <w:rPr>
          <w:rFonts w:ascii="Times New Roman" w:eastAsia="SchoolBookSanPin" w:hAnsi="Times New Roman"/>
          <w:sz w:val="28"/>
          <w:szCs w:val="28"/>
          <w:lang w:val="ru-RU"/>
        </w:rPr>
        <w:t xml:space="preserve">отражают </w:t>
      </w:r>
      <w:r w:rsidR="00CA2E26" w:rsidRPr="009F2022">
        <w:rPr>
          <w:rFonts w:ascii="Times New Roman" w:eastAsia="SchoolBookSanPin" w:hAnsi="Times New Roman"/>
          <w:sz w:val="28"/>
          <w:szCs w:val="28"/>
          <w:lang w:val="ru-RU"/>
        </w:rPr>
        <w:t xml:space="preserve">совокупность учебных операций, обеспечивающих становление рефлексивных качеств </w:t>
      </w:r>
      <w:r w:rsidR="00542CD2" w:rsidRPr="009F2022">
        <w:rPr>
          <w:rFonts w:ascii="Times New Roman" w:eastAsia="SchoolBookSanPin" w:hAnsi="Times New Roman"/>
          <w:sz w:val="28"/>
          <w:szCs w:val="28"/>
          <w:lang w:val="ru-RU"/>
        </w:rPr>
        <w:t>обучающегося</w:t>
      </w:r>
      <w:r w:rsidR="00CA2E26" w:rsidRPr="009F2022">
        <w:rPr>
          <w:rFonts w:ascii="Times New Roman" w:eastAsia="SchoolBookSanPin" w:hAnsi="Times New Roman"/>
          <w:sz w:val="28"/>
          <w:szCs w:val="28"/>
          <w:lang w:val="ru-RU"/>
        </w:rPr>
        <w:t xml:space="preserve"> (на уровне начального общего образования их формирование осуществляется </w:t>
      </w:r>
      <w:r w:rsidR="00542CD2"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 xml:space="preserve">на пропедевтическом уровне). </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542CD2" w:rsidRPr="009F2022">
        <w:rPr>
          <w:rFonts w:ascii="Times New Roman" w:eastAsia="SchoolBookSanPin" w:hAnsi="Times New Roman"/>
          <w:sz w:val="28"/>
          <w:szCs w:val="28"/>
          <w:lang w:val="ru-RU"/>
        </w:rPr>
        <w:t>.9. </w:t>
      </w:r>
      <w:r w:rsidR="00CA2E26" w:rsidRPr="009F2022">
        <w:rPr>
          <w:rFonts w:ascii="Times New Roman" w:eastAsia="SchoolBookSanPin" w:hAnsi="Times New Roman"/>
          <w:sz w:val="28"/>
          <w:szCs w:val="28"/>
          <w:lang w:val="ru-RU"/>
        </w:rPr>
        <w:t>Выделяются шесть групп операций:</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принимать и удерживать учебную задачу;</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планировать её решение;</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контролировать полученный результат деятельности;</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контролировать процесс деятельности, его соответствие выбранному способу;</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предвидеть (прогнозировать) трудности и ошибки при решении данной учебной задачи;</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корректировать при необходимости процесс деятельности.</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542CD2" w:rsidRPr="009F2022">
        <w:rPr>
          <w:rFonts w:ascii="Times New Roman" w:eastAsia="SchoolBookSanPin" w:hAnsi="Times New Roman"/>
          <w:sz w:val="28"/>
          <w:szCs w:val="28"/>
          <w:lang w:val="ru-RU"/>
        </w:rPr>
        <w:t>.10. </w:t>
      </w:r>
      <w:r w:rsidR="00CA2E26" w:rsidRPr="009F2022">
        <w:rPr>
          <w:rFonts w:ascii="Times New Roman" w:eastAsia="SchoolBookSanPin" w:hAnsi="Times New Roman"/>
          <w:sz w:val="28"/>
          <w:szCs w:val="28"/>
          <w:lang w:val="ru-RU"/>
        </w:rPr>
        <w:t xml:space="preserve">Важной составляющей регулятивных </w:t>
      </w:r>
      <w:r w:rsidR="00542CD2"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являются операции, определяющие способность обучающегося к волевым усилиям</w:t>
      </w:r>
      <w:r w:rsidR="00542CD2" w:rsidRPr="009F2022">
        <w:rPr>
          <w:rFonts w:ascii="Times New Roman" w:eastAsia="SchoolBookSanPin" w:hAnsi="Times New Roman"/>
          <w:sz w:val="28"/>
          <w:szCs w:val="28"/>
          <w:lang w:val="ru-RU"/>
        </w:rPr>
        <w:t xml:space="preserve"> </w:t>
      </w:r>
      <w:r w:rsidR="005C6810" w:rsidRPr="009F2022">
        <w:rPr>
          <w:rFonts w:ascii="Times New Roman" w:eastAsia="SchoolBookSanPin" w:hAnsi="Times New Roman"/>
          <w:sz w:val="28"/>
          <w:szCs w:val="28"/>
          <w:lang w:val="ru-RU"/>
        </w:rPr>
        <w:t xml:space="preserve">в процессе коллективной и (или) </w:t>
      </w:r>
      <w:r w:rsidR="00CA2E26" w:rsidRPr="009F2022">
        <w:rPr>
          <w:rFonts w:ascii="Times New Roman" w:eastAsia="SchoolBookSanPin" w:hAnsi="Times New Roman"/>
          <w:sz w:val="28"/>
          <w:szCs w:val="28"/>
          <w:lang w:val="ru-RU"/>
        </w:rPr>
        <w:t>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9965F3" w:rsidRPr="009F2022">
        <w:rPr>
          <w:rFonts w:ascii="Times New Roman" w:eastAsia="SchoolBookSanPin" w:hAnsi="Times New Roman"/>
          <w:sz w:val="28"/>
          <w:szCs w:val="28"/>
          <w:lang w:val="ru-RU"/>
        </w:rPr>
        <w:t>.11. </w:t>
      </w:r>
      <w:r w:rsidR="00CA2E26" w:rsidRPr="009F2022">
        <w:rPr>
          <w:rFonts w:ascii="Times New Roman" w:eastAsia="SchoolBookSanPin" w:hAnsi="Times New Roman"/>
          <w:sz w:val="28"/>
          <w:szCs w:val="28"/>
          <w:lang w:val="ru-RU"/>
        </w:rPr>
        <w:t xml:space="preserve">В федеральных рабочих программах учебных предметов требования </w:t>
      </w:r>
      <w:r w:rsidR="00CA2E26" w:rsidRPr="009F2022">
        <w:rPr>
          <w:rFonts w:ascii="Times New Roman" w:eastAsia="SchoolBookSanPin" w:hAnsi="Times New Roman"/>
          <w:sz w:val="28"/>
          <w:szCs w:val="28"/>
          <w:lang w:val="ru-RU"/>
        </w:rPr>
        <w:br/>
        <w:t xml:space="preserve">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её успешность: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знание и применение коммуникативных форм взаимодействия (договариваться, рассуждать, находить компромиссные решения), в том числе </w:t>
      </w:r>
      <w:r w:rsidRPr="009F2022">
        <w:rPr>
          <w:rFonts w:ascii="Times New Roman" w:eastAsia="SchoolBookSanPin" w:hAnsi="Times New Roman"/>
          <w:sz w:val="28"/>
          <w:szCs w:val="28"/>
          <w:lang w:val="ru-RU"/>
        </w:rPr>
        <w:br/>
        <w:t>в условиях использования технологий неконтактного информационного взаимодействия;</w:t>
      </w:r>
    </w:p>
    <w:p w:rsidR="00CA2E26" w:rsidRPr="009F2022" w:rsidRDefault="00CA2E26" w:rsidP="00E14A55">
      <w:pPr>
        <w:widowControl/>
        <w:spacing w:after="0" w:line="353" w:lineRule="auto"/>
        <w:ind w:firstLine="709"/>
        <w:jc w:val="both"/>
        <w:rPr>
          <w:rFonts w:ascii="Times New Roman" w:hAnsi="Times New Roman"/>
          <w:b/>
          <w:sz w:val="28"/>
          <w:szCs w:val="28"/>
          <w:lang w:val="ru-RU"/>
        </w:rPr>
      </w:pPr>
      <w:r w:rsidRPr="009F2022">
        <w:rPr>
          <w:rFonts w:ascii="Times New Roman" w:eastAsia="SchoolBookSanPin" w:hAnsi="Times New Roman"/>
          <w:sz w:val="28"/>
          <w:szCs w:val="28"/>
          <w:lang w:val="ru-RU"/>
        </w:rPr>
        <w:t>волевые регулятивные умения (подчиняться, уступать, объективно оценивать вклад свой и других в результат общего труда и друг</w:t>
      </w:r>
      <w:r w:rsidR="009965F3" w:rsidRPr="009F2022">
        <w:rPr>
          <w:rFonts w:ascii="Times New Roman" w:eastAsia="SchoolBookSanPin" w:hAnsi="Times New Roman"/>
          <w:sz w:val="28"/>
          <w:szCs w:val="28"/>
          <w:lang w:val="ru-RU"/>
        </w:rPr>
        <w:t>ие</w:t>
      </w:r>
      <w:r w:rsidRPr="009F2022">
        <w:rPr>
          <w:rFonts w:ascii="Times New Roman" w:eastAsia="SchoolBookSanPin" w:hAnsi="Times New Roman"/>
          <w:sz w:val="28"/>
          <w:szCs w:val="28"/>
          <w:lang w:val="ru-RU"/>
        </w:rPr>
        <w:t>).</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168</w:t>
      </w:r>
      <w:r w:rsidR="009965F3" w:rsidRPr="009F2022">
        <w:rPr>
          <w:rFonts w:ascii="Times New Roman" w:eastAsia="SchoolBookSanPin" w:hAnsi="Times New Roman"/>
          <w:sz w:val="28"/>
          <w:szCs w:val="28"/>
          <w:lang w:val="ru-RU"/>
        </w:rPr>
        <w:t>.12. </w:t>
      </w:r>
      <w:r w:rsidR="00CA2E26" w:rsidRPr="009F2022">
        <w:rPr>
          <w:rFonts w:ascii="Times New Roman" w:eastAsia="SchoolBookSanPin" w:hAnsi="Times New Roman"/>
          <w:sz w:val="28"/>
          <w:szCs w:val="28"/>
          <w:lang w:val="ru-RU"/>
        </w:rPr>
        <w:t>Механизмом конструирования образовательного процесса являются следующие методические позиции</w:t>
      </w:r>
      <w:r w:rsidR="009965F3" w:rsidRPr="009F2022">
        <w:rPr>
          <w:rFonts w:ascii="Times New Roman" w:eastAsia="SchoolBookSanPin" w:hAnsi="Times New Roman"/>
          <w:sz w:val="28"/>
          <w:szCs w:val="28"/>
          <w:lang w:val="ru-RU"/>
        </w:rPr>
        <w:t>.</w:t>
      </w:r>
    </w:p>
    <w:p w:rsidR="009965F3"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9965F3" w:rsidRPr="009F2022">
        <w:rPr>
          <w:rFonts w:ascii="Times New Roman" w:eastAsia="SchoolBookSanPin" w:hAnsi="Times New Roman"/>
          <w:sz w:val="28"/>
          <w:szCs w:val="28"/>
          <w:lang w:val="ru-RU"/>
        </w:rPr>
        <w:t>.12.1. П</w:t>
      </w:r>
      <w:r w:rsidR="00CA2E26" w:rsidRPr="009F2022">
        <w:rPr>
          <w:rFonts w:ascii="Times New Roman" w:eastAsia="SchoolBookSanPin" w:hAnsi="Times New Roman"/>
          <w:sz w:val="28"/>
          <w:szCs w:val="28"/>
          <w:lang w:val="ru-RU"/>
        </w:rPr>
        <w:t xml:space="preserve">едагогический работник проводит анализ содержания учебного предмета с точки зрения </w:t>
      </w:r>
      <w:r w:rsidR="009965F3"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и устанавливает те содержательные линии, которые </w:t>
      </w:r>
      <w:r w:rsidR="009965F3"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 xml:space="preserve">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Соответствующий вклад в формирование </w:t>
      </w:r>
      <w:r w:rsidR="009965F3"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можно выделить в содержании каждого учебного предмета. </w:t>
      </w:r>
    </w:p>
    <w:p w:rsidR="009965F3"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Таким образом, на первом этапе формирования УУД определяются приоритеты учебных предметов для формирования качества универсальности </w:t>
      </w:r>
      <w:r w:rsidR="009965F3"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на данном предметном содержании. </w:t>
      </w:r>
    </w:p>
    <w:p w:rsidR="009965F3"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 втором этапе подключаются другие учебные предметы, педагогический работник предлагает задания, требующие применения учебного действия </w:t>
      </w:r>
      <w:r w:rsidR="009965F3"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или операций на разном предметном содержании. </w:t>
      </w:r>
    </w:p>
    <w:p w:rsidR="009965F3"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Третий этап характеризуется устойчивостью </w:t>
      </w:r>
      <w:r w:rsidR="009965F3" w:rsidRPr="009F2022">
        <w:rPr>
          <w:rFonts w:ascii="Times New Roman" w:eastAsia="SchoolBookSanPin" w:hAnsi="Times New Roman"/>
          <w:sz w:val="28"/>
          <w:szCs w:val="28"/>
          <w:lang w:val="ru-RU"/>
        </w:rPr>
        <w:t>УУД</w:t>
      </w:r>
      <w:r w:rsidRPr="009F2022">
        <w:rPr>
          <w:rFonts w:ascii="Times New Roman" w:eastAsia="SchoolBookSanPin" w:hAnsi="Times New Roman"/>
          <w:sz w:val="28"/>
          <w:szCs w:val="28"/>
          <w:lang w:val="ru-RU"/>
        </w:rPr>
        <w:t xml:space="preserve">, </w:t>
      </w:r>
      <w:r w:rsidR="009965F3" w:rsidRPr="009F2022">
        <w:rPr>
          <w:rFonts w:ascii="Times New Roman" w:eastAsia="SchoolBookSanPin" w:hAnsi="Times New Roman"/>
          <w:sz w:val="28"/>
          <w:szCs w:val="28"/>
          <w:lang w:val="ru-RU"/>
        </w:rPr>
        <w:t>то есть</w:t>
      </w:r>
      <w:r w:rsidRPr="009F2022">
        <w:rPr>
          <w:rFonts w:ascii="Times New Roman" w:eastAsia="SchoolBookSanPin" w:hAnsi="Times New Roman"/>
          <w:sz w:val="28"/>
          <w:szCs w:val="28"/>
          <w:lang w:val="ru-RU"/>
        </w:rPr>
        <w:t xml:space="preserve"> использования </w:t>
      </w:r>
      <w:r w:rsidR="009965F3"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r w:rsidR="009965F3" w:rsidRPr="009F2022">
        <w:rPr>
          <w:rFonts w:ascii="Times New Roman" w:eastAsia="SchoolBookSanPin" w:hAnsi="Times New Roman"/>
          <w:sz w:val="28"/>
          <w:szCs w:val="28"/>
          <w:lang w:val="ru-RU"/>
        </w:rPr>
        <w:t>.</w:t>
      </w:r>
    </w:p>
    <w:p w:rsidR="009965F3"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9965F3" w:rsidRPr="009F2022">
        <w:rPr>
          <w:rFonts w:ascii="Times New Roman" w:eastAsia="SchoolBookSanPin" w:hAnsi="Times New Roman"/>
          <w:sz w:val="28"/>
          <w:szCs w:val="28"/>
          <w:lang w:val="ru-RU"/>
        </w:rPr>
        <w:t xml:space="preserve">.12.2. Педагогический работник </w:t>
      </w:r>
      <w:r w:rsidR="00CA2E26" w:rsidRPr="009F2022">
        <w:rPr>
          <w:rFonts w:ascii="Times New Roman" w:eastAsia="SchoolBookSanPin" w:hAnsi="Times New Roman"/>
          <w:sz w:val="28"/>
          <w:szCs w:val="28"/>
          <w:lang w:val="ru-RU"/>
        </w:rPr>
        <w:t>использу</w:t>
      </w:r>
      <w:r w:rsidR="009965F3" w:rsidRPr="009F2022">
        <w:rPr>
          <w:rFonts w:ascii="Times New Roman" w:eastAsia="SchoolBookSanPin" w:hAnsi="Times New Roman"/>
          <w:sz w:val="28"/>
          <w:szCs w:val="28"/>
          <w:lang w:val="ru-RU"/>
        </w:rPr>
        <w:t>ет</w:t>
      </w:r>
      <w:r w:rsidR="00CA2E26" w:rsidRPr="009F2022">
        <w:rPr>
          <w:rFonts w:ascii="Times New Roman" w:eastAsia="SchoolBookSanPin" w:hAnsi="Times New Roman"/>
          <w:sz w:val="28"/>
          <w:szCs w:val="28"/>
          <w:lang w:val="ru-RU"/>
        </w:rPr>
        <w:t xml:space="preserve"> виды деятельности, которые </w:t>
      </w:r>
      <w:r w:rsidR="009965F3"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 xml:space="preserve">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информационно-телекомуникационной сети «Интернет», исследовательская, творческая деятельность, в том числе с использованием </w:t>
      </w:r>
      <w:r w:rsidR="00CA2E26" w:rsidRPr="009F2022">
        <w:rPr>
          <w:rFonts w:ascii="Times New Roman" w:eastAsia="SchoolBookSanPin" w:hAnsi="Times New Roman"/>
          <w:sz w:val="28"/>
          <w:szCs w:val="28"/>
          <w:lang w:val="ru-RU"/>
        </w:rPr>
        <w:lastRenderedPageBreak/>
        <w:t xml:space="preserve">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w:t>
      </w:r>
    </w:p>
    <w:p w:rsidR="00CA2E26" w:rsidRPr="009F2022" w:rsidRDefault="00CA2E26" w:rsidP="00DF48C0">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9965F3"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Уроки литературного чтения позволяют проводить наблюдения текста, </w:t>
      </w:r>
      <w:r w:rsidR="009965F3"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 xml:space="preserve">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w:t>
      </w:r>
      <w:r w:rsidR="009965F3"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по всем учебным предметам, то универсальность учебного действия формируется успешно и быстро.</w:t>
      </w:r>
    </w:p>
    <w:p w:rsidR="009965F3"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9965F3" w:rsidRPr="009F2022">
        <w:rPr>
          <w:rFonts w:ascii="Times New Roman" w:eastAsia="SchoolBookSanPin" w:hAnsi="Times New Roman"/>
          <w:sz w:val="28"/>
          <w:szCs w:val="28"/>
          <w:lang w:val="ru-RU"/>
        </w:rPr>
        <w:t>.12.3. П</w:t>
      </w:r>
      <w:r w:rsidR="00CA2E26" w:rsidRPr="009F2022">
        <w:rPr>
          <w:rFonts w:ascii="Times New Roman" w:eastAsia="SchoolBookSanPin" w:hAnsi="Times New Roman"/>
          <w:sz w:val="28"/>
          <w:szCs w:val="28"/>
          <w:lang w:val="ru-RU"/>
        </w:rPr>
        <w:t xml:space="preserve">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w:t>
      </w:r>
      <w:r w:rsidR="009965F3"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 xml:space="preserve">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При этом изменяется и процесс контроля:</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от совместных действий с учителем обучающиеся переходят </w:t>
      </w:r>
      <w:r w:rsidRPr="009F2022">
        <w:rPr>
          <w:rFonts w:ascii="Times New Roman" w:eastAsia="SchoolBookSanPin" w:hAnsi="Times New Roman"/>
          <w:sz w:val="28"/>
          <w:szCs w:val="28"/>
          <w:lang w:val="ru-RU"/>
        </w:rPr>
        <w:br/>
        <w:t xml:space="preserve">к самостоятельным аналитическим оценкам;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выполняющий задание осваивает два вида контроля – результата и процесса деятельности; </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w:t>
      </w:r>
      <w:r w:rsidR="00041ACA"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и с соответствующей методической поддержкой исправления самим обучающимся своих ошибок.</w:t>
      </w:r>
    </w:p>
    <w:p w:rsidR="00CA2E26" w:rsidRPr="009F2022" w:rsidRDefault="00CA2E2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 </w:t>
      </w:r>
    </w:p>
    <w:p w:rsidR="00CA2E26" w:rsidRPr="009F2022" w:rsidRDefault="007452B6" w:rsidP="00DF48C0">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.13. </w:t>
      </w:r>
      <w:r w:rsidR="00CA2E26" w:rsidRPr="009F2022">
        <w:rPr>
          <w:rFonts w:ascii="Times New Roman" w:eastAsia="SchoolBookSanPin" w:hAnsi="Times New Roman"/>
          <w:sz w:val="28"/>
          <w:szCs w:val="28"/>
          <w:lang w:val="ru-RU"/>
        </w:rPr>
        <w:t xml:space="preserve">Сравнение как </w:t>
      </w:r>
      <w:r w:rsidR="00041ACA"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w:t>
      </w:r>
      <w:r w:rsidR="00CA2E26" w:rsidRPr="009F2022">
        <w:rPr>
          <w:rFonts w:ascii="Times New Roman" w:eastAsia="SchoolBookSanPin" w:hAnsi="Times New Roman"/>
          <w:sz w:val="28"/>
          <w:szCs w:val="28"/>
          <w:lang w:val="ru-RU"/>
        </w:rPr>
        <w:lastRenderedPageBreak/>
        <w:t xml:space="preserve">объектов, явлений) – выбирать (из информационного банка) экранные (виртуальные) модели изучаемых предметов (объектов, явлений) </w:t>
      </w:r>
      <w:r w:rsidR="00CA2E26" w:rsidRPr="009F2022">
        <w:rPr>
          <w:rFonts w:ascii="Times New Roman" w:eastAsia="SchoolBookSanPin" w:hAnsi="Times New Roman"/>
          <w:sz w:val="28"/>
          <w:szCs w:val="28"/>
          <w:lang w:val="ru-RU"/>
        </w:rPr>
        <w:br/>
        <w:t xml:space="preserve">и видоизменять их таким образом, чтобы привести их к сходству или похожести </w:t>
      </w:r>
      <w:r w:rsidR="00CA2E26" w:rsidRPr="009F2022">
        <w:rPr>
          <w:rFonts w:ascii="Times New Roman" w:eastAsia="SchoolBookSanPin" w:hAnsi="Times New Roman"/>
          <w:sz w:val="28"/>
          <w:szCs w:val="28"/>
          <w:lang w:val="ru-RU"/>
        </w:rPr>
        <w:br/>
        <w:t>с другими.</w:t>
      </w:r>
    </w:p>
    <w:p w:rsidR="00CA2E26" w:rsidRPr="009F2022" w:rsidRDefault="007452B6" w:rsidP="00DF48C0">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.14. </w:t>
      </w:r>
      <w:r w:rsidR="00CA2E26" w:rsidRPr="009F2022">
        <w:rPr>
          <w:rFonts w:ascii="Times New Roman" w:eastAsia="SchoolBookSanPin" w:hAnsi="Times New Roman"/>
          <w:sz w:val="28"/>
          <w:szCs w:val="28"/>
          <w:lang w:val="ru-RU"/>
        </w:rPr>
        <w:t xml:space="preserve">Классификация как </w:t>
      </w:r>
      <w:r w:rsidR="00041ACA"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CA2E26" w:rsidRPr="009F2022" w:rsidRDefault="007452B6" w:rsidP="00DF48C0">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.15. </w:t>
      </w:r>
      <w:r w:rsidR="00CA2E26" w:rsidRPr="009F2022">
        <w:rPr>
          <w:rFonts w:ascii="Times New Roman" w:eastAsia="SchoolBookSanPin" w:hAnsi="Times New Roman"/>
          <w:sz w:val="28"/>
          <w:szCs w:val="28"/>
          <w:lang w:val="ru-RU"/>
        </w:rPr>
        <w:t xml:space="preserve">Обобщение как </w:t>
      </w:r>
      <w:r w:rsidR="00041ACA"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w:t>
      </w:r>
      <w:r w:rsidR="00676CF1" w:rsidRPr="009F2022">
        <w:rPr>
          <w:rFonts w:ascii="Times New Roman" w:eastAsia="SchoolBookSanPin" w:hAnsi="Times New Roman"/>
          <w:sz w:val="28"/>
          <w:szCs w:val="28"/>
          <w:lang w:val="ru-RU"/>
        </w:rPr>
        <w:t xml:space="preserve"> игнорирование индивидуальных и (</w:t>
      </w:r>
      <w:r w:rsidR="00CA2E26" w:rsidRPr="009F2022">
        <w:rPr>
          <w:rFonts w:ascii="Times New Roman" w:eastAsia="SchoolBookSanPin" w:hAnsi="Times New Roman"/>
          <w:sz w:val="28"/>
          <w:szCs w:val="28"/>
          <w:lang w:val="ru-RU"/>
        </w:rPr>
        <w:t>или</w:t>
      </w:r>
      <w:r w:rsidR="00676CF1" w:rsidRPr="009F2022">
        <w:rPr>
          <w:rFonts w:ascii="Times New Roman" w:eastAsia="SchoolBookSanPin" w:hAnsi="Times New Roman"/>
          <w:sz w:val="28"/>
          <w:szCs w:val="28"/>
          <w:lang w:val="ru-RU"/>
        </w:rPr>
        <w:t>)</w:t>
      </w:r>
      <w:r w:rsidR="00CA2E26" w:rsidRPr="009F2022">
        <w:rPr>
          <w:rFonts w:ascii="Times New Roman" w:eastAsia="SchoolBookSanPin" w:hAnsi="Times New Roman"/>
          <w:sz w:val="28"/>
          <w:szCs w:val="28"/>
          <w:lang w:val="ru-RU"/>
        </w:rPr>
        <w:t xml:space="preserve">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.16. </w:t>
      </w:r>
      <w:r w:rsidR="00CA2E26" w:rsidRPr="009F2022">
        <w:rPr>
          <w:rFonts w:ascii="Times New Roman" w:eastAsia="SchoolBookSanPin" w:hAnsi="Times New Roman"/>
          <w:sz w:val="28"/>
          <w:szCs w:val="28"/>
          <w:lang w:val="ru-RU"/>
        </w:rPr>
        <w:t xml:space="preserve">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w:t>
      </w:r>
      <w:r w:rsidR="00CA2E26" w:rsidRPr="009F2022">
        <w:rPr>
          <w:rFonts w:ascii="Times New Roman" w:eastAsia="SchoolBookSanPin" w:hAnsi="Times New Roman"/>
          <w:sz w:val="28"/>
          <w:szCs w:val="28"/>
          <w:lang w:val="ru-RU"/>
        </w:rPr>
        <w:lastRenderedPageBreak/>
        <w:t>универсальных свойствах, то есть возможность обобщённой характеристики сущности универсального действия.</w:t>
      </w:r>
    </w:p>
    <w:p w:rsidR="00041ACA"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.17. </w:t>
      </w:r>
      <w:r w:rsidR="00CA2E26" w:rsidRPr="009F2022">
        <w:rPr>
          <w:rFonts w:ascii="Times New Roman" w:eastAsia="SchoolBookSanPin" w:hAnsi="Times New Roman"/>
          <w:sz w:val="28"/>
          <w:szCs w:val="28"/>
          <w:lang w:val="ru-RU"/>
        </w:rPr>
        <w:t xml:space="preserve">Сформированность </w:t>
      </w:r>
      <w:r w:rsidR="00041ACA" w:rsidRPr="009F2022">
        <w:rPr>
          <w:rFonts w:ascii="Times New Roman" w:eastAsia="SchoolBookSanPin" w:hAnsi="Times New Roman"/>
          <w:sz w:val="28"/>
          <w:szCs w:val="28"/>
          <w:lang w:val="ru-RU"/>
        </w:rPr>
        <w:t>УУД</w:t>
      </w:r>
      <w:r w:rsidR="00CA2E26" w:rsidRPr="009F2022">
        <w:rPr>
          <w:rFonts w:ascii="Times New Roman" w:eastAsia="SchoolBookSanPin" w:hAnsi="Times New Roman"/>
          <w:sz w:val="28"/>
          <w:szCs w:val="28"/>
          <w:lang w:val="ru-RU"/>
        </w:rPr>
        <w:t xml:space="preserve"> у обучающихся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w:t>
      </w:r>
      <w:r w:rsidR="00041ACA"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 xml:space="preserve">с закономерностями контрольно-оценочной деятельности балльной оценкой (отметкой) оценивается результат, а не процесс деятельности. </w:t>
      </w:r>
      <w:r w:rsidR="00CA2E26" w:rsidRPr="009F2022">
        <w:rPr>
          <w:rFonts w:ascii="Times New Roman" w:eastAsia="SchoolBookSanPin" w:hAnsi="Times New Roman"/>
          <w:sz w:val="28"/>
          <w:szCs w:val="28"/>
          <w:lang w:val="ru-RU"/>
        </w:rPr>
        <w:br/>
        <w:t xml:space="preserve">В задачу педагогического работника входит проанализировать вместе </w:t>
      </w:r>
      <w:r w:rsidR="00CA2E26" w:rsidRPr="009F2022">
        <w:rPr>
          <w:rFonts w:ascii="Times New Roman" w:eastAsia="SchoolBookSanPin" w:hAnsi="Times New Roman"/>
          <w:sz w:val="28"/>
          <w:szCs w:val="28"/>
          <w:lang w:val="ru-RU"/>
        </w:rPr>
        <w:br/>
        <w:t xml:space="preserve">с обучающимся его достижения, ошибки и встретившиеся трудности. </w:t>
      </w:r>
    </w:p>
    <w:p w:rsidR="00CA2E26" w:rsidRPr="009F2022" w:rsidRDefault="007452B6" w:rsidP="00E14A5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.18. </w:t>
      </w:r>
      <w:r w:rsidR="00CA2E26" w:rsidRPr="009F2022">
        <w:rPr>
          <w:rFonts w:ascii="Times New Roman" w:eastAsia="SchoolBookSanPin" w:hAnsi="Times New Roman"/>
          <w:sz w:val="28"/>
          <w:szCs w:val="28"/>
          <w:lang w:val="ru-RU"/>
        </w:rPr>
        <w:t xml:space="preserve">В федеральных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w:t>
      </w:r>
      <w:r w:rsidR="00041ACA" w:rsidRPr="009F2022">
        <w:rPr>
          <w:rFonts w:ascii="Times New Roman" w:eastAsia="SchoolBookSanPin" w:hAnsi="Times New Roman"/>
          <w:sz w:val="28"/>
          <w:szCs w:val="28"/>
          <w:lang w:val="ru-RU"/>
        </w:rPr>
        <w:t>представлен</w:t>
      </w:r>
      <w:r w:rsidR="00CA2E26" w:rsidRPr="009F2022">
        <w:rPr>
          <w:rFonts w:ascii="Times New Roman" w:eastAsia="SchoolBookSanPin" w:hAnsi="Times New Roman"/>
          <w:sz w:val="28"/>
          <w:szCs w:val="28"/>
          <w:lang w:val="ru-RU"/>
        </w:rPr>
        <w:t xml:space="preserve"> возможный вариант содержания всех групп УУД по каждому году обучения на уровне начального общего образования. В </w:t>
      </w:r>
      <w:r w:rsidR="00041ACA" w:rsidRPr="009F2022">
        <w:rPr>
          <w:rFonts w:ascii="Times New Roman" w:eastAsia="SchoolBookSanPin" w:hAnsi="Times New Roman"/>
          <w:sz w:val="28"/>
          <w:szCs w:val="28"/>
          <w:lang w:val="ru-RU"/>
        </w:rPr>
        <w:t>1</w:t>
      </w:r>
      <w:r w:rsidR="00CA2E26" w:rsidRPr="009F2022">
        <w:rPr>
          <w:rFonts w:ascii="Times New Roman" w:eastAsia="SchoolBookSanPin" w:hAnsi="Times New Roman"/>
          <w:sz w:val="28"/>
          <w:szCs w:val="28"/>
          <w:lang w:val="ru-RU"/>
        </w:rPr>
        <w:t xml:space="preserve"> и </w:t>
      </w:r>
      <w:r w:rsidR="00041ACA" w:rsidRPr="009F2022">
        <w:rPr>
          <w:rFonts w:ascii="Times New Roman" w:eastAsia="SchoolBookSanPin" w:hAnsi="Times New Roman"/>
          <w:sz w:val="28"/>
          <w:szCs w:val="28"/>
          <w:lang w:val="ru-RU"/>
        </w:rPr>
        <w:t>2</w:t>
      </w:r>
      <w:r w:rsidR="00CA2E26" w:rsidRPr="009F2022">
        <w:rPr>
          <w:rFonts w:ascii="Times New Roman" w:eastAsia="SchoolBookSanPin" w:hAnsi="Times New Roman"/>
          <w:sz w:val="28"/>
          <w:szCs w:val="28"/>
          <w:lang w:val="ru-RU"/>
        </w:rPr>
        <w:t xml:space="preserve"> классах определён пропедевтический уровень овладения УУД, и только к концу второго года обучения появляются признаки универсальности.</w:t>
      </w:r>
    </w:p>
    <w:p w:rsidR="00CA2E26" w:rsidRPr="009F2022" w:rsidRDefault="007452B6" w:rsidP="00E14A55">
      <w:pPr>
        <w:widowControl/>
        <w:spacing w:after="0" w:line="353" w:lineRule="auto"/>
        <w:ind w:firstLine="709"/>
        <w:jc w:val="both"/>
        <w:rPr>
          <w:rFonts w:ascii="Times New Roman" w:hAnsi="Times New Roman"/>
          <w:sz w:val="28"/>
          <w:szCs w:val="28"/>
          <w:lang w:val="ru-RU"/>
        </w:rPr>
      </w:pPr>
      <w:r w:rsidRPr="009F2022">
        <w:rPr>
          <w:rFonts w:ascii="Times New Roman" w:eastAsia="SchoolBookSanPin" w:hAnsi="Times New Roman"/>
          <w:sz w:val="28"/>
          <w:szCs w:val="28"/>
          <w:lang w:val="ru-RU"/>
        </w:rPr>
        <w:t>168</w:t>
      </w:r>
      <w:r w:rsidR="00041ACA" w:rsidRPr="009F2022">
        <w:rPr>
          <w:rFonts w:ascii="Times New Roman" w:eastAsia="SchoolBookSanPin" w:hAnsi="Times New Roman"/>
          <w:sz w:val="28"/>
          <w:szCs w:val="28"/>
          <w:lang w:val="ru-RU"/>
        </w:rPr>
        <w:t>.19. В федеральных рабочих программах учебных предметов с</w:t>
      </w:r>
      <w:r w:rsidR="00CA2E26" w:rsidRPr="009F2022">
        <w:rPr>
          <w:rFonts w:ascii="Times New Roman" w:eastAsia="SchoolBookSanPin" w:hAnsi="Times New Roman"/>
          <w:sz w:val="28"/>
          <w:szCs w:val="28"/>
          <w:lang w:val="ru-RU"/>
        </w:rPr>
        <w:t xml:space="preserve">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w:t>
      </w:r>
      <w:r w:rsidR="00041ACA" w:rsidRPr="009F2022">
        <w:rPr>
          <w:rFonts w:ascii="Times New Roman" w:eastAsia="SchoolBookSanPin" w:hAnsi="Times New Roman"/>
          <w:sz w:val="28"/>
          <w:szCs w:val="28"/>
          <w:lang w:val="ru-RU"/>
        </w:rPr>
        <w:br/>
      </w:r>
      <w:r w:rsidR="00CA2E26" w:rsidRPr="009F2022">
        <w:rPr>
          <w:rFonts w:ascii="Times New Roman" w:eastAsia="SchoolBookSanPin" w:hAnsi="Times New Roman"/>
          <w:sz w:val="28"/>
          <w:szCs w:val="28"/>
          <w:lang w:val="ru-RU"/>
        </w:rPr>
        <w:t>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r w:rsidR="00CA2E26" w:rsidRPr="009F2022">
        <w:rPr>
          <w:rFonts w:ascii="Times New Roman" w:hAnsi="Times New Roman"/>
          <w:sz w:val="28"/>
          <w:szCs w:val="28"/>
          <w:lang w:val="ru-RU"/>
        </w:rPr>
        <w:t xml:space="preserve"> </w:t>
      </w:r>
    </w:p>
    <w:p w:rsidR="00833BCD" w:rsidRDefault="00833BCD" w:rsidP="00E14A55">
      <w:pPr>
        <w:widowControl/>
        <w:spacing w:after="0" w:line="353" w:lineRule="auto"/>
        <w:ind w:firstLine="709"/>
        <w:jc w:val="both"/>
        <w:rPr>
          <w:rFonts w:ascii="Times New Roman" w:eastAsia="Times New Roman" w:hAnsi="Times New Roman"/>
          <w:b/>
          <w:sz w:val="28"/>
          <w:szCs w:val="28"/>
          <w:lang w:val="ru-RU"/>
        </w:rPr>
      </w:pPr>
    </w:p>
    <w:p w:rsidR="00BB35F0" w:rsidRPr="009F2022" w:rsidRDefault="002201EF" w:rsidP="00E14A55">
      <w:pPr>
        <w:widowControl/>
        <w:spacing w:after="0" w:line="353" w:lineRule="auto"/>
        <w:ind w:firstLine="709"/>
        <w:jc w:val="both"/>
        <w:rPr>
          <w:rFonts w:ascii="Times New Roman" w:hAnsi="Times New Roman"/>
          <w:sz w:val="28"/>
          <w:szCs w:val="28"/>
          <w:lang w:val="ru-RU"/>
        </w:rPr>
      </w:pPr>
      <w:hyperlink r:id="rId26" w:history="1">
        <w:r w:rsidR="00833BCD" w:rsidRPr="0047451D">
          <w:rPr>
            <w:rStyle w:val="a3"/>
            <w:rFonts w:ascii="Times New Roman" w:eastAsia="Times New Roman" w:hAnsi="Times New Roman"/>
            <w:b/>
            <w:sz w:val="28"/>
            <w:szCs w:val="28"/>
            <w:lang w:val="ru-RU"/>
          </w:rPr>
          <w:t>2.3 Рабочая программа воспитания</w:t>
        </w:r>
      </w:hyperlink>
    </w:p>
    <w:p w:rsidR="00CA2E26" w:rsidRPr="009F2022" w:rsidRDefault="006C5023" w:rsidP="000C14A5">
      <w:pPr>
        <w:pStyle w:val="10"/>
        <w:widowControl/>
        <w:pBdr>
          <w:bottom w:val="none" w:sz="0" w:space="0" w:color="auto"/>
        </w:pBdr>
        <w:spacing w:before="0" w:line="355" w:lineRule="auto"/>
        <w:jc w:val="center"/>
        <w:rPr>
          <w:rFonts w:eastAsia="OfficinaSansBoldITC"/>
          <w:szCs w:val="28"/>
          <w:lang w:val="ru-RU"/>
        </w:rPr>
      </w:pPr>
      <w:r w:rsidRPr="009F2022">
        <w:rPr>
          <w:rFonts w:eastAsia="OfficinaSansBoldITC"/>
          <w:szCs w:val="28"/>
        </w:rPr>
        <w:lastRenderedPageBreak/>
        <w:t>III</w:t>
      </w:r>
      <w:r w:rsidRPr="009F2022">
        <w:rPr>
          <w:rFonts w:eastAsia="OfficinaSansBoldITC"/>
          <w:szCs w:val="28"/>
          <w:lang w:val="ru-RU"/>
        </w:rPr>
        <w:t xml:space="preserve"> </w:t>
      </w:r>
      <w:r w:rsidR="00CA2E26" w:rsidRPr="009F2022">
        <w:rPr>
          <w:rFonts w:eastAsia="OfficinaSansBoldITC"/>
          <w:szCs w:val="28"/>
          <w:lang w:val="ru-RU"/>
        </w:rPr>
        <w:t>.</w:t>
      </w:r>
      <w:r w:rsidRPr="009F2022">
        <w:rPr>
          <w:rFonts w:eastAsia="OfficinaSansBoldITC"/>
          <w:szCs w:val="28"/>
          <w:lang w:val="ru-RU"/>
        </w:rPr>
        <w:t>ОРГАНИЗАЦИОННЫЙ РАЗДЕЛ</w:t>
      </w:r>
    </w:p>
    <w:p w:rsidR="00930165" w:rsidRPr="009F2022" w:rsidRDefault="002F0151" w:rsidP="00930165">
      <w:pPr>
        <w:jc w:val="both"/>
        <w:rPr>
          <w:rFonts w:ascii="Times New Roman" w:hAnsi="Times New Roman"/>
          <w:color w:val="000000"/>
          <w:sz w:val="28"/>
          <w:szCs w:val="28"/>
          <w:lang w:val="ru-RU"/>
        </w:rPr>
      </w:pPr>
      <w:r w:rsidRPr="009F2022">
        <w:rPr>
          <w:rStyle w:val="markedcontent"/>
          <w:rFonts w:ascii="Times New Roman" w:hAnsi="Times New Roman"/>
          <w:sz w:val="28"/>
          <w:szCs w:val="28"/>
          <w:lang w:val="ru-RU"/>
        </w:rPr>
        <w:t>3.1У</w:t>
      </w:r>
      <w:r w:rsidR="00930165" w:rsidRPr="009F2022">
        <w:rPr>
          <w:rStyle w:val="markedcontent"/>
          <w:rFonts w:ascii="Times New Roman" w:hAnsi="Times New Roman"/>
          <w:sz w:val="28"/>
          <w:szCs w:val="28"/>
          <w:lang w:val="ru-RU"/>
        </w:rPr>
        <w:t>чебный план начального общего образования Шабалинское муниципальное общеобразовательное казенное учреждение средняя общеобразовательная школа с.Новотроицкое Шабалинского района Кировской области</w:t>
      </w:r>
      <w:r w:rsidR="00930165" w:rsidRPr="009F2022">
        <w:rPr>
          <w:rFonts w:ascii="Times New Roman" w:hAnsi="Times New Roman"/>
          <w:sz w:val="28"/>
          <w:szCs w:val="28"/>
          <w:lang w:val="ru-RU"/>
        </w:rPr>
        <w:t xml:space="preserve"> </w:t>
      </w:r>
      <w:r w:rsidR="00930165" w:rsidRPr="009F2022">
        <w:rPr>
          <w:rStyle w:val="markedcontent"/>
          <w:rFonts w:ascii="Times New Roman" w:hAnsi="Times New Roman"/>
          <w:sz w:val="28"/>
          <w:szCs w:val="28"/>
          <w:lang w:val="ru-RU"/>
        </w:rPr>
        <w:t xml:space="preserve">(далее - учебный план) для 1-4 классов </w:t>
      </w:r>
      <w:r w:rsidR="00930165" w:rsidRPr="009F2022">
        <w:rPr>
          <w:rFonts w:ascii="Times New Roman" w:hAnsi="Times New Roman"/>
          <w:color w:val="000000"/>
          <w:sz w:val="28"/>
          <w:szCs w:val="28"/>
          <w:lang w:val="ru-RU"/>
        </w:rPr>
        <w:t>составлен на</w:t>
      </w:r>
      <w:r w:rsidR="00930165" w:rsidRPr="009F2022">
        <w:rPr>
          <w:rFonts w:ascii="Times New Roman" w:hAnsi="Times New Roman"/>
          <w:color w:val="000000"/>
          <w:sz w:val="28"/>
          <w:szCs w:val="28"/>
        </w:rPr>
        <w:t> </w:t>
      </w:r>
      <w:r w:rsidR="00930165" w:rsidRPr="009F2022">
        <w:rPr>
          <w:rFonts w:ascii="Times New Roman" w:hAnsi="Times New Roman"/>
          <w:color w:val="000000"/>
          <w:sz w:val="28"/>
          <w:szCs w:val="28"/>
          <w:lang w:val="ru-RU"/>
        </w:rPr>
        <w:t>основе следующих документов:</w:t>
      </w:r>
    </w:p>
    <w:p w:rsidR="00930165" w:rsidRPr="009F2022" w:rsidRDefault="00930165" w:rsidP="00930165">
      <w:pPr>
        <w:widowControl/>
        <w:numPr>
          <w:ilvl w:val="0"/>
          <w:numId w:val="21"/>
        </w:numPr>
        <w:spacing w:before="100" w:beforeAutospacing="1" w:after="100" w:afterAutospacing="1" w:line="240" w:lineRule="auto"/>
        <w:ind w:left="780" w:right="180"/>
        <w:contextualSpacing/>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Федеральный закон от</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29.12.2012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273-ФЗ «Об</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образовании в</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Российской Федерации».</w:t>
      </w:r>
    </w:p>
    <w:p w:rsidR="00930165" w:rsidRPr="009F2022" w:rsidRDefault="00930165" w:rsidP="00930165">
      <w:pPr>
        <w:widowControl/>
        <w:numPr>
          <w:ilvl w:val="0"/>
          <w:numId w:val="21"/>
        </w:numPr>
        <w:spacing w:before="100" w:beforeAutospacing="1" w:after="100" w:afterAutospacing="1" w:line="240" w:lineRule="auto"/>
        <w:ind w:left="780" w:right="180"/>
        <w:contextualSpacing/>
        <w:jc w:val="both"/>
        <w:rPr>
          <w:rFonts w:ascii="Times New Roman" w:hAnsi="Times New Roman"/>
          <w:color w:val="000000"/>
          <w:sz w:val="28"/>
          <w:szCs w:val="28"/>
          <w:lang w:val="ru-RU"/>
        </w:rPr>
      </w:pPr>
      <w:r w:rsidRPr="009F2022">
        <w:rPr>
          <w:rStyle w:val="markedcontent"/>
          <w:rFonts w:ascii="Times New Roman" w:hAnsi="Times New Roman"/>
          <w:sz w:val="28"/>
          <w:szCs w:val="28"/>
          <w:lang w:val="ru-RU"/>
        </w:rPr>
        <w:t>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
    <w:p w:rsidR="00930165" w:rsidRPr="009F2022" w:rsidRDefault="00930165" w:rsidP="00930165">
      <w:pPr>
        <w:widowControl/>
        <w:numPr>
          <w:ilvl w:val="0"/>
          <w:numId w:val="21"/>
        </w:numPr>
        <w:spacing w:before="100" w:beforeAutospacing="1" w:after="100" w:afterAutospacing="1" w:line="240" w:lineRule="auto"/>
        <w:ind w:left="780" w:right="180"/>
        <w:contextualSpacing/>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Федеральная образовательная программа начального общего образования, утвержденная приказом Минпросвещения от</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16.11.2022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992.</w:t>
      </w:r>
    </w:p>
    <w:p w:rsidR="00930165" w:rsidRPr="009F2022" w:rsidRDefault="00930165" w:rsidP="00930165">
      <w:pPr>
        <w:widowControl/>
        <w:numPr>
          <w:ilvl w:val="0"/>
          <w:numId w:val="21"/>
        </w:numPr>
        <w:spacing w:before="100" w:beforeAutospacing="1" w:after="100" w:afterAutospacing="1" w:line="240" w:lineRule="auto"/>
        <w:ind w:left="780" w:right="180"/>
        <w:contextualSpacing/>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СП</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2.4.3648-20 «Санитарно-эпидемиологические требования к</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организациям воспитания 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обучения, отдыха 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оздоровления детей 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молодежи», утвержденные постановлением главного государственного санитарного врача от</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28.09.2020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28.</w:t>
      </w:r>
    </w:p>
    <w:p w:rsidR="00930165" w:rsidRPr="009F2022" w:rsidRDefault="00930165" w:rsidP="00930165">
      <w:pPr>
        <w:widowControl/>
        <w:numPr>
          <w:ilvl w:val="0"/>
          <w:numId w:val="21"/>
        </w:numPr>
        <w:spacing w:before="100" w:beforeAutospacing="1" w:after="100" w:afterAutospacing="1" w:line="240" w:lineRule="auto"/>
        <w:ind w:left="780" w:right="180"/>
        <w:contextualSpacing/>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СанПиН 1.2.3685-21 «Гигиенические нормативы 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требования к</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обеспечению безопасности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и (или) безвредности для человека факторов среды обитания», утвержденные постановлением главного государственного санитарного врача от</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28.01.2021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2.</w:t>
      </w:r>
    </w:p>
    <w:p w:rsidR="00930165" w:rsidRPr="009F2022" w:rsidRDefault="00930165" w:rsidP="00930165">
      <w:pPr>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и является частью образовательной программы Шабалинское муниципальное общеобразовательное казенное учреждение средняя общеобразовательная школа с.Новотроицкое Шабалинского района Кировской области, разработанной в соответствии с ФГОС начального общего образования, с учетом Федеральной образовательной программой начального общего образования.</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использовано: на проведение учебных занятий, обеспечивающих различные интересы обучающихся</w:t>
      </w:r>
      <w:r w:rsidRPr="009F2022">
        <w:rPr>
          <w:rFonts w:ascii="Times New Roman" w:hAnsi="Times New Roman"/>
          <w:sz w:val="28"/>
          <w:szCs w:val="28"/>
          <w:lang w:val="ru-RU"/>
        </w:rPr>
        <w:t xml:space="preserve"> "Развитие речи" 1 час в неделю в 1 классе и "Становлюсь грамотным читателем"1 час в неделю во 2 классе. Изучение математики в 3 классе увеличено на 0,5 часа.</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 xml:space="preserve">В Шабалинское муниципальное общеобразовательное казенное учреждение </w:t>
      </w:r>
      <w:r w:rsidRPr="009F2022">
        <w:rPr>
          <w:rStyle w:val="markedcontent"/>
          <w:rFonts w:ascii="Times New Roman" w:hAnsi="Times New Roman"/>
          <w:sz w:val="28"/>
          <w:szCs w:val="28"/>
          <w:lang w:val="ru-RU"/>
        </w:rPr>
        <w:lastRenderedPageBreak/>
        <w:t>средняя общеобразовательная школа с.Новотроицкое Шабалинского района Кировской области</w:t>
      </w:r>
      <w:r w:rsidRPr="009F2022">
        <w:rPr>
          <w:rFonts w:ascii="Times New Roman" w:hAnsi="Times New Roman"/>
          <w:sz w:val="28"/>
          <w:szCs w:val="28"/>
          <w:lang w:val="ru-RU"/>
        </w:rPr>
        <w:t xml:space="preserve">  </w:t>
      </w:r>
      <w:r w:rsidRPr="009F2022">
        <w:rPr>
          <w:rStyle w:val="markedcontent"/>
          <w:rFonts w:ascii="Times New Roman" w:hAnsi="Times New Roman"/>
          <w:sz w:val="28"/>
          <w:szCs w:val="28"/>
          <w:lang w:val="ru-RU"/>
        </w:rPr>
        <w:t xml:space="preserve">языком обучения является </w:t>
      </w:r>
      <w:r w:rsidRPr="009F2022">
        <w:rPr>
          <w:rFonts w:ascii="Times New Roman" w:hAnsi="Times New Roman"/>
          <w:sz w:val="28"/>
          <w:szCs w:val="28"/>
          <w:lang w:val="ru-RU"/>
        </w:rPr>
        <w:t xml:space="preserve">русский язык.  В 3 и 4 классе на предмет Родной (русский) язык отводится по 0,5 часа в каждом классе. </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При изучении предметной области «Основы религиозных культур и светской этики» выбран модуль "Основы светской этики"  по заявлению родителей (законных представителей) несовершеннолетних обучающихся.</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При изучении предметов не осуществляется деление учащихся на подгруппы.</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Промежуточная/годовая аттестация обучающихся за четверть осуществляется в соответствии с календарным учебным графиком.</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Промежуточная аттестация проходит на последних 2-х неделях четвертой четверти. Формы и порядок проведения промежуточной аттестации определяются «Положением о формах, периодичности и порядке</w:t>
      </w:r>
      <w:r w:rsidRPr="009F2022">
        <w:rPr>
          <w:rStyle w:val="markedcontent"/>
          <w:rFonts w:ascii="Times New Roman" w:hAnsi="Times New Roman"/>
          <w:sz w:val="28"/>
          <w:szCs w:val="28"/>
          <w:lang w:val="ru-RU"/>
        </w:rPr>
        <w:br/>
        <w:t xml:space="preserve">текущего контроля успеваемости и промежуточной аттестации обучающихся Шабалинское муниципальное общеобразовательное казенное учреждение средняя общеобразовательная школа с.Новотроицкое Шабалинского района Кировской области. </w:t>
      </w:r>
    </w:p>
    <w:p w:rsidR="00930165" w:rsidRPr="009F2022" w:rsidRDefault="00930165" w:rsidP="00930165">
      <w:pPr>
        <w:ind w:firstLine="567"/>
        <w:jc w:val="both"/>
        <w:rPr>
          <w:rStyle w:val="markedcontent"/>
          <w:rFonts w:ascii="Times New Roman" w:hAnsi="Times New Roman"/>
          <w:sz w:val="28"/>
          <w:szCs w:val="28"/>
          <w:lang w:val="ru-RU"/>
        </w:rPr>
      </w:pPr>
      <w:r w:rsidRPr="009F2022">
        <w:rPr>
          <w:rStyle w:val="markedcontent"/>
          <w:rFonts w:ascii="Times New Roman" w:hAnsi="Times New Roman"/>
          <w:sz w:val="28"/>
          <w:szCs w:val="28"/>
          <w:lang w:val="ru-RU"/>
        </w:rPr>
        <w:t>Оценивание младших школьников в течение первого года обучения осуществляются в форме словесных качественных оценок на критериальной основе, в форме письменных заключений учителя, по итогам проверки самостоятельных работ.</w:t>
      </w:r>
    </w:p>
    <w:p w:rsidR="00930165" w:rsidRPr="009F2022" w:rsidRDefault="00930165" w:rsidP="00930165">
      <w:pPr>
        <w:jc w:val="both"/>
        <w:rPr>
          <w:rFonts w:ascii="Times New Roman" w:hAnsi="Times New Roman"/>
          <w:color w:val="000000"/>
          <w:sz w:val="28"/>
          <w:szCs w:val="28"/>
          <w:lang w:val="ru-RU"/>
        </w:rPr>
      </w:pPr>
      <w:r w:rsidRPr="009F2022">
        <w:rPr>
          <w:rStyle w:val="markedcontent"/>
          <w:rFonts w:ascii="Times New Roman" w:hAnsi="Times New Roman"/>
          <w:sz w:val="28"/>
          <w:szCs w:val="28"/>
          <w:lang w:val="ru-RU"/>
        </w:rPr>
        <w:t>Освоение основных образовательных программ начального общего образования завершается итоговой аттестацией. Нормативный срок освоения ООП НОО составляет 4 года.</w:t>
      </w:r>
      <w:r w:rsidRPr="009F2022">
        <w:rPr>
          <w:rFonts w:ascii="Times New Roman" w:hAnsi="Times New Roman"/>
          <w:color w:val="000000"/>
          <w:sz w:val="28"/>
          <w:szCs w:val="28"/>
          <w:lang w:val="ru-RU"/>
        </w:rPr>
        <w:t xml:space="preserve"> </w:t>
      </w:r>
    </w:p>
    <w:p w:rsidR="00930165" w:rsidRPr="009F2022" w:rsidRDefault="00930165" w:rsidP="00930165">
      <w:pPr>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Формы промежуточной аттестации для учебных предметов, учебных и внеурочных курсов, учебных модулей представлены в таблице:</w:t>
      </w:r>
    </w:p>
    <w:tbl>
      <w:tblPr>
        <w:tblW w:w="0" w:type="auto"/>
        <w:tblCellMar>
          <w:top w:w="15" w:type="dxa"/>
          <w:left w:w="15" w:type="dxa"/>
          <w:bottom w:w="15" w:type="dxa"/>
          <w:right w:w="15" w:type="dxa"/>
        </w:tblCellMar>
        <w:tblLook w:val="0600"/>
      </w:tblPr>
      <w:tblGrid>
        <w:gridCol w:w="2682"/>
        <w:gridCol w:w="1513"/>
        <w:gridCol w:w="5757"/>
      </w:tblGrid>
      <w:tr w:rsidR="00930165" w:rsidRPr="009F2022" w:rsidTr="00FE0B31">
        <w:tc>
          <w:tcPr>
            <w:tcW w:w="0" w:type="auto"/>
            <w:tcBorders>
              <w:top w:val="single" w:sz="6" w:space="0" w:color="000000"/>
              <w:left w:val="single" w:sz="6" w:space="0" w:color="000000"/>
              <w:bottom w:val="single" w:sz="6" w:space="0" w:color="000000"/>
              <w:right w:val="single" w:sz="6" w:space="0" w:color="000000"/>
            </w:tcBorders>
            <w:vAlign w:val="center"/>
          </w:tcPr>
          <w:p w:rsidR="00930165" w:rsidRPr="009F2022" w:rsidRDefault="00930165" w:rsidP="00FE0B31">
            <w:pPr>
              <w:jc w:val="both"/>
              <w:rPr>
                <w:rFonts w:ascii="Times New Roman" w:hAnsi="Times New Roman"/>
                <w:b/>
                <w:bCs/>
                <w:color w:val="000000"/>
                <w:sz w:val="28"/>
                <w:szCs w:val="28"/>
              </w:rPr>
            </w:pPr>
            <w:r w:rsidRPr="009F2022">
              <w:rPr>
                <w:rFonts w:ascii="Times New Roman" w:hAnsi="Times New Roman"/>
                <w:b/>
                <w:bCs/>
                <w:color w:val="000000"/>
                <w:sz w:val="28"/>
                <w:szCs w:val="28"/>
              </w:rPr>
              <w:lastRenderedPageBreak/>
              <w:t>Предметы, курсы, модули</w:t>
            </w:r>
          </w:p>
        </w:tc>
        <w:tc>
          <w:tcPr>
            <w:tcW w:w="0" w:type="auto"/>
            <w:tcBorders>
              <w:top w:val="single" w:sz="6" w:space="0" w:color="000000"/>
              <w:left w:val="single" w:sz="6" w:space="0" w:color="000000"/>
              <w:bottom w:val="single" w:sz="6" w:space="0" w:color="000000"/>
              <w:right w:val="single" w:sz="6" w:space="0" w:color="000000"/>
            </w:tcBorders>
            <w:vAlign w:val="center"/>
          </w:tcPr>
          <w:p w:rsidR="00930165" w:rsidRPr="009F2022" w:rsidRDefault="00930165" w:rsidP="00FE0B31">
            <w:pPr>
              <w:jc w:val="both"/>
              <w:rPr>
                <w:rFonts w:ascii="Times New Roman" w:hAnsi="Times New Roman"/>
                <w:b/>
                <w:bCs/>
                <w:color w:val="000000"/>
                <w:sz w:val="28"/>
                <w:szCs w:val="28"/>
              </w:rPr>
            </w:pPr>
            <w:r w:rsidRPr="009F2022">
              <w:rPr>
                <w:rFonts w:ascii="Times New Roman" w:hAnsi="Times New Roman"/>
                <w:b/>
                <w:bCs/>
                <w:color w:val="000000"/>
                <w:sz w:val="28"/>
                <w:szCs w:val="28"/>
              </w:rPr>
              <w:t>Классы</w:t>
            </w:r>
          </w:p>
        </w:tc>
        <w:tc>
          <w:tcPr>
            <w:tcW w:w="0" w:type="auto"/>
            <w:tcBorders>
              <w:top w:val="single" w:sz="6" w:space="0" w:color="000000"/>
              <w:left w:val="single" w:sz="6" w:space="0" w:color="000000"/>
              <w:bottom w:val="single" w:sz="6" w:space="0" w:color="000000"/>
              <w:right w:val="single" w:sz="6" w:space="0" w:color="000000"/>
            </w:tcBorders>
            <w:vAlign w:val="center"/>
          </w:tcPr>
          <w:p w:rsidR="00930165" w:rsidRPr="009F2022" w:rsidRDefault="00930165" w:rsidP="00FE0B31">
            <w:pPr>
              <w:jc w:val="both"/>
              <w:rPr>
                <w:rFonts w:ascii="Times New Roman" w:hAnsi="Times New Roman"/>
                <w:b/>
                <w:bCs/>
                <w:color w:val="000000"/>
                <w:sz w:val="28"/>
                <w:szCs w:val="28"/>
              </w:rPr>
            </w:pPr>
            <w:r w:rsidRPr="009F2022">
              <w:rPr>
                <w:rFonts w:ascii="Times New Roman" w:hAnsi="Times New Roman"/>
                <w:b/>
                <w:bCs/>
                <w:color w:val="000000"/>
                <w:sz w:val="28"/>
                <w:szCs w:val="28"/>
              </w:rPr>
              <w:t>Формы промежуточной аттестации</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930165" w:rsidRPr="00A04DF3" w:rsidTr="00FE0B31">
        <w:trPr>
          <w:trHeight w:val="1275"/>
        </w:trPr>
        <w:tc>
          <w:tcPr>
            <w:tcW w:w="0" w:type="auto"/>
            <w:vMerge w:val="restart"/>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Литературное чтение</w:t>
            </w:r>
            <w:r w:rsidRPr="009F2022">
              <w:rPr>
                <w:rFonts w:ascii="Times New Roman" w:hAnsi="Times New Roman"/>
                <w:sz w:val="28"/>
                <w:szCs w:val="28"/>
              </w:rPr>
              <w:br/>
            </w:r>
            <w:r w:rsidRPr="009F2022">
              <w:rPr>
                <w:rFonts w:ascii="Times New Roman" w:hAnsi="Times New Roman"/>
                <w:color w:val="000000"/>
                <w:sz w:val="28"/>
                <w:szCs w:val="28"/>
              </w:rPr>
              <w:t> </w:t>
            </w:r>
          </w:p>
        </w:tc>
        <w:tc>
          <w:tcPr>
            <w:tcW w:w="0" w:type="auto"/>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930165" w:rsidRPr="00A04DF3" w:rsidTr="00FE0B31">
        <w:trPr>
          <w:trHeight w:val="120"/>
        </w:trPr>
        <w:tc>
          <w:tcPr>
            <w:tcW w:w="0" w:type="auto"/>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3–4-е</w:t>
            </w:r>
          </w:p>
        </w:tc>
        <w:tc>
          <w:tcPr>
            <w:tcW w:w="0" w:type="auto"/>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Родной (русский) язык</w:t>
            </w:r>
          </w:p>
        </w:tc>
        <w:tc>
          <w:tcPr>
            <w:tcW w:w="0" w:type="auto"/>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rPr>
            </w:pPr>
            <w:r w:rsidRPr="009F2022">
              <w:rPr>
                <w:rFonts w:ascii="Times New Roman" w:hAnsi="Times New Roman"/>
                <w:color w:val="000000"/>
                <w:sz w:val="28"/>
                <w:szCs w:val="28"/>
              </w:rPr>
              <w:t>Иностранный язык (английский)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rPr>
            </w:pPr>
            <w:r w:rsidRPr="009F2022">
              <w:rPr>
                <w:rFonts w:ascii="Times New Roman" w:hAnsi="Times New Roman"/>
                <w:color w:val="000000"/>
                <w:sz w:val="28"/>
                <w:szCs w:val="28"/>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Окружающий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lang w:val="ru-RU"/>
              </w:rPr>
            </w:pPr>
            <w:r w:rsidRPr="009F2022">
              <w:rPr>
                <w:rFonts w:ascii="Times New Roman" w:hAnsi="Times New Roman"/>
                <w:color w:val="000000"/>
                <w:sz w:val="28"/>
                <w:szCs w:val="28"/>
                <w:lang w:val="ru-RU"/>
              </w:rPr>
              <w:t xml:space="preserve">Основы религиозных культур и светской </w:t>
            </w:r>
            <w:r w:rsidRPr="009F2022">
              <w:rPr>
                <w:rFonts w:ascii="Times New Roman" w:hAnsi="Times New Roman"/>
                <w:color w:val="000000"/>
                <w:sz w:val="28"/>
                <w:szCs w:val="28"/>
                <w:lang w:val="ru-RU"/>
              </w:rPr>
              <w:lastRenderedPageBreak/>
              <w:t>этики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lastRenderedPageBreak/>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 xml:space="preserve">Среднее арифметическое накопленных текущих оценок и результатов выполнения </w:t>
            </w:r>
            <w:r w:rsidRPr="009F2022">
              <w:rPr>
                <w:rFonts w:ascii="Times New Roman" w:hAnsi="Times New Roman"/>
                <w:color w:val="000000"/>
                <w:sz w:val="28"/>
                <w:szCs w:val="28"/>
                <w:lang w:val="ru-RU"/>
              </w:rPr>
              <w:lastRenderedPageBreak/>
              <w:t>тематических проверочных работ</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rPr>
            </w:pPr>
            <w:r w:rsidRPr="009F2022">
              <w:rPr>
                <w:rFonts w:ascii="Times New Roman" w:hAnsi="Times New Roman"/>
                <w:color w:val="000000"/>
                <w:sz w:val="28"/>
                <w:szCs w:val="28"/>
              </w:rPr>
              <w:lastRenderedPageBreak/>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rPr>
            </w:pPr>
            <w:r w:rsidRPr="009F2022">
              <w:rPr>
                <w:rFonts w:ascii="Times New Roman" w:hAnsi="Times New Roman"/>
                <w:color w:val="000000"/>
                <w:sz w:val="28"/>
                <w:szCs w:val="28"/>
              </w:rPr>
              <w:t>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color w:val="000000"/>
                <w:sz w:val="28"/>
                <w:szCs w:val="28"/>
              </w:rPr>
            </w:pPr>
            <w:r w:rsidRPr="009F2022">
              <w:rPr>
                <w:rFonts w:ascii="Times New Roman" w:hAnsi="Times New Roman"/>
                <w:color w:val="000000"/>
                <w:sz w:val="28"/>
                <w:szCs w:val="28"/>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2–4-й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color w:val="000000"/>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A04DF3"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1-й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lang w:val="ru-RU"/>
              </w:rPr>
            </w:pPr>
            <w:r w:rsidRPr="009F2022">
              <w:rPr>
                <w:rFonts w:ascii="Times New Roman" w:hAnsi="Times New Roman"/>
                <w:sz w:val="28"/>
                <w:szCs w:val="28"/>
                <w:lang w:val="ru-RU"/>
              </w:rPr>
              <w:t>Среднее арифметическое накопленных текущих оценок и результатов выполнения тематических проверочных работ</w:t>
            </w:r>
          </w:p>
        </w:tc>
      </w:tr>
      <w:tr w:rsidR="00930165" w:rsidRPr="009F2022"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Учимся работать с текстом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2--й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Портфолио</w:t>
            </w:r>
          </w:p>
        </w:tc>
      </w:tr>
      <w:tr w:rsidR="00930165" w:rsidRPr="009F2022"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rPr>
                <w:rFonts w:ascii="Times New Roman" w:hAnsi="Times New Roman"/>
                <w:sz w:val="28"/>
                <w:szCs w:val="28"/>
              </w:rPr>
            </w:pPr>
            <w:r w:rsidRPr="009F2022">
              <w:rPr>
                <w:rFonts w:ascii="Times New Roman" w:hAnsi="Times New Roman"/>
                <w:sz w:val="28"/>
                <w:szCs w:val="28"/>
              </w:rPr>
              <w:t>Разговоры о важном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Педагогическое наблюдение</w:t>
            </w:r>
          </w:p>
        </w:tc>
      </w:tr>
      <w:tr w:rsidR="00930165" w:rsidRPr="009F2022"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rPr>
                <w:rFonts w:ascii="Times New Roman" w:hAnsi="Times New Roman"/>
                <w:sz w:val="28"/>
                <w:szCs w:val="28"/>
                <w:lang w:val="ru-RU"/>
              </w:rPr>
            </w:pPr>
            <w:r w:rsidRPr="009F2022">
              <w:rPr>
                <w:rFonts w:ascii="Times New Roman" w:hAnsi="Times New Roman"/>
                <w:sz w:val="28"/>
                <w:szCs w:val="28"/>
                <w:lang w:val="ru-RU"/>
              </w:rPr>
              <w:t>Готов к труду и обороне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Спортивные достижения</w:t>
            </w:r>
          </w:p>
        </w:tc>
      </w:tr>
      <w:tr w:rsidR="00930165" w:rsidRPr="009F2022"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rPr>
                <w:rFonts w:ascii="Times New Roman" w:hAnsi="Times New Roman"/>
                <w:sz w:val="28"/>
                <w:szCs w:val="28"/>
              </w:rPr>
            </w:pPr>
            <w:r w:rsidRPr="009F2022">
              <w:rPr>
                <w:rFonts w:ascii="Times New Roman" w:hAnsi="Times New Roman"/>
                <w:sz w:val="28"/>
                <w:szCs w:val="28"/>
              </w:rPr>
              <w:t>Функциональная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Проектная работа</w:t>
            </w:r>
          </w:p>
        </w:tc>
      </w:tr>
      <w:tr w:rsidR="00930165" w:rsidRPr="009F2022" w:rsidTr="00FE0B3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rPr>
                <w:rFonts w:ascii="Times New Roman" w:hAnsi="Times New Roman"/>
                <w:sz w:val="28"/>
                <w:szCs w:val="28"/>
                <w:lang w:val="ru-RU"/>
              </w:rPr>
            </w:pPr>
            <w:r w:rsidRPr="009F2022">
              <w:rPr>
                <w:rFonts w:ascii="Times New Roman" w:hAnsi="Times New Roman"/>
                <w:sz w:val="28"/>
                <w:szCs w:val="28"/>
                <w:lang w:val="ru-RU"/>
              </w:rPr>
              <w:t>Информатика в играх и задачах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30165" w:rsidRPr="009F2022" w:rsidRDefault="00930165" w:rsidP="00FE0B31">
            <w:pPr>
              <w:jc w:val="both"/>
              <w:rPr>
                <w:rFonts w:ascii="Times New Roman" w:hAnsi="Times New Roman"/>
                <w:sz w:val="28"/>
                <w:szCs w:val="28"/>
              </w:rPr>
            </w:pPr>
            <w:r w:rsidRPr="009F2022">
              <w:rPr>
                <w:rFonts w:ascii="Times New Roman" w:hAnsi="Times New Roman"/>
                <w:color w:val="000000"/>
                <w:sz w:val="28"/>
                <w:szCs w:val="28"/>
              </w:rPr>
              <w:t>Проектная работа</w:t>
            </w:r>
          </w:p>
        </w:tc>
      </w:tr>
    </w:tbl>
    <w:p w:rsidR="00930165" w:rsidRPr="009F2022" w:rsidRDefault="00930165" w:rsidP="00930165">
      <w:pPr>
        <w:ind w:firstLine="567"/>
        <w:jc w:val="both"/>
        <w:rPr>
          <w:rStyle w:val="markedcontent"/>
          <w:rFonts w:ascii="Times New Roman" w:hAnsi="Times New Roman"/>
          <w:sz w:val="28"/>
          <w:szCs w:val="28"/>
        </w:rPr>
      </w:pPr>
    </w:p>
    <w:p w:rsidR="00930165" w:rsidRPr="009F2022" w:rsidRDefault="00930165" w:rsidP="00930165">
      <w:pPr>
        <w:ind w:firstLine="567"/>
        <w:jc w:val="both"/>
        <w:rPr>
          <w:rStyle w:val="markedcontent"/>
          <w:rFonts w:ascii="Times New Roman" w:hAnsi="Times New Roman"/>
          <w:sz w:val="28"/>
          <w:szCs w:val="28"/>
        </w:rPr>
      </w:pPr>
    </w:p>
    <w:p w:rsidR="00930165" w:rsidRPr="009F2022" w:rsidRDefault="00930165" w:rsidP="00930165">
      <w:pPr>
        <w:ind w:firstLine="567"/>
        <w:jc w:val="both"/>
        <w:rPr>
          <w:rStyle w:val="markedcontent"/>
          <w:rFonts w:ascii="Times New Roman" w:hAnsi="Times New Roman"/>
          <w:sz w:val="28"/>
          <w:szCs w:val="28"/>
        </w:rPr>
        <w:sectPr w:rsidR="00930165" w:rsidRPr="009F2022" w:rsidSect="003E4EF2">
          <w:pgSz w:w="11906" w:h="16838"/>
          <w:pgMar w:top="1134" w:right="850" w:bottom="1134" w:left="1134" w:header="708" w:footer="708" w:gutter="0"/>
          <w:cols w:space="708"/>
          <w:titlePg/>
          <w:docGrid w:linePitch="360"/>
        </w:sectPr>
      </w:pPr>
    </w:p>
    <w:p w:rsidR="00930165" w:rsidRPr="00833BCD" w:rsidRDefault="00833BCD" w:rsidP="00930165">
      <w:pPr>
        <w:ind w:firstLine="567"/>
        <w:jc w:val="both"/>
        <w:rPr>
          <w:rStyle w:val="markedcontent"/>
          <w:rFonts w:ascii="Times New Roman" w:hAnsi="Times New Roman"/>
          <w:b/>
          <w:sz w:val="28"/>
          <w:szCs w:val="28"/>
          <w:lang w:val="ru-RU"/>
        </w:rPr>
      </w:pPr>
      <w:r w:rsidRPr="00833BCD">
        <w:rPr>
          <w:rStyle w:val="markedcontent"/>
          <w:rFonts w:ascii="Times New Roman" w:hAnsi="Times New Roman"/>
          <w:b/>
          <w:sz w:val="28"/>
          <w:szCs w:val="28"/>
          <w:lang w:val="ru-RU"/>
        </w:rPr>
        <w:lastRenderedPageBreak/>
        <w:t xml:space="preserve">3.1. </w:t>
      </w:r>
      <w:r w:rsidR="00930165" w:rsidRPr="00833BCD">
        <w:rPr>
          <w:rStyle w:val="markedcontent"/>
          <w:rFonts w:ascii="Times New Roman" w:hAnsi="Times New Roman"/>
          <w:b/>
          <w:sz w:val="28"/>
          <w:szCs w:val="28"/>
          <w:lang w:val="ru-RU"/>
        </w:rPr>
        <w:t>УЧЕБНЫЙ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8"/>
        <w:gridCol w:w="3108"/>
        <w:gridCol w:w="1059"/>
        <w:gridCol w:w="1059"/>
        <w:gridCol w:w="1059"/>
        <w:gridCol w:w="1059"/>
      </w:tblGrid>
      <w:tr w:rsidR="00930165" w:rsidRPr="00833BCD" w:rsidTr="00833BCD">
        <w:tc>
          <w:tcPr>
            <w:tcW w:w="3078" w:type="dxa"/>
            <w:vMerge w:val="restart"/>
            <w:shd w:val="clear" w:color="auto" w:fill="D9D9D9"/>
          </w:tcPr>
          <w:p w:rsidR="00930165" w:rsidRPr="00833BCD" w:rsidRDefault="00930165" w:rsidP="00930165">
            <w:pPr>
              <w:tabs>
                <w:tab w:val="center" w:pos="4677"/>
                <w:tab w:val="right" w:pos="9355"/>
              </w:tabs>
              <w:rPr>
                <w:rFonts w:ascii="Times New Roman" w:hAnsi="Times New Roman"/>
                <w:sz w:val="28"/>
                <w:szCs w:val="28"/>
                <w:lang w:val="ru-RU"/>
              </w:rPr>
            </w:pPr>
            <w:r w:rsidRPr="00833BCD">
              <w:rPr>
                <w:rFonts w:ascii="Times New Roman" w:hAnsi="Times New Roman"/>
                <w:b/>
                <w:sz w:val="28"/>
                <w:szCs w:val="28"/>
                <w:lang w:val="ru-RU"/>
              </w:rPr>
              <w:t>Предметная область</w:t>
            </w:r>
          </w:p>
        </w:tc>
        <w:tc>
          <w:tcPr>
            <w:tcW w:w="3108" w:type="dxa"/>
            <w:vMerge w:val="restart"/>
            <w:shd w:val="clear" w:color="auto" w:fill="D9D9D9"/>
          </w:tcPr>
          <w:p w:rsidR="00930165" w:rsidRPr="00833BCD" w:rsidRDefault="00930165" w:rsidP="00930165">
            <w:pPr>
              <w:tabs>
                <w:tab w:val="center" w:pos="4677"/>
                <w:tab w:val="right" w:pos="9355"/>
              </w:tabs>
              <w:rPr>
                <w:rFonts w:ascii="Times New Roman" w:hAnsi="Times New Roman"/>
                <w:sz w:val="28"/>
                <w:szCs w:val="28"/>
                <w:lang w:val="ru-RU"/>
              </w:rPr>
            </w:pPr>
            <w:r w:rsidRPr="00833BCD">
              <w:rPr>
                <w:rFonts w:ascii="Times New Roman" w:hAnsi="Times New Roman"/>
                <w:b/>
                <w:sz w:val="28"/>
                <w:szCs w:val="28"/>
                <w:lang w:val="ru-RU"/>
              </w:rPr>
              <w:t>Учебный предмет</w:t>
            </w:r>
          </w:p>
        </w:tc>
        <w:tc>
          <w:tcPr>
            <w:tcW w:w="4236" w:type="dxa"/>
            <w:gridSpan w:val="4"/>
            <w:shd w:val="clear" w:color="auto" w:fill="D9D9D9"/>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Количество часов в неделю</w:t>
            </w:r>
          </w:p>
        </w:tc>
      </w:tr>
      <w:tr w:rsidR="00930165" w:rsidRPr="00833BCD" w:rsidTr="00833BCD">
        <w:tc>
          <w:tcPr>
            <w:tcW w:w="3078" w:type="dxa"/>
            <w:vMerge/>
          </w:tcPr>
          <w:p w:rsidR="00930165" w:rsidRPr="00833BCD" w:rsidRDefault="00930165" w:rsidP="00930165">
            <w:pPr>
              <w:tabs>
                <w:tab w:val="center" w:pos="4677"/>
                <w:tab w:val="right" w:pos="9355"/>
              </w:tabs>
              <w:rPr>
                <w:rFonts w:ascii="Times New Roman" w:hAnsi="Times New Roman"/>
                <w:sz w:val="28"/>
                <w:szCs w:val="28"/>
                <w:lang w:val="ru-RU"/>
              </w:rPr>
            </w:pPr>
          </w:p>
        </w:tc>
        <w:tc>
          <w:tcPr>
            <w:tcW w:w="3108" w:type="dxa"/>
            <w:vMerge/>
          </w:tcPr>
          <w:p w:rsidR="00930165" w:rsidRPr="00833BCD" w:rsidRDefault="00930165" w:rsidP="00930165">
            <w:pPr>
              <w:tabs>
                <w:tab w:val="center" w:pos="4677"/>
                <w:tab w:val="right" w:pos="9355"/>
              </w:tabs>
              <w:rPr>
                <w:rFonts w:ascii="Times New Roman" w:hAnsi="Times New Roman"/>
                <w:sz w:val="28"/>
                <w:szCs w:val="28"/>
                <w:lang w:val="ru-RU"/>
              </w:rPr>
            </w:pPr>
          </w:p>
        </w:tc>
        <w:tc>
          <w:tcPr>
            <w:tcW w:w="1059" w:type="dxa"/>
            <w:shd w:val="clear" w:color="auto" w:fill="D9D9D9"/>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1</w:t>
            </w:r>
          </w:p>
        </w:tc>
        <w:tc>
          <w:tcPr>
            <w:tcW w:w="1059" w:type="dxa"/>
            <w:shd w:val="clear" w:color="auto" w:fill="D9D9D9"/>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2</w:t>
            </w:r>
          </w:p>
        </w:tc>
        <w:tc>
          <w:tcPr>
            <w:tcW w:w="1059" w:type="dxa"/>
            <w:shd w:val="clear" w:color="auto" w:fill="D9D9D9"/>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3</w:t>
            </w:r>
          </w:p>
        </w:tc>
        <w:tc>
          <w:tcPr>
            <w:tcW w:w="1059" w:type="dxa"/>
            <w:shd w:val="clear" w:color="auto" w:fill="D9D9D9"/>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4</w:t>
            </w:r>
          </w:p>
        </w:tc>
      </w:tr>
      <w:tr w:rsidR="00930165" w:rsidRPr="00833BCD" w:rsidTr="00833BCD">
        <w:tc>
          <w:tcPr>
            <w:tcW w:w="10422" w:type="dxa"/>
            <w:gridSpan w:val="6"/>
            <w:shd w:val="clear" w:color="auto" w:fill="FFFFB3"/>
          </w:tcPr>
          <w:p w:rsidR="00930165" w:rsidRPr="00833BCD" w:rsidRDefault="00930165" w:rsidP="00930165">
            <w:pPr>
              <w:tabs>
                <w:tab w:val="center" w:pos="4677"/>
                <w:tab w:val="right" w:pos="9355"/>
              </w:tabs>
              <w:jc w:val="center"/>
              <w:rPr>
                <w:rFonts w:ascii="Times New Roman" w:hAnsi="Times New Roman"/>
                <w:sz w:val="28"/>
                <w:szCs w:val="28"/>
                <w:lang w:val="ru-RU"/>
              </w:rPr>
            </w:pPr>
            <w:r w:rsidRPr="00833BCD">
              <w:rPr>
                <w:rFonts w:ascii="Times New Roman" w:hAnsi="Times New Roman"/>
                <w:b/>
                <w:sz w:val="28"/>
                <w:szCs w:val="28"/>
                <w:lang w:val="ru-RU"/>
              </w:rPr>
              <w:t>Обязательная часть</w:t>
            </w:r>
          </w:p>
        </w:tc>
      </w:tr>
      <w:tr w:rsidR="00930165" w:rsidRPr="009F2022" w:rsidTr="00833BCD">
        <w:tc>
          <w:tcPr>
            <w:tcW w:w="3078" w:type="dxa"/>
            <w:vMerge w:val="restart"/>
          </w:tcPr>
          <w:p w:rsidR="00930165" w:rsidRPr="009F2022" w:rsidRDefault="00930165" w:rsidP="00930165">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Русский язык и литературное чтение</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Русский язык</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5</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5</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5</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5</w:t>
            </w:r>
          </w:p>
        </w:tc>
      </w:tr>
      <w:tr w:rsidR="00930165" w:rsidRPr="009F2022" w:rsidTr="00833BCD">
        <w:tc>
          <w:tcPr>
            <w:tcW w:w="3078" w:type="dxa"/>
            <w:vMerge/>
          </w:tcPr>
          <w:p w:rsidR="00930165" w:rsidRPr="009F2022" w:rsidRDefault="00930165" w:rsidP="00930165">
            <w:pPr>
              <w:tabs>
                <w:tab w:val="center" w:pos="4677"/>
                <w:tab w:val="right" w:pos="9355"/>
              </w:tabs>
              <w:rPr>
                <w:rFonts w:ascii="Times New Roman" w:hAnsi="Times New Roman"/>
                <w:sz w:val="28"/>
                <w:szCs w:val="28"/>
              </w:rPr>
            </w:pP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Литературное чтение</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3,5</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Родной язык и литературное чтение на родном языке</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Родной (русский) язык</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0,5</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0,5</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Иностранный язык</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Иностранный язык</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Математика и информатика</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Математика</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Обществознание и естествознание ("окружающий мир")</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Окружающий мир</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Основы религиозных культур и светской этики</w:t>
            </w:r>
          </w:p>
        </w:tc>
        <w:tc>
          <w:tcPr>
            <w:tcW w:w="3108" w:type="dxa"/>
          </w:tcPr>
          <w:p w:rsidR="00930165" w:rsidRPr="009F2022" w:rsidRDefault="00930165" w:rsidP="00930165">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Основы религиозных культур и светской этики</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930165" w:rsidRPr="009F2022" w:rsidTr="00833BCD">
        <w:tc>
          <w:tcPr>
            <w:tcW w:w="3078" w:type="dxa"/>
            <w:vMerge w:val="restart"/>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Искусство</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Изобразительное искусство</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930165" w:rsidRPr="009F2022" w:rsidTr="00833BCD">
        <w:tc>
          <w:tcPr>
            <w:tcW w:w="3078" w:type="dxa"/>
            <w:vMerge/>
          </w:tcPr>
          <w:p w:rsidR="00930165" w:rsidRPr="009F2022" w:rsidRDefault="00930165" w:rsidP="00930165">
            <w:pPr>
              <w:tabs>
                <w:tab w:val="center" w:pos="4677"/>
                <w:tab w:val="right" w:pos="9355"/>
              </w:tabs>
              <w:rPr>
                <w:rFonts w:ascii="Times New Roman" w:hAnsi="Times New Roman"/>
                <w:sz w:val="28"/>
                <w:szCs w:val="28"/>
              </w:rPr>
            </w:pP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Музыка</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Технология</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Технология</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930165" w:rsidRPr="009F2022" w:rsidTr="00833BCD">
        <w:tc>
          <w:tcPr>
            <w:tcW w:w="307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Физическая культура</w:t>
            </w:r>
          </w:p>
        </w:tc>
        <w:tc>
          <w:tcPr>
            <w:tcW w:w="3108" w:type="dxa"/>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Физическая культура</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w:t>
            </w:r>
          </w:p>
        </w:tc>
      </w:tr>
      <w:tr w:rsidR="00930165" w:rsidRPr="009F2022" w:rsidTr="00833BCD">
        <w:tc>
          <w:tcPr>
            <w:tcW w:w="6186" w:type="dxa"/>
            <w:gridSpan w:val="2"/>
            <w:shd w:val="clear" w:color="auto" w:fill="00FF00"/>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Итого</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20</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22</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23</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23</w:t>
            </w:r>
          </w:p>
        </w:tc>
      </w:tr>
      <w:tr w:rsidR="00930165" w:rsidRPr="00A04DF3" w:rsidTr="00833BCD">
        <w:tc>
          <w:tcPr>
            <w:tcW w:w="10422" w:type="dxa"/>
            <w:gridSpan w:val="6"/>
            <w:shd w:val="clear" w:color="auto" w:fill="FFFFB3"/>
          </w:tcPr>
          <w:p w:rsidR="00930165" w:rsidRPr="009F2022" w:rsidRDefault="00930165" w:rsidP="00930165">
            <w:pPr>
              <w:tabs>
                <w:tab w:val="center" w:pos="4677"/>
                <w:tab w:val="right" w:pos="9355"/>
              </w:tabs>
              <w:jc w:val="center"/>
              <w:rPr>
                <w:rFonts w:ascii="Times New Roman" w:hAnsi="Times New Roman"/>
                <w:sz w:val="28"/>
                <w:szCs w:val="28"/>
                <w:lang w:val="ru-RU"/>
              </w:rPr>
            </w:pPr>
            <w:r w:rsidRPr="009F2022">
              <w:rPr>
                <w:rFonts w:ascii="Times New Roman" w:hAnsi="Times New Roman"/>
                <w:b/>
                <w:sz w:val="28"/>
                <w:szCs w:val="28"/>
                <w:lang w:val="ru-RU"/>
              </w:rPr>
              <w:t>Часть, формируемая участниками образовательных отношений</w:t>
            </w:r>
          </w:p>
        </w:tc>
      </w:tr>
      <w:tr w:rsidR="00930165" w:rsidRPr="009F2022" w:rsidTr="00833BCD">
        <w:tc>
          <w:tcPr>
            <w:tcW w:w="6186" w:type="dxa"/>
            <w:gridSpan w:val="2"/>
            <w:shd w:val="clear" w:color="auto" w:fill="D9D9D9"/>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b/>
                <w:sz w:val="28"/>
                <w:szCs w:val="28"/>
              </w:rPr>
              <w:t>Наименование учебного курса</w:t>
            </w:r>
          </w:p>
        </w:tc>
        <w:tc>
          <w:tcPr>
            <w:tcW w:w="1059" w:type="dxa"/>
            <w:shd w:val="clear" w:color="auto" w:fill="D9D9D9"/>
          </w:tcPr>
          <w:p w:rsidR="00930165" w:rsidRPr="009F2022" w:rsidRDefault="00930165" w:rsidP="00930165">
            <w:pPr>
              <w:tabs>
                <w:tab w:val="center" w:pos="4677"/>
                <w:tab w:val="right" w:pos="9355"/>
              </w:tabs>
              <w:rPr>
                <w:rFonts w:ascii="Times New Roman" w:hAnsi="Times New Roman"/>
                <w:sz w:val="28"/>
                <w:szCs w:val="28"/>
              </w:rPr>
            </w:pPr>
          </w:p>
        </w:tc>
        <w:tc>
          <w:tcPr>
            <w:tcW w:w="1059" w:type="dxa"/>
            <w:shd w:val="clear" w:color="auto" w:fill="D9D9D9"/>
          </w:tcPr>
          <w:p w:rsidR="00930165" w:rsidRPr="009F2022" w:rsidRDefault="00930165" w:rsidP="00930165">
            <w:pPr>
              <w:tabs>
                <w:tab w:val="center" w:pos="4677"/>
                <w:tab w:val="right" w:pos="9355"/>
              </w:tabs>
              <w:rPr>
                <w:rFonts w:ascii="Times New Roman" w:hAnsi="Times New Roman"/>
                <w:sz w:val="28"/>
                <w:szCs w:val="28"/>
              </w:rPr>
            </w:pPr>
          </w:p>
        </w:tc>
        <w:tc>
          <w:tcPr>
            <w:tcW w:w="1059" w:type="dxa"/>
            <w:shd w:val="clear" w:color="auto" w:fill="D9D9D9"/>
          </w:tcPr>
          <w:p w:rsidR="00930165" w:rsidRPr="009F2022" w:rsidRDefault="00930165" w:rsidP="00930165">
            <w:pPr>
              <w:tabs>
                <w:tab w:val="center" w:pos="4677"/>
                <w:tab w:val="right" w:pos="9355"/>
              </w:tabs>
              <w:rPr>
                <w:rFonts w:ascii="Times New Roman" w:hAnsi="Times New Roman"/>
                <w:sz w:val="28"/>
                <w:szCs w:val="28"/>
              </w:rPr>
            </w:pPr>
          </w:p>
        </w:tc>
        <w:tc>
          <w:tcPr>
            <w:tcW w:w="1059" w:type="dxa"/>
            <w:shd w:val="clear" w:color="auto" w:fill="D9D9D9"/>
          </w:tcPr>
          <w:p w:rsidR="00930165" w:rsidRPr="009F2022" w:rsidRDefault="00930165" w:rsidP="00930165">
            <w:pPr>
              <w:tabs>
                <w:tab w:val="center" w:pos="4677"/>
                <w:tab w:val="right" w:pos="9355"/>
              </w:tabs>
              <w:rPr>
                <w:rFonts w:ascii="Times New Roman" w:hAnsi="Times New Roman"/>
                <w:sz w:val="28"/>
                <w:szCs w:val="28"/>
              </w:rPr>
            </w:pPr>
          </w:p>
        </w:tc>
      </w:tr>
      <w:tr w:rsidR="00930165" w:rsidRPr="009F2022" w:rsidTr="00833BCD">
        <w:tc>
          <w:tcPr>
            <w:tcW w:w="6186" w:type="dxa"/>
            <w:gridSpan w:val="2"/>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Развитие речи</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r>
      <w:tr w:rsidR="00930165" w:rsidRPr="009F2022" w:rsidTr="00833BCD">
        <w:tc>
          <w:tcPr>
            <w:tcW w:w="6186" w:type="dxa"/>
            <w:gridSpan w:val="2"/>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Становлюсь грамотным читателем</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r>
      <w:tr w:rsidR="00930165" w:rsidRPr="009F2022" w:rsidTr="00833BCD">
        <w:tc>
          <w:tcPr>
            <w:tcW w:w="6186" w:type="dxa"/>
            <w:gridSpan w:val="2"/>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lastRenderedPageBreak/>
              <w:t>Математика</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0,5</w:t>
            </w:r>
          </w:p>
        </w:tc>
        <w:tc>
          <w:tcPr>
            <w:tcW w:w="1059" w:type="dxa"/>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r>
      <w:tr w:rsidR="00930165" w:rsidRPr="009F2022" w:rsidTr="00833BCD">
        <w:tc>
          <w:tcPr>
            <w:tcW w:w="6186" w:type="dxa"/>
            <w:gridSpan w:val="2"/>
            <w:shd w:val="clear" w:color="auto" w:fill="00FF00"/>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Итого</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r>
      <w:tr w:rsidR="00930165" w:rsidRPr="009F2022" w:rsidTr="00833BCD">
        <w:tc>
          <w:tcPr>
            <w:tcW w:w="6186" w:type="dxa"/>
            <w:gridSpan w:val="2"/>
            <w:shd w:val="clear" w:color="auto" w:fill="00FF00"/>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ИТОГО недельная нагрузка</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21</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23</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23</w:t>
            </w:r>
          </w:p>
        </w:tc>
        <w:tc>
          <w:tcPr>
            <w:tcW w:w="1059" w:type="dxa"/>
            <w:shd w:val="clear" w:color="auto" w:fill="00FF00"/>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23</w:t>
            </w:r>
          </w:p>
        </w:tc>
      </w:tr>
      <w:tr w:rsidR="00930165" w:rsidRPr="009F2022" w:rsidTr="00833BCD">
        <w:tc>
          <w:tcPr>
            <w:tcW w:w="6186" w:type="dxa"/>
            <w:gridSpan w:val="2"/>
            <w:shd w:val="clear" w:color="auto" w:fill="FCE3FC"/>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Количество учебных недель</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33</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34</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34</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34</w:t>
            </w:r>
          </w:p>
        </w:tc>
      </w:tr>
      <w:tr w:rsidR="00930165" w:rsidRPr="009F2022" w:rsidTr="00833BCD">
        <w:tc>
          <w:tcPr>
            <w:tcW w:w="6186" w:type="dxa"/>
            <w:gridSpan w:val="2"/>
            <w:shd w:val="clear" w:color="auto" w:fill="FCE3FC"/>
          </w:tcPr>
          <w:p w:rsidR="00930165" w:rsidRPr="009F2022" w:rsidRDefault="00930165" w:rsidP="00930165">
            <w:pPr>
              <w:tabs>
                <w:tab w:val="center" w:pos="4677"/>
                <w:tab w:val="right" w:pos="9355"/>
              </w:tabs>
              <w:rPr>
                <w:rFonts w:ascii="Times New Roman" w:hAnsi="Times New Roman"/>
                <w:sz w:val="28"/>
                <w:szCs w:val="28"/>
              </w:rPr>
            </w:pPr>
            <w:r w:rsidRPr="009F2022">
              <w:rPr>
                <w:rFonts w:ascii="Times New Roman" w:hAnsi="Times New Roman"/>
                <w:sz w:val="28"/>
                <w:szCs w:val="28"/>
              </w:rPr>
              <w:t>Всего часов в год</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693</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782</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782</w:t>
            </w:r>
          </w:p>
        </w:tc>
        <w:tc>
          <w:tcPr>
            <w:tcW w:w="1059" w:type="dxa"/>
            <w:shd w:val="clear" w:color="auto" w:fill="FCE3FC"/>
          </w:tcPr>
          <w:p w:rsidR="00930165" w:rsidRPr="009F2022" w:rsidRDefault="00930165" w:rsidP="00930165">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782</w:t>
            </w:r>
          </w:p>
        </w:tc>
      </w:tr>
    </w:tbl>
    <w:p w:rsidR="00930165" w:rsidRPr="009F2022" w:rsidRDefault="00930165" w:rsidP="00930165">
      <w:pPr>
        <w:rPr>
          <w:rFonts w:ascii="Times New Roman" w:hAnsi="Times New Roman"/>
          <w:sz w:val="28"/>
          <w:szCs w:val="28"/>
        </w:rPr>
      </w:pPr>
      <w:r w:rsidRPr="009F2022">
        <w:rPr>
          <w:rFonts w:ascii="Times New Roman" w:hAnsi="Times New Roman"/>
          <w:sz w:val="28"/>
          <w:szCs w:val="28"/>
        </w:rPr>
        <w:br w:type="page"/>
      </w:r>
    </w:p>
    <w:p w:rsidR="00CA2E26" w:rsidRPr="009F2022" w:rsidRDefault="009D14C4" w:rsidP="009D14C4">
      <w:pPr>
        <w:widowControl/>
        <w:spacing w:after="0" w:line="353" w:lineRule="auto"/>
        <w:ind w:firstLine="709"/>
        <w:jc w:val="both"/>
        <w:rPr>
          <w:rFonts w:ascii="Times New Roman" w:hAnsi="Times New Roman"/>
          <w:b/>
          <w:sz w:val="28"/>
          <w:szCs w:val="28"/>
        </w:rPr>
      </w:pPr>
      <w:r w:rsidRPr="009F2022">
        <w:rPr>
          <w:rFonts w:ascii="Times New Roman" w:eastAsia="SchoolBookSanPin" w:hAnsi="Times New Roman"/>
          <w:b/>
          <w:sz w:val="28"/>
          <w:szCs w:val="28"/>
          <w:lang w:val="ru-RU"/>
        </w:rPr>
        <w:lastRenderedPageBreak/>
        <w:t xml:space="preserve">3.2 </w:t>
      </w:r>
      <w:r w:rsidR="00F333B4" w:rsidRPr="009F2022">
        <w:rPr>
          <w:rFonts w:ascii="Times New Roman" w:hAnsi="Times New Roman"/>
          <w:b/>
          <w:sz w:val="28"/>
          <w:szCs w:val="28"/>
        </w:rPr>
        <w:t>К</w:t>
      </w:r>
      <w:r w:rsidR="00CA2E26" w:rsidRPr="009F2022">
        <w:rPr>
          <w:rFonts w:ascii="Times New Roman" w:hAnsi="Times New Roman"/>
          <w:b/>
          <w:sz w:val="28"/>
          <w:szCs w:val="28"/>
        </w:rPr>
        <w:t xml:space="preserve">алендарный учебный график. </w:t>
      </w:r>
    </w:p>
    <w:p w:rsidR="009F2022" w:rsidRPr="009F2022" w:rsidRDefault="009F2022" w:rsidP="009F2022">
      <w:pPr>
        <w:rPr>
          <w:rFonts w:ascii="Times New Roman" w:hAnsi="Times New Roman"/>
          <w:b/>
          <w:sz w:val="28"/>
          <w:szCs w:val="28"/>
        </w:rPr>
      </w:pPr>
      <w:r w:rsidRPr="009F2022">
        <w:rPr>
          <w:rFonts w:ascii="Times New Roman" w:hAnsi="Times New Roman"/>
          <w:b/>
          <w:sz w:val="28"/>
          <w:szCs w:val="28"/>
        </w:rPr>
        <w:t>1. Продолжительность учебного года:</w:t>
      </w:r>
    </w:p>
    <w:p w:rsidR="009F2022" w:rsidRPr="009F2022" w:rsidRDefault="009F2022" w:rsidP="009F2022">
      <w:pPr>
        <w:rPr>
          <w:rFonts w:ascii="Times New Roman" w:hAnsi="Times New Roman"/>
          <w:sz w:val="28"/>
          <w:szCs w:val="28"/>
          <w:lang w:val="ru-RU"/>
        </w:rPr>
      </w:pPr>
      <w:r w:rsidRPr="009F2022">
        <w:rPr>
          <w:rFonts w:ascii="Times New Roman" w:hAnsi="Times New Roman"/>
          <w:sz w:val="28"/>
          <w:szCs w:val="28"/>
          <w:lang w:val="ru-RU"/>
        </w:rPr>
        <w:t>начало учебного года  -  1 сентября 202</w:t>
      </w:r>
      <w:r>
        <w:rPr>
          <w:rFonts w:ascii="Times New Roman" w:hAnsi="Times New Roman"/>
          <w:sz w:val="28"/>
          <w:szCs w:val="28"/>
          <w:lang w:val="ru-RU"/>
        </w:rPr>
        <w:t>3</w:t>
      </w:r>
      <w:r w:rsidRPr="009F2022">
        <w:rPr>
          <w:rFonts w:ascii="Times New Roman" w:hAnsi="Times New Roman"/>
          <w:sz w:val="28"/>
          <w:szCs w:val="28"/>
          <w:lang w:val="ru-RU"/>
        </w:rPr>
        <w:t xml:space="preserve"> года;</w:t>
      </w:r>
    </w:p>
    <w:p w:rsidR="009F2022" w:rsidRPr="009F2022" w:rsidRDefault="009F2022" w:rsidP="009F2022">
      <w:pPr>
        <w:rPr>
          <w:rFonts w:ascii="Times New Roman" w:hAnsi="Times New Roman"/>
          <w:b/>
          <w:sz w:val="28"/>
          <w:szCs w:val="28"/>
          <w:lang w:val="ru-RU"/>
        </w:rPr>
      </w:pPr>
      <w:r w:rsidRPr="009F2022">
        <w:rPr>
          <w:rFonts w:ascii="Times New Roman" w:hAnsi="Times New Roman"/>
          <w:sz w:val="28"/>
          <w:szCs w:val="28"/>
          <w:lang w:val="ru-RU"/>
        </w:rPr>
        <w:t>окончание учебного года  в 1 классе - 25 мая 2023 года</w:t>
      </w:r>
    </w:p>
    <w:p w:rsidR="009F2022" w:rsidRPr="009F2022" w:rsidRDefault="009F2022" w:rsidP="009F2022">
      <w:pPr>
        <w:rPr>
          <w:rFonts w:ascii="Times New Roman" w:hAnsi="Times New Roman"/>
          <w:b/>
          <w:sz w:val="28"/>
          <w:szCs w:val="28"/>
        </w:rPr>
      </w:pPr>
      <w:r w:rsidRPr="009F2022">
        <w:rPr>
          <w:rFonts w:ascii="Times New Roman" w:hAnsi="Times New Roman"/>
          <w:b/>
          <w:sz w:val="28"/>
          <w:szCs w:val="28"/>
        </w:rPr>
        <w:t xml:space="preserve">2. Продолжительность учебных четвертей: </w:t>
      </w:r>
    </w:p>
    <w:tbl>
      <w:tblPr>
        <w:tblW w:w="12030" w:type="dxa"/>
        <w:tblInd w:w="144" w:type="dxa"/>
        <w:tblLayout w:type="fixed"/>
        <w:tblCellMar>
          <w:left w:w="0" w:type="dxa"/>
          <w:right w:w="0" w:type="dxa"/>
        </w:tblCellMar>
        <w:tblLook w:val="00A0"/>
      </w:tblPr>
      <w:tblGrid>
        <w:gridCol w:w="1986"/>
        <w:gridCol w:w="1589"/>
        <w:gridCol w:w="2381"/>
        <w:gridCol w:w="1701"/>
        <w:gridCol w:w="1843"/>
        <w:gridCol w:w="2530"/>
      </w:tblGrid>
      <w:tr w:rsidR="009F2022" w:rsidRPr="009F2022" w:rsidTr="006017C2">
        <w:trPr>
          <w:gridAfter w:val="1"/>
          <w:wAfter w:w="2529" w:type="dxa"/>
          <w:trHeight w:val="584"/>
        </w:trPr>
        <w:tc>
          <w:tcPr>
            <w:tcW w:w="198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bCs/>
                <w:color w:val="000000"/>
                <w:kern w:val="24"/>
                <w:sz w:val="28"/>
                <w:szCs w:val="28"/>
              </w:rPr>
              <w:t>Учебный период</w:t>
            </w:r>
          </w:p>
        </w:tc>
        <w:tc>
          <w:tcPr>
            <w:tcW w:w="158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bCs/>
                <w:color w:val="000000"/>
                <w:kern w:val="24"/>
                <w:sz w:val="28"/>
                <w:szCs w:val="28"/>
              </w:rPr>
              <w:t>Сроки учебного периода</w:t>
            </w:r>
          </w:p>
        </w:tc>
        <w:tc>
          <w:tcPr>
            <w:tcW w:w="23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bCs/>
                <w:color w:val="000000"/>
                <w:kern w:val="24"/>
                <w:sz w:val="28"/>
                <w:szCs w:val="28"/>
              </w:rPr>
              <w:t>Продолжительность учебного периода</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9F2022" w:rsidRDefault="009F2022" w:rsidP="006017C2">
            <w:pPr>
              <w:rPr>
                <w:rFonts w:ascii="Times New Roman" w:hAnsi="Times New Roman"/>
                <w:bCs/>
                <w:color w:val="000000"/>
                <w:kern w:val="24"/>
                <w:sz w:val="28"/>
                <w:szCs w:val="28"/>
              </w:rPr>
            </w:pPr>
            <w:r w:rsidRPr="009F2022">
              <w:rPr>
                <w:rFonts w:ascii="Times New Roman" w:hAnsi="Times New Roman"/>
                <w:bCs/>
                <w:color w:val="000000"/>
                <w:kern w:val="24"/>
                <w:sz w:val="28"/>
                <w:szCs w:val="28"/>
              </w:rPr>
              <w:t>Сроки каникул</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Продолжительность каникул</w:t>
            </w:r>
          </w:p>
        </w:tc>
      </w:tr>
      <w:tr w:rsidR="009F2022" w:rsidRPr="009F2022" w:rsidTr="006017C2">
        <w:trPr>
          <w:gridAfter w:val="1"/>
          <w:wAfter w:w="2529" w:type="dxa"/>
          <w:trHeight w:val="399"/>
        </w:trPr>
        <w:tc>
          <w:tcPr>
            <w:tcW w:w="1985" w:type="dxa"/>
            <w:tcBorders>
              <w:top w:val="single" w:sz="8" w:space="0" w:color="000000"/>
              <w:left w:val="single" w:sz="8" w:space="0" w:color="000000"/>
              <w:bottom w:val="nil"/>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1 четверть</w:t>
            </w:r>
          </w:p>
        </w:tc>
        <w:tc>
          <w:tcPr>
            <w:tcW w:w="158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lang w:val="ru-RU"/>
              </w:rPr>
            </w:pPr>
            <w:r>
              <w:rPr>
                <w:rFonts w:ascii="Times New Roman" w:hAnsi="Times New Roman"/>
                <w:sz w:val="28"/>
                <w:szCs w:val="28"/>
              </w:rPr>
              <w:t>01.09-2</w:t>
            </w:r>
            <w:r>
              <w:rPr>
                <w:rFonts w:ascii="Times New Roman" w:hAnsi="Times New Roman"/>
                <w:sz w:val="28"/>
                <w:szCs w:val="28"/>
                <w:lang w:val="ru-RU"/>
              </w:rPr>
              <w:t>7</w:t>
            </w:r>
            <w:r w:rsidRPr="009F2022">
              <w:rPr>
                <w:rFonts w:ascii="Times New Roman" w:hAnsi="Times New Roman"/>
                <w:sz w:val="28"/>
                <w:szCs w:val="28"/>
              </w:rPr>
              <w:t>.10.  202</w:t>
            </w:r>
            <w:r>
              <w:rPr>
                <w:rFonts w:ascii="Times New Roman" w:hAnsi="Times New Roman"/>
                <w:sz w:val="28"/>
                <w:szCs w:val="28"/>
                <w:lang w:val="ru-RU"/>
              </w:rPr>
              <w:t>3</w:t>
            </w:r>
          </w:p>
        </w:tc>
        <w:tc>
          <w:tcPr>
            <w:tcW w:w="23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8 недель</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9F2022" w:rsidRDefault="009F2022" w:rsidP="006017C2">
            <w:pPr>
              <w:rPr>
                <w:rFonts w:ascii="Times New Roman" w:hAnsi="Times New Roman"/>
                <w:sz w:val="28"/>
                <w:szCs w:val="28"/>
                <w:lang w:val="ru-RU"/>
              </w:rPr>
            </w:pPr>
            <w:r>
              <w:rPr>
                <w:rFonts w:ascii="Times New Roman" w:hAnsi="Times New Roman"/>
                <w:sz w:val="28"/>
                <w:szCs w:val="28"/>
              </w:rPr>
              <w:t>2</w:t>
            </w:r>
            <w:r>
              <w:rPr>
                <w:rFonts w:ascii="Times New Roman" w:hAnsi="Times New Roman"/>
                <w:sz w:val="28"/>
                <w:szCs w:val="28"/>
                <w:lang w:val="ru-RU"/>
              </w:rPr>
              <w:t>8</w:t>
            </w:r>
            <w:r>
              <w:rPr>
                <w:rFonts w:ascii="Times New Roman" w:hAnsi="Times New Roman"/>
                <w:sz w:val="28"/>
                <w:szCs w:val="28"/>
              </w:rPr>
              <w:t>.10-0</w:t>
            </w:r>
            <w:r w:rsidR="00527337">
              <w:rPr>
                <w:rFonts w:ascii="Times New Roman" w:hAnsi="Times New Roman"/>
                <w:sz w:val="28"/>
                <w:szCs w:val="28"/>
                <w:lang w:val="ru-RU"/>
              </w:rPr>
              <w:t>6</w:t>
            </w:r>
            <w:r w:rsidRPr="009F2022">
              <w:rPr>
                <w:rFonts w:ascii="Times New Roman" w:hAnsi="Times New Roman"/>
                <w:sz w:val="28"/>
                <w:szCs w:val="28"/>
              </w:rPr>
              <w:t>.11.202</w:t>
            </w:r>
            <w:r>
              <w:rPr>
                <w:rFonts w:ascii="Times New Roman" w:hAnsi="Times New Roman"/>
                <w:sz w:val="28"/>
                <w:szCs w:val="28"/>
                <w:lang w:val="ru-RU"/>
              </w:rPr>
              <w:t>3</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527337" w:rsidP="006017C2">
            <w:pPr>
              <w:rPr>
                <w:rFonts w:ascii="Times New Roman" w:hAnsi="Times New Roman"/>
                <w:sz w:val="28"/>
                <w:szCs w:val="28"/>
              </w:rPr>
            </w:pPr>
            <w:r>
              <w:rPr>
                <w:rFonts w:ascii="Times New Roman" w:hAnsi="Times New Roman"/>
                <w:sz w:val="28"/>
                <w:szCs w:val="28"/>
                <w:lang w:val="ru-RU"/>
              </w:rPr>
              <w:t>10</w:t>
            </w:r>
            <w:r w:rsidR="009F2022" w:rsidRPr="009F2022">
              <w:rPr>
                <w:rFonts w:ascii="Times New Roman" w:hAnsi="Times New Roman"/>
                <w:sz w:val="28"/>
                <w:szCs w:val="28"/>
              </w:rPr>
              <w:t xml:space="preserve"> дней</w:t>
            </w:r>
          </w:p>
        </w:tc>
      </w:tr>
      <w:tr w:rsidR="009F2022" w:rsidRPr="009F2022" w:rsidTr="006017C2">
        <w:trPr>
          <w:gridAfter w:val="1"/>
          <w:wAfter w:w="2529" w:type="dxa"/>
          <w:trHeight w:val="584"/>
        </w:trPr>
        <w:tc>
          <w:tcPr>
            <w:tcW w:w="1985" w:type="dxa"/>
            <w:tcBorders>
              <w:top w:val="single" w:sz="8" w:space="0" w:color="000000"/>
              <w:left w:val="single" w:sz="8" w:space="0" w:color="000000"/>
              <w:bottom w:val="nil"/>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2 четверть</w:t>
            </w:r>
          </w:p>
        </w:tc>
        <w:tc>
          <w:tcPr>
            <w:tcW w:w="158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rPr>
              <w:t>0</w:t>
            </w:r>
            <w:r>
              <w:rPr>
                <w:rFonts w:ascii="Times New Roman" w:hAnsi="Times New Roman"/>
                <w:sz w:val="28"/>
                <w:szCs w:val="28"/>
                <w:lang w:val="ru-RU"/>
              </w:rPr>
              <w:t>7</w:t>
            </w:r>
            <w:r>
              <w:rPr>
                <w:rFonts w:ascii="Times New Roman" w:hAnsi="Times New Roman"/>
                <w:sz w:val="28"/>
                <w:szCs w:val="28"/>
              </w:rPr>
              <w:t xml:space="preserve">.11– </w:t>
            </w:r>
            <w:r>
              <w:rPr>
                <w:rFonts w:ascii="Times New Roman" w:hAnsi="Times New Roman"/>
                <w:sz w:val="28"/>
                <w:szCs w:val="28"/>
                <w:lang w:val="ru-RU"/>
              </w:rPr>
              <w:t>29</w:t>
            </w:r>
            <w:r w:rsidR="009F2022" w:rsidRPr="009F2022">
              <w:rPr>
                <w:rFonts w:ascii="Times New Roman" w:hAnsi="Times New Roman"/>
                <w:sz w:val="28"/>
                <w:szCs w:val="28"/>
              </w:rPr>
              <w:t>.12.202</w:t>
            </w:r>
            <w:r>
              <w:rPr>
                <w:rFonts w:ascii="Times New Roman" w:hAnsi="Times New Roman"/>
                <w:sz w:val="28"/>
                <w:szCs w:val="28"/>
                <w:lang w:val="ru-RU"/>
              </w:rPr>
              <w:t>3</w:t>
            </w:r>
          </w:p>
        </w:tc>
        <w:tc>
          <w:tcPr>
            <w:tcW w:w="23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8 недель</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rPr>
              <w:t>3</w:t>
            </w:r>
            <w:r>
              <w:rPr>
                <w:rFonts w:ascii="Times New Roman" w:hAnsi="Times New Roman"/>
                <w:sz w:val="28"/>
                <w:szCs w:val="28"/>
                <w:lang w:val="ru-RU"/>
              </w:rPr>
              <w:t>0</w:t>
            </w:r>
            <w:r>
              <w:rPr>
                <w:rFonts w:ascii="Times New Roman" w:hAnsi="Times New Roman"/>
                <w:sz w:val="28"/>
                <w:szCs w:val="28"/>
              </w:rPr>
              <w:t>.12.202</w:t>
            </w:r>
            <w:r>
              <w:rPr>
                <w:rFonts w:ascii="Times New Roman" w:hAnsi="Times New Roman"/>
                <w:sz w:val="28"/>
                <w:szCs w:val="28"/>
                <w:lang w:val="ru-RU"/>
              </w:rPr>
              <w:t>3</w:t>
            </w:r>
            <w:r>
              <w:rPr>
                <w:rFonts w:ascii="Times New Roman" w:hAnsi="Times New Roman"/>
                <w:sz w:val="28"/>
                <w:szCs w:val="28"/>
              </w:rPr>
              <w:t>-</w:t>
            </w:r>
            <w:r>
              <w:rPr>
                <w:rFonts w:ascii="Times New Roman" w:hAnsi="Times New Roman"/>
                <w:sz w:val="28"/>
                <w:szCs w:val="28"/>
                <w:lang w:val="ru-RU"/>
              </w:rPr>
              <w:t>08</w:t>
            </w:r>
            <w:r w:rsidR="009F2022" w:rsidRPr="009F2022">
              <w:rPr>
                <w:rFonts w:ascii="Times New Roman" w:hAnsi="Times New Roman"/>
                <w:sz w:val="28"/>
                <w:szCs w:val="28"/>
              </w:rPr>
              <w:t>.01.202</w:t>
            </w:r>
            <w:r>
              <w:rPr>
                <w:rFonts w:ascii="Times New Roman" w:hAnsi="Times New Roman"/>
                <w:sz w:val="28"/>
                <w:szCs w:val="28"/>
                <w:lang w:val="ru-RU"/>
              </w:rPr>
              <w:t>4</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527337" w:rsidP="006017C2">
            <w:pPr>
              <w:rPr>
                <w:rFonts w:ascii="Times New Roman" w:hAnsi="Times New Roman"/>
                <w:sz w:val="28"/>
                <w:szCs w:val="28"/>
              </w:rPr>
            </w:pPr>
            <w:r>
              <w:rPr>
                <w:rFonts w:ascii="Times New Roman" w:hAnsi="Times New Roman"/>
                <w:sz w:val="28"/>
                <w:szCs w:val="28"/>
                <w:lang w:val="ru-RU"/>
              </w:rPr>
              <w:t>10</w:t>
            </w:r>
            <w:r w:rsidR="009F2022" w:rsidRPr="009F2022">
              <w:rPr>
                <w:rFonts w:ascii="Times New Roman" w:hAnsi="Times New Roman"/>
                <w:sz w:val="28"/>
                <w:szCs w:val="28"/>
              </w:rPr>
              <w:t xml:space="preserve"> дней</w:t>
            </w:r>
          </w:p>
        </w:tc>
      </w:tr>
      <w:tr w:rsidR="009F2022" w:rsidRPr="009F2022" w:rsidTr="006017C2">
        <w:trPr>
          <w:gridAfter w:val="1"/>
          <w:wAfter w:w="2529" w:type="dxa"/>
          <w:trHeight w:val="550"/>
        </w:trPr>
        <w:tc>
          <w:tcPr>
            <w:tcW w:w="1985" w:type="dxa"/>
            <w:tcBorders>
              <w:top w:val="single" w:sz="8" w:space="0" w:color="000000"/>
              <w:left w:val="single" w:sz="8" w:space="0" w:color="000000"/>
              <w:bottom w:val="nil"/>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3 четверть</w:t>
            </w:r>
          </w:p>
        </w:tc>
        <w:tc>
          <w:tcPr>
            <w:tcW w:w="158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lang w:val="ru-RU"/>
              </w:rPr>
              <w:t>09</w:t>
            </w:r>
            <w:r>
              <w:rPr>
                <w:rFonts w:ascii="Times New Roman" w:hAnsi="Times New Roman"/>
                <w:sz w:val="28"/>
                <w:szCs w:val="28"/>
              </w:rPr>
              <w:t>.01- 2</w:t>
            </w:r>
            <w:r>
              <w:rPr>
                <w:rFonts w:ascii="Times New Roman" w:hAnsi="Times New Roman"/>
                <w:sz w:val="28"/>
                <w:szCs w:val="28"/>
                <w:lang w:val="ru-RU"/>
              </w:rPr>
              <w:t>3</w:t>
            </w:r>
            <w:r w:rsidR="009F2022" w:rsidRPr="009F2022">
              <w:rPr>
                <w:rFonts w:ascii="Times New Roman" w:hAnsi="Times New Roman"/>
                <w:sz w:val="28"/>
                <w:szCs w:val="28"/>
              </w:rPr>
              <w:t>.03.202</w:t>
            </w:r>
            <w:r>
              <w:rPr>
                <w:rFonts w:ascii="Times New Roman" w:hAnsi="Times New Roman"/>
                <w:sz w:val="28"/>
                <w:szCs w:val="28"/>
                <w:lang w:val="ru-RU"/>
              </w:rPr>
              <w:t>4</w:t>
            </w:r>
          </w:p>
        </w:tc>
        <w:tc>
          <w:tcPr>
            <w:tcW w:w="23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10 недель</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rPr>
              <w:t>2</w:t>
            </w:r>
            <w:r>
              <w:rPr>
                <w:rFonts w:ascii="Times New Roman" w:hAnsi="Times New Roman"/>
                <w:sz w:val="28"/>
                <w:szCs w:val="28"/>
                <w:lang w:val="ru-RU"/>
              </w:rPr>
              <w:t>4</w:t>
            </w:r>
            <w:r>
              <w:rPr>
                <w:rFonts w:ascii="Times New Roman" w:hAnsi="Times New Roman"/>
                <w:sz w:val="28"/>
                <w:szCs w:val="28"/>
              </w:rPr>
              <w:t>.03-0</w:t>
            </w:r>
            <w:r>
              <w:rPr>
                <w:rFonts w:ascii="Times New Roman" w:hAnsi="Times New Roman"/>
                <w:sz w:val="28"/>
                <w:szCs w:val="28"/>
                <w:lang w:val="ru-RU"/>
              </w:rPr>
              <w:t>1</w:t>
            </w:r>
            <w:r w:rsidR="009F2022" w:rsidRPr="009F2022">
              <w:rPr>
                <w:rFonts w:ascii="Times New Roman" w:hAnsi="Times New Roman"/>
                <w:sz w:val="28"/>
                <w:szCs w:val="28"/>
              </w:rPr>
              <w:t>.04.202</w:t>
            </w:r>
            <w:r>
              <w:rPr>
                <w:rFonts w:ascii="Times New Roman" w:hAnsi="Times New Roman"/>
                <w:sz w:val="28"/>
                <w:szCs w:val="28"/>
                <w:lang w:val="ru-RU"/>
              </w:rPr>
              <w:t>4</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9 дней</w:t>
            </w:r>
          </w:p>
        </w:tc>
      </w:tr>
      <w:tr w:rsidR="009F2022" w:rsidRPr="009F2022" w:rsidTr="006017C2">
        <w:trPr>
          <w:gridAfter w:val="1"/>
          <w:wAfter w:w="2529" w:type="dxa"/>
          <w:trHeight w:val="550"/>
        </w:trPr>
        <w:tc>
          <w:tcPr>
            <w:tcW w:w="1985" w:type="dxa"/>
            <w:tcBorders>
              <w:top w:val="single" w:sz="8" w:space="0" w:color="000000"/>
              <w:left w:val="single" w:sz="8" w:space="0" w:color="000000"/>
              <w:bottom w:val="nil"/>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4 четверть</w:t>
            </w:r>
          </w:p>
        </w:tc>
        <w:tc>
          <w:tcPr>
            <w:tcW w:w="158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rPr>
              <w:t>0</w:t>
            </w:r>
            <w:r>
              <w:rPr>
                <w:rFonts w:ascii="Times New Roman" w:hAnsi="Times New Roman"/>
                <w:sz w:val="28"/>
                <w:szCs w:val="28"/>
                <w:lang w:val="ru-RU"/>
              </w:rPr>
              <w:t>2</w:t>
            </w:r>
            <w:r>
              <w:rPr>
                <w:rFonts w:ascii="Times New Roman" w:hAnsi="Times New Roman"/>
                <w:sz w:val="28"/>
                <w:szCs w:val="28"/>
              </w:rPr>
              <w:t>.04-3</w:t>
            </w:r>
            <w:r>
              <w:rPr>
                <w:rFonts w:ascii="Times New Roman" w:hAnsi="Times New Roman"/>
                <w:sz w:val="28"/>
                <w:szCs w:val="28"/>
                <w:lang w:val="ru-RU"/>
              </w:rPr>
              <w:t>0</w:t>
            </w:r>
            <w:r w:rsidR="009F2022" w:rsidRPr="009F2022">
              <w:rPr>
                <w:rFonts w:ascii="Times New Roman" w:hAnsi="Times New Roman"/>
                <w:sz w:val="28"/>
                <w:szCs w:val="28"/>
              </w:rPr>
              <w:t>.05.202</w:t>
            </w:r>
            <w:r>
              <w:rPr>
                <w:rFonts w:ascii="Times New Roman" w:hAnsi="Times New Roman"/>
                <w:sz w:val="28"/>
                <w:szCs w:val="28"/>
                <w:lang w:val="ru-RU"/>
              </w:rPr>
              <w:t>4</w:t>
            </w:r>
          </w:p>
        </w:tc>
        <w:tc>
          <w:tcPr>
            <w:tcW w:w="23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8 недель</w:t>
            </w:r>
          </w:p>
        </w:tc>
        <w:tc>
          <w:tcPr>
            <w:tcW w:w="1701" w:type="dxa"/>
            <w:tcBorders>
              <w:top w:val="single" w:sz="8" w:space="0" w:color="000000"/>
              <w:left w:val="single" w:sz="8" w:space="0" w:color="000000"/>
              <w:bottom w:val="single" w:sz="8" w:space="0" w:color="000000"/>
              <w:right w:val="single" w:sz="8" w:space="0" w:color="000000"/>
            </w:tcBorders>
          </w:tcPr>
          <w:p w:rsidR="009F2022" w:rsidRPr="009F2022" w:rsidRDefault="009F2022" w:rsidP="006017C2">
            <w:pPr>
              <w:rPr>
                <w:rFonts w:ascii="Times New Roman" w:hAnsi="Times New Roman"/>
                <w:sz w:val="28"/>
                <w:szCs w:val="28"/>
              </w:rPr>
            </w:pP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F2022" w:rsidRPr="009F2022" w:rsidRDefault="009F2022" w:rsidP="006017C2">
            <w:pPr>
              <w:rPr>
                <w:rFonts w:ascii="Times New Roman" w:hAnsi="Times New Roman"/>
                <w:sz w:val="28"/>
                <w:szCs w:val="28"/>
              </w:rPr>
            </w:pPr>
          </w:p>
        </w:tc>
      </w:tr>
      <w:tr w:rsidR="009F2022" w:rsidRPr="009F2022" w:rsidTr="006017C2">
        <w:trPr>
          <w:gridAfter w:val="1"/>
          <w:wAfter w:w="2529" w:type="dxa"/>
          <w:trHeight w:val="289"/>
        </w:trPr>
        <w:tc>
          <w:tcPr>
            <w:tcW w:w="5954"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Итого                                                     34 недели</w:t>
            </w:r>
          </w:p>
        </w:tc>
        <w:tc>
          <w:tcPr>
            <w:tcW w:w="1701" w:type="dxa"/>
            <w:tcBorders>
              <w:top w:val="single" w:sz="8" w:space="0" w:color="000000"/>
              <w:left w:val="single" w:sz="8" w:space="0" w:color="000000"/>
              <w:bottom w:val="single" w:sz="8" w:space="0" w:color="000000"/>
              <w:right w:val="single" w:sz="8" w:space="0" w:color="000000"/>
            </w:tcBorders>
          </w:tcPr>
          <w:p w:rsidR="009F2022" w:rsidRPr="009F2022" w:rsidRDefault="009F2022" w:rsidP="006017C2">
            <w:pPr>
              <w:rPr>
                <w:rFonts w:ascii="Times New Roman" w:hAnsi="Times New Roman"/>
                <w:sz w:val="28"/>
                <w:szCs w:val="28"/>
              </w:rPr>
            </w:pP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527337" w:rsidP="006017C2">
            <w:pPr>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ru-RU"/>
              </w:rPr>
              <w:t>9</w:t>
            </w:r>
            <w:r w:rsidR="009F2022" w:rsidRPr="009F2022">
              <w:rPr>
                <w:rFonts w:ascii="Times New Roman" w:hAnsi="Times New Roman"/>
                <w:sz w:val="28"/>
                <w:szCs w:val="28"/>
              </w:rPr>
              <w:t>дней</w:t>
            </w:r>
          </w:p>
        </w:tc>
      </w:tr>
      <w:tr w:rsidR="009F2022" w:rsidRPr="009F2022" w:rsidTr="006017C2">
        <w:trPr>
          <w:gridAfter w:val="1"/>
          <w:wAfter w:w="2529" w:type="dxa"/>
          <w:trHeight w:val="289"/>
        </w:trPr>
        <w:tc>
          <w:tcPr>
            <w:tcW w:w="5954"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Дополнительные каникулы для 1 класса</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527337" w:rsidRDefault="00527337" w:rsidP="006017C2">
            <w:pPr>
              <w:rPr>
                <w:rFonts w:ascii="Times New Roman" w:hAnsi="Times New Roman"/>
                <w:sz w:val="28"/>
                <w:szCs w:val="28"/>
                <w:lang w:val="ru-RU"/>
              </w:rPr>
            </w:pPr>
            <w:r>
              <w:rPr>
                <w:rFonts w:ascii="Times New Roman" w:hAnsi="Times New Roman"/>
                <w:sz w:val="28"/>
                <w:szCs w:val="28"/>
                <w:lang w:val="ru-RU"/>
              </w:rPr>
              <w:t>19</w:t>
            </w:r>
            <w:r>
              <w:rPr>
                <w:rFonts w:ascii="Times New Roman" w:hAnsi="Times New Roman"/>
                <w:sz w:val="28"/>
                <w:szCs w:val="28"/>
              </w:rPr>
              <w:t>.02-2</w:t>
            </w:r>
            <w:r>
              <w:rPr>
                <w:rFonts w:ascii="Times New Roman" w:hAnsi="Times New Roman"/>
                <w:sz w:val="28"/>
                <w:szCs w:val="28"/>
                <w:lang w:val="ru-RU"/>
              </w:rPr>
              <w:t>5</w:t>
            </w:r>
            <w:r w:rsidR="009F2022" w:rsidRPr="009F2022">
              <w:rPr>
                <w:rFonts w:ascii="Times New Roman" w:hAnsi="Times New Roman"/>
                <w:sz w:val="28"/>
                <w:szCs w:val="28"/>
              </w:rPr>
              <w:t>.02.202</w:t>
            </w:r>
            <w:r>
              <w:rPr>
                <w:rFonts w:ascii="Times New Roman" w:hAnsi="Times New Roman"/>
                <w:sz w:val="28"/>
                <w:szCs w:val="28"/>
                <w:lang w:val="ru-RU"/>
              </w:rPr>
              <w:t>4</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7 дней</w:t>
            </w:r>
          </w:p>
        </w:tc>
      </w:tr>
      <w:tr w:rsidR="009F2022" w:rsidRPr="009F2022" w:rsidTr="006017C2">
        <w:trPr>
          <w:trHeight w:val="289"/>
        </w:trPr>
        <w:tc>
          <w:tcPr>
            <w:tcW w:w="5954"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9F2022" w:rsidRPr="009F2022" w:rsidRDefault="009F2022" w:rsidP="006017C2">
            <w:pPr>
              <w:rPr>
                <w:rFonts w:ascii="Times New Roman" w:hAnsi="Times New Roman"/>
                <w:sz w:val="28"/>
                <w:szCs w:val="28"/>
              </w:rPr>
            </w:pPr>
            <w:r w:rsidRPr="009F2022">
              <w:rPr>
                <w:rFonts w:ascii="Times New Roman" w:hAnsi="Times New Roman"/>
                <w:sz w:val="28"/>
                <w:szCs w:val="28"/>
              </w:rPr>
              <w:t>Промежуточная аттестация</w:t>
            </w:r>
          </w:p>
        </w:tc>
        <w:tc>
          <w:tcPr>
            <w:tcW w:w="1701" w:type="dxa"/>
            <w:tcBorders>
              <w:top w:val="single" w:sz="8" w:space="0" w:color="000000"/>
              <w:left w:val="single" w:sz="8" w:space="0" w:color="000000"/>
              <w:bottom w:val="single" w:sz="8" w:space="0" w:color="000000"/>
              <w:right w:val="single" w:sz="8" w:space="0" w:color="000000"/>
            </w:tcBorders>
            <w:hideMark/>
          </w:tcPr>
          <w:p w:rsidR="009F2022" w:rsidRPr="009F2022" w:rsidRDefault="00527337" w:rsidP="006017C2">
            <w:pPr>
              <w:jc w:val="both"/>
              <w:rPr>
                <w:rFonts w:ascii="Times New Roman" w:hAnsi="Times New Roman"/>
                <w:sz w:val="28"/>
                <w:szCs w:val="28"/>
              </w:rPr>
            </w:pPr>
            <w:r>
              <w:rPr>
                <w:rFonts w:ascii="Times New Roman" w:hAnsi="Times New Roman"/>
                <w:sz w:val="28"/>
                <w:szCs w:val="28"/>
              </w:rPr>
              <w:t>с 0</w:t>
            </w:r>
            <w:r>
              <w:rPr>
                <w:rFonts w:ascii="Times New Roman" w:hAnsi="Times New Roman"/>
                <w:sz w:val="28"/>
                <w:szCs w:val="28"/>
                <w:lang w:val="ru-RU"/>
              </w:rPr>
              <w:t>7</w:t>
            </w:r>
            <w:r w:rsidR="009F2022" w:rsidRPr="009F2022">
              <w:rPr>
                <w:rFonts w:ascii="Times New Roman" w:hAnsi="Times New Roman"/>
                <w:sz w:val="28"/>
                <w:szCs w:val="28"/>
              </w:rPr>
              <w:t>.05.2023</w:t>
            </w:r>
          </w:p>
          <w:p w:rsidR="009F2022" w:rsidRPr="009F2022" w:rsidRDefault="00527337" w:rsidP="006017C2">
            <w:pPr>
              <w:jc w:val="both"/>
              <w:rPr>
                <w:rFonts w:ascii="Times New Roman" w:hAnsi="Times New Roman"/>
                <w:sz w:val="28"/>
                <w:szCs w:val="28"/>
              </w:rPr>
            </w:pPr>
            <w:r>
              <w:rPr>
                <w:rFonts w:ascii="Times New Roman" w:hAnsi="Times New Roman"/>
                <w:sz w:val="28"/>
                <w:szCs w:val="28"/>
              </w:rPr>
              <w:t>по 2</w:t>
            </w:r>
            <w:r>
              <w:rPr>
                <w:rFonts w:ascii="Times New Roman" w:hAnsi="Times New Roman"/>
                <w:sz w:val="28"/>
                <w:szCs w:val="28"/>
                <w:lang w:val="ru-RU"/>
              </w:rPr>
              <w:t>5</w:t>
            </w:r>
            <w:r w:rsidR="009F2022" w:rsidRPr="009F2022">
              <w:rPr>
                <w:rFonts w:ascii="Times New Roman" w:hAnsi="Times New Roman"/>
                <w:sz w:val="28"/>
                <w:szCs w:val="28"/>
              </w:rPr>
              <w:t>.05.2023</w:t>
            </w:r>
          </w:p>
        </w:tc>
        <w:tc>
          <w:tcPr>
            <w:tcW w:w="18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F2022" w:rsidRPr="009F2022" w:rsidRDefault="009F2022" w:rsidP="006017C2">
            <w:pPr>
              <w:rPr>
                <w:rFonts w:ascii="Times New Roman" w:hAnsi="Times New Roman"/>
                <w:sz w:val="28"/>
                <w:szCs w:val="28"/>
              </w:rPr>
            </w:pPr>
          </w:p>
        </w:tc>
        <w:tc>
          <w:tcPr>
            <w:tcW w:w="2529" w:type="dxa"/>
          </w:tcPr>
          <w:p w:rsidR="009F2022" w:rsidRPr="009F2022" w:rsidRDefault="009F2022" w:rsidP="006017C2">
            <w:pPr>
              <w:jc w:val="both"/>
              <w:rPr>
                <w:rFonts w:ascii="Times New Roman" w:hAnsi="Times New Roman"/>
                <w:sz w:val="28"/>
                <w:szCs w:val="28"/>
              </w:rPr>
            </w:pPr>
          </w:p>
        </w:tc>
      </w:tr>
    </w:tbl>
    <w:p w:rsidR="009F2022" w:rsidRPr="009F2022" w:rsidRDefault="009F2022" w:rsidP="009F2022">
      <w:pPr>
        <w:pStyle w:val="33"/>
        <w:keepNext/>
        <w:keepLines/>
        <w:widowControl/>
        <w:spacing w:after="0" w:line="276" w:lineRule="auto"/>
        <w:ind w:left="375" w:right="-2"/>
        <w:jc w:val="both"/>
        <w:rPr>
          <w:sz w:val="28"/>
          <w:szCs w:val="28"/>
        </w:rPr>
      </w:pPr>
      <w:r w:rsidRPr="009F2022">
        <w:rPr>
          <w:color w:val="000000"/>
          <w:spacing w:val="-9"/>
          <w:sz w:val="28"/>
          <w:szCs w:val="28"/>
        </w:rPr>
        <w:t>Режим работы образовательного учреждения.</w:t>
      </w:r>
    </w:p>
    <w:p w:rsidR="009F2022" w:rsidRPr="009F2022" w:rsidRDefault="009F2022" w:rsidP="009F2022">
      <w:pPr>
        <w:shd w:val="clear" w:color="auto" w:fill="FFFFFF"/>
        <w:spacing w:line="322" w:lineRule="exact"/>
        <w:ind w:left="134" w:right="115" w:firstLine="720"/>
        <w:jc w:val="both"/>
        <w:rPr>
          <w:rFonts w:ascii="Times New Roman" w:hAnsi="Times New Roman"/>
          <w:color w:val="000000"/>
          <w:spacing w:val="-9"/>
          <w:sz w:val="28"/>
          <w:szCs w:val="28"/>
          <w:lang w:val="ru-RU"/>
        </w:rPr>
      </w:pPr>
      <w:r w:rsidRPr="009F2022">
        <w:rPr>
          <w:rFonts w:ascii="Times New Roman" w:hAnsi="Times New Roman"/>
          <w:color w:val="000000"/>
          <w:spacing w:val="-6"/>
          <w:sz w:val="28"/>
          <w:szCs w:val="28"/>
          <w:lang w:val="ru-RU"/>
        </w:rPr>
        <w:t xml:space="preserve">В Уставе учреждения определяется режим деятельности начальной </w:t>
      </w:r>
      <w:r w:rsidRPr="009F2022">
        <w:rPr>
          <w:rFonts w:ascii="Times New Roman" w:hAnsi="Times New Roman"/>
          <w:color w:val="000000"/>
          <w:spacing w:val="-9"/>
          <w:sz w:val="28"/>
          <w:szCs w:val="28"/>
          <w:lang w:val="ru-RU"/>
        </w:rPr>
        <w:t xml:space="preserve">школы: начало учебного года с 1 сентября, продолжительность учебного года </w:t>
      </w:r>
    </w:p>
    <w:p w:rsidR="009F2022" w:rsidRPr="009F2022" w:rsidRDefault="009F2022" w:rsidP="009F2022">
      <w:pPr>
        <w:shd w:val="clear" w:color="auto" w:fill="FFFFFF"/>
        <w:spacing w:line="322" w:lineRule="exact"/>
        <w:ind w:left="134" w:right="115" w:firstLine="720"/>
        <w:jc w:val="both"/>
        <w:rPr>
          <w:rFonts w:ascii="Times New Roman" w:hAnsi="Times New Roman"/>
          <w:color w:val="000000"/>
          <w:spacing w:val="-9"/>
          <w:sz w:val="28"/>
          <w:szCs w:val="28"/>
          <w:lang w:val="ru-RU"/>
        </w:rPr>
      </w:pPr>
      <w:r w:rsidRPr="009F2022">
        <w:rPr>
          <w:rFonts w:ascii="Times New Roman" w:hAnsi="Times New Roman"/>
          <w:color w:val="000000"/>
          <w:spacing w:val="-9"/>
          <w:sz w:val="28"/>
          <w:szCs w:val="28"/>
          <w:lang w:val="ru-RU"/>
        </w:rPr>
        <w:t>-</w:t>
      </w:r>
      <w:r w:rsidRPr="009F2022">
        <w:rPr>
          <w:rFonts w:ascii="Times New Roman" w:hAnsi="Times New Roman"/>
          <w:color w:val="000000"/>
          <w:spacing w:val="-2"/>
          <w:sz w:val="28"/>
          <w:szCs w:val="28"/>
          <w:lang w:val="ru-RU"/>
        </w:rPr>
        <w:t>для первоклассников 33 недели с пятидневной рабочей неделей и 35-</w:t>
      </w:r>
      <w:r w:rsidRPr="009F2022">
        <w:rPr>
          <w:rFonts w:ascii="Times New Roman" w:hAnsi="Times New Roman"/>
          <w:color w:val="000000"/>
          <w:spacing w:val="-5"/>
          <w:sz w:val="28"/>
          <w:szCs w:val="28"/>
          <w:lang w:val="ru-RU"/>
        </w:rPr>
        <w:t xml:space="preserve">минутными уроками (не более 3) в 1 четверти, 35- минутными уроками во 2 четверти и </w:t>
      </w:r>
      <w:r w:rsidRPr="009F2022">
        <w:rPr>
          <w:rFonts w:ascii="Times New Roman" w:hAnsi="Times New Roman"/>
          <w:color w:val="000000"/>
          <w:spacing w:val="-3"/>
          <w:sz w:val="28"/>
          <w:szCs w:val="28"/>
          <w:lang w:val="ru-RU"/>
        </w:rPr>
        <w:t>45- минутными уроками во 2 полугодии ( по 4 урока).</w:t>
      </w:r>
    </w:p>
    <w:p w:rsidR="009F2022" w:rsidRPr="009F2022" w:rsidRDefault="009F2022" w:rsidP="009F2022">
      <w:pPr>
        <w:shd w:val="clear" w:color="auto" w:fill="FFFFFF"/>
        <w:spacing w:line="322" w:lineRule="exact"/>
        <w:ind w:left="134" w:right="115" w:firstLine="720"/>
        <w:jc w:val="both"/>
        <w:rPr>
          <w:rFonts w:ascii="Times New Roman" w:hAnsi="Times New Roman"/>
          <w:color w:val="000000"/>
          <w:spacing w:val="-1"/>
          <w:sz w:val="28"/>
          <w:szCs w:val="28"/>
          <w:lang w:val="ru-RU"/>
        </w:rPr>
      </w:pPr>
      <w:r w:rsidRPr="009F2022">
        <w:rPr>
          <w:rFonts w:ascii="Times New Roman" w:hAnsi="Times New Roman"/>
          <w:color w:val="000000"/>
          <w:spacing w:val="-3"/>
          <w:sz w:val="28"/>
          <w:szCs w:val="28"/>
          <w:lang w:val="ru-RU"/>
        </w:rPr>
        <w:t>- -</w:t>
      </w:r>
      <w:r w:rsidRPr="009F2022">
        <w:rPr>
          <w:rFonts w:ascii="Times New Roman" w:hAnsi="Times New Roman"/>
          <w:color w:val="000000"/>
          <w:spacing w:val="-6"/>
          <w:sz w:val="28"/>
          <w:szCs w:val="28"/>
          <w:lang w:val="ru-RU"/>
        </w:rPr>
        <w:t xml:space="preserve">продолжительность каникул в течение учебного года на первой ступени </w:t>
      </w:r>
      <w:r w:rsidRPr="009F2022">
        <w:rPr>
          <w:rFonts w:ascii="Times New Roman" w:hAnsi="Times New Roman"/>
          <w:color w:val="000000"/>
          <w:spacing w:val="-2"/>
          <w:sz w:val="28"/>
          <w:szCs w:val="28"/>
          <w:lang w:val="ru-RU"/>
        </w:rPr>
        <w:lastRenderedPageBreak/>
        <w:t>обучения составля</w:t>
      </w:r>
      <w:r w:rsidR="005C56FD">
        <w:rPr>
          <w:rFonts w:ascii="Times New Roman" w:hAnsi="Times New Roman"/>
          <w:color w:val="000000"/>
          <w:spacing w:val="-2"/>
          <w:sz w:val="28"/>
          <w:szCs w:val="28"/>
          <w:lang w:val="ru-RU"/>
        </w:rPr>
        <w:t>ет не менее 30</w:t>
      </w:r>
      <w:r w:rsidRPr="009F2022">
        <w:rPr>
          <w:rFonts w:ascii="Times New Roman" w:hAnsi="Times New Roman"/>
          <w:color w:val="000000"/>
          <w:spacing w:val="-2"/>
          <w:sz w:val="28"/>
          <w:szCs w:val="28"/>
          <w:lang w:val="ru-RU"/>
        </w:rPr>
        <w:t xml:space="preserve"> календарных дней, летом - не менее 8 </w:t>
      </w:r>
      <w:r w:rsidRPr="009F2022">
        <w:rPr>
          <w:rFonts w:ascii="Times New Roman" w:hAnsi="Times New Roman"/>
          <w:color w:val="000000"/>
          <w:spacing w:val="-1"/>
          <w:sz w:val="28"/>
          <w:szCs w:val="28"/>
          <w:lang w:val="ru-RU"/>
        </w:rPr>
        <w:t>недель.</w:t>
      </w:r>
    </w:p>
    <w:p w:rsidR="009F2022" w:rsidRPr="009F2022" w:rsidRDefault="009F2022" w:rsidP="009F2022">
      <w:pPr>
        <w:shd w:val="clear" w:color="auto" w:fill="FFFFFF"/>
        <w:spacing w:line="322" w:lineRule="exact"/>
        <w:ind w:left="134" w:right="115" w:firstLine="720"/>
        <w:jc w:val="both"/>
        <w:rPr>
          <w:rFonts w:ascii="Times New Roman" w:hAnsi="Times New Roman"/>
          <w:sz w:val="28"/>
          <w:szCs w:val="28"/>
          <w:lang w:val="ru-RU"/>
        </w:rPr>
      </w:pPr>
      <w:r w:rsidRPr="009F2022">
        <w:rPr>
          <w:rFonts w:ascii="Times New Roman" w:hAnsi="Times New Roman"/>
          <w:color w:val="000000"/>
          <w:spacing w:val="-1"/>
          <w:sz w:val="28"/>
          <w:szCs w:val="28"/>
          <w:lang w:val="ru-RU"/>
        </w:rPr>
        <w:t xml:space="preserve">- для обучающихся в 1-м классе - дополнительные недельные </w:t>
      </w:r>
      <w:r w:rsidRPr="009F2022">
        <w:rPr>
          <w:rFonts w:ascii="Times New Roman" w:hAnsi="Times New Roman"/>
          <w:color w:val="000000"/>
          <w:spacing w:val="-8"/>
          <w:sz w:val="28"/>
          <w:szCs w:val="28"/>
          <w:lang w:val="ru-RU"/>
        </w:rPr>
        <w:t>каникулы в феврале.</w:t>
      </w:r>
    </w:p>
    <w:p w:rsidR="0060576C" w:rsidRPr="009F2022" w:rsidRDefault="009D14C4" w:rsidP="002F0151">
      <w:pPr>
        <w:widowControl/>
        <w:spacing w:after="0" w:line="353" w:lineRule="auto"/>
        <w:ind w:firstLine="709"/>
        <w:jc w:val="both"/>
        <w:rPr>
          <w:rFonts w:ascii="Times New Roman" w:eastAsia="SchoolBookSanPin" w:hAnsi="Times New Roman"/>
          <w:color w:val="FF0000"/>
          <w:sz w:val="28"/>
          <w:szCs w:val="28"/>
          <w:lang w:val="ru-RU"/>
        </w:rPr>
      </w:pPr>
      <w:r w:rsidRPr="009F2022">
        <w:rPr>
          <w:rFonts w:ascii="Times New Roman" w:hAnsi="Times New Roman"/>
          <w:b/>
          <w:color w:val="212121"/>
          <w:sz w:val="28"/>
          <w:szCs w:val="28"/>
          <w:lang w:val="ru-RU"/>
        </w:rPr>
        <w:t xml:space="preserve">3.3 </w:t>
      </w:r>
      <w:r w:rsidR="0060576C" w:rsidRPr="009F2022">
        <w:rPr>
          <w:rFonts w:ascii="Times New Roman" w:hAnsi="Times New Roman"/>
          <w:b/>
          <w:color w:val="212121"/>
          <w:sz w:val="28"/>
          <w:szCs w:val="28"/>
          <w:lang w:val="ru-RU"/>
        </w:rPr>
        <w:t>План внеурочной деятельности Н</w:t>
      </w:r>
      <w:r w:rsidR="002F0151" w:rsidRPr="009F2022">
        <w:rPr>
          <w:rFonts w:ascii="Times New Roman" w:hAnsi="Times New Roman"/>
          <w:b/>
          <w:color w:val="212121"/>
          <w:sz w:val="28"/>
          <w:szCs w:val="28"/>
          <w:lang w:val="ru-RU"/>
        </w:rPr>
        <w:t xml:space="preserve">ОО </w:t>
      </w:r>
      <w:r w:rsidR="002F0151" w:rsidRPr="009F2022">
        <w:rPr>
          <w:rFonts w:ascii="Times New Roman" w:hAnsi="Times New Roman"/>
          <w:b/>
          <w:color w:val="212121"/>
          <w:sz w:val="28"/>
          <w:szCs w:val="28"/>
          <w:lang w:val="ru-RU"/>
        </w:rPr>
        <w:tab/>
        <w:t xml:space="preserve">в ШМОКУ </w:t>
      </w:r>
      <w:r w:rsidR="0060576C" w:rsidRPr="009F2022">
        <w:rPr>
          <w:rFonts w:ascii="Times New Roman" w:hAnsi="Times New Roman"/>
          <w:b/>
          <w:color w:val="212121"/>
          <w:sz w:val="28"/>
          <w:szCs w:val="28"/>
          <w:lang w:val="ru-RU"/>
        </w:rPr>
        <w:t>СОШ</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в </w:t>
      </w:r>
      <w:r w:rsidR="002F0151" w:rsidRPr="009F2022">
        <w:rPr>
          <w:rFonts w:ascii="Times New Roman" w:eastAsia="SchoolBookSanPin" w:hAnsi="Times New Roman"/>
          <w:sz w:val="28"/>
          <w:szCs w:val="28"/>
          <w:lang w:val="ru-RU"/>
        </w:rPr>
        <w:t>ШМОКУ</w:t>
      </w:r>
      <w:r w:rsidRPr="009F2022">
        <w:rPr>
          <w:rFonts w:ascii="Times New Roman" w:eastAsia="SchoolBookSanPin" w:hAnsi="Times New Roman"/>
          <w:sz w:val="28"/>
          <w:szCs w:val="28"/>
          <w:lang w:val="ru-RU"/>
        </w:rPr>
        <w:t xml:space="preserve"> СОШ</w:t>
      </w:r>
      <w:r w:rsidR="002F0151" w:rsidRPr="009F2022">
        <w:rPr>
          <w:rFonts w:ascii="Times New Roman" w:eastAsia="SchoolBookSanPin" w:hAnsi="Times New Roman"/>
          <w:sz w:val="28"/>
          <w:szCs w:val="28"/>
          <w:lang w:val="ru-RU"/>
        </w:rPr>
        <w:t xml:space="preserve"> с.Новотроицкое</w:t>
      </w:r>
      <w:r w:rsidRPr="009F2022">
        <w:rPr>
          <w:rFonts w:ascii="Times New Roman" w:eastAsia="SchoolBookSanPin" w:hAnsi="Times New Roman"/>
          <w:sz w:val="28"/>
          <w:szCs w:val="28"/>
          <w:lang w:val="ru-RU"/>
        </w:rPr>
        <w:t>.</w:t>
      </w:r>
    </w:p>
    <w:p w:rsidR="0060576C" w:rsidRPr="009F2022" w:rsidRDefault="002F0151"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Внеурочная деятельность в ШМОКУ </w:t>
      </w:r>
      <w:r w:rsidR="0060576C" w:rsidRPr="009F2022">
        <w:rPr>
          <w:rFonts w:ascii="Times New Roman" w:eastAsia="SchoolBookSanPin" w:hAnsi="Times New Roman"/>
          <w:sz w:val="28"/>
          <w:szCs w:val="28"/>
          <w:lang w:val="ru-RU"/>
        </w:rPr>
        <w:t>СОШ</w:t>
      </w:r>
      <w:r w:rsidRPr="009F2022">
        <w:rPr>
          <w:rFonts w:ascii="Times New Roman" w:eastAsia="SchoolBookSanPin" w:hAnsi="Times New Roman"/>
          <w:sz w:val="28"/>
          <w:szCs w:val="28"/>
          <w:lang w:val="ru-RU"/>
        </w:rPr>
        <w:t xml:space="preserve"> с.Новотроицкое</w:t>
      </w:r>
      <w:r w:rsidR="0060576C" w:rsidRPr="009F2022">
        <w:rPr>
          <w:rFonts w:ascii="Times New Roman" w:eastAsia="SchoolBookSanPin" w:hAnsi="Times New Roman"/>
          <w:sz w:val="28"/>
          <w:szCs w:val="28"/>
          <w:lang w:val="ru-RU"/>
        </w:rPr>
        <w:t xml:space="preserve">  осуществляется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другое.</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w:t>
      </w:r>
      <w:r w:rsidRPr="009F2022">
        <w:rPr>
          <w:rFonts w:ascii="Times New Roman" w:eastAsia="SchoolBookSanPin" w:hAnsi="Times New Roman"/>
          <w:sz w:val="28"/>
          <w:szCs w:val="28"/>
          <w:lang w:val="ru-RU"/>
        </w:rPr>
        <w:br/>
      </w:r>
      <w:r w:rsidRPr="009F2022">
        <w:rPr>
          <w:rFonts w:ascii="Times New Roman" w:eastAsia="SchoolBookSanPin" w:hAnsi="Times New Roman"/>
          <w:b/>
          <w:sz w:val="28"/>
          <w:szCs w:val="28"/>
          <w:lang w:val="ru-RU"/>
        </w:rPr>
        <w:t>Основными задачами</w:t>
      </w:r>
      <w:r w:rsidRPr="009F2022">
        <w:rPr>
          <w:rFonts w:ascii="Times New Roman" w:eastAsia="SchoolBookSanPin" w:hAnsi="Times New Roman"/>
          <w:sz w:val="28"/>
          <w:szCs w:val="28"/>
          <w:lang w:val="ru-RU"/>
        </w:rPr>
        <w:t xml:space="preserve"> организации внеурочной деятельности являются: </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поддержка учебной деятельности обучающихся в достижении планируемых результатов освоения программы начального общего образования;</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совершенствование навыков общения со сверстниками и коммуникативных умений в разновозрастной школьной среде;</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формирование навыков организации своей жизнедеятельности с учетом правил безопасного образа жизни;</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повышение общей культуры обучающихся, углубление их интереса </w:t>
      </w:r>
      <w:r w:rsidRPr="009F2022">
        <w:rPr>
          <w:rFonts w:ascii="Times New Roman" w:eastAsia="SchoolBookSanPin" w:hAnsi="Times New Roman"/>
          <w:sz w:val="28"/>
          <w:szCs w:val="28"/>
          <w:lang w:val="ru-RU"/>
        </w:rPr>
        <w:br/>
        <w:t>к познавательной и проектно-исследовательской деятельности с учетом возрастных и индивидуальных особенностей участников;</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поддержка детских объединений, формирование умений ученического самоуправления;</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формирование культуры поведения в информационной среде.</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w:t>
      </w:r>
      <w:r w:rsidRPr="009F2022">
        <w:rPr>
          <w:rFonts w:ascii="Times New Roman" w:eastAsia="SchoolBookSanPin" w:hAnsi="Times New Roman"/>
          <w:sz w:val="28"/>
          <w:szCs w:val="28"/>
          <w:lang w:val="ru-RU"/>
        </w:rPr>
        <w:br/>
        <w:t>их практико-ориентированные характеристики. При выборе направлений и</w:t>
      </w:r>
      <w:r w:rsidR="002F0151" w:rsidRPr="009F2022">
        <w:rPr>
          <w:rFonts w:ascii="Times New Roman" w:eastAsia="SchoolBookSanPin" w:hAnsi="Times New Roman"/>
          <w:sz w:val="28"/>
          <w:szCs w:val="28"/>
          <w:lang w:val="ru-RU"/>
        </w:rPr>
        <w:t xml:space="preserve"> отборе содержания обучения  в ШМОКУ </w:t>
      </w:r>
      <w:r w:rsidRPr="009F2022">
        <w:rPr>
          <w:rFonts w:ascii="Times New Roman" w:eastAsia="SchoolBookSanPin" w:hAnsi="Times New Roman"/>
          <w:sz w:val="28"/>
          <w:szCs w:val="28"/>
          <w:lang w:val="ru-RU"/>
        </w:rPr>
        <w:t xml:space="preserve">СОШ </w:t>
      </w:r>
      <w:r w:rsidR="002F0151" w:rsidRPr="009F2022">
        <w:rPr>
          <w:rFonts w:ascii="Times New Roman" w:eastAsia="SchoolBookSanPin" w:hAnsi="Times New Roman"/>
          <w:sz w:val="28"/>
          <w:szCs w:val="28"/>
          <w:lang w:val="ru-RU"/>
        </w:rPr>
        <w:t>с.Новотроицкое</w:t>
      </w:r>
      <w:r w:rsidRPr="009F2022">
        <w:rPr>
          <w:rFonts w:ascii="Times New Roman" w:eastAsia="SchoolBookSanPin" w:hAnsi="Times New Roman"/>
          <w:sz w:val="28"/>
          <w:szCs w:val="28"/>
          <w:lang w:val="ru-RU"/>
        </w:rPr>
        <w:t xml:space="preserve"> учитывает:</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особенности образовательной организации (условия функционирования, тип школы, особенности контингента, кадровый состав);</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результаты диагностики успеваемости и уровня развития обучающихся, проблемы и трудности их учебной деятельности;</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возможность обеспечить условия для организации разнообразных внеурочных занятий и их содержательная связь с урочной деятельностью;</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особенности информационно-образовательной среды образовательной организации, национальные и культурные особенности региона.</w:t>
      </w:r>
      <w:r w:rsidRPr="009F2022">
        <w:rPr>
          <w:rFonts w:ascii="Times New Roman" w:eastAsia="SchoolBookSanPin" w:hAnsi="Times New Roman"/>
          <w:sz w:val="28"/>
          <w:szCs w:val="28"/>
          <w:lang w:val="ru-RU"/>
        </w:rPr>
        <w:br/>
        <w:t>Общий объе</w:t>
      </w:r>
      <w:r w:rsidR="002F0151" w:rsidRPr="009F2022">
        <w:rPr>
          <w:rFonts w:ascii="Times New Roman" w:eastAsia="SchoolBookSanPin" w:hAnsi="Times New Roman"/>
          <w:sz w:val="28"/>
          <w:szCs w:val="28"/>
          <w:lang w:val="ru-RU"/>
        </w:rPr>
        <w:t xml:space="preserve">м внеурочной деятельности в ШМОКУ </w:t>
      </w:r>
      <w:r w:rsidRPr="009F2022">
        <w:rPr>
          <w:rFonts w:ascii="Times New Roman" w:eastAsia="SchoolBookSanPin" w:hAnsi="Times New Roman"/>
          <w:sz w:val="28"/>
          <w:szCs w:val="28"/>
          <w:lang w:val="ru-RU"/>
        </w:rPr>
        <w:t>СОШ</w:t>
      </w:r>
      <w:r w:rsidR="002F0151" w:rsidRPr="009F2022">
        <w:rPr>
          <w:rFonts w:ascii="Times New Roman" w:eastAsia="SchoolBookSanPin" w:hAnsi="Times New Roman"/>
          <w:sz w:val="28"/>
          <w:szCs w:val="28"/>
          <w:lang w:val="ru-RU"/>
        </w:rPr>
        <w:t xml:space="preserve"> с.Новотроицкое</w:t>
      </w:r>
      <w:r w:rsidRPr="009F2022">
        <w:rPr>
          <w:rFonts w:ascii="Times New Roman" w:eastAsia="SchoolBookSanPin" w:hAnsi="Times New Roman"/>
          <w:sz w:val="28"/>
          <w:szCs w:val="28"/>
          <w:lang w:val="ru-RU"/>
        </w:rPr>
        <w:t xml:space="preserve">  не превышает 10 часов в неделю.</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Один час в неделю отводится  на внеурочное занятие «Разговоры о важном». </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Внеурочные занятия «Разговоры о важном» направлены на развитие ценностного отношения обучающихся к своей родине – России, населяющим </w:t>
      </w:r>
      <w:r w:rsidRPr="009F2022">
        <w:rPr>
          <w:rFonts w:ascii="Times New Roman" w:eastAsia="SchoolBookSanPin" w:hAnsi="Times New Roman"/>
          <w:sz w:val="28"/>
          <w:szCs w:val="28"/>
          <w:lang w:val="ru-RU"/>
        </w:rPr>
        <w:br/>
        <w:t xml:space="preserve">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r w:rsidRPr="009F2022">
        <w:rPr>
          <w:rFonts w:ascii="Times New Roman" w:eastAsia="SchoolBookSanPin" w:hAnsi="Times New Roman"/>
          <w:sz w:val="28"/>
          <w:szCs w:val="28"/>
          <w:lang w:val="ru-RU"/>
        </w:rPr>
        <w:br/>
        <w:t xml:space="preserve">Основной формат внеурочных занятий «Разговоры о важном» – разговор и (или) беседа с обучающимися. Основные темы занятий связаны </w:t>
      </w:r>
      <w:r w:rsidRPr="009F2022">
        <w:rPr>
          <w:rFonts w:ascii="Times New Roman" w:eastAsia="SchoolBookSanPin" w:hAnsi="Times New Roman"/>
          <w:sz w:val="28"/>
          <w:szCs w:val="28"/>
          <w:lang w:val="ru-RU"/>
        </w:rPr>
        <w:br/>
        <w:t xml:space="preserve">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w:t>
      </w:r>
      <w:r w:rsidRPr="009F2022">
        <w:rPr>
          <w:rFonts w:ascii="Times New Roman" w:eastAsia="SchoolBookSanPin" w:hAnsi="Times New Roman"/>
          <w:sz w:val="28"/>
          <w:szCs w:val="28"/>
          <w:lang w:val="ru-RU"/>
        </w:rPr>
        <w:br/>
        <w:t xml:space="preserve">и повседневной культуре поведения, доброжелательным отношением </w:t>
      </w:r>
      <w:r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lastRenderedPageBreak/>
        <w:t>к окружающим и ответственным отношением к собственным поступкам</w:t>
      </w:r>
    </w:p>
    <w:p w:rsidR="0060576C" w:rsidRPr="009F2022" w:rsidRDefault="0060576C" w:rsidP="0060576C">
      <w:pPr>
        <w:spacing w:after="0" w:line="353" w:lineRule="auto"/>
        <w:ind w:firstLine="709"/>
        <w:jc w:val="both"/>
        <w:rPr>
          <w:rFonts w:ascii="Times New Roman" w:eastAsia="SchoolBookSanPin" w:hAnsi="Times New Roman"/>
          <w:b/>
          <w:sz w:val="28"/>
          <w:szCs w:val="28"/>
          <w:lang w:val="ru-RU"/>
        </w:rPr>
      </w:pPr>
      <w:r w:rsidRPr="009F2022">
        <w:rPr>
          <w:rFonts w:ascii="Times New Roman" w:eastAsia="SchoolBookSanPin" w:hAnsi="Times New Roman"/>
          <w:sz w:val="28"/>
          <w:szCs w:val="28"/>
          <w:lang w:val="ru-RU"/>
        </w:rPr>
        <w:t xml:space="preserve">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школы  в </w:t>
      </w:r>
      <w:r w:rsidR="002F0151" w:rsidRPr="009F2022">
        <w:rPr>
          <w:rFonts w:ascii="Times New Roman" w:eastAsia="SchoolBookSanPin" w:hAnsi="Times New Roman"/>
          <w:sz w:val="28"/>
          <w:szCs w:val="28"/>
          <w:lang w:val="ru-RU"/>
        </w:rPr>
        <w:t>школе</w:t>
      </w:r>
      <w:r w:rsidRPr="009F2022">
        <w:rPr>
          <w:rFonts w:ascii="Times New Roman" w:eastAsia="SchoolBookSanPin" w:hAnsi="Times New Roman"/>
          <w:sz w:val="28"/>
          <w:szCs w:val="28"/>
          <w:lang w:val="ru-RU"/>
        </w:rPr>
        <w:t xml:space="preserve"> реализуются следующие </w:t>
      </w:r>
      <w:r w:rsidRPr="009F2022">
        <w:rPr>
          <w:rFonts w:ascii="Times New Roman" w:eastAsia="SchoolBookSanPin" w:hAnsi="Times New Roman"/>
          <w:b/>
          <w:sz w:val="28"/>
          <w:szCs w:val="28"/>
          <w:lang w:val="ru-RU"/>
        </w:rPr>
        <w:t>направления внеурочной деятельности.</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Спортивно-оздоровительная деятельность </w:t>
      </w:r>
      <w:r w:rsidRPr="009F2022">
        <w:rPr>
          <w:rFonts w:ascii="Times New Roman" w:eastAsia="SchoolBookSanPin" w:hAnsi="Times New Roman"/>
          <w:sz w:val="28"/>
          <w:szCs w:val="28"/>
          <w:lang w:val="ru-RU"/>
        </w:rP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w:t>
      </w:r>
      <w:r w:rsidR="002F0151" w:rsidRPr="009F2022">
        <w:rPr>
          <w:rFonts w:ascii="Times New Roman" w:eastAsia="SchoolBookSanPin" w:hAnsi="Times New Roman"/>
          <w:sz w:val="28"/>
          <w:szCs w:val="28"/>
          <w:lang w:val="ru-RU"/>
        </w:rPr>
        <w:t>.</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Проектно-исследовательская деятельность </w:t>
      </w:r>
      <w:r w:rsidRPr="009F2022">
        <w:rPr>
          <w:rFonts w:ascii="Times New Roman" w:eastAsia="SchoolBookSanPin" w:hAnsi="Times New Roman"/>
          <w:sz w:val="28"/>
          <w:szCs w:val="28"/>
          <w:lang w:val="ru-RU"/>
        </w:rPr>
        <w:t>организуется как углубленное изучение учебных предметов в процессе совместной деятельности по выполнению проектов.</w:t>
      </w:r>
    </w:p>
    <w:p w:rsidR="0060576C" w:rsidRPr="009F2022" w:rsidRDefault="002F0151"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3.</w:t>
      </w:r>
      <w:r w:rsidR="0060576C" w:rsidRPr="009F2022">
        <w:rPr>
          <w:rFonts w:ascii="Times New Roman" w:eastAsia="SchoolBookSanPin" w:hAnsi="Times New Roman"/>
          <w:sz w:val="28"/>
          <w:szCs w:val="28"/>
        </w:rPr>
        <w:t> </w:t>
      </w:r>
      <w:r w:rsidR="0060576C" w:rsidRPr="009F2022">
        <w:rPr>
          <w:rFonts w:ascii="Times New Roman" w:eastAsia="SchoolBookSanPin" w:hAnsi="Times New Roman"/>
          <w:bCs/>
          <w:sz w:val="28"/>
          <w:szCs w:val="28"/>
          <w:lang w:val="ru-RU"/>
        </w:rPr>
        <w:t xml:space="preserve">Коммуникативная деятельность </w:t>
      </w:r>
      <w:r w:rsidR="0060576C" w:rsidRPr="009F2022">
        <w:rPr>
          <w:rFonts w:ascii="Times New Roman" w:eastAsia="SchoolBookSanPin" w:hAnsi="Times New Roman"/>
          <w:sz w:val="28"/>
          <w:szCs w:val="28"/>
          <w:lang w:val="ru-RU"/>
        </w:rPr>
        <w:t>направлена на совершенствование функциональной коммуникативной грамотности, культуры диалогического общения и словесного творчества.</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4.</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Художественно-эстетическая творческая деятельность </w:t>
      </w:r>
      <w:r w:rsidRPr="009F2022">
        <w:rPr>
          <w:rFonts w:ascii="Times New Roman" w:eastAsia="SchoolBookSanPin" w:hAnsi="Times New Roman"/>
          <w:sz w:val="28"/>
          <w:szCs w:val="28"/>
          <w:lang w:val="ru-RU"/>
        </w:rPr>
        <w:t xml:space="preserve">организуется </w:t>
      </w:r>
      <w:r w:rsidRPr="009F2022">
        <w:rPr>
          <w:rFonts w:ascii="Times New Roman" w:eastAsia="SchoolBookSanPin" w:hAnsi="Times New Roman"/>
          <w:sz w:val="28"/>
          <w:szCs w:val="28"/>
          <w:lang w:val="ru-RU"/>
        </w:rPr>
        <w:br/>
        <w:t xml:space="preserve">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w:t>
      </w:r>
      <w:r w:rsidRPr="009F2022">
        <w:rPr>
          <w:rFonts w:ascii="Times New Roman" w:eastAsia="SchoolBookSanPin" w:hAnsi="Times New Roman"/>
          <w:sz w:val="28"/>
          <w:szCs w:val="28"/>
          <w:lang w:val="ru-RU"/>
        </w:rPr>
        <w:br/>
        <w:t>а также становлению умений участвовать в театрализованной деятельности.</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5.</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Информационная культура </w:t>
      </w:r>
      <w:r w:rsidRPr="009F2022">
        <w:rPr>
          <w:rFonts w:ascii="Times New Roman" w:eastAsia="SchoolBookSanPin" w:hAnsi="Times New Roman"/>
          <w:sz w:val="28"/>
          <w:szCs w:val="28"/>
          <w:lang w:val="ru-RU"/>
        </w:rPr>
        <w:t>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60576C" w:rsidRPr="009F2022" w:rsidRDefault="0060576C" w:rsidP="0060576C">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6.</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Интеллектуальные марафоны </w:t>
      </w:r>
      <w:r w:rsidRPr="009F2022">
        <w:rPr>
          <w:rFonts w:ascii="Times New Roman" w:eastAsia="SchoolBookSanPin" w:hAnsi="Times New Roman"/>
          <w:sz w:val="28"/>
          <w:szCs w:val="28"/>
          <w:lang w:val="ru-RU"/>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F40A59" w:rsidRDefault="0060576C" w:rsidP="00F40A59">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7.</w:t>
      </w:r>
      <w:r w:rsidRPr="009F2022">
        <w:rPr>
          <w:rFonts w:ascii="Times New Roman" w:eastAsia="SchoolBookSanPin" w:hAnsi="Times New Roman"/>
          <w:sz w:val="28"/>
          <w:szCs w:val="28"/>
        </w:rPr>
        <w:t> </w:t>
      </w:r>
      <w:r w:rsidRPr="009F2022">
        <w:rPr>
          <w:rFonts w:ascii="Times New Roman" w:eastAsia="SchoolBookSanPin" w:hAnsi="Times New Roman"/>
          <w:bCs/>
          <w:sz w:val="28"/>
          <w:szCs w:val="28"/>
          <w:lang w:val="ru-RU"/>
        </w:rPr>
        <w:t xml:space="preserve">«Учение с увлечением!» </w:t>
      </w:r>
      <w:r w:rsidRPr="009F2022">
        <w:rPr>
          <w:rFonts w:ascii="Times New Roman" w:eastAsia="SchoolBookSanPin" w:hAnsi="Times New Roman"/>
          <w:sz w:val="28"/>
          <w:szCs w:val="28"/>
          <w:lang w:val="ru-RU"/>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F40A59" w:rsidRDefault="0060576C" w:rsidP="00F40A59">
      <w:pPr>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К участию во</w:t>
      </w:r>
      <w:r w:rsidR="002F0151" w:rsidRPr="009F2022">
        <w:rPr>
          <w:rFonts w:ascii="Times New Roman" w:eastAsia="SchoolBookSanPin" w:hAnsi="Times New Roman"/>
          <w:sz w:val="28"/>
          <w:szCs w:val="28"/>
          <w:lang w:val="ru-RU"/>
        </w:rPr>
        <w:t xml:space="preserve"> внеурочной деятельности в ШМОКУ </w:t>
      </w:r>
      <w:r w:rsidRPr="009F2022">
        <w:rPr>
          <w:rFonts w:ascii="Times New Roman" w:eastAsia="SchoolBookSanPin" w:hAnsi="Times New Roman"/>
          <w:sz w:val="28"/>
          <w:szCs w:val="28"/>
          <w:lang w:val="ru-RU"/>
        </w:rPr>
        <w:t>СОШ</w:t>
      </w:r>
      <w:r w:rsidR="002F0151" w:rsidRPr="009F2022">
        <w:rPr>
          <w:rFonts w:ascii="Times New Roman" w:eastAsia="SchoolBookSanPin" w:hAnsi="Times New Roman"/>
          <w:sz w:val="28"/>
          <w:szCs w:val="28"/>
          <w:lang w:val="ru-RU"/>
        </w:rPr>
        <w:t>с.Новотроицкое</w:t>
      </w:r>
      <w:r w:rsidRPr="009F2022">
        <w:rPr>
          <w:rFonts w:ascii="Times New Roman" w:eastAsia="SchoolBookSanPin" w:hAnsi="Times New Roman"/>
          <w:sz w:val="28"/>
          <w:szCs w:val="28"/>
          <w:lang w:val="ru-RU"/>
        </w:rPr>
        <w:t xml:space="preserve"> привлекаются  организации и учреждения дополнительного</w:t>
      </w:r>
      <w:r w:rsidR="002F0151" w:rsidRPr="009F2022">
        <w:rPr>
          <w:rFonts w:ascii="Times New Roman" w:eastAsia="SchoolBookSanPin" w:hAnsi="Times New Roman"/>
          <w:sz w:val="28"/>
          <w:szCs w:val="28"/>
          <w:lang w:val="ru-RU"/>
        </w:rPr>
        <w:t xml:space="preserve"> образования, культуры </w:t>
      </w:r>
      <w:r w:rsidR="002F0151" w:rsidRPr="009F2022">
        <w:rPr>
          <w:rFonts w:ascii="Times New Roman" w:eastAsia="SchoolBookSanPin" w:hAnsi="Times New Roman"/>
          <w:sz w:val="28"/>
          <w:szCs w:val="28"/>
          <w:lang w:val="ru-RU"/>
        </w:rPr>
        <w:lastRenderedPageBreak/>
        <w:t>и спорта: Новотроицкая межпоселенческая библиотека, сельский ДК, ДДТ пгт.Ленинское, Спортивная школа, Районный краеведческий музей, музей ВОВ с.Новотроицкое</w:t>
      </w:r>
      <w:r w:rsidR="00F40A59">
        <w:rPr>
          <w:rFonts w:ascii="Times New Roman" w:eastAsia="SchoolBookSanPin" w:hAnsi="Times New Roman"/>
          <w:sz w:val="28"/>
          <w:szCs w:val="28"/>
          <w:lang w:val="ru-RU"/>
        </w:rPr>
        <w:t>.</w:t>
      </w:r>
    </w:p>
    <w:p w:rsidR="00F40A59" w:rsidRDefault="00F40A59" w:rsidP="002F0151">
      <w:pPr>
        <w:rPr>
          <w:rFonts w:ascii="Times New Roman" w:hAnsi="Times New Roman"/>
          <w:b/>
          <w:sz w:val="28"/>
          <w:szCs w:val="28"/>
          <w:lang w:val="ru-RU"/>
        </w:rPr>
      </w:pPr>
    </w:p>
    <w:p w:rsidR="002F0151" w:rsidRPr="009F2022" w:rsidRDefault="002F0151" w:rsidP="002F0151">
      <w:pPr>
        <w:rPr>
          <w:rFonts w:ascii="Times New Roman" w:hAnsi="Times New Roman"/>
          <w:sz w:val="28"/>
          <w:szCs w:val="28"/>
          <w:lang w:val="ru-RU"/>
        </w:rPr>
      </w:pPr>
      <w:r w:rsidRPr="009F2022">
        <w:rPr>
          <w:rFonts w:ascii="Times New Roman" w:hAnsi="Times New Roman"/>
          <w:b/>
          <w:sz w:val="28"/>
          <w:szCs w:val="28"/>
          <w:lang w:val="ru-RU"/>
        </w:rPr>
        <w:t>План внеурочной деятельности (недельный)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3"/>
        <w:gridCol w:w="1684"/>
        <w:gridCol w:w="1685"/>
        <w:gridCol w:w="1685"/>
        <w:gridCol w:w="1685"/>
      </w:tblGrid>
      <w:tr w:rsidR="002F0151" w:rsidRPr="009F2022" w:rsidTr="00FE0B31">
        <w:tc>
          <w:tcPr>
            <w:tcW w:w="3683" w:type="dxa"/>
            <w:vMerge w:val="restart"/>
            <w:shd w:val="clear" w:color="auto" w:fill="D9D9D9"/>
          </w:tcPr>
          <w:p w:rsidR="002F0151" w:rsidRPr="009F2022" w:rsidRDefault="002F0151" w:rsidP="00FE0B31">
            <w:pPr>
              <w:tabs>
                <w:tab w:val="center" w:pos="4677"/>
                <w:tab w:val="right" w:pos="9355"/>
              </w:tabs>
              <w:rPr>
                <w:rFonts w:ascii="Times New Roman" w:hAnsi="Times New Roman"/>
                <w:sz w:val="28"/>
                <w:szCs w:val="28"/>
              </w:rPr>
            </w:pPr>
            <w:r w:rsidRPr="009F2022">
              <w:rPr>
                <w:rFonts w:ascii="Times New Roman" w:hAnsi="Times New Roman"/>
                <w:b/>
                <w:sz w:val="28"/>
                <w:szCs w:val="28"/>
              </w:rPr>
              <w:t>Учебные курсы</w:t>
            </w:r>
          </w:p>
          <w:p w:rsidR="002F0151" w:rsidRPr="009F2022" w:rsidRDefault="002F0151" w:rsidP="00FE0B31">
            <w:pPr>
              <w:tabs>
                <w:tab w:val="center" w:pos="4677"/>
                <w:tab w:val="right" w:pos="9355"/>
              </w:tabs>
              <w:rPr>
                <w:rFonts w:ascii="Times New Roman" w:hAnsi="Times New Roman"/>
                <w:sz w:val="28"/>
                <w:szCs w:val="28"/>
              </w:rPr>
            </w:pPr>
          </w:p>
        </w:tc>
        <w:tc>
          <w:tcPr>
            <w:tcW w:w="6739" w:type="dxa"/>
            <w:gridSpan w:val="4"/>
            <w:shd w:val="clear" w:color="auto" w:fill="D9D9D9"/>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b/>
                <w:sz w:val="28"/>
                <w:szCs w:val="28"/>
              </w:rPr>
              <w:t>Количество часов в неделю</w:t>
            </w:r>
          </w:p>
        </w:tc>
      </w:tr>
      <w:tr w:rsidR="002F0151" w:rsidRPr="009F2022" w:rsidTr="00FE0B31">
        <w:tc>
          <w:tcPr>
            <w:tcW w:w="3683" w:type="dxa"/>
            <w:vMerge/>
          </w:tcPr>
          <w:p w:rsidR="002F0151" w:rsidRPr="009F2022" w:rsidRDefault="002F0151" w:rsidP="00FE0B31">
            <w:pPr>
              <w:tabs>
                <w:tab w:val="center" w:pos="4677"/>
                <w:tab w:val="right" w:pos="9355"/>
              </w:tabs>
              <w:rPr>
                <w:rFonts w:ascii="Times New Roman" w:hAnsi="Times New Roman"/>
                <w:sz w:val="28"/>
                <w:szCs w:val="28"/>
              </w:rPr>
            </w:pPr>
          </w:p>
        </w:tc>
        <w:tc>
          <w:tcPr>
            <w:tcW w:w="1684" w:type="dxa"/>
            <w:shd w:val="clear" w:color="auto" w:fill="D9D9D9"/>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b/>
                <w:sz w:val="28"/>
                <w:szCs w:val="28"/>
              </w:rPr>
              <w:t>1</w:t>
            </w:r>
          </w:p>
        </w:tc>
        <w:tc>
          <w:tcPr>
            <w:tcW w:w="1685" w:type="dxa"/>
            <w:shd w:val="clear" w:color="auto" w:fill="D9D9D9"/>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b/>
                <w:sz w:val="28"/>
                <w:szCs w:val="28"/>
              </w:rPr>
              <w:t>2</w:t>
            </w:r>
          </w:p>
        </w:tc>
        <w:tc>
          <w:tcPr>
            <w:tcW w:w="1685" w:type="dxa"/>
            <w:shd w:val="clear" w:color="auto" w:fill="D9D9D9"/>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b/>
                <w:sz w:val="28"/>
                <w:szCs w:val="28"/>
              </w:rPr>
              <w:t>3</w:t>
            </w:r>
          </w:p>
        </w:tc>
        <w:tc>
          <w:tcPr>
            <w:tcW w:w="1685" w:type="dxa"/>
            <w:shd w:val="clear" w:color="auto" w:fill="D9D9D9"/>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b/>
                <w:sz w:val="28"/>
                <w:szCs w:val="28"/>
              </w:rPr>
              <w:t>4</w:t>
            </w:r>
          </w:p>
        </w:tc>
      </w:tr>
      <w:tr w:rsidR="002F0151" w:rsidRPr="009F2022" w:rsidTr="00FE0B31">
        <w:tc>
          <w:tcPr>
            <w:tcW w:w="3683" w:type="dxa"/>
          </w:tcPr>
          <w:p w:rsidR="002F0151" w:rsidRPr="009F2022" w:rsidRDefault="002F0151" w:rsidP="00FE0B31">
            <w:pPr>
              <w:tabs>
                <w:tab w:val="center" w:pos="4677"/>
                <w:tab w:val="right" w:pos="9355"/>
              </w:tabs>
              <w:rPr>
                <w:rFonts w:ascii="Times New Roman" w:hAnsi="Times New Roman"/>
                <w:sz w:val="28"/>
                <w:szCs w:val="28"/>
              </w:rPr>
            </w:pPr>
            <w:r w:rsidRPr="009F2022">
              <w:rPr>
                <w:rFonts w:ascii="Times New Roman" w:hAnsi="Times New Roman"/>
                <w:sz w:val="28"/>
                <w:szCs w:val="28"/>
              </w:rPr>
              <w:t>Разговоры о важном</w:t>
            </w:r>
          </w:p>
        </w:tc>
        <w:tc>
          <w:tcPr>
            <w:tcW w:w="1684"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2F0151" w:rsidRPr="009F2022" w:rsidTr="00FE0B31">
        <w:tc>
          <w:tcPr>
            <w:tcW w:w="3683" w:type="dxa"/>
          </w:tcPr>
          <w:p w:rsidR="002F0151" w:rsidRPr="009F2022" w:rsidRDefault="002F0151" w:rsidP="00FE0B31">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Готов к труду и обороне</w:t>
            </w:r>
          </w:p>
        </w:tc>
        <w:tc>
          <w:tcPr>
            <w:tcW w:w="1684"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2F0151" w:rsidRPr="009F2022" w:rsidTr="00FE0B31">
        <w:tc>
          <w:tcPr>
            <w:tcW w:w="3683" w:type="dxa"/>
          </w:tcPr>
          <w:p w:rsidR="002F0151" w:rsidRPr="009F2022" w:rsidRDefault="002F0151" w:rsidP="00FE0B31">
            <w:pPr>
              <w:tabs>
                <w:tab w:val="center" w:pos="4677"/>
                <w:tab w:val="right" w:pos="9355"/>
              </w:tabs>
              <w:rPr>
                <w:rFonts w:ascii="Times New Roman" w:hAnsi="Times New Roman"/>
                <w:sz w:val="28"/>
                <w:szCs w:val="28"/>
              </w:rPr>
            </w:pPr>
            <w:r w:rsidRPr="009F2022">
              <w:rPr>
                <w:rFonts w:ascii="Times New Roman" w:hAnsi="Times New Roman"/>
                <w:sz w:val="28"/>
                <w:szCs w:val="28"/>
              </w:rPr>
              <w:t>Функциональная грамотность</w:t>
            </w:r>
          </w:p>
        </w:tc>
        <w:tc>
          <w:tcPr>
            <w:tcW w:w="1684" w:type="dxa"/>
          </w:tcPr>
          <w:p w:rsidR="002F0151" w:rsidRPr="009F2022" w:rsidRDefault="002F0151" w:rsidP="00FE0B31">
            <w:pPr>
              <w:tabs>
                <w:tab w:val="center" w:pos="4677"/>
                <w:tab w:val="right" w:pos="9355"/>
              </w:tabs>
              <w:jc w:val="center"/>
              <w:rPr>
                <w:rFonts w:ascii="Times New Roman" w:hAnsi="Times New Roman"/>
                <w:sz w:val="28"/>
                <w:szCs w:val="28"/>
                <w:lang w:val="ru-RU"/>
              </w:rPr>
            </w:pPr>
            <w:r w:rsidRPr="009F2022">
              <w:rPr>
                <w:rFonts w:ascii="Times New Roman" w:hAnsi="Times New Roman"/>
                <w:sz w:val="28"/>
                <w:szCs w:val="28"/>
                <w:lang w:val="ru-RU"/>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lang w:val="ru-RU"/>
              </w:rPr>
            </w:pPr>
            <w:r w:rsidRPr="009F2022">
              <w:rPr>
                <w:rFonts w:ascii="Times New Roman" w:hAnsi="Times New Roman"/>
                <w:sz w:val="28"/>
                <w:szCs w:val="28"/>
                <w:lang w:val="ru-RU"/>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lang w:val="ru-RU"/>
              </w:rPr>
            </w:pPr>
            <w:r w:rsidRPr="009F2022">
              <w:rPr>
                <w:rFonts w:ascii="Times New Roman" w:hAnsi="Times New Roman"/>
                <w:sz w:val="28"/>
                <w:szCs w:val="28"/>
                <w:lang w:val="ru-RU"/>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lang w:val="ru-RU"/>
              </w:rPr>
            </w:pPr>
            <w:r w:rsidRPr="009F2022">
              <w:rPr>
                <w:rFonts w:ascii="Times New Roman" w:hAnsi="Times New Roman"/>
                <w:sz w:val="28"/>
                <w:szCs w:val="28"/>
                <w:lang w:val="ru-RU"/>
              </w:rPr>
              <w:t>1</w:t>
            </w:r>
          </w:p>
        </w:tc>
      </w:tr>
      <w:tr w:rsidR="002F0151" w:rsidRPr="009F2022" w:rsidTr="00FE0B31">
        <w:tc>
          <w:tcPr>
            <w:tcW w:w="3683" w:type="dxa"/>
          </w:tcPr>
          <w:p w:rsidR="002F0151" w:rsidRPr="009F2022" w:rsidRDefault="002F0151" w:rsidP="00FE0B31">
            <w:pPr>
              <w:tabs>
                <w:tab w:val="center" w:pos="4677"/>
                <w:tab w:val="right" w:pos="9355"/>
              </w:tabs>
              <w:rPr>
                <w:rFonts w:ascii="Times New Roman" w:hAnsi="Times New Roman"/>
                <w:sz w:val="28"/>
                <w:szCs w:val="28"/>
                <w:lang w:val="ru-RU"/>
              </w:rPr>
            </w:pPr>
            <w:r w:rsidRPr="009F2022">
              <w:rPr>
                <w:rFonts w:ascii="Times New Roman" w:hAnsi="Times New Roman"/>
                <w:sz w:val="28"/>
                <w:szCs w:val="28"/>
                <w:lang w:val="ru-RU"/>
              </w:rPr>
              <w:t>Информатика в играх и задачах</w:t>
            </w:r>
          </w:p>
        </w:tc>
        <w:tc>
          <w:tcPr>
            <w:tcW w:w="1684"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0</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c>
          <w:tcPr>
            <w:tcW w:w="1685" w:type="dxa"/>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1</w:t>
            </w:r>
          </w:p>
        </w:tc>
      </w:tr>
      <w:tr w:rsidR="002F0151" w:rsidRPr="009F2022" w:rsidTr="00FE0B31">
        <w:tc>
          <w:tcPr>
            <w:tcW w:w="3683" w:type="dxa"/>
            <w:shd w:val="clear" w:color="auto" w:fill="00FF00"/>
          </w:tcPr>
          <w:p w:rsidR="002F0151" w:rsidRPr="009F2022" w:rsidRDefault="002F0151" w:rsidP="00FE0B31">
            <w:pPr>
              <w:tabs>
                <w:tab w:val="center" w:pos="4677"/>
                <w:tab w:val="right" w:pos="9355"/>
              </w:tabs>
              <w:rPr>
                <w:rFonts w:ascii="Times New Roman" w:hAnsi="Times New Roman"/>
                <w:sz w:val="28"/>
                <w:szCs w:val="28"/>
              </w:rPr>
            </w:pPr>
            <w:r w:rsidRPr="009F2022">
              <w:rPr>
                <w:rFonts w:ascii="Times New Roman" w:hAnsi="Times New Roman"/>
                <w:sz w:val="28"/>
                <w:szCs w:val="28"/>
              </w:rPr>
              <w:t>ИТОГО недельная нагрузка</w:t>
            </w:r>
          </w:p>
        </w:tc>
        <w:tc>
          <w:tcPr>
            <w:tcW w:w="1684" w:type="dxa"/>
            <w:shd w:val="clear" w:color="auto" w:fill="00FF00"/>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w:t>
            </w:r>
          </w:p>
        </w:tc>
        <w:tc>
          <w:tcPr>
            <w:tcW w:w="1685" w:type="dxa"/>
            <w:shd w:val="clear" w:color="auto" w:fill="00FF00"/>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3</w:t>
            </w:r>
          </w:p>
        </w:tc>
        <w:tc>
          <w:tcPr>
            <w:tcW w:w="1685" w:type="dxa"/>
            <w:shd w:val="clear" w:color="auto" w:fill="00FF00"/>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c>
          <w:tcPr>
            <w:tcW w:w="1685" w:type="dxa"/>
            <w:shd w:val="clear" w:color="auto" w:fill="00FF00"/>
          </w:tcPr>
          <w:p w:rsidR="002F0151" w:rsidRPr="009F2022" w:rsidRDefault="002F0151" w:rsidP="00FE0B31">
            <w:pPr>
              <w:tabs>
                <w:tab w:val="center" w:pos="4677"/>
                <w:tab w:val="right" w:pos="9355"/>
              </w:tabs>
              <w:jc w:val="center"/>
              <w:rPr>
                <w:rFonts w:ascii="Times New Roman" w:hAnsi="Times New Roman"/>
                <w:sz w:val="28"/>
                <w:szCs w:val="28"/>
              </w:rPr>
            </w:pPr>
            <w:r w:rsidRPr="009F2022">
              <w:rPr>
                <w:rFonts w:ascii="Times New Roman" w:hAnsi="Times New Roman"/>
                <w:sz w:val="28"/>
                <w:szCs w:val="28"/>
              </w:rPr>
              <w:t>4</w:t>
            </w:r>
          </w:p>
        </w:tc>
      </w:tr>
    </w:tbl>
    <w:p w:rsidR="002F0151" w:rsidRPr="009F2022" w:rsidRDefault="002F0151" w:rsidP="002F0151">
      <w:pPr>
        <w:rPr>
          <w:rFonts w:ascii="Times New Roman" w:hAnsi="Times New Roman"/>
          <w:sz w:val="28"/>
          <w:szCs w:val="28"/>
        </w:rPr>
      </w:pPr>
    </w:p>
    <w:p w:rsidR="00F40A59" w:rsidRDefault="00F40A59" w:rsidP="00F40A59">
      <w:pPr>
        <w:rPr>
          <w:rFonts w:ascii="Times New Roman" w:eastAsia="SchoolBookSanPin" w:hAnsi="Times New Roman"/>
          <w:b/>
          <w:bCs/>
          <w:sz w:val="28"/>
          <w:szCs w:val="28"/>
          <w:lang w:val="ru-RU"/>
        </w:rPr>
        <w:sectPr w:rsidR="00F40A59" w:rsidSect="009D14C4">
          <w:headerReference w:type="default" r:id="rId27"/>
          <w:footerReference w:type="even" r:id="rId28"/>
          <w:footerReference w:type="default" r:id="rId29"/>
          <w:pgSz w:w="11907" w:h="16840"/>
          <w:pgMar w:top="992" w:right="567" w:bottom="851" w:left="1134" w:header="567" w:footer="567" w:gutter="0"/>
          <w:cols w:space="720"/>
          <w:titlePg/>
          <w:docGrid w:linePitch="299"/>
        </w:sectPr>
      </w:pPr>
    </w:p>
    <w:p w:rsidR="00CA2E26" w:rsidRPr="009F2022" w:rsidRDefault="002F0151" w:rsidP="00F40A59">
      <w:pPr>
        <w:rPr>
          <w:rFonts w:ascii="Times New Roman" w:eastAsia="SchoolBookSanPin" w:hAnsi="Times New Roman"/>
          <w:sz w:val="28"/>
          <w:szCs w:val="28"/>
          <w:lang w:val="ru-RU"/>
        </w:rPr>
      </w:pPr>
      <w:r w:rsidRPr="009F2022">
        <w:rPr>
          <w:rFonts w:ascii="Times New Roman" w:eastAsia="SchoolBookSanPin" w:hAnsi="Times New Roman"/>
          <w:b/>
          <w:bCs/>
          <w:sz w:val="28"/>
          <w:szCs w:val="28"/>
          <w:lang w:val="ru-RU"/>
        </w:rPr>
        <w:lastRenderedPageBreak/>
        <w:t>3.4.</w:t>
      </w:r>
      <w:r w:rsidR="009D14C4" w:rsidRPr="009F2022">
        <w:rPr>
          <w:rFonts w:ascii="Times New Roman" w:eastAsia="SchoolBookSanPin" w:hAnsi="Times New Roman"/>
          <w:b/>
          <w:bCs/>
          <w:sz w:val="28"/>
          <w:szCs w:val="28"/>
          <w:lang w:val="ru-RU"/>
        </w:rPr>
        <w:t xml:space="preserve"> </w:t>
      </w:r>
      <w:r w:rsidR="00E846AA" w:rsidRPr="009F2022">
        <w:rPr>
          <w:rFonts w:ascii="Times New Roman" w:eastAsia="SchoolBookSanPin" w:hAnsi="Times New Roman"/>
          <w:b/>
          <w:bCs/>
          <w:sz w:val="28"/>
          <w:szCs w:val="28"/>
          <w:lang w:val="ru-RU"/>
        </w:rPr>
        <w:t>Календарный план воспитательной работы</w:t>
      </w:r>
      <w:r w:rsidR="000E44F6" w:rsidRPr="009F2022">
        <w:rPr>
          <w:rFonts w:ascii="Times New Roman" w:eastAsia="SchoolBookSanPin" w:hAnsi="Times New Roman"/>
          <w:b/>
          <w:bCs/>
          <w:sz w:val="28"/>
          <w:szCs w:val="28"/>
          <w:lang w:val="ru-RU"/>
        </w:rPr>
        <w:t xml:space="preserve"> НОО</w:t>
      </w:r>
      <w:r w:rsidR="009D14C4" w:rsidRPr="009F2022">
        <w:rPr>
          <w:rFonts w:ascii="Times New Roman" w:eastAsia="SchoolBookSanPin" w:hAnsi="Times New Roman"/>
          <w:b/>
          <w:bCs/>
          <w:sz w:val="28"/>
          <w:szCs w:val="28"/>
          <w:lang w:val="ru-RU"/>
        </w:rPr>
        <w:br/>
      </w:r>
      <w:bookmarkStart w:id="243" w:name="_Hlk132546911"/>
      <w:r w:rsidRPr="009F2022">
        <w:rPr>
          <w:rFonts w:ascii="Times New Roman" w:eastAsia="SchoolBookSanPin" w:hAnsi="Times New Roman"/>
          <w:sz w:val="28"/>
          <w:szCs w:val="28"/>
          <w:lang w:val="ru-RU"/>
        </w:rPr>
        <w:t>К</w:t>
      </w:r>
      <w:r w:rsidR="00E846AA" w:rsidRPr="009F2022">
        <w:rPr>
          <w:rFonts w:ascii="Times New Roman" w:eastAsia="SchoolBookSanPin" w:hAnsi="Times New Roman"/>
          <w:sz w:val="28"/>
          <w:szCs w:val="28"/>
          <w:lang w:val="ru-RU"/>
        </w:rPr>
        <w:t xml:space="preserve">алендарный план </w:t>
      </w:r>
      <w:r w:rsidR="000E44F6" w:rsidRPr="009F2022">
        <w:rPr>
          <w:rFonts w:ascii="Times New Roman" w:eastAsia="SchoolBookSanPin" w:hAnsi="Times New Roman"/>
          <w:sz w:val="28"/>
          <w:szCs w:val="28"/>
          <w:lang w:val="ru-RU"/>
        </w:rPr>
        <w:t xml:space="preserve">воспитательной работы составлен на основе </w:t>
      </w:r>
      <w:r w:rsidR="00E846AA" w:rsidRPr="009F2022">
        <w:rPr>
          <w:rFonts w:ascii="Times New Roman" w:eastAsia="SchoolBookSanPin" w:hAnsi="Times New Roman"/>
          <w:sz w:val="28"/>
          <w:szCs w:val="28"/>
          <w:lang w:val="ru-RU"/>
        </w:rPr>
        <w:t xml:space="preserve">Федерального </w:t>
      </w:r>
      <w:r w:rsidR="00CA2E26" w:rsidRPr="009F2022">
        <w:rPr>
          <w:rFonts w:ascii="Times New Roman" w:eastAsia="SchoolBookSanPin" w:hAnsi="Times New Roman"/>
          <w:sz w:val="28"/>
          <w:szCs w:val="28"/>
          <w:lang w:val="ru-RU"/>
        </w:rPr>
        <w:t xml:space="preserve"> календарн</w:t>
      </w:r>
      <w:r w:rsidR="000E44F6" w:rsidRPr="009F2022">
        <w:rPr>
          <w:rFonts w:ascii="Times New Roman" w:eastAsia="SchoolBookSanPin" w:hAnsi="Times New Roman"/>
          <w:sz w:val="28"/>
          <w:szCs w:val="28"/>
          <w:lang w:val="ru-RU"/>
        </w:rPr>
        <w:t xml:space="preserve">ого </w:t>
      </w:r>
      <w:r w:rsidR="00CA2E26" w:rsidRPr="009F2022">
        <w:rPr>
          <w:rFonts w:ascii="Times New Roman" w:eastAsia="SchoolBookSanPin" w:hAnsi="Times New Roman"/>
          <w:sz w:val="28"/>
          <w:szCs w:val="28"/>
          <w:lang w:val="ru-RU"/>
        </w:rPr>
        <w:t xml:space="preserve"> план</w:t>
      </w:r>
      <w:r w:rsidR="000E44F6" w:rsidRPr="009F2022">
        <w:rPr>
          <w:rFonts w:ascii="Times New Roman" w:eastAsia="SchoolBookSanPin" w:hAnsi="Times New Roman"/>
          <w:sz w:val="28"/>
          <w:szCs w:val="28"/>
          <w:lang w:val="ru-RU"/>
        </w:rPr>
        <w:t>а</w:t>
      </w:r>
      <w:r w:rsidR="00CA2E26" w:rsidRPr="009F2022">
        <w:rPr>
          <w:rFonts w:ascii="Times New Roman" w:eastAsia="SchoolBookSanPin" w:hAnsi="Times New Roman"/>
          <w:sz w:val="28"/>
          <w:szCs w:val="28"/>
          <w:lang w:val="ru-RU"/>
        </w:rPr>
        <w:t xml:space="preserve"> воспитательной работы</w:t>
      </w:r>
      <w:r w:rsidR="000E44F6" w:rsidRPr="009F2022">
        <w:rPr>
          <w:rFonts w:ascii="Times New Roman" w:eastAsia="SchoolBookSanPin" w:hAnsi="Times New Roman"/>
          <w:sz w:val="28"/>
          <w:szCs w:val="28"/>
          <w:lang w:val="ru-RU"/>
        </w:rPr>
        <w:t>.</w:t>
      </w:r>
    </w:p>
    <w:p w:rsidR="00CA2E26" w:rsidRPr="009F2022" w:rsidRDefault="000E44F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w:t>
      </w:r>
      <w:r w:rsidR="00CA2E26" w:rsidRPr="009F2022">
        <w:rPr>
          <w:rFonts w:ascii="Times New Roman" w:eastAsia="SchoolBookSanPin" w:hAnsi="Times New Roman"/>
          <w:sz w:val="28"/>
          <w:szCs w:val="28"/>
          <w:lang w:val="ru-RU"/>
        </w:rPr>
        <w:t xml:space="preserve">лан воспитательной работы может быть реализован в рамках урочной и внеурочной деятельности. </w:t>
      </w:r>
    </w:p>
    <w:p w:rsidR="00CA2E26" w:rsidRPr="009F2022" w:rsidRDefault="00CA2E26" w:rsidP="00F40A59">
      <w:pPr>
        <w:widowControl/>
        <w:spacing w:after="0" w:line="353" w:lineRule="auto"/>
        <w:ind w:firstLine="709"/>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Все мероприятия должны проводиться с учетом особенностей основной образовательной программы, а также возрастных, физиологических и психоэмоциональных особенностей обучающихся.</w:t>
      </w:r>
      <w:r w:rsidR="000E44F6" w:rsidRPr="009F2022">
        <w:rPr>
          <w:rFonts w:ascii="Times New Roman" w:eastAsia="SchoolBookSanPin" w:hAnsi="Times New Roman"/>
          <w:sz w:val="28"/>
          <w:szCs w:val="28"/>
          <w:lang w:val="ru-RU"/>
        </w:rPr>
        <w:br/>
      </w:r>
      <w:r w:rsidRPr="009F2022">
        <w:rPr>
          <w:rFonts w:ascii="Times New Roman" w:eastAsia="SchoolBookSanPin" w:hAnsi="Times New Roman"/>
          <w:sz w:val="28"/>
          <w:szCs w:val="28"/>
          <w:lang w:val="ru-RU"/>
        </w:rPr>
        <w:t>Сентябрь: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 сентября: День знаний;</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3 сентября: День окончания Второй мировой войны, День солидарности </w:t>
      </w:r>
      <w:r w:rsidRPr="009F2022">
        <w:rPr>
          <w:rFonts w:ascii="Times New Roman" w:eastAsia="SchoolBookSanPin" w:hAnsi="Times New Roman"/>
          <w:sz w:val="28"/>
          <w:szCs w:val="28"/>
          <w:lang w:val="ru-RU"/>
        </w:rPr>
        <w:br/>
        <w:t>в борьбе с терроризмом;</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сентября: Международный день распространения грамотности.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Октябрь: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 октября: Международный день пожилых людей; Международный день музыки;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4 октября: День защиты животных;</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5 октября: День учителя;</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25 октября: Международный день школьных библиотек;</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Третье воскресенье октября: День отца.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Ноябрь: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4 ноября: День народного единства;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ноября: День памяти погибших при исполнении служебных обязанностей сотрудников органов внутренних дел России;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Последнее воскресенье ноября: День Матери;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30 ноября: День Государственного герба Российской Федерации.</w:t>
      </w:r>
    </w:p>
    <w:p w:rsidR="005D7F11" w:rsidRPr="009F2022" w:rsidRDefault="005D7F11" w:rsidP="000C14A5">
      <w:pPr>
        <w:widowControl/>
        <w:spacing w:after="0" w:line="353" w:lineRule="auto"/>
        <w:ind w:firstLine="709"/>
        <w:jc w:val="both"/>
        <w:rPr>
          <w:rFonts w:ascii="Times New Roman" w:eastAsia="SchoolBookSanPin" w:hAnsi="Times New Roman"/>
          <w:sz w:val="28"/>
          <w:szCs w:val="28"/>
          <w:lang w:val="ru-RU"/>
        </w:rPr>
      </w:pP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Декабрь: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3 декабря: День неизвестного солдата; Международный день инвалидов;</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5 декабря: День добровольца (волонтера) в России;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9 декабря: День Героев Отечества;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12 декабря: День Конституции Российской Федерации.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Январь: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25 января: День российского студенчества;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27 января: День </w:t>
      </w:r>
      <w:r w:rsidR="00E469BE" w:rsidRPr="009F2022">
        <w:rPr>
          <w:rFonts w:ascii="Times New Roman" w:eastAsia="SchoolBookSanPin" w:hAnsi="Times New Roman"/>
          <w:sz w:val="28"/>
          <w:szCs w:val="28"/>
          <w:lang w:val="ru-RU"/>
        </w:rPr>
        <w:t>полного освобождения</w:t>
      </w:r>
      <w:r w:rsidRPr="009F2022">
        <w:rPr>
          <w:rFonts w:ascii="Times New Roman" w:eastAsia="SchoolBookSanPin" w:hAnsi="Times New Roman"/>
          <w:sz w:val="28"/>
          <w:szCs w:val="28"/>
          <w:lang w:val="ru-RU"/>
        </w:rPr>
        <w:t xml:space="preserve"> Ленинграда</w:t>
      </w:r>
      <w:r w:rsidR="00E469BE" w:rsidRPr="009F2022">
        <w:rPr>
          <w:rFonts w:ascii="Times New Roman" w:eastAsia="SchoolBookSanPin" w:hAnsi="Times New Roman"/>
          <w:sz w:val="28"/>
          <w:szCs w:val="28"/>
          <w:lang w:val="ru-RU"/>
        </w:rPr>
        <w:t xml:space="preserve"> от фашистской блокады</w:t>
      </w:r>
      <w:r w:rsidRPr="009F2022">
        <w:rPr>
          <w:rFonts w:ascii="Times New Roman" w:eastAsia="SchoolBookSanPin" w:hAnsi="Times New Roman"/>
          <w:sz w:val="28"/>
          <w:szCs w:val="28"/>
          <w:lang w:val="ru-RU"/>
        </w:rPr>
        <w:t>, День освобождения Красной армией крупнейшего «лагеря смерти» Аушвиц-Биркенау (Освенцима) – День памяти жертв Холокоста.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Февраль: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 февраля: День разгрома советскими войсками немецко-фашистских войск</w:t>
      </w:r>
      <w:r w:rsidRPr="009F2022">
        <w:rPr>
          <w:rFonts w:ascii="Times New Roman" w:eastAsia="SchoolBookSanPin" w:hAnsi="Times New Roman"/>
          <w:sz w:val="28"/>
          <w:szCs w:val="28"/>
          <w:lang w:val="ru-RU"/>
        </w:rPr>
        <w:br/>
        <w:t>в Сталинградской битве;</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февраля: День российской науки;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 xml:space="preserve">15 февраля: День памяти о россиянах, исполнявших служебный долг </w:t>
      </w:r>
      <w:r w:rsidRPr="009F2022">
        <w:rPr>
          <w:rFonts w:ascii="Times New Roman" w:eastAsia="SchoolBookSanPin" w:hAnsi="Times New Roman"/>
          <w:sz w:val="28"/>
          <w:szCs w:val="28"/>
          <w:lang w:val="ru-RU"/>
        </w:rPr>
        <w:br/>
        <w:t>за пределами Отечества;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21 февраля: Международный день родного языка;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23 февраля: День защитника Отечества.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Март:</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марта: Международный женский день;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18 марта: День воссоединения Крыма с Россией</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27 марта: Всемирный день театра.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Апрель:</w:t>
      </w:r>
    </w:p>
    <w:p w:rsidR="00CA2E26" w:rsidRPr="009F2022" w:rsidRDefault="00E469BE"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12 апреля: День космонавтики;</w:t>
      </w:r>
    </w:p>
    <w:p w:rsidR="00E469BE" w:rsidRPr="009F2022" w:rsidRDefault="00E469BE" w:rsidP="00E469BE">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 апреля: День памяти о геноциде советского народа нацистами и их пособниками в годы Великой Отечественной войны</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Май:</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 мая: Праздник Весны и Труда;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9 мая: День Победы;</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19 мая: День детских общественных организаций России;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24 мая: День славянской письменности и культуры.</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Июнь: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 июня: День защиты детей;</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6 июня: День русского языка;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12 июня: День России;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lastRenderedPageBreak/>
        <w:t>22 июня: День памяти и скорби;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27 июня: День молодежи.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Июль:</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8 июля: День семьи, любви и верности.</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Август:</w:t>
      </w:r>
    </w:p>
    <w:p w:rsidR="00CA2E26" w:rsidRPr="009F2022" w:rsidRDefault="00BB17F2"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hAnsi="Times New Roman"/>
          <w:iCs/>
          <w:sz w:val="28"/>
          <w:szCs w:val="28"/>
          <w:lang w:val="ru-RU"/>
        </w:rPr>
        <w:t>Вторая суббота августа</w:t>
      </w:r>
      <w:r w:rsidR="00CA2E26" w:rsidRPr="009F2022">
        <w:rPr>
          <w:rFonts w:ascii="Times New Roman" w:eastAsia="SchoolBookSanPin" w:hAnsi="Times New Roman"/>
          <w:sz w:val="28"/>
          <w:szCs w:val="28"/>
          <w:lang w:val="ru-RU"/>
        </w:rPr>
        <w:t>: День физкультурника;</w:t>
      </w:r>
    </w:p>
    <w:p w:rsidR="00CA2E26" w:rsidRPr="009F2022" w:rsidRDefault="00CA2E26" w:rsidP="000C14A5">
      <w:pPr>
        <w:widowControl/>
        <w:spacing w:after="0" w:line="353" w:lineRule="auto"/>
        <w:ind w:firstLine="709"/>
        <w:jc w:val="both"/>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22 августа: День Государственного флага Российской Федерации;</w:t>
      </w:r>
    </w:p>
    <w:p w:rsidR="00F40A59" w:rsidRDefault="00CA2E26" w:rsidP="00F40A59">
      <w:pPr>
        <w:ind w:firstLine="709"/>
        <w:rPr>
          <w:rFonts w:ascii="Times New Roman" w:eastAsia="SchoolBookSanPin" w:hAnsi="Times New Roman"/>
          <w:sz w:val="28"/>
          <w:szCs w:val="28"/>
          <w:lang w:val="ru-RU"/>
        </w:rPr>
      </w:pPr>
      <w:r w:rsidRPr="009F2022">
        <w:rPr>
          <w:rFonts w:ascii="Times New Roman" w:eastAsia="SchoolBookSanPin" w:hAnsi="Times New Roman"/>
          <w:sz w:val="28"/>
          <w:szCs w:val="28"/>
          <w:lang w:val="ru-RU"/>
        </w:rPr>
        <w:t>27 августа: День российского кино.</w:t>
      </w:r>
    </w:p>
    <w:p w:rsidR="00FE0B31" w:rsidRPr="00F40A59" w:rsidRDefault="00F40A59" w:rsidP="00F40A59">
      <w:pPr>
        <w:ind w:firstLine="709"/>
        <w:jc w:val="center"/>
        <w:rPr>
          <w:rFonts w:ascii="Times New Roman" w:hAnsi="Times New Roman"/>
          <w:b/>
          <w:sz w:val="28"/>
          <w:szCs w:val="28"/>
          <w:lang w:val="ru-RU"/>
        </w:rPr>
      </w:pPr>
      <w:r w:rsidRPr="00F40A59">
        <w:rPr>
          <w:rFonts w:ascii="Times New Roman" w:hAnsi="Times New Roman"/>
          <w:b/>
          <w:sz w:val="28"/>
          <w:szCs w:val="28"/>
          <w:lang w:val="ru-RU"/>
        </w:rPr>
        <w:t xml:space="preserve">Календарный план мероприятий </w:t>
      </w:r>
      <w:r w:rsidR="00FE0B31" w:rsidRPr="00F40A59">
        <w:rPr>
          <w:rFonts w:ascii="Times New Roman" w:hAnsi="Times New Roman"/>
          <w:b/>
          <w:sz w:val="28"/>
          <w:szCs w:val="28"/>
          <w:lang w:val="ru-RU"/>
        </w:rPr>
        <w:t>на 2023-2024 учебный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701"/>
        <w:gridCol w:w="3827"/>
        <w:gridCol w:w="1701"/>
        <w:gridCol w:w="1559"/>
      </w:tblGrid>
      <w:tr w:rsidR="00FE0B31" w:rsidRPr="009F2022" w:rsidTr="00F40A59">
        <w:tc>
          <w:tcPr>
            <w:tcW w:w="959" w:type="dxa"/>
          </w:tcPr>
          <w:p w:rsidR="00FE0B31" w:rsidRPr="009F2022" w:rsidRDefault="00FE0B31" w:rsidP="00FE0B31">
            <w:pPr>
              <w:jc w:val="center"/>
              <w:rPr>
                <w:rFonts w:ascii="Times New Roman" w:hAnsi="Times New Roman"/>
                <w:b/>
                <w:sz w:val="28"/>
                <w:szCs w:val="28"/>
              </w:rPr>
            </w:pPr>
            <w:r w:rsidRPr="009F2022">
              <w:rPr>
                <w:rFonts w:ascii="Times New Roman" w:hAnsi="Times New Roman"/>
                <w:b/>
                <w:sz w:val="28"/>
                <w:szCs w:val="28"/>
              </w:rPr>
              <w:t>Модули</w:t>
            </w:r>
          </w:p>
        </w:tc>
        <w:tc>
          <w:tcPr>
            <w:tcW w:w="1701" w:type="dxa"/>
          </w:tcPr>
          <w:p w:rsidR="00FE0B31" w:rsidRPr="009F2022" w:rsidRDefault="00FE0B31" w:rsidP="00FE0B31">
            <w:pPr>
              <w:jc w:val="center"/>
              <w:rPr>
                <w:rFonts w:ascii="Times New Roman" w:hAnsi="Times New Roman"/>
                <w:b/>
                <w:sz w:val="28"/>
                <w:szCs w:val="28"/>
              </w:rPr>
            </w:pPr>
            <w:r w:rsidRPr="009F2022">
              <w:rPr>
                <w:rFonts w:ascii="Times New Roman" w:hAnsi="Times New Roman"/>
                <w:b/>
                <w:sz w:val="28"/>
                <w:szCs w:val="28"/>
              </w:rPr>
              <w:t>Уровни (виды и критерии)</w:t>
            </w:r>
          </w:p>
        </w:tc>
        <w:tc>
          <w:tcPr>
            <w:tcW w:w="3827" w:type="dxa"/>
          </w:tcPr>
          <w:p w:rsidR="00FE0B31" w:rsidRPr="009F2022" w:rsidRDefault="00FE0B31" w:rsidP="00FE0B31">
            <w:pPr>
              <w:jc w:val="center"/>
              <w:rPr>
                <w:rFonts w:ascii="Times New Roman" w:hAnsi="Times New Roman"/>
                <w:b/>
                <w:sz w:val="28"/>
                <w:szCs w:val="28"/>
              </w:rPr>
            </w:pPr>
            <w:r w:rsidRPr="009F2022">
              <w:rPr>
                <w:rFonts w:ascii="Times New Roman" w:hAnsi="Times New Roman"/>
                <w:b/>
                <w:sz w:val="28"/>
                <w:szCs w:val="28"/>
              </w:rPr>
              <w:t>Мероприятия (события)</w:t>
            </w:r>
          </w:p>
        </w:tc>
        <w:tc>
          <w:tcPr>
            <w:tcW w:w="1701" w:type="dxa"/>
          </w:tcPr>
          <w:p w:rsidR="00FE0B31" w:rsidRPr="009F2022" w:rsidRDefault="00FE0B31" w:rsidP="00FE0B31">
            <w:pPr>
              <w:jc w:val="center"/>
              <w:rPr>
                <w:rFonts w:ascii="Times New Roman" w:hAnsi="Times New Roman"/>
                <w:b/>
                <w:sz w:val="28"/>
                <w:szCs w:val="28"/>
              </w:rPr>
            </w:pPr>
            <w:r w:rsidRPr="009F2022">
              <w:rPr>
                <w:rFonts w:ascii="Times New Roman" w:hAnsi="Times New Roman"/>
                <w:b/>
                <w:sz w:val="28"/>
                <w:szCs w:val="28"/>
              </w:rPr>
              <w:t>Срок</w:t>
            </w:r>
          </w:p>
        </w:tc>
        <w:tc>
          <w:tcPr>
            <w:tcW w:w="1559" w:type="dxa"/>
          </w:tcPr>
          <w:p w:rsidR="00FE0B31" w:rsidRPr="009F2022" w:rsidRDefault="00FE0B31" w:rsidP="00FE0B31">
            <w:pPr>
              <w:jc w:val="center"/>
              <w:rPr>
                <w:rFonts w:ascii="Times New Roman" w:hAnsi="Times New Roman"/>
                <w:b/>
                <w:sz w:val="28"/>
                <w:szCs w:val="28"/>
              </w:rPr>
            </w:pPr>
            <w:r w:rsidRPr="009F2022">
              <w:rPr>
                <w:rFonts w:ascii="Times New Roman" w:hAnsi="Times New Roman"/>
                <w:b/>
                <w:sz w:val="28"/>
                <w:szCs w:val="28"/>
              </w:rPr>
              <w:t>Контроль</w:t>
            </w:r>
          </w:p>
        </w:tc>
      </w:tr>
      <w:tr w:rsidR="00FE0B31" w:rsidRPr="009F2022" w:rsidTr="00F40A59">
        <w:tc>
          <w:tcPr>
            <w:tcW w:w="8188" w:type="dxa"/>
            <w:gridSpan w:val="4"/>
          </w:tcPr>
          <w:p w:rsidR="00FE0B31" w:rsidRPr="009F2022" w:rsidRDefault="00FE0B31" w:rsidP="00FE0B31">
            <w:pPr>
              <w:jc w:val="center"/>
              <w:rPr>
                <w:rFonts w:ascii="Times New Roman" w:hAnsi="Times New Roman"/>
                <w:sz w:val="28"/>
                <w:szCs w:val="28"/>
              </w:rPr>
            </w:pPr>
            <w:r w:rsidRPr="009F2022">
              <w:rPr>
                <w:rFonts w:ascii="Times New Roman" w:hAnsi="Times New Roman"/>
                <w:sz w:val="28"/>
                <w:szCs w:val="28"/>
              </w:rPr>
              <w:t>Инвариантные модули</w:t>
            </w:r>
          </w:p>
        </w:tc>
        <w:tc>
          <w:tcPr>
            <w:tcW w:w="1559" w:type="dxa"/>
          </w:tcPr>
          <w:p w:rsidR="00FE0B31" w:rsidRPr="009F2022" w:rsidRDefault="00FE0B31" w:rsidP="00FE0B31">
            <w:pPr>
              <w:jc w:val="center"/>
              <w:rPr>
                <w:rFonts w:ascii="Times New Roman" w:hAnsi="Times New Roman"/>
                <w:sz w:val="28"/>
                <w:szCs w:val="28"/>
              </w:rPr>
            </w:pPr>
          </w:p>
        </w:tc>
      </w:tr>
      <w:tr w:rsidR="00F40A59" w:rsidRPr="009F2022" w:rsidTr="00F40A59">
        <w:trPr>
          <w:trHeight w:val="120"/>
        </w:trPr>
        <w:tc>
          <w:tcPr>
            <w:tcW w:w="959" w:type="dxa"/>
            <w:vMerge w:val="restart"/>
          </w:tcPr>
          <w:p w:rsidR="00F40A59" w:rsidRPr="009F2022" w:rsidRDefault="00F40A59" w:rsidP="00FE0B31">
            <w:pPr>
              <w:rPr>
                <w:rFonts w:ascii="Times New Roman" w:hAnsi="Times New Roman"/>
                <w:sz w:val="28"/>
                <w:szCs w:val="28"/>
              </w:rPr>
            </w:pPr>
            <w:r w:rsidRPr="009F2022">
              <w:rPr>
                <w:rFonts w:ascii="Times New Roman" w:hAnsi="Times New Roman"/>
                <w:sz w:val="28"/>
                <w:szCs w:val="28"/>
              </w:rPr>
              <w:t>Модуль "Классное руководство"</w:t>
            </w:r>
          </w:p>
        </w:tc>
        <w:tc>
          <w:tcPr>
            <w:tcW w:w="1701" w:type="dxa"/>
            <w:vMerge w:val="restart"/>
          </w:tcPr>
          <w:p w:rsidR="00F40A59" w:rsidRPr="009F2022" w:rsidRDefault="00F40A59" w:rsidP="00FE0B31">
            <w:pPr>
              <w:rPr>
                <w:rFonts w:ascii="Times New Roman" w:hAnsi="Times New Roman"/>
                <w:sz w:val="28"/>
                <w:szCs w:val="28"/>
              </w:rPr>
            </w:pPr>
            <w:r w:rsidRPr="009F2022">
              <w:rPr>
                <w:rFonts w:ascii="Times New Roman" w:hAnsi="Times New Roman"/>
                <w:sz w:val="28"/>
                <w:szCs w:val="28"/>
              </w:rPr>
              <w:t>Работа с классным коллективом</w:t>
            </w:r>
          </w:p>
        </w:tc>
        <w:tc>
          <w:tcPr>
            <w:tcW w:w="3827" w:type="dxa"/>
          </w:tcPr>
          <w:p w:rsidR="00F40A59" w:rsidRPr="009F2022" w:rsidRDefault="00F40A59" w:rsidP="00FE0B31">
            <w:pPr>
              <w:rPr>
                <w:rFonts w:ascii="Times New Roman" w:hAnsi="Times New Roman"/>
                <w:color w:val="000000"/>
                <w:sz w:val="28"/>
                <w:szCs w:val="28"/>
                <w:lang w:val="ru-RU"/>
              </w:rPr>
            </w:pPr>
            <w:r w:rsidRPr="009F2022">
              <w:rPr>
                <w:rFonts w:ascii="Times New Roman" w:hAnsi="Times New Roman"/>
                <w:color w:val="000000"/>
                <w:sz w:val="28"/>
                <w:szCs w:val="28"/>
                <w:lang w:val="ru-RU"/>
              </w:rPr>
              <w:t>Церемония подъема и спуска Государственного флага РФ</w:t>
            </w:r>
          </w:p>
        </w:tc>
        <w:tc>
          <w:tcPr>
            <w:tcW w:w="1701" w:type="dxa"/>
          </w:tcPr>
          <w:p w:rsidR="00F40A59" w:rsidRPr="009F2022" w:rsidRDefault="00F40A59" w:rsidP="00FE0B31">
            <w:pPr>
              <w:jc w:val="center"/>
              <w:rPr>
                <w:rFonts w:ascii="Times New Roman" w:hAnsi="Times New Roman"/>
                <w:color w:val="000000"/>
                <w:sz w:val="28"/>
                <w:szCs w:val="28"/>
              </w:rPr>
            </w:pPr>
            <w:r w:rsidRPr="009F2022">
              <w:rPr>
                <w:rFonts w:ascii="Times New Roman" w:hAnsi="Times New Roman"/>
                <w:color w:val="000000"/>
                <w:sz w:val="28"/>
                <w:szCs w:val="28"/>
              </w:rPr>
              <w:t>Каждый понедельник</w:t>
            </w:r>
          </w:p>
        </w:tc>
        <w:tc>
          <w:tcPr>
            <w:tcW w:w="1559" w:type="dxa"/>
          </w:tcPr>
          <w:p w:rsidR="00F40A59" w:rsidRPr="009F2022" w:rsidRDefault="00F40A59" w:rsidP="00F40A59">
            <w:pPr>
              <w:ind w:hanging="108"/>
              <w:jc w:val="center"/>
              <w:rPr>
                <w:rFonts w:ascii="Times New Roman" w:hAnsi="Times New Roman"/>
                <w:color w:val="000000"/>
                <w:sz w:val="28"/>
                <w:szCs w:val="28"/>
              </w:rPr>
            </w:pPr>
            <w:r w:rsidRPr="009F2022">
              <w:rPr>
                <w:rFonts w:ascii="Times New Roman" w:hAnsi="Times New Roman"/>
                <w:color w:val="000000"/>
                <w:sz w:val="28"/>
                <w:szCs w:val="28"/>
              </w:rPr>
              <w:t>Администрация. классные руководители</w:t>
            </w:r>
          </w:p>
        </w:tc>
      </w:tr>
      <w:tr w:rsidR="00FE0B31" w:rsidRPr="009F2022" w:rsidTr="00F40A59">
        <w:trPr>
          <w:trHeight w:val="430"/>
        </w:trPr>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собрания "Планирование работы класса" 1-4 классы</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Сентябрьбрь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Изучение особенностей личностного развития класса 1-4 классы</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eastAsia="Courier New" w:hAnsi="Times New Roman"/>
                <w:sz w:val="28"/>
                <w:szCs w:val="28"/>
                <w:lang w:val="ru-RU" w:bidi="ru-RU"/>
              </w:rPr>
              <w:t xml:space="preserve">Составление   планов воспитательной работы классных руководителей 1 - 4 классов,  проверка соответствия планов воспитательной работы общешкольному плану, программам воспитания школы, возрастным </w:t>
            </w:r>
            <w:r w:rsidRPr="009F2022">
              <w:rPr>
                <w:rFonts w:ascii="Times New Roman" w:eastAsia="Courier New" w:hAnsi="Times New Roman"/>
                <w:sz w:val="28"/>
                <w:szCs w:val="28"/>
                <w:lang w:val="ru-RU" w:bidi="ru-RU"/>
              </w:rPr>
              <w:lastRenderedPageBreak/>
              <w:t>особенностям учащихся</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сентябрь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администрация школы</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Выборы органов самоуправления в классах.</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Формирование и развитие коллектива класса.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сентябрь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Оформление классных уголков.</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сентябрь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Составление социального паспорта класса.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eastAsia="Courier New" w:hAnsi="Times New Roman"/>
                <w:sz w:val="28"/>
                <w:szCs w:val="28"/>
                <w:lang w:val="ru-RU" w:bidi="ru-RU"/>
              </w:rPr>
              <w:t>Организация работы по ведению портфолио класса.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vMerge w:val="restart"/>
          </w:tcPr>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sz w:val="28"/>
                <w:szCs w:val="28"/>
                <w:lang w:val="ru-RU" w:bidi="ru-RU"/>
              </w:rPr>
              <w:t>Проведение тематических классных часов:</w:t>
            </w:r>
          </w:p>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b/>
                <w:sz w:val="28"/>
                <w:szCs w:val="28"/>
                <w:lang w:val="ru-RU" w:bidi="ru-RU"/>
              </w:rPr>
              <w:t>Сентябрь</w:t>
            </w:r>
            <w:r w:rsidRPr="009F2022">
              <w:rPr>
                <w:rFonts w:ascii="Times New Roman" w:eastAsia="Courier New" w:hAnsi="Times New Roman"/>
                <w:sz w:val="28"/>
                <w:szCs w:val="28"/>
                <w:lang w:val="ru-RU" w:bidi="ru-RU"/>
              </w:rPr>
              <w:t xml:space="preserve"> - "День Солидарности в борьбе с терроризмом";</w:t>
            </w:r>
          </w:p>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b/>
                <w:sz w:val="28"/>
                <w:szCs w:val="28"/>
                <w:lang w:val="ru-RU" w:bidi="ru-RU"/>
              </w:rPr>
              <w:t>Октябрь</w:t>
            </w:r>
            <w:r w:rsidRPr="009F2022">
              <w:rPr>
                <w:rFonts w:ascii="Times New Roman" w:eastAsia="Courier New" w:hAnsi="Times New Roman"/>
                <w:sz w:val="28"/>
                <w:szCs w:val="28"/>
                <w:lang w:val="ru-RU" w:bidi="ru-RU"/>
              </w:rPr>
              <w:t xml:space="preserve"> - "</w:t>
            </w:r>
            <w:r w:rsidRPr="009F2022">
              <w:rPr>
                <w:rFonts w:ascii="Times New Roman" w:hAnsi="Times New Roman"/>
                <w:sz w:val="28"/>
                <w:szCs w:val="28"/>
                <w:lang w:val="ru-RU"/>
              </w:rPr>
              <w:t>Спорт – альтернатива пагубным привычкам"</w:t>
            </w:r>
            <w:r w:rsidRPr="009F2022">
              <w:rPr>
                <w:rFonts w:ascii="Times New Roman" w:eastAsia="Courier New" w:hAnsi="Times New Roman"/>
                <w:sz w:val="28"/>
                <w:szCs w:val="28"/>
                <w:lang w:val="ru-RU" w:bidi="ru-RU"/>
              </w:rPr>
              <w:t>;</w:t>
            </w:r>
          </w:p>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b/>
                <w:sz w:val="28"/>
                <w:szCs w:val="28"/>
                <w:lang w:val="ru-RU" w:bidi="ru-RU"/>
              </w:rPr>
              <w:t>Ноябрь</w:t>
            </w:r>
            <w:r w:rsidRPr="009F2022">
              <w:rPr>
                <w:rFonts w:ascii="Times New Roman" w:eastAsia="Courier New" w:hAnsi="Times New Roman"/>
                <w:sz w:val="28"/>
                <w:szCs w:val="28"/>
                <w:lang w:val="ru-RU" w:bidi="ru-RU"/>
              </w:rPr>
              <w:t xml:space="preserve"> - "Всемирный день ребенка", "Безопасность в сети Интернет", "День народного единства";</w:t>
            </w:r>
          </w:p>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b/>
                <w:sz w:val="28"/>
                <w:szCs w:val="28"/>
                <w:lang w:val="ru-RU" w:bidi="ru-RU"/>
              </w:rPr>
              <w:t>Декабрь</w:t>
            </w:r>
            <w:r w:rsidRPr="009F2022">
              <w:rPr>
                <w:rFonts w:ascii="Times New Roman" w:eastAsia="Courier New" w:hAnsi="Times New Roman"/>
                <w:sz w:val="28"/>
                <w:szCs w:val="28"/>
                <w:lang w:val="ru-RU" w:bidi="ru-RU"/>
              </w:rPr>
              <w:t xml:space="preserve"> - "День неизвестного солдата", "</w:t>
            </w:r>
            <w:r w:rsidRPr="009F2022">
              <w:rPr>
                <w:rFonts w:ascii="Times New Roman" w:eastAsia="Times New Roman,Italic" w:hAnsi="Times New Roman"/>
                <w:bCs/>
                <w:iCs/>
                <w:sz w:val="28"/>
                <w:szCs w:val="28"/>
                <w:lang w:val="ru-RU"/>
              </w:rPr>
              <w:t xml:space="preserve"> Я – гражданин России</w:t>
            </w:r>
            <w:r w:rsidRPr="009F2022">
              <w:rPr>
                <w:rFonts w:ascii="Times New Roman" w:eastAsia="Courier New" w:hAnsi="Times New Roman"/>
                <w:sz w:val="28"/>
                <w:szCs w:val="28"/>
                <w:lang w:val="ru-RU" w:bidi="ru-RU"/>
              </w:rPr>
              <w:t xml:space="preserve"> ", "80 лет битве на Курской дуге";</w:t>
            </w:r>
          </w:p>
          <w:p w:rsidR="00FE0B31" w:rsidRPr="009F2022" w:rsidRDefault="00FE0B31" w:rsidP="00FE0B31">
            <w:pPr>
              <w:rPr>
                <w:rFonts w:ascii="Times New Roman" w:hAnsi="Times New Roman"/>
                <w:sz w:val="28"/>
                <w:szCs w:val="28"/>
                <w:lang w:val="ru-RU"/>
              </w:rPr>
            </w:pPr>
            <w:r w:rsidRPr="009F2022">
              <w:rPr>
                <w:rFonts w:ascii="Times New Roman" w:eastAsia="Courier New" w:hAnsi="Times New Roman"/>
                <w:b/>
                <w:sz w:val="28"/>
                <w:szCs w:val="28"/>
                <w:lang w:val="ru-RU" w:bidi="ru-RU"/>
              </w:rPr>
              <w:t>Январь</w:t>
            </w:r>
            <w:r w:rsidRPr="009F2022">
              <w:rPr>
                <w:rFonts w:ascii="Times New Roman" w:eastAsia="Courier New" w:hAnsi="Times New Roman"/>
                <w:sz w:val="28"/>
                <w:szCs w:val="28"/>
                <w:lang w:val="ru-RU" w:bidi="ru-RU"/>
              </w:rPr>
              <w:t xml:space="preserve"> - </w:t>
            </w:r>
            <w:r w:rsidRPr="009F2022">
              <w:rPr>
                <w:rFonts w:ascii="Times New Roman" w:hAnsi="Times New Roman"/>
                <w:sz w:val="28"/>
                <w:szCs w:val="28"/>
                <w:lang w:val="ru-RU"/>
              </w:rPr>
              <w:t>"День полного освобождения Ленинграда от фашистской блокады (1944)";</w:t>
            </w:r>
          </w:p>
          <w:p w:rsidR="00FE0B31" w:rsidRPr="009F2022" w:rsidRDefault="00FE0B31" w:rsidP="00FE0B31">
            <w:pPr>
              <w:rPr>
                <w:rFonts w:ascii="Times New Roman" w:hAnsi="Times New Roman"/>
                <w:sz w:val="28"/>
                <w:szCs w:val="28"/>
                <w:lang w:val="ru-RU"/>
              </w:rPr>
            </w:pPr>
            <w:r w:rsidRPr="009F2022">
              <w:rPr>
                <w:rFonts w:ascii="Times New Roman" w:hAnsi="Times New Roman"/>
                <w:b/>
                <w:sz w:val="28"/>
                <w:szCs w:val="28"/>
                <w:lang w:val="ru-RU"/>
              </w:rPr>
              <w:lastRenderedPageBreak/>
              <w:t>Февраль</w:t>
            </w:r>
            <w:r w:rsidRPr="009F2022">
              <w:rPr>
                <w:rFonts w:ascii="Times New Roman" w:hAnsi="Times New Roman"/>
                <w:sz w:val="28"/>
                <w:szCs w:val="28"/>
                <w:lang w:val="ru-RU"/>
              </w:rPr>
              <w:t xml:space="preserve"> - "Уроки мужества", "День родного языка";</w:t>
            </w:r>
          </w:p>
          <w:p w:rsidR="00FE0B31" w:rsidRPr="009F2022" w:rsidRDefault="00FE0B31" w:rsidP="00FE0B31">
            <w:pPr>
              <w:rPr>
                <w:rFonts w:ascii="Times New Roman" w:hAnsi="Times New Roman"/>
                <w:sz w:val="28"/>
                <w:szCs w:val="28"/>
                <w:lang w:val="ru-RU"/>
              </w:rPr>
            </w:pPr>
            <w:r w:rsidRPr="009F2022">
              <w:rPr>
                <w:rFonts w:ascii="Times New Roman" w:eastAsia="Courier New" w:hAnsi="Times New Roman"/>
                <w:b/>
                <w:sz w:val="28"/>
                <w:szCs w:val="28"/>
                <w:lang w:val="ru-RU" w:bidi="ru-RU"/>
              </w:rPr>
              <w:t>Март</w:t>
            </w:r>
            <w:r w:rsidRPr="009F2022">
              <w:rPr>
                <w:rFonts w:ascii="Times New Roman" w:eastAsia="Courier New" w:hAnsi="Times New Roman"/>
                <w:sz w:val="28"/>
                <w:szCs w:val="28"/>
                <w:lang w:val="ru-RU" w:bidi="ru-RU"/>
              </w:rPr>
              <w:t xml:space="preserve"> - "</w:t>
            </w:r>
            <w:r w:rsidRPr="009F2022">
              <w:rPr>
                <w:rFonts w:ascii="Times New Roman" w:hAnsi="Times New Roman"/>
                <w:sz w:val="28"/>
                <w:szCs w:val="28"/>
                <w:lang w:val="ru-RU"/>
              </w:rPr>
              <w:t>День воссоединения Крыма с Россией" (8 марта), "Книги - юбиляры";</w:t>
            </w:r>
          </w:p>
          <w:p w:rsidR="00FE0B31" w:rsidRPr="009F2022" w:rsidRDefault="00FE0B31" w:rsidP="00FE0B31">
            <w:pPr>
              <w:rPr>
                <w:rFonts w:ascii="Times New Roman" w:hAnsi="Times New Roman"/>
                <w:sz w:val="28"/>
                <w:szCs w:val="28"/>
                <w:lang w:val="ru-RU"/>
              </w:rPr>
            </w:pPr>
            <w:r w:rsidRPr="009F2022">
              <w:rPr>
                <w:rFonts w:ascii="Times New Roman" w:hAnsi="Times New Roman"/>
                <w:b/>
                <w:sz w:val="28"/>
                <w:szCs w:val="28"/>
                <w:lang w:val="ru-RU"/>
              </w:rPr>
              <w:t>Апрель</w:t>
            </w:r>
            <w:r w:rsidRPr="009F2022">
              <w:rPr>
                <w:rFonts w:ascii="Times New Roman" w:hAnsi="Times New Roman"/>
                <w:sz w:val="28"/>
                <w:szCs w:val="28"/>
                <w:lang w:val="ru-RU"/>
              </w:rPr>
              <w:t xml:space="preserve"> - "Путешествие в космос", "Слава русского оружия";</w:t>
            </w:r>
          </w:p>
          <w:p w:rsidR="00FE0B31" w:rsidRPr="009F2022" w:rsidRDefault="00FE0B31" w:rsidP="00FE0B31">
            <w:pPr>
              <w:rPr>
                <w:rFonts w:ascii="Times New Roman" w:eastAsia="Courier New" w:hAnsi="Times New Roman"/>
                <w:sz w:val="28"/>
                <w:szCs w:val="28"/>
                <w:lang w:val="ru-RU" w:bidi="ru-RU"/>
              </w:rPr>
            </w:pPr>
            <w:r w:rsidRPr="009F2022">
              <w:rPr>
                <w:rFonts w:ascii="Times New Roman" w:hAnsi="Times New Roman"/>
                <w:b/>
                <w:sz w:val="28"/>
                <w:szCs w:val="28"/>
                <w:lang w:val="ru-RU"/>
              </w:rPr>
              <w:t>Май</w:t>
            </w:r>
            <w:r w:rsidRPr="009F2022">
              <w:rPr>
                <w:rFonts w:ascii="Times New Roman" w:hAnsi="Times New Roman"/>
                <w:sz w:val="28"/>
                <w:szCs w:val="28"/>
                <w:lang w:val="ru-RU"/>
              </w:rPr>
              <w:t xml:space="preserve"> - "День Победы", "День славянской письменности и культуры"</w:t>
            </w:r>
          </w:p>
        </w:tc>
        <w:tc>
          <w:tcPr>
            <w:tcW w:w="1701" w:type="dxa"/>
            <w:tcBorders>
              <w:bottom w:val="single" w:sz="4" w:space="0" w:color="auto"/>
            </w:tcBorders>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1 раз в месяц</w:t>
            </w:r>
          </w:p>
        </w:tc>
        <w:tc>
          <w:tcPr>
            <w:tcW w:w="1559" w:type="dxa"/>
            <w:tcBorders>
              <w:bottom w:val="single" w:sz="4" w:space="0" w:color="auto"/>
            </w:tcBorders>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rPr>
          <w:trHeight w:val="562"/>
        </w:trPr>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vMerge/>
          </w:tcPr>
          <w:p w:rsidR="00FE0B31" w:rsidRPr="009F2022" w:rsidRDefault="00FE0B31" w:rsidP="00FE0B31">
            <w:pPr>
              <w:rPr>
                <w:rFonts w:ascii="Times New Roman" w:eastAsia="Courier New" w:hAnsi="Times New Roman"/>
                <w:sz w:val="28"/>
                <w:szCs w:val="28"/>
                <w:lang w:bidi="ru-RU"/>
              </w:rPr>
            </w:pPr>
          </w:p>
        </w:tc>
        <w:tc>
          <w:tcPr>
            <w:tcW w:w="1701" w:type="dxa"/>
            <w:tcBorders>
              <w:top w:val="single" w:sz="4" w:space="0" w:color="auto"/>
              <w:right w:val="single" w:sz="4" w:space="0" w:color="auto"/>
            </w:tcBorders>
          </w:tcPr>
          <w:p w:rsidR="00FE0B31" w:rsidRPr="009F2022" w:rsidRDefault="00FE0B31" w:rsidP="00FE0B31">
            <w:pPr>
              <w:rPr>
                <w:rFonts w:ascii="Times New Roman" w:hAnsi="Times New Roman"/>
                <w:sz w:val="28"/>
                <w:szCs w:val="28"/>
              </w:rPr>
            </w:pPr>
          </w:p>
        </w:tc>
        <w:tc>
          <w:tcPr>
            <w:tcW w:w="1559" w:type="dxa"/>
            <w:tcBorders>
              <w:top w:val="single" w:sz="4" w:space="0" w:color="auto"/>
              <w:left w:val="single" w:sz="4" w:space="0" w:color="auto"/>
            </w:tcBorders>
          </w:tcPr>
          <w:p w:rsidR="00FE0B31" w:rsidRPr="009F2022" w:rsidRDefault="00FE0B31" w:rsidP="00FE0B31">
            <w:pPr>
              <w:rPr>
                <w:rFonts w:ascii="Times New Roman" w:eastAsia="Courier New" w:hAnsi="Times New Roman"/>
                <w:sz w:val="28"/>
                <w:szCs w:val="28"/>
                <w:lang w:bidi="ru-RU"/>
              </w:rPr>
            </w:pPr>
          </w:p>
        </w:tc>
      </w:tr>
      <w:tr w:rsidR="00FE0B31" w:rsidRPr="00A04DF3" w:rsidTr="00F40A59">
        <w:trPr>
          <w:trHeight w:val="562"/>
        </w:trPr>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eastAsia="Courier New" w:hAnsi="Times New Roman"/>
                <w:sz w:val="28"/>
                <w:szCs w:val="28"/>
                <w:lang w:bidi="ru-RU"/>
              </w:rPr>
            </w:pPr>
            <w:r w:rsidRPr="009F2022">
              <w:rPr>
                <w:rFonts w:ascii="Times New Roman" w:eastAsia="Courier New" w:hAnsi="Times New Roman"/>
                <w:sz w:val="28"/>
                <w:szCs w:val="28"/>
                <w:lang w:bidi="ru-RU"/>
              </w:rPr>
              <w:t>Экскурсии</w:t>
            </w:r>
          </w:p>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bidi="ru-RU"/>
              </w:rPr>
            </w:pPr>
            <w:r w:rsidRPr="009F2022">
              <w:rPr>
                <w:rFonts w:ascii="Times New Roman" w:eastAsia="Courier New" w:hAnsi="Times New Roman"/>
                <w:sz w:val="28"/>
                <w:szCs w:val="28"/>
                <w:lang w:bidi="ru-RU"/>
              </w:rPr>
              <w:t>Посещение школьного краеведческого музея.</w:t>
            </w:r>
          </w:p>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bidi="ru-RU"/>
              </w:rPr>
            </w:pPr>
            <w:r w:rsidRPr="009F2022">
              <w:rPr>
                <w:rFonts w:ascii="Times New Roman" w:eastAsia="Courier New" w:hAnsi="Times New Roman"/>
                <w:sz w:val="28"/>
                <w:szCs w:val="28"/>
                <w:lang w:bidi="ru-RU"/>
              </w:rPr>
              <w:t>Сбор краеведческого материала.</w:t>
            </w:r>
          </w:p>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bidi="ru-RU"/>
              </w:rPr>
            </w:pPr>
            <w:r w:rsidRPr="009F2022">
              <w:rPr>
                <w:rFonts w:ascii="Times New Roman" w:eastAsia="Courier New" w:hAnsi="Times New Roman"/>
                <w:sz w:val="28"/>
                <w:szCs w:val="28"/>
                <w:lang w:bidi="ru-RU"/>
              </w:rPr>
              <w:t>Обновление экспозиций.</w:t>
            </w:r>
          </w:p>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val="ru-RU" w:bidi="ru-RU"/>
              </w:rPr>
            </w:pPr>
            <w:r w:rsidRPr="009F2022">
              <w:rPr>
                <w:rFonts w:ascii="Times New Roman" w:eastAsia="Courier New" w:hAnsi="Times New Roman"/>
                <w:sz w:val="28"/>
                <w:szCs w:val="28"/>
                <w:lang w:val="ru-RU" w:bidi="ru-RU"/>
              </w:rPr>
              <w:t xml:space="preserve"> Использование материалов музея для подготовки исследовательских работ учащихся.</w:t>
            </w:r>
          </w:p>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val="ru-RU" w:bidi="ru-RU"/>
              </w:rPr>
            </w:pPr>
            <w:r w:rsidRPr="009F2022">
              <w:rPr>
                <w:rFonts w:ascii="Times New Roman" w:eastAsia="Courier New" w:hAnsi="Times New Roman"/>
                <w:sz w:val="28"/>
                <w:szCs w:val="28"/>
                <w:lang w:val="ru-RU" w:bidi="ru-RU"/>
              </w:rPr>
              <w:t>Посещение музея боевой славы с.Новотроицкое.</w:t>
            </w:r>
          </w:p>
          <w:p w:rsidR="00FE0B31" w:rsidRPr="009F2022" w:rsidRDefault="00FE0B31" w:rsidP="00FE0B31">
            <w:pPr>
              <w:pStyle w:val="a4"/>
              <w:widowControl/>
              <w:numPr>
                <w:ilvl w:val="0"/>
                <w:numId w:val="35"/>
              </w:numPr>
              <w:spacing w:after="0" w:line="240" w:lineRule="auto"/>
              <w:ind w:left="34" w:firstLine="141"/>
              <w:rPr>
                <w:rFonts w:ascii="Times New Roman" w:eastAsia="Courier New" w:hAnsi="Times New Roman"/>
                <w:sz w:val="28"/>
                <w:szCs w:val="28"/>
                <w:lang w:val="ru-RU" w:bidi="ru-RU"/>
              </w:rPr>
            </w:pPr>
            <w:r w:rsidRPr="009F2022">
              <w:rPr>
                <w:rFonts w:ascii="Times New Roman" w:eastAsia="Courier New" w:hAnsi="Times New Roman"/>
                <w:sz w:val="28"/>
                <w:szCs w:val="28"/>
                <w:lang w:val="ru-RU" w:bidi="ru-RU"/>
              </w:rPr>
              <w:t>Экскурсии к памятнику воинам, павшим в годы Велико Отечественной войны и военной технике в с.Новотроицкое</w:t>
            </w:r>
          </w:p>
        </w:tc>
        <w:tc>
          <w:tcPr>
            <w:tcW w:w="1701" w:type="dxa"/>
            <w:tcBorders>
              <w:top w:val="nil"/>
              <w:right w:val="single" w:sz="4" w:space="0" w:color="auto"/>
            </w:tcBorders>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Borders>
              <w:top w:val="nil"/>
              <w:left w:val="single" w:sz="4" w:space="0" w:color="auto"/>
            </w:tcBorders>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руководитель школьного музея</w:t>
            </w:r>
          </w:p>
        </w:tc>
      </w:tr>
      <w:tr w:rsidR="00FE0B31" w:rsidRPr="00A04DF3" w:rsidTr="00F40A59">
        <w:trPr>
          <w:trHeight w:val="562"/>
        </w:trPr>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Пешие прогулки </w:t>
            </w:r>
          </w:p>
        </w:tc>
        <w:tc>
          <w:tcPr>
            <w:tcW w:w="3827" w:type="dxa"/>
          </w:tcPr>
          <w:p w:rsidR="00FE0B31" w:rsidRPr="009F2022" w:rsidRDefault="00FE0B31" w:rsidP="00FE0B31">
            <w:pPr>
              <w:pStyle w:val="a4"/>
              <w:widowControl/>
              <w:numPr>
                <w:ilvl w:val="0"/>
                <w:numId w:val="33"/>
              </w:numPr>
              <w:tabs>
                <w:tab w:val="center" w:pos="2385"/>
              </w:tabs>
              <w:spacing w:after="0" w:line="240" w:lineRule="auto"/>
              <w:ind w:left="459"/>
              <w:rPr>
                <w:rFonts w:ascii="Times New Roman" w:eastAsia="Times New Roman" w:hAnsi="Times New Roman"/>
                <w:iCs/>
                <w:sz w:val="28"/>
                <w:szCs w:val="28"/>
                <w:lang w:eastAsia="ru-RU"/>
              </w:rPr>
            </w:pPr>
            <w:r w:rsidRPr="009F2022">
              <w:rPr>
                <w:rFonts w:ascii="Times New Roman" w:eastAsia="Times New Roman" w:hAnsi="Times New Roman"/>
                <w:bCs/>
                <w:iCs/>
                <w:sz w:val="28"/>
                <w:szCs w:val="28"/>
                <w:lang w:eastAsia="ru-RU"/>
              </w:rPr>
              <w:t>День здоровья.</w:t>
            </w:r>
            <w:r w:rsidRPr="009F2022">
              <w:rPr>
                <w:rFonts w:ascii="Times New Roman" w:eastAsia="Times New Roman" w:hAnsi="Times New Roman"/>
                <w:iCs/>
                <w:sz w:val="28"/>
                <w:szCs w:val="28"/>
                <w:lang w:eastAsia="ru-RU"/>
              </w:rPr>
              <w:t xml:space="preserve"> </w:t>
            </w:r>
            <w:r w:rsidRPr="009F2022">
              <w:rPr>
                <w:rFonts w:ascii="Times New Roman" w:eastAsia="Times New Roman" w:hAnsi="Times New Roman"/>
                <w:iCs/>
                <w:sz w:val="28"/>
                <w:szCs w:val="28"/>
                <w:lang w:eastAsia="ru-RU"/>
              </w:rPr>
              <w:tab/>
            </w:r>
          </w:p>
          <w:p w:rsidR="00FE0B31" w:rsidRPr="009F2022" w:rsidRDefault="00FE0B31" w:rsidP="00FE0B31">
            <w:pPr>
              <w:pStyle w:val="a4"/>
              <w:widowControl/>
              <w:numPr>
                <w:ilvl w:val="0"/>
                <w:numId w:val="33"/>
              </w:numPr>
              <w:spacing w:after="0" w:line="240" w:lineRule="auto"/>
              <w:ind w:left="459"/>
              <w:rPr>
                <w:rFonts w:ascii="Times New Roman" w:eastAsia="Times New Roman" w:hAnsi="Times New Roman"/>
                <w:i/>
                <w:iCs/>
                <w:sz w:val="28"/>
                <w:szCs w:val="28"/>
                <w:lang w:val="ru-RU" w:eastAsia="ru-RU"/>
              </w:rPr>
            </w:pPr>
            <w:r w:rsidRPr="009F2022">
              <w:rPr>
                <w:rFonts w:ascii="Times New Roman" w:eastAsia="Times New Roman" w:hAnsi="Times New Roman"/>
                <w:iCs/>
                <w:sz w:val="28"/>
                <w:szCs w:val="28"/>
                <w:lang w:val="ru-RU" w:eastAsia="ru-RU"/>
              </w:rPr>
              <w:t>Предметные экскурсии на уроках и во внеурочное время</w:t>
            </w:r>
            <w:r w:rsidRPr="009F2022">
              <w:rPr>
                <w:rFonts w:ascii="Times New Roman" w:eastAsia="Times New Roman" w:hAnsi="Times New Roman"/>
                <w:i/>
                <w:iCs/>
                <w:sz w:val="28"/>
                <w:szCs w:val="28"/>
                <w:lang w:val="ru-RU" w:eastAsia="ru-RU"/>
              </w:rPr>
              <w:t xml:space="preserve"> </w:t>
            </w:r>
          </w:p>
        </w:tc>
        <w:tc>
          <w:tcPr>
            <w:tcW w:w="1701" w:type="dxa"/>
            <w:tcBorders>
              <w:top w:val="nil"/>
              <w:right w:val="single" w:sz="4" w:space="0" w:color="auto"/>
            </w:tcBorders>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плану</w:t>
            </w:r>
          </w:p>
        </w:tc>
        <w:tc>
          <w:tcPr>
            <w:tcW w:w="1559" w:type="dxa"/>
            <w:tcBorders>
              <w:top w:val="nil"/>
              <w:left w:val="single" w:sz="4" w:space="0" w:color="auto"/>
            </w:tcBorders>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физической культуры, учителя-предметни</w:t>
            </w:r>
            <w:r w:rsidRPr="009F2022">
              <w:rPr>
                <w:rFonts w:ascii="Times New Roman" w:hAnsi="Times New Roman"/>
                <w:sz w:val="28"/>
                <w:szCs w:val="28"/>
                <w:lang w:val="ru-RU"/>
              </w:rPr>
              <w:lastRenderedPageBreak/>
              <w:t>ки</w:t>
            </w:r>
          </w:p>
        </w:tc>
      </w:tr>
      <w:tr w:rsidR="00FE0B31" w:rsidRPr="00A04DF3" w:rsidTr="00F40A59">
        <w:trPr>
          <w:trHeight w:val="562"/>
        </w:trPr>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Походы</w:t>
            </w: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Походы выходного дня</w:t>
            </w:r>
          </w:p>
          <w:p w:rsidR="00FE0B31" w:rsidRPr="009F2022" w:rsidRDefault="00FE0B31" w:rsidP="00FE0B31">
            <w:pPr>
              <w:rPr>
                <w:rFonts w:ascii="Times New Roman" w:hAnsi="Times New Roman"/>
                <w:sz w:val="28"/>
                <w:szCs w:val="28"/>
              </w:rPr>
            </w:pPr>
          </w:p>
        </w:tc>
        <w:tc>
          <w:tcPr>
            <w:tcW w:w="1701" w:type="dxa"/>
            <w:tcBorders>
              <w:top w:val="single" w:sz="4" w:space="0" w:color="auto"/>
              <w:right w:val="single" w:sz="4" w:space="0" w:color="auto"/>
            </w:tcBorders>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Borders>
              <w:top w:val="single" w:sz="4" w:space="0" w:color="auto"/>
              <w:left w:val="single" w:sz="4" w:space="0" w:color="auto"/>
            </w:tcBorders>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педагог-организатор, учитель физической культуры</w:t>
            </w:r>
          </w:p>
        </w:tc>
      </w:tr>
      <w:tr w:rsidR="00FE0B31" w:rsidRPr="009F2022"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Индивидуальная работа</w:t>
            </w: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Проект "Дорога домой"</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Вовлечение учащихся в работу кружков и спортивных секций.</w:t>
            </w:r>
          </w:p>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Посещение семей с целью проверки бытовых условий и выполнения режима дня, составление актов</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Администрация школы</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rPr>
            </w:pPr>
            <w:r w:rsidRPr="009F2022">
              <w:rPr>
                <w:rFonts w:ascii="Times New Roman" w:eastAsia="Courier New" w:hAnsi="Times New Roman"/>
                <w:sz w:val="28"/>
                <w:szCs w:val="28"/>
                <w:lang w:bidi="ru-RU"/>
              </w:rPr>
              <w:t xml:space="preserve">Изучение уровня воспитанности обучающихся  </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eastAsia="Courier New" w:hAnsi="Times New Roman"/>
                <w:sz w:val="28"/>
                <w:szCs w:val="28"/>
                <w:lang w:val="ru-RU" w:bidi="ru-RU"/>
              </w:rPr>
            </w:pPr>
            <w:r w:rsidRPr="009F2022">
              <w:rPr>
                <w:rFonts w:ascii="Times New Roman" w:eastAsia="Courier New" w:hAnsi="Times New Roman"/>
                <w:sz w:val="28"/>
                <w:szCs w:val="28"/>
                <w:lang w:val="ru-RU" w:bidi="ru-RU"/>
              </w:rPr>
              <w:t>Организация работы по ведению  портфолио обучающегося</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pStyle w:val="a4"/>
              <w:widowControl/>
              <w:numPr>
                <w:ilvl w:val="0"/>
                <w:numId w:val="28"/>
              </w:numPr>
              <w:spacing w:after="0" w:line="240" w:lineRule="auto"/>
              <w:ind w:left="342"/>
              <w:rPr>
                <w:rFonts w:ascii="Times New Roman" w:hAnsi="Times New Roman"/>
                <w:sz w:val="28"/>
                <w:szCs w:val="28"/>
              </w:rPr>
            </w:pPr>
            <w:r w:rsidRPr="009F2022">
              <w:rPr>
                <w:rFonts w:ascii="Times New Roman" w:hAnsi="Times New Roman"/>
                <w:sz w:val="28"/>
                <w:szCs w:val="28"/>
              </w:rPr>
              <w:t>Работа со слабоуспевающими детьми.</w:t>
            </w:r>
          </w:p>
          <w:p w:rsidR="00FE0B31" w:rsidRPr="009F2022" w:rsidRDefault="00FE0B31" w:rsidP="00FE0B31">
            <w:pPr>
              <w:pStyle w:val="a4"/>
              <w:widowControl/>
              <w:numPr>
                <w:ilvl w:val="0"/>
                <w:numId w:val="28"/>
              </w:numPr>
              <w:spacing w:after="0" w:line="240" w:lineRule="auto"/>
              <w:ind w:left="342"/>
              <w:rPr>
                <w:rFonts w:ascii="Times New Roman" w:eastAsia="Courier New" w:hAnsi="Times New Roman"/>
                <w:sz w:val="28"/>
                <w:szCs w:val="28"/>
                <w:lang w:val="ru-RU" w:bidi="ru-RU"/>
              </w:rPr>
            </w:pPr>
            <w:r w:rsidRPr="009F2022">
              <w:rPr>
                <w:rFonts w:ascii="Times New Roman" w:hAnsi="Times New Roman"/>
                <w:sz w:val="28"/>
                <w:szCs w:val="28"/>
                <w:lang w:val="ru-RU"/>
              </w:rPr>
              <w:t>Работа с обучающимися, состоящими на различных видах учета, в группе риска, оказавшимися в трудной жизненной ситуации.</w:t>
            </w:r>
          </w:p>
          <w:p w:rsidR="00FE0B31" w:rsidRPr="009F2022" w:rsidRDefault="00FE0B31" w:rsidP="00FE0B31">
            <w:pPr>
              <w:pStyle w:val="a4"/>
              <w:widowControl/>
              <w:numPr>
                <w:ilvl w:val="0"/>
                <w:numId w:val="28"/>
              </w:numPr>
              <w:spacing w:after="0" w:line="240" w:lineRule="auto"/>
              <w:ind w:left="342"/>
              <w:rPr>
                <w:rFonts w:ascii="Times New Roman" w:eastAsia="Courier New" w:hAnsi="Times New Roman"/>
                <w:sz w:val="28"/>
                <w:szCs w:val="28"/>
                <w:lang w:bidi="ru-RU"/>
              </w:rPr>
            </w:pPr>
            <w:r w:rsidRPr="009F2022">
              <w:rPr>
                <w:rFonts w:ascii="Times New Roman" w:hAnsi="Times New Roman"/>
                <w:sz w:val="28"/>
                <w:szCs w:val="28"/>
              </w:rPr>
              <w:lastRenderedPageBreak/>
              <w:t>Организация питания.</w:t>
            </w:r>
          </w:p>
          <w:p w:rsidR="00FE0B31" w:rsidRPr="009F2022" w:rsidRDefault="00FE0B31" w:rsidP="00FE0B31">
            <w:pPr>
              <w:pStyle w:val="a4"/>
              <w:widowControl/>
              <w:numPr>
                <w:ilvl w:val="0"/>
                <w:numId w:val="28"/>
              </w:numPr>
              <w:spacing w:after="0" w:line="240" w:lineRule="auto"/>
              <w:ind w:left="342"/>
              <w:rPr>
                <w:rFonts w:ascii="Times New Roman" w:eastAsia="Courier New" w:hAnsi="Times New Roman"/>
                <w:sz w:val="28"/>
                <w:szCs w:val="28"/>
                <w:lang w:bidi="ru-RU"/>
              </w:rPr>
            </w:pPr>
            <w:r w:rsidRPr="009F2022">
              <w:rPr>
                <w:rFonts w:ascii="Times New Roman" w:hAnsi="Times New Roman"/>
                <w:sz w:val="28"/>
                <w:szCs w:val="28"/>
              </w:rPr>
              <w:t>Работа с одаренными учащимися</w:t>
            </w:r>
          </w:p>
          <w:p w:rsidR="00FE0B31" w:rsidRPr="009F2022" w:rsidRDefault="00FE0B31" w:rsidP="00FE0B31">
            <w:pPr>
              <w:pStyle w:val="a4"/>
              <w:widowControl/>
              <w:numPr>
                <w:ilvl w:val="0"/>
                <w:numId w:val="28"/>
              </w:numPr>
              <w:spacing w:after="0" w:line="240" w:lineRule="auto"/>
              <w:ind w:left="342"/>
              <w:rPr>
                <w:rFonts w:ascii="Times New Roman" w:eastAsia="Courier New" w:hAnsi="Times New Roman"/>
                <w:sz w:val="28"/>
                <w:szCs w:val="28"/>
                <w:lang w:bidi="ru-RU"/>
              </w:rPr>
            </w:pPr>
            <w:r w:rsidRPr="009F2022">
              <w:rPr>
                <w:rFonts w:ascii="Times New Roman" w:hAnsi="Times New Roman"/>
                <w:sz w:val="28"/>
                <w:szCs w:val="28"/>
              </w:rPr>
              <w:t>Диагностика уровня обученности и воспитанности</w:t>
            </w:r>
          </w:p>
          <w:p w:rsidR="00FE0B31" w:rsidRPr="009F2022" w:rsidRDefault="00FE0B31" w:rsidP="00FE0B31">
            <w:pPr>
              <w:pStyle w:val="a4"/>
              <w:widowControl/>
              <w:numPr>
                <w:ilvl w:val="0"/>
                <w:numId w:val="28"/>
              </w:numPr>
              <w:spacing w:after="0" w:line="240" w:lineRule="auto"/>
              <w:ind w:left="342"/>
              <w:rPr>
                <w:rFonts w:ascii="Times New Roman" w:eastAsia="Courier New" w:hAnsi="Times New Roman"/>
                <w:sz w:val="28"/>
                <w:szCs w:val="28"/>
                <w:lang w:bidi="ru-RU"/>
              </w:rPr>
            </w:pPr>
            <w:r w:rsidRPr="009F2022">
              <w:rPr>
                <w:rFonts w:ascii="Times New Roman" w:hAnsi="Times New Roman"/>
                <w:sz w:val="28"/>
                <w:szCs w:val="28"/>
              </w:rPr>
              <w:t>Коррекционная работа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 Администрация школы</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val="restart"/>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Работа с учителями, преподающими в классе</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Индивидуальные консультации с учителями предметниками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руководителиАдминистрация школы</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Заседание учителей предметников и  классных руководителей</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чеверть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Администрация школы</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vMerge w:val="restart"/>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Работа с родителями (законными представителями)</w:t>
            </w:r>
          </w:p>
        </w:tc>
        <w:tc>
          <w:tcPr>
            <w:tcW w:w="3827" w:type="dxa"/>
          </w:tcPr>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rPr>
              <w:t xml:space="preserve">Общешкольные родительские собрания </w:t>
            </w:r>
          </w:p>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lang w:val="ru-RU"/>
              </w:rPr>
              <w:t xml:space="preserve">1. " Взаимодействие семьи и школы по вопросам профилактики правонарушений и безнадзорности. </w:t>
            </w:r>
            <w:r w:rsidRPr="009F2022">
              <w:rPr>
                <w:rFonts w:ascii="Times New Roman" w:hAnsi="Times New Roman"/>
                <w:sz w:val="28"/>
                <w:szCs w:val="28"/>
              </w:rPr>
              <w:t xml:space="preserve">Профилактика ДДТТ и соблюдение правил дорожного движения. ". </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2. " Безопасность детей - забота взрослых. Организация горячего питания для обучающихся, профилактика заболеваний ".</w:t>
            </w:r>
          </w:p>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полугодие</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Администрация школы</w:t>
            </w:r>
          </w:p>
        </w:tc>
      </w:tr>
      <w:tr w:rsidR="00FE0B31" w:rsidRPr="00A04DF3" w:rsidTr="00F40A59">
        <w:tc>
          <w:tcPr>
            <w:tcW w:w="959" w:type="dxa"/>
          </w:tcPr>
          <w:p w:rsidR="00FE0B31" w:rsidRPr="009F2022" w:rsidRDefault="00FE0B31" w:rsidP="00FE0B31">
            <w:pPr>
              <w:rPr>
                <w:rFonts w:ascii="Times New Roman" w:hAnsi="Times New Roman"/>
                <w:sz w:val="28"/>
                <w:szCs w:val="28"/>
              </w:rPr>
            </w:pPr>
          </w:p>
        </w:tc>
        <w:tc>
          <w:tcPr>
            <w:tcW w:w="1701" w:type="dxa"/>
            <w:vMerge/>
          </w:tcPr>
          <w:p w:rsidR="00FE0B31" w:rsidRPr="009F2022" w:rsidRDefault="00FE0B31" w:rsidP="00FE0B31">
            <w:pPr>
              <w:rPr>
                <w:rFonts w:ascii="Times New Roman" w:hAnsi="Times New Roman"/>
                <w:sz w:val="28"/>
                <w:szCs w:val="28"/>
              </w:rPr>
            </w:pPr>
          </w:p>
        </w:tc>
        <w:tc>
          <w:tcPr>
            <w:tcW w:w="3827" w:type="dxa"/>
          </w:tcPr>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Индивидуальные беседы. Посещение квартир. Составление актов.</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мере необходимости</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Классные руководители, педагог-организатор, общественный инспектор по охране </w:t>
            </w:r>
            <w:r w:rsidRPr="009F2022">
              <w:rPr>
                <w:rFonts w:ascii="Times New Roman" w:hAnsi="Times New Roman"/>
                <w:sz w:val="28"/>
                <w:szCs w:val="28"/>
                <w:lang w:val="ru-RU"/>
              </w:rPr>
              <w:lastRenderedPageBreak/>
              <w:t>прав детства</w:t>
            </w:r>
          </w:p>
        </w:tc>
      </w:tr>
      <w:tr w:rsidR="00FE0B31" w:rsidRPr="009F2022" w:rsidTr="00F40A59">
        <w:tc>
          <w:tcPr>
            <w:tcW w:w="959" w:type="dxa"/>
          </w:tcPr>
          <w:p w:rsidR="00FE0B31" w:rsidRPr="009F2022" w:rsidRDefault="00FE0B31" w:rsidP="00FE0B31">
            <w:pPr>
              <w:rPr>
                <w:rFonts w:ascii="Times New Roman" w:hAnsi="Times New Roman"/>
                <w:sz w:val="28"/>
                <w:szCs w:val="28"/>
                <w:lang w:val="ru-RU"/>
              </w:rPr>
            </w:pPr>
          </w:p>
        </w:tc>
        <w:tc>
          <w:tcPr>
            <w:tcW w:w="1701" w:type="dxa"/>
            <w:vMerge/>
          </w:tcPr>
          <w:p w:rsidR="00FE0B31" w:rsidRPr="009F2022" w:rsidRDefault="00FE0B31" w:rsidP="00FE0B31">
            <w:pPr>
              <w:rPr>
                <w:rFonts w:ascii="Times New Roman" w:hAnsi="Times New Roman"/>
                <w:sz w:val="28"/>
                <w:szCs w:val="28"/>
                <w:lang w:val="ru-RU"/>
              </w:rPr>
            </w:pPr>
          </w:p>
        </w:tc>
        <w:tc>
          <w:tcPr>
            <w:tcW w:w="3827" w:type="dxa"/>
          </w:tcPr>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Создание групп в социальных сетях для общения с родителями.</w:t>
            </w:r>
          </w:p>
        </w:tc>
        <w:tc>
          <w:tcPr>
            <w:tcW w:w="1701" w:type="dxa"/>
          </w:tcPr>
          <w:p w:rsidR="00FE0B31" w:rsidRPr="009F2022" w:rsidRDefault="00FE0B31" w:rsidP="00FE0B31">
            <w:pPr>
              <w:rPr>
                <w:rFonts w:ascii="Times New Roman" w:hAnsi="Times New Roman"/>
                <w:sz w:val="28"/>
                <w:szCs w:val="28"/>
                <w:lang w:val="ru-RU"/>
              </w:rPr>
            </w:pP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"Курсы внеурочной деятельности"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Познавательная деятельность</w:t>
            </w:r>
          </w:p>
        </w:tc>
        <w:tc>
          <w:tcPr>
            <w:tcW w:w="3827" w:type="dxa"/>
          </w:tcPr>
          <w:p w:rsidR="00FE0B31" w:rsidRPr="009F2022" w:rsidRDefault="00FE0B31" w:rsidP="00FE0B31">
            <w:pPr>
              <w:pStyle w:val="a4"/>
              <w:widowControl/>
              <w:numPr>
                <w:ilvl w:val="0"/>
                <w:numId w:val="27"/>
              </w:numPr>
              <w:spacing w:after="0" w:line="240" w:lineRule="auto"/>
              <w:ind w:left="59" w:firstLine="18"/>
              <w:jc w:val="both"/>
              <w:rPr>
                <w:rFonts w:ascii="Times New Roman" w:eastAsia="Times New Roman" w:hAnsi="Times New Roman"/>
                <w:sz w:val="28"/>
                <w:szCs w:val="28"/>
                <w:lang w:val="ru-RU" w:eastAsia="ru-RU"/>
              </w:rPr>
            </w:pPr>
            <w:r w:rsidRPr="009F2022">
              <w:rPr>
                <w:rFonts w:ascii="Times New Roman" w:eastAsia="Times New Roman" w:hAnsi="Times New Roman"/>
                <w:iCs/>
                <w:sz w:val="28"/>
                <w:szCs w:val="28"/>
                <w:lang w:val="ru-RU" w:eastAsia="ru-RU"/>
              </w:rPr>
              <w:t>Информатика в играх и задачах (3,4 кл.)</w:t>
            </w:r>
          </w:p>
          <w:p w:rsidR="00FE0B31" w:rsidRPr="009F2022" w:rsidRDefault="00FE0B31" w:rsidP="00FE0B31">
            <w:pPr>
              <w:pStyle w:val="a4"/>
              <w:spacing w:after="0" w:line="240" w:lineRule="auto"/>
              <w:ind w:left="77"/>
              <w:jc w:val="both"/>
              <w:rPr>
                <w:rFonts w:ascii="Times New Roman" w:eastAsia="Times New Roman" w:hAnsi="Times New Roman"/>
                <w:sz w:val="28"/>
                <w:szCs w:val="28"/>
                <w:lang w:eastAsia="ru-RU"/>
              </w:rPr>
            </w:pPr>
            <w:r w:rsidRPr="009F2022">
              <w:rPr>
                <w:rFonts w:ascii="Times New Roman" w:eastAsia="Times New Roman" w:hAnsi="Times New Roman"/>
                <w:sz w:val="28"/>
                <w:szCs w:val="28"/>
                <w:lang w:eastAsia="ru-RU"/>
              </w:rPr>
              <w:t>2.Функциональная грамотность (1-4кл.)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неделю</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Проблемно-ценностное общение</w:t>
            </w:r>
          </w:p>
        </w:tc>
        <w:tc>
          <w:tcPr>
            <w:tcW w:w="3827" w:type="dxa"/>
          </w:tcPr>
          <w:p w:rsidR="00FE0B31" w:rsidRPr="009F2022" w:rsidRDefault="00FE0B31" w:rsidP="00FE0B31">
            <w:pPr>
              <w:pStyle w:val="a4"/>
              <w:widowControl/>
              <w:numPr>
                <w:ilvl w:val="0"/>
                <w:numId w:val="26"/>
              </w:numPr>
              <w:spacing w:after="0" w:line="240" w:lineRule="auto"/>
              <w:ind w:left="59" w:firstLine="0"/>
              <w:jc w:val="both"/>
              <w:rPr>
                <w:rFonts w:ascii="Times New Roman" w:eastAsia="Times New Roman" w:hAnsi="Times New Roman"/>
                <w:sz w:val="28"/>
                <w:szCs w:val="28"/>
                <w:lang w:eastAsia="ru-RU"/>
              </w:rPr>
            </w:pPr>
            <w:r w:rsidRPr="009F2022">
              <w:rPr>
                <w:rFonts w:ascii="Times New Roman" w:eastAsia="Times New Roman" w:hAnsi="Times New Roman"/>
                <w:sz w:val="28"/>
                <w:szCs w:val="28"/>
                <w:lang w:eastAsia="ru-RU"/>
              </w:rPr>
              <w:t>Разговоры о важном (1-4 кл.)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неделю</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Спортивная деятельность</w:t>
            </w:r>
          </w:p>
        </w:tc>
        <w:tc>
          <w:tcPr>
            <w:tcW w:w="3827" w:type="dxa"/>
          </w:tcPr>
          <w:p w:rsidR="00FE0B31" w:rsidRPr="009F2022" w:rsidRDefault="00FE0B31" w:rsidP="00FE0B31">
            <w:pPr>
              <w:pStyle w:val="a4"/>
              <w:widowControl/>
              <w:numPr>
                <w:ilvl w:val="0"/>
                <w:numId w:val="25"/>
              </w:numPr>
              <w:spacing w:after="0" w:line="240" w:lineRule="auto"/>
              <w:ind w:left="59" w:firstLine="18"/>
              <w:rPr>
                <w:rFonts w:ascii="Times New Roman" w:hAnsi="Times New Roman"/>
                <w:sz w:val="28"/>
                <w:szCs w:val="28"/>
              </w:rPr>
            </w:pPr>
            <w:r w:rsidRPr="009F2022">
              <w:rPr>
                <w:rFonts w:ascii="Times New Roman" w:hAnsi="Times New Roman"/>
                <w:sz w:val="28"/>
                <w:szCs w:val="28"/>
              </w:rPr>
              <w:t>ГТО</w:t>
            </w:r>
            <w:r w:rsidRPr="009F2022">
              <w:rPr>
                <w:rFonts w:ascii="Times New Roman" w:eastAsia="Times New Roman" w:hAnsi="Times New Roman"/>
                <w:iCs/>
                <w:sz w:val="28"/>
                <w:szCs w:val="28"/>
                <w:lang w:eastAsia="ru-RU"/>
              </w:rPr>
              <w:t>(1-4 кл.)</w:t>
            </w:r>
          </w:p>
          <w:p w:rsidR="00FE0B31" w:rsidRPr="009F2022" w:rsidRDefault="00FE0B31" w:rsidP="00FE0B31">
            <w:pPr>
              <w:pStyle w:val="a4"/>
              <w:widowControl/>
              <w:numPr>
                <w:ilvl w:val="0"/>
                <w:numId w:val="25"/>
              </w:numPr>
              <w:spacing w:after="0" w:line="240" w:lineRule="auto"/>
              <w:ind w:left="59" w:firstLine="18"/>
              <w:rPr>
                <w:rFonts w:ascii="Times New Roman" w:hAnsi="Times New Roman"/>
                <w:sz w:val="28"/>
                <w:szCs w:val="28"/>
              </w:rPr>
            </w:pPr>
            <w:r w:rsidRPr="009F2022">
              <w:rPr>
                <w:rFonts w:ascii="Times New Roman" w:hAnsi="Times New Roman"/>
                <w:sz w:val="28"/>
                <w:szCs w:val="28"/>
              </w:rPr>
              <w:t>ПДД (4 кл.)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неделю</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учителя-предметники</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"Школьный урок"</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Доверие</w:t>
            </w:r>
          </w:p>
        </w:tc>
        <w:tc>
          <w:tcPr>
            <w:tcW w:w="3827" w:type="dxa"/>
          </w:tcPr>
          <w:p w:rsidR="00FE0B31" w:rsidRPr="009F2022" w:rsidRDefault="00FE0B31" w:rsidP="00FE0B31">
            <w:pPr>
              <w:ind w:firstLine="59"/>
              <w:jc w:val="both"/>
              <w:rPr>
                <w:rFonts w:ascii="Times New Roman" w:hAnsi="Times New Roman"/>
                <w:sz w:val="28"/>
                <w:szCs w:val="28"/>
                <w:lang w:val="ru-RU"/>
              </w:rPr>
            </w:pPr>
            <w:r w:rsidRPr="009F2022">
              <w:rPr>
                <w:rFonts w:ascii="Times New Roman" w:hAnsi="Times New Roman"/>
                <w:sz w:val="28"/>
                <w:szCs w:val="28"/>
                <w:lang w:val="ru-RU"/>
              </w:rPr>
              <w:t>Создание гибкой и открытой среды обучения и воспитания с использованием различных ресурсов.</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Соблюдение норм поведения, дисциплины</w:t>
            </w:r>
          </w:p>
        </w:tc>
        <w:tc>
          <w:tcPr>
            <w:tcW w:w="3827" w:type="dxa"/>
          </w:tcPr>
          <w:p w:rsidR="00FE0B31" w:rsidRPr="009F2022" w:rsidRDefault="00FE0B31" w:rsidP="00FE0B31">
            <w:pPr>
              <w:pStyle w:val="a4"/>
              <w:widowControl/>
              <w:numPr>
                <w:ilvl w:val="0"/>
                <w:numId w:val="30"/>
              </w:numPr>
              <w:spacing w:after="0" w:line="240" w:lineRule="auto"/>
              <w:ind w:left="59" w:firstLine="18"/>
              <w:rPr>
                <w:rFonts w:ascii="Times New Roman" w:eastAsia="Times New Roman" w:hAnsi="Times New Roman"/>
                <w:bCs/>
                <w:iCs/>
                <w:sz w:val="28"/>
                <w:szCs w:val="28"/>
                <w:lang w:eastAsia="ru-RU"/>
              </w:rPr>
            </w:pPr>
            <w:r w:rsidRPr="009F2022">
              <w:rPr>
                <w:rFonts w:ascii="Times New Roman" w:eastAsia="Times New Roman" w:hAnsi="Times New Roman"/>
                <w:bCs/>
                <w:iCs/>
                <w:sz w:val="28"/>
                <w:szCs w:val="28"/>
                <w:lang w:eastAsia="ru-RU"/>
              </w:rPr>
              <w:t>Правила кабинета.</w:t>
            </w:r>
          </w:p>
          <w:p w:rsidR="00FE0B31" w:rsidRPr="009F2022" w:rsidRDefault="00FE0B31" w:rsidP="00FE0B31">
            <w:pPr>
              <w:pStyle w:val="a4"/>
              <w:widowControl/>
              <w:numPr>
                <w:ilvl w:val="0"/>
                <w:numId w:val="30"/>
              </w:numPr>
              <w:spacing w:after="0" w:line="240" w:lineRule="auto"/>
              <w:ind w:left="59" w:firstLine="18"/>
              <w:rPr>
                <w:rFonts w:ascii="Times New Roman" w:hAnsi="Times New Roman"/>
                <w:sz w:val="28"/>
                <w:szCs w:val="28"/>
                <w:lang w:val="ru-RU"/>
              </w:rPr>
            </w:pPr>
            <w:r w:rsidRPr="009F2022">
              <w:rPr>
                <w:rFonts w:ascii="Times New Roman" w:eastAsia="Times New Roman" w:hAnsi="Times New Roman"/>
                <w:bCs/>
                <w:iCs/>
                <w:sz w:val="28"/>
                <w:szCs w:val="28"/>
                <w:lang w:val="ru-RU" w:eastAsia="ru-RU"/>
              </w:rPr>
              <w:t>Установление взаимоотношений субъектов деятельности на уроке как отношений субъектов единой совместной деятельности, обеспечиваемой общими активными интеллектуальными усилиями.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Обсуждение ценностного аспекта изучаемого </w:t>
            </w:r>
            <w:r w:rsidRPr="009F2022">
              <w:rPr>
                <w:rFonts w:ascii="Times New Roman" w:hAnsi="Times New Roman"/>
                <w:sz w:val="28"/>
                <w:szCs w:val="28"/>
                <w:lang w:val="ru-RU"/>
              </w:rPr>
              <w:lastRenderedPageBreak/>
              <w:t>на уроке явления</w:t>
            </w:r>
          </w:p>
        </w:tc>
        <w:tc>
          <w:tcPr>
            <w:tcW w:w="3827" w:type="dxa"/>
          </w:tcPr>
          <w:p w:rsidR="00FE0B31" w:rsidRPr="009F2022" w:rsidRDefault="00FE0B31" w:rsidP="00FE0B31">
            <w:pPr>
              <w:pStyle w:val="a4"/>
              <w:widowControl/>
              <w:numPr>
                <w:ilvl w:val="0"/>
                <w:numId w:val="29"/>
              </w:numPr>
              <w:tabs>
                <w:tab w:val="left" w:pos="-83"/>
              </w:tabs>
              <w:spacing w:after="0" w:line="240" w:lineRule="auto"/>
              <w:ind w:left="59" w:firstLine="0"/>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lastRenderedPageBreak/>
              <w:t>Организация на уроках активной деятельности учащихся, в том числе поисково-исследовательской.</w:t>
            </w:r>
          </w:p>
          <w:p w:rsidR="00FE0B31" w:rsidRPr="009F2022" w:rsidRDefault="00FE0B31" w:rsidP="00FE0B31">
            <w:pPr>
              <w:pStyle w:val="a4"/>
              <w:widowControl/>
              <w:numPr>
                <w:ilvl w:val="0"/>
                <w:numId w:val="29"/>
              </w:numPr>
              <w:tabs>
                <w:tab w:val="left" w:pos="-83"/>
              </w:tabs>
              <w:spacing w:after="0" w:line="240" w:lineRule="auto"/>
              <w:ind w:left="59" w:firstLine="0"/>
              <w:jc w:val="both"/>
              <w:rPr>
                <w:rFonts w:ascii="Times New Roman" w:eastAsia="Times New Roman" w:hAnsi="Times New Roman"/>
                <w:iCs/>
                <w:sz w:val="28"/>
                <w:szCs w:val="28"/>
                <w:lang w:val="ru-RU" w:eastAsia="ru-RU"/>
              </w:rPr>
            </w:pPr>
            <w:r w:rsidRPr="009F2022">
              <w:rPr>
                <w:rFonts w:ascii="Times New Roman" w:eastAsia="Times New Roman" w:hAnsi="Times New Roman"/>
                <w:bCs/>
                <w:iCs/>
                <w:sz w:val="28"/>
                <w:szCs w:val="28"/>
                <w:lang w:val="ru-RU" w:eastAsia="ru-RU"/>
              </w:rPr>
              <w:t xml:space="preserve">Использование </w:t>
            </w:r>
            <w:r w:rsidRPr="009F2022">
              <w:rPr>
                <w:rFonts w:ascii="Times New Roman" w:eastAsia="Times New Roman" w:hAnsi="Times New Roman"/>
                <w:bCs/>
                <w:iCs/>
                <w:sz w:val="28"/>
                <w:szCs w:val="28"/>
                <w:lang w:val="ru-RU" w:eastAsia="ru-RU"/>
              </w:rPr>
              <w:lastRenderedPageBreak/>
              <w:t>воспитательных возможностей предметного содержания через подбор соответствующих текстов, задач, проблемных ситуаций.</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w:t>
            </w:r>
            <w:r w:rsidRPr="009F2022">
              <w:rPr>
                <w:rFonts w:ascii="Times New Roman" w:hAnsi="Times New Roman"/>
                <w:sz w:val="28"/>
                <w:szCs w:val="28"/>
              </w:rPr>
              <w:lastRenderedPageBreak/>
              <w:t>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Организация шефства над неуспевающими одноклассниками</w:t>
            </w:r>
          </w:p>
        </w:tc>
        <w:tc>
          <w:tcPr>
            <w:tcW w:w="3827" w:type="dxa"/>
          </w:tcPr>
          <w:p w:rsidR="00FE0B31" w:rsidRPr="009F2022" w:rsidRDefault="00FE0B31" w:rsidP="00FE0B31">
            <w:pPr>
              <w:pStyle w:val="a4"/>
              <w:widowControl/>
              <w:numPr>
                <w:ilvl w:val="0"/>
                <w:numId w:val="24"/>
              </w:numPr>
              <w:spacing w:after="0" w:line="240" w:lineRule="auto"/>
              <w:ind w:left="342"/>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Шефство сильных учеников над более слабыми.</w:t>
            </w:r>
          </w:p>
          <w:p w:rsidR="00FE0B31" w:rsidRPr="009F2022" w:rsidRDefault="00FE0B31" w:rsidP="00FE0B31">
            <w:pPr>
              <w:pStyle w:val="a4"/>
              <w:widowControl/>
              <w:numPr>
                <w:ilvl w:val="0"/>
                <w:numId w:val="24"/>
              </w:numPr>
              <w:spacing w:after="0" w:line="240" w:lineRule="auto"/>
              <w:ind w:left="342"/>
              <w:rPr>
                <w:rFonts w:ascii="Times New Roman" w:hAnsi="Times New Roman"/>
                <w:sz w:val="28"/>
                <w:szCs w:val="28"/>
                <w:lang w:val="ru-RU"/>
              </w:rPr>
            </w:pPr>
            <w:r w:rsidRPr="009F2022">
              <w:rPr>
                <w:rFonts w:ascii="Times New Roman" w:eastAsia="Times New Roman" w:hAnsi="Times New Roman"/>
                <w:bCs/>
                <w:iCs/>
                <w:sz w:val="28"/>
                <w:szCs w:val="28"/>
                <w:lang w:val="ru-RU" w:eastAsia="ru-RU"/>
              </w:rPr>
              <w:t>Коррекционная работа с неуспевающими учениками.</w:t>
            </w:r>
          </w:p>
          <w:p w:rsidR="00FE0B31" w:rsidRPr="009F2022" w:rsidRDefault="00FE0B31" w:rsidP="00FE0B31">
            <w:pPr>
              <w:pStyle w:val="a4"/>
              <w:widowControl/>
              <w:numPr>
                <w:ilvl w:val="0"/>
                <w:numId w:val="24"/>
              </w:numPr>
              <w:spacing w:after="0" w:line="240" w:lineRule="auto"/>
              <w:ind w:left="342"/>
              <w:rPr>
                <w:rFonts w:ascii="Times New Roman" w:hAnsi="Times New Roman"/>
                <w:sz w:val="28"/>
                <w:szCs w:val="28"/>
                <w:lang w:val="ru-RU"/>
              </w:rPr>
            </w:pPr>
            <w:r w:rsidRPr="009F2022">
              <w:rPr>
                <w:rFonts w:ascii="Times New Roman" w:eastAsia="Times New Roman" w:hAnsi="Times New Roman"/>
                <w:bCs/>
                <w:iCs/>
                <w:sz w:val="28"/>
                <w:szCs w:val="28"/>
                <w:lang w:val="ru-RU" w:eastAsia="ru-RU"/>
              </w:rPr>
              <w:t>Работа с опоздавшими, отсутствующими, выявление причин.</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мере необходимости</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Поддержка исследовательской деятельности</w:t>
            </w:r>
          </w:p>
        </w:tc>
        <w:tc>
          <w:tcPr>
            <w:tcW w:w="3827" w:type="dxa"/>
          </w:tcPr>
          <w:p w:rsidR="00FE0B31" w:rsidRPr="009F2022" w:rsidRDefault="00FE0B31" w:rsidP="00FE0B31">
            <w:pPr>
              <w:pStyle w:val="a4"/>
              <w:widowControl/>
              <w:numPr>
                <w:ilvl w:val="0"/>
                <w:numId w:val="23"/>
              </w:numPr>
              <w:spacing w:after="0" w:line="240" w:lineRule="auto"/>
              <w:ind w:left="201" w:hanging="77"/>
              <w:rPr>
                <w:rFonts w:ascii="Times New Roman" w:eastAsia="Times New Roman" w:hAnsi="Times New Roman"/>
                <w:iCs/>
                <w:sz w:val="28"/>
                <w:szCs w:val="28"/>
                <w:lang w:val="ru-RU" w:eastAsia="ru-RU"/>
              </w:rPr>
            </w:pPr>
            <w:r w:rsidRPr="009F2022">
              <w:rPr>
                <w:rFonts w:ascii="Times New Roman" w:eastAsia="Times New Roman" w:hAnsi="Times New Roman"/>
                <w:bCs/>
                <w:iCs/>
                <w:sz w:val="28"/>
                <w:szCs w:val="28"/>
                <w:lang w:val="ru-RU" w:eastAsia="ru-RU"/>
              </w:rPr>
              <w:t>Школьный этап Всероссийской олимпиады школьников.</w:t>
            </w:r>
          </w:p>
          <w:p w:rsidR="00FE0B31" w:rsidRPr="009F2022" w:rsidRDefault="00FE0B31" w:rsidP="00FE0B31">
            <w:pPr>
              <w:pStyle w:val="a4"/>
              <w:widowControl/>
              <w:numPr>
                <w:ilvl w:val="0"/>
                <w:numId w:val="23"/>
              </w:numPr>
              <w:spacing w:after="0" w:line="240" w:lineRule="auto"/>
              <w:ind w:left="201" w:hanging="77"/>
              <w:rPr>
                <w:rFonts w:ascii="Times New Roman" w:hAnsi="Times New Roman"/>
                <w:sz w:val="28"/>
                <w:szCs w:val="28"/>
              </w:rPr>
            </w:pPr>
            <w:r w:rsidRPr="009F2022">
              <w:rPr>
                <w:rFonts w:ascii="Times New Roman" w:eastAsia="Times New Roman" w:hAnsi="Times New Roman"/>
                <w:iCs/>
                <w:sz w:val="28"/>
                <w:szCs w:val="28"/>
                <w:lang w:val="ru-RU" w:eastAsia="ru-RU"/>
              </w:rPr>
              <w:t xml:space="preserve">Разработка, создание и презентация индивидуальных и коллективных проектов. </w:t>
            </w:r>
            <w:r w:rsidRPr="009F2022">
              <w:rPr>
                <w:rFonts w:ascii="Times New Roman" w:eastAsia="Times New Roman" w:hAnsi="Times New Roman"/>
                <w:iCs/>
                <w:sz w:val="28"/>
                <w:szCs w:val="28"/>
                <w:lang w:eastAsia="ru-RU"/>
              </w:rPr>
              <w:t>(1-4 кл.)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По плану </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 классные руководители</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"Самоуправление"</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Деятельность Совета школы</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Организация и проведение общешкольных и внешкольных мероприятий.</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2. Освещение проведенных мероприятий в СМИ и на школьном сайте.</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3. Изучение мнения обучающихся по актуальным вопросам школьной жизни.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плану</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Деятельность классного коллектива</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Составление плана классных мероприятий на учебный год.</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2. Организация дежурства по классу.</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3. Выпуск и работа классного уголка.</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4. Активизация обучающихся </w:t>
            </w:r>
            <w:r w:rsidRPr="009F2022">
              <w:rPr>
                <w:rFonts w:ascii="Times New Roman" w:hAnsi="Times New Roman"/>
                <w:sz w:val="28"/>
                <w:szCs w:val="28"/>
                <w:lang w:val="ru-RU"/>
              </w:rPr>
              <w:lastRenderedPageBreak/>
              <w:t>класса для занятости в свободное время.</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По плану</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Модуль "Профориентация"</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Часы профориентационного общения</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Совместное с педагогами изучение Интернет - ресурсов, посвященных выбору профессий.</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2. Прохождение профориентационного </w:t>
            </w:r>
            <w:r w:rsidRPr="009F2022">
              <w:rPr>
                <w:rFonts w:ascii="Times New Roman" w:hAnsi="Times New Roman"/>
                <w:sz w:val="28"/>
                <w:szCs w:val="28"/>
              </w:rPr>
              <w:t>on</w:t>
            </w:r>
            <w:r w:rsidRPr="009F2022">
              <w:rPr>
                <w:rFonts w:ascii="Times New Roman" w:hAnsi="Times New Roman"/>
                <w:sz w:val="28"/>
                <w:szCs w:val="28"/>
                <w:lang w:val="ru-RU"/>
              </w:rPr>
              <w:t>-</w:t>
            </w:r>
            <w:r w:rsidRPr="009F2022">
              <w:rPr>
                <w:rFonts w:ascii="Times New Roman" w:hAnsi="Times New Roman"/>
                <w:sz w:val="28"/>
                <w:szCs w:val="28"/>
              </w:rPr>
              <w:t>line</w:t>
            </w:r>
            <w:r w:rsidRPr="009F2022">
              <w:rPr>
                <w:rFonts w:ascii="Times New Roman" w:hAnsi="Times New Roman"/>
                <w:sz w:val="28"/>
                <w:szCs w:val="28"/>
                <w:lang w:val="ru-RU"/>
              </w:rPr>
              <w:t xml:space="preserve"> тестирования (4 кл.).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учителя - предметники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Экскурсии на предприятия</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Экскурсии на предприятия села, дающие школьникам начальные представления о существующих профессиях.</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плану</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Участие в профориентаионных играх</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Деловая игра  "На что семья тратит деньги".</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2. "Урок цифры".</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3. Ситуации, расширяющие знания школьников о типах профессий, о способах выбора профессий: "Профессии наших родителей", "Расскажу о профессии - учитель".</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 учителя-предметники</w:t>
            </w:r>
          </w:p>
        </w:tc>
      </w:tr>
      <w:tr w:rsidR="00FE0B31" w:rsidRPr="00A04DF3"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Консультация психолога</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Индивидуальные консультации для школьников и их родителей по вопросам склонностей, способностей и других индивидуальных особенностей детей.</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психолог центра г.Киров</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"Работа с родит</w:t>
            </w:r>
            <w:r w:rsidRPr="009F2022">
              <w:rPr>
                <w:rFonts w:ascii="Times New Roman" w:hAnsi="Times New Roman"/>
                <w:sz w:val="28"/>
                <w:szCs w:val="28"/>
              </w:rPr>
              <w:lastRenderedPageBreak/>
              <w:t>елями"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 xml:space="preserve">Групповой уровень  </w:t>
            </w:r>
          </w:p>
        </w:tc>
        <w:tc>
          <w:tcPr>
            <w:tcW w:w="3827" w:type="dxa"/>
          </w:tcPr>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rPr>
              <w:t xml:space="preserve">I. Общешкольные родительские собрания </w:t>
            </w:r>
          </w:p>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lang w:val="ru-RU"/>
              </w:rPr>
              <w:t xml:space="preserve">1. " Взаимодействие семьи и школы по вопросам профилактики правонарушений и </w:t>
            </w:r>
            <w:r w:rsidRPr="009F2022">
              <w:rPr>
                <w:rFonts w:ascii="Times New Roman" w:hAnsi="Times New Roman"/>
                <w:sz w:val="28"/>
                <w:szCs w:val="28"/>
                <w:lang w:val="ru-RU"/>
              </w:rPr>
              <w:lastRenderedPageBreak/>
              <w:t xml:space="preserve">безнадзорности. </w:t>
            </w:r>
            <w:r w:rsidRPr="009F2022">
              <w:rPr>
                <w:rFonts w:ascii="Times New Roman" w:hAnsi="Times New Roman"/>
                <w:sz w:val="28"/>
                <w:szCs w:val="28"/>
              </w:rPr>
              <w:t xml:space="preserve">Профилактика ДДТТ и соблюдение правил дорожного движения. ". </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2. " Безопасность детей - забота взрослых. Организация горячего питания для обучающихся, профилактика заболеваний ".</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p>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rPr>
              <w:t>II. Классные родительские собрания</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1. "Ваша ребенок - ученик. Трудности адаптации" (1 кл.)</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2. "Перелистывая страницы учебного года" (1-4 кл.)</w:t>
            </w:r>
          </w:p>
          <w:p w:rsidR="00FE0B31" w:rsidRPr="009F2022" w:rsidRDefault="00FE0B31" w:rsidP="00FE0B31">
            <w:pPr>
              <w:widowControl/>
              <w:numPr>
                <w:ilvl w:val="0"/>
                <w:numId w:val="22"/>
              </w:numPr>
              <w:spacing w:after="0" w:line="240" w:lineRule="auto"/>
              <w:ind w:left="0"/>
              <w:rPr>
                <w:rFonts w:ascii="Times New Roman" w:hAnsi="Times New Roman"/>
                <w:sz w:val="28"/>
                <w:szCs w:val="28"/>
              </w:rPr>
            </w:pPr>
            <w:r w:rsidRPr="009F2022">
              <w:rPr>
                <w:rFonts w:ascii="Times New Roman" w:hAnsi="Times New Roman"/>
                <w:sz w:val="28"/>
                <w:szCs w:val="28"/>
              </w:rPr>
              <w:t xml:space="preserve">3. "Воспитание без насилия" </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lang w:val="ru-RU"/>
              </w:rPr>
              <w:t>4. "Психологические особенности младших школьников" (1-4 кл.)</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hAnsi="Times New Roman"/>
                <w:sz w:val="28"/>
                <w:szCs w:val="28"/>
              </w:rPr>
              <w:t>III</w:t>
            </w:r>
            <w:r w:rsidRPr="009F2022">
              <w:rPr>
                <w:rFonts w:ascii="Times New Roman" w:hAnsi="Times New Roman"/>
                <w:sz w:val="28"/>
                <w:szCs w:val="28"/>
                <w:lang w:val="ru-RU"/>
              </w:rPr>
              <w:t xml:space="preserve">. </w:t>
            </w:r>
            <w:r w:rsidRPr="009F2022">
              <w:rPr>
                <w:rFonts w:ascii="Times New Roman" w:eastAsia="Times New Roman" w:hAnsi="Times New Roman"/>
                <w:bCs/>
                <w:iCs/>
                <w:sz w:val="28"/>
                <w:szCs w:val="28"/>
                <w:lang w:val="ru-RU" w:eastAsia="ru-RU"/>
              </w:rPr>
              <w:t>Родительский комитет школы (выбор 1 родителя из каждого класса, заседание комитета 1 раз в полугодие)</w:t>
            </w: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p>
          <w:p w:rsidR="00FE0B31" w:rsidRPr="009F2022" w:rsidRDefault="00FE0B31" w:rsidP="00FE0B31">
            <w:pPr>
              <w:widowControl/>
              <w:numPr>
                <w:ilvl w:val="0"/>
                <w:numId w:val="22"/>
              </w:numPr>
              <w:spacing w:after="0" w:line="240" w:lineRule="auto"/>
              <w:ind w:left="0"/>
              <w:rPr>
                <w:rFonts w:ascii="Times New Roman" w:hAnsi="Times New Roman"/>
                <w:sz w:val="28"/>
                <w:szCs w:val="28"/>
                <w:lang w:val="ru-RU"/>
              </w:rPr>
            </w:pPr>
            <w:r w:rsidRPr="009F2022">
              <w:rPr>
                <w:rFonts w:ascii="Times New Roman" w:eastAsia="Times New Roman" w:hAnsi="Times New Roman"/>
                <w:bCs/>
                <w:iCs/>
                <w:sz w:val="28"/>
                <w:szCs w:val="28"/>
                <w:lang w:eastAsia="ru-RU"/>
              </w:rPr>
              <w:t>IV</w:t>
            </w:r>
            <w:r w:rsidRPr="009F2022">
              <w:rPr>
                <w:rFonts w:ascii="Times New Roman" w:eastAsia="Times New Roman" w:hAnsi="Times New Roman"/>
                <w:bCs/>
                <w:iCs/>
                <w:sz w:val="28"/>
                <w:szCs w:val="28"/>
                <w:lang w:val="ru-RU" w:eastAsia="ru-RU"/>
              </w:rPr>
              <w:t xml:space="preserve">. </w:t>
            </w:r>
            <w:r w:rsidRPr="009F2022">
              <w:rPr>
                <w:rFonts w:ascii="Times New Roman" w:eastAsia="Times New Roman" w:hAnsi="Times New Roman"/>
                <w:iCs/>
                <w:sz w:val="28"/>
                <w:szCs w:val="28"/>
                <w:lang w:val="ru-RU" w:eastAsia="ru-RU"/>
              </w:rPr>
              <w:t xml:space="preserve">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 </w:t>
            </w:r>
          </w:p>
          <w:p w:rsidR="00FE0B31" w:rsidRPr="009F2022" w:rsidRDefault="00FE0B31" w:rsidP="00FE0B31">
            <w:pPr>
              <w:ind w:firstLine="709"/>
              <w:jc w:val="both"/>
              <w:rPr>
                <w:rFonts w:ascii="Times New Roman" w:eastAsia="Times New Roman" w:hAnsi="Times New Roman"/>
                <w:b/>
                <w:bCs/>
                <w:i/>
                <w:iCs/>
                <w:color w:val="C00000"/>
                <w:sz w:val="28"/>
                <w:szCs w:val="28"/>
                <w:lang w:val="ru-RU" w:eastAsia="ru-RU"/>
              </w:rPr>
            </w:pPr>
          </w:p>
          <w:p w:rsidR="00FE0B31" w:rsidRPr="009F2022" w:rsidRDefault="00FE0B31" w:rsidP="00FE0B31">
            <w:pPr>
              <w:jc w:val="both"/>
              <w:rPr>
                <w:rFonts w:ascii="Times New Roman" w:hAnsi="Times New Roman"/>
                <w:sz w:val="28"/>
                <w:szCs w:val="28"/>
                <w:lang w:val="ru-RU"/>
              </w:rPr>
            </w:pPr>
            <w:r w:rsidRPr="009F2022">
              <w:rPr>
                <w:rFonts w:ascii="Times New Roman" w:eastAsia="Times New Roman" w:hAnsi="Times New Roman"/>
                <w:bCs/>
                <w:iCs/>
                <w:sz w:val="28"/>
                <w:szCs w:val="28"/>
                <w:lang w:eastAsia="ru-RU"/>
              </w:rPr>
              <w:t>V</w:t>
            </w:r>
            <w:r w:rsidRPr="009F2022">
              <w:rPr>
                <w:rFonts w:ascii="Times New Roman" w:eastAsia="Times New Roman" w:hAnsi="Times New Roman"/>
                <w:bCs/>
                <w:iCs/>
                <w:sz w:val="28"/>
                <w:szCs w:val="28"/>
                <w:lang w:val="ru-RU" w:eastAsia="ru-RU"/>
              </w:rPr>
              <w:t xml:space="preserve">. Ярмарки дополнительного образования и внеурочной деятельности. </w:t>
            </w: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lastRenderedPageBreak/>
              <w:t>1 раз в полугодие</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1 раз в четверть</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Начало уебного года</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По мере необходимо</w:t>
            </w:r>
            <w:r w:rsidRPr="009F2022">
              <w:rPr>
                <w:rFonts w:ascii="Times New Roman" w:hAnsi="Times New Roman"/>
                <w:sz w:val="28"/>
                <w:szCs w:val="28"/>
                <w:lang w:val="ru-RU"/>
              </w:rPr>
              <w:lastRenderedPageBreak/>
              <w:t>сти</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rPr>
            </w:pPr>
            <w:r w:rsidRPr="009F2022">
              <w:rPr>
                <w:rFonts w:ascii="Times New Roman" w:hAnsi="Times New Roman"/>
                <w:sz w:val="28"/>
                <w:szCs w:val="28"/>
              </w:rPr>
              <w:t>Начало учебного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lastRenderedPageBreak/>
              <w:t>Администрация школы</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Администрация школы, </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p w:rsidR="00FE0B31" w:rsidRPr="009F2022" w:rsidRDefault="00FE0B31" w:rsidP="00FE0B31">
            <w:pPr>
              <w:rPr>
                <w:rFonts w:ascii="Times New Roman" w:hAnsi="Times New Roman"/>
                <w:sz w:val="28"/>
                <w:szCs w:val="28"/>
              </w:rPr>
            </w:pPr>
          </w:p>
          <w:p w:rsidR="00FE0B31" w:rsidRPr="009F2022" w:rsidRDefault="00FE0B31" w:rsidP="00FE0B31">
            <w:pPr>
              <w:rPr>
                <w:rFonts w:ascii="Times New Roman" w:hAnsi="Times New Roman"/>
                <w:sz w:val="28"/>
                <w:szCs w:val="28"/>
              </w:rPr>
            </w:pPr>
          </w:p>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p w:rsidR="00FE0B31" w:rsidRPr="009F2022" w:rsidRDefault="00FE0B31" w:rsidP="00FE0B31">
            <w:pPr>
              <w:rPr>
                <w:rFonts w:ascii="Times New Roman" w:hAnsi="Times New Roman"/>
                <w:sz w:val="28"/>
                <w:szCs w:val="28"/>
              </w:rPr>
            </w:pP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Индивидуальный (консультации специалистов, помощь школе)</w:t>
            </w:r>
          </w:p>
        </w:tc>
        <w:tc>
          <w:tcPr>
            <w:tcW w:w="3827" w:type="dxa"/>
          </w:tcPr>
          <w:p w:rsidR="00FE0B31" w:rsidRPr="009F2022" w:rsidRDefault="00FE0B31" w:rsidP="00FE0B31">
            <w:pPr>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1. Индивидуальные консультации в случае возникновения острых проблем, связанных с обучением и воспитанием конкретного обучающегося.</w:t>
            </w:r>
          </w:p>
          <w:p w:rsidR="00FE0B31" w:rsidRPr="009F2022" w:rsidRDefault="00FE0B31" w:rsidP="00FE0B31">
            <w:pPr>
              <w:jc w:val="both"/>
              <w:rPr>
                <w:rFonts w:ascii="Times New Roman" w:eastAsia="Times New Roman" w:hAnsi="Times New Roman"/>
                <w:iCs/>
                <w:sz w:val="28"/>
                <w:szCs w:val="28"/>
                <w:lang w:val="ru-RU" w:eastAsia="ru-RU"/>
              </w:rPr>
            </w:pPr>
          </w:p>
          <w:p w:rsidR="00FE0B31" w:rsidRPr="009F2022" w:rsidRDefault="00FE0B31" w:rsidP="00FE0B31">
            <w:pPr>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2. Помощь со стороны родителей в подготовке и проведении общешкольных и внутриклассных мероприятий воспитательной направленности.</w:t>
            </w:r>
          </w:p>
          <w:p w:rsidR="00FE0B31" w:rsidRPr="009F2022" w:rsidRDefault="00FE0B31" w:rsidP="00FE0B31">
            <w:pPr>
              <w:jc w:val="both"/>
              <w:rPr>
                <w:rFonts w:ascii="Times New Roman" w:hAnsi="Times New Roman"/>
                <w:sz w:val="28"/>
                <w:szCs w:val="28"/>
                <w:lang w:val="ru-RU"/>
              </w:rPr>
            </w:pPr>
            <w:r w:rsidRPr="009F2022">
              <w:rPr>
                <w:rFonts w:ascii="Times New Roman" w:eastAsia="Times New Roman" w:hAnsi="Times New Roman"/>
                <w:bCs/>
                <w:iCs/>
                <w:sz w:val="28"/>
                <w:szCs w:val="28"/>
                <w:lang w:val="ru-RU" w:eastAsia="ru-RU"/>
              </w:rPr>
              <w:t xml:space="preserve">3. Персональные выставки талантов родителей: "Мамина гостиная", "Профессии моих родителей " и т.п. </w:t>
            </w: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По мере необходимости</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По плану</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8188" w:type="dxa"/>
            <w:gridSpan w:val="4"/>
          </w:tcPr>
          <w:p w:rsidR="00FE0B31" w:rsidRPr="009F2022" w:rsidRDefault="00FE0B31" w:rsidP="00FE0B31">
            <w:pPr>
              <w:jc w:val="center"/>
              <w:rPr>
                <w:rFonts w:ascii="Times New Roman" w:hAnsi="Times New Roman"/>
                <w:sz w:val="28"/>
                <w:szCs w:val="28"/>
              </w:rPr>
            </w:pPr>
            <w:r w:rsidRPr="009F2022">
              <w:rPr>
                <w:rFonts w:ascii="Times New Roman" w:hAnsi="Times New Roman"/>
                <w:sz w:val="28"/>
                <w:szCs w:val="28"/>
              </w:rPr>
              <w:t>Вариативные модули</w:t>
            </w:r>
          </w:p>
        </w:tc>
        <w:tc>
          <w:tcPr>
            <w:tcW w:w="1559" w:type="dxa"/>
          </w:tcPr>
          <w:p w:rsidR="00FE0B31" w:rsidRPr="009F2022" w:rsidRDefault="00FE0B31" w:rsidP="00FE0B31">
            <w:pPr>
              <w:jc w:val="center"/>
              <w:rPr>
                <w:rFonts w:ascii="Times New Roman" w:hAnsi="Times New Roman"/>
                <w:sz w:val="28"/>
                <w:szCs w:val="28"/>
              </w:rPr>
            </w:pPr>
          </w:p>
        </w:tc>
      </w:tr>
      <w:tr w:rsidR="00FE0B31" w:rsidRPr="00A04DF3"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"Ключевые общешкольные дела"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Школьный </w:t>
            </w:r>
          </w:p>
        </w:tc>
        <w:tc>
          <w:tcPr>
            <w:tcW w:w="3827" w:type="dxa"/>
          </w:tcPr>
          <w:p w:rsidR="00FE0B31" w:rsidRPr="009F2022" w:rsidRDefault="00FE0B31" w:rsidP="00FE0B31">
            <w:pPr>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1.Поднятие государственного флага РФ. Еженедельная линейка. Итоги недели, перспективы на будущее.</w:t>
            </w:r>
          </w:p>
          <w:p w:rsidR="00FE0B31" w:rsidRPr="009F2022" w:rsidRDefault="00FE0B31" w:rsidP="00FE0B31">
            <w:pPr>
              <w:jc w:val="both"/>
              <w:rPr>
                <w:rFonts w:ascii="Times New Roman" w:eastAsia="Times New Roman" w:hAnsi="Times New Roman"/>
                <w:sz w:val="28"/>
                <w:szCs w:val="28"/>
                <w:lang w:eastAsia="ru-RU"/>
              </w:rPr>
            </w:pPr>
            <w:r w:rsidRPr="009F2022">
              <w:rPr>
                <w:rFonts w:ascii="Times New Roman" w:eastAsia="Times New Roman" w:hAnsi="Times New Roman"/>
                <w:bCs/>
                <w:iCs/>
                <w:sz w:val="28"/>
                <w:szCs w:val="28"/>
                <w:lang w:val="ru-RU" w:eastAsia="ru-RU"/>
              </w:rPr>
              <w:t xml:space="preserve"> </w:t>
            </w:r>
            <w:r w:rsidRPr="009F2022">
              <w:rPr>
                <w:rFonts w:ascii="Times New Roman" w:eastAsia="Times New Roman" w:hAnsi="Times New Roman"/>
                <w:bCs/>
                <w:iCs/>
                <w:sz w:val="28"/>
                <w:szCs w:val="28"/>
                <w:lang w:eastAsia="ru-RU"/>
              </w:rPr>
              <w:t>2.Проект "Дорогою добра"</w:t>
            </w:r>
            <w:r w:rsidRPr="009F2022">
              <w:rPr>
                <w:rFonts w:ascii="Times New Roman" w:eastAsia="Times New Roman" w:hAnsi="Times New Roman"/>
                <w:iCs/>
                <w:sz w:val="28"/>
                <w:szCs w:val="28"/>
                <w:lang w:eastAsia="ru-RU"/>
              </w:rPr>
              <w:t>:</w:t>
            </w:r>
          </w:p>
          <w:p w:rsidR="00FE0B31" w:rsidRPr="009F2022" w:rsidRDefault="00FE0B31" w:rsidP="00FE0B31">
            <w:pPr>
              <w:pStyle w:val="a4"/>
              <w:widowControl/>
              <w:numPr>
                <w:ilvl w:val="0"/>
                <w:numId w:val="31"/>
              </w:numPr>
              <w:tabs>
                <w:tab w:val="left" w:pos="993"/>
              </w:tabs>
              <w:spacing w:after="0" w:line="240" w:lineRule="auto"/>
              <w:ind w:left="59" w:firstLine="18"/>
              <w:jc w:val="both"/>
              <w:rPr>
                <w:rFonts w:ascii="Times New Roman" w:eastAsia="Times New Roman" w:hAnsi="Times New Roman"/>
                <w:sz w:val="28"/>
                <w:szCs w:val="28"/>
                <w:lang w:val="ru-RU" w:eastAsia="ru-RU"/>
              </w:rPr>
            </w:pPr>
            <w:r w:rsidRPr="009F2022">
              <w:rPr>
                <w:rFonts w:ascii="Times New Roman" w:eastAsia="Times New Roman" w:hAnsi="Times New Roman"/>
                <w:iCs/>
                <w:sz w:val="28"/>
                <w:szCs w:val="28"/>
                <w:lang w:val="ru-RU" w:eastAsia="ru-RU"/>
              </w:rPr>
              <w:t>экологическая акция "Чистое село и красивый школьный двор";</w:t>
            </w:r>
          </w:p>
          <w:p w:rsidR="00FE0B31" w:rsidRPr="009F2022" w:rsidRDefault="00FE0B31" w:rsidP="00FE0B31">
            <w:pPr>
              <w:pStyle w:val="a4"/>
              <w:widowControl/>
              <w:numPr>
                <w:ilvl w:val="0"/>
                <w:numId w:val="31"/>
              </w:numPr>
              <w:tabs>
                <w:tab w:val="left" w:pos="993"/>
              </w:tabs>
              <w:spacing w:after="0" w:line="240" w:lineRule="auto"/>
              <w:ind w:left="59" w:firstLine="18"/>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благотворительная акция "Дари добро":</w:t>
            </w:r>
          </w:p>
          <w:p w:rsidR="00FE0B31" w:rsidRPr="009F2022" w:rsidRDefault="00FE0B31" w:rsidP="00FE0B31">
            <w:pPr>
              <w:pStyle w:val="a4"/>
              <w:widowControl/>
              <w:numPr>
                <w:ilvl w:val="0"/>
                <w:numId w:val="31"/>
              </w:numPr>
              <w:tabs>
                <w:tab w:val="left" w:pos="993"/>
              </w:tabs>
              <w:spacing w:after="0" w:line="240" w:lineRule="auto"/>
              <w:ind w:left="59" w:firstLine="18"/>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lastRenderedPageBreak/>
              <w:t>акция "Память"</w:t>
            </w:r>
          </w:p>
          <w:p w:rsidR="00FE0B31" w:rsidRPr="009F2022" w:rsidRDefault="00FE0B31" w:rsidP="00FE0B31">
            <w:pPr>
              <w:pStyle w:val="a4"/>
              <w:widowControl/>
              <w:numPr>
                <w:ilvl w:val="0"/>
                <w:numId w:val="31"/>
              </w:numPr>
              <w:tabs>
                <w:tab w:val="left" w:pos="993"/>
              </w:tabs>
              <w:spacing w:after="0" w:line="240" w:lineRule="auto"/>
              <w:ind w:left="59" w:firstLine="18"/>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акция "Забота"</w:t>
            </w:r>
          </w:p>
          <w:p w:rsidR="00FE0B31" w:rsidRPr="009F2022" w:rsidRDefault="00FE0B31" w:rsidP="00FE0B31">
            <w:pPr>
              <w:tabs>
                <w:tab w:val="left" w:pos="993"/>
              </w:tabs>
              <w:jc w:val="both"/>
              <w:rPr>
                <w:rFonts w:ascii="Times New Roman" w:eastAsia="Times New Roman" w:hAnsi="Times New Roman"/>
                <w:sz w:val="28"/>
                <w:szCs w:val="28"/>
                <w:lang w:eastAsia="ru-RU"/>
              </w:rPr>
            </w:pPr>
            <w:r w:rsidRPr="009F2022">
              <w:rPr>
                <w:rFonts w:ascii="Times New Roman" w:eastAsia="Times New Roman" w:hAnsi="Times New Roman"/>
                <w:bCs/>
                <w:iCs/>
                <w:sz w:val="28"/>
                <w:szCs w:val="28"/>
                <w:lang w:eastAsia="ru-RU"/>
              </w:rPr>
              <w:t>3. Проект "Наследники Великой Победы"</w:t>
            </w:r>
            <w:r w:rsidRPr="009F2022">
              <w:rPr>
                <w:rFonts w:ascii="Times New Roman" w:eastAsia="Times New Roman" w:hAnsi="Times New Roman"/>
                <w:iCs/>
                <w:sz w:val="28"/>
                <w:szCs w:val="28"/>
                <w:lang w:eastAsia="ru-RU"/>
              </w:rPr>
              <w:t>:</w:t>
            </w:r>
          </w:p>
          <w:p w:rsidR="00FE0B31" w:rsidRPr="009F2022" w:rsidRDefault="00FE0B31" w:rsidP="00FE0B31">
            <w:pPr>
              <w:pStyle w:val="a4"/>
              <w:widowControl/>
              <w:numPr>
                <w:ilvl w:val="0"/>
                <w:numId w:val="32"/>
              </w:numPr>
              <w:tabs>
                <w:tab w:val="left" w:pos="993"/>
              </w:tabs>
              <w:spacing w:after="0" w:line="240" w:lineRule="auto"/>
              <w:ind w:left="484"/>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акция "Открытка ветерану";</w:t>
            </w:r>
          </w:p>
          <w:p w:rsidR="00FE0B31" w:rsidRPr="009F2022" w:rsidRDefault="00FE0B31" w:rsidP="00FE0B31">
            <w:pPr>
              <w:pStyle w:val="a4"/>
              <w:widowControl/>
              <w:numPr>
                <w:ilvl w:val="0"/>
                <w:numId w:val="32"/>
              </w:numPr>
              <w:tabs>
                <w:tab w:val="left" w:pos="993"/>
              </w:tabs>
              <w:spacing w:after="0" w:line="240" w:lineRule="auto"/>
              <w:ind w:left="484"/>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благоустройство Сада Победы;</w:t>
            </w:r>
          </w:p>
          <w:p w:rsidR="00FE0B31" w:rsidRPr="009F2022" w:rsidRDefault="00FE0B31" w:rsidP="00FE0B31">
            <w:pPr>
              <w:pStyle w:val="a4"/>
              <w:widowControl/>
              <w:numPr>
                <w:ilvl w:val="0"/>
                <w:numId w:val="32"/>
              </w:numPr>
              <w:tabs>
                <w:tab w:val="left" w:pos="993"/>
              </w:tabs>
              <w:spacing w:after="0" w:line="240" w:lineRule="auto"/>
              <w:ind w:left="484"/>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митинг у памятника;</w:t>
            </w:r>
          </w:p>
          <w:p w:rsidR="00FE0B31" w:rsidRPr="009F2022" w:rsidRDefault="00FE0B31" w:rsidP="00FE0B31">
            <w:pPr>
              <w:pStyle w:val="a4"/>
              <w:widowControl/>
              <w:numPr>
                <w:ilvl w:val="0"/>
                <w:numId w:val="32"/>
              </w:numPr>
              <w:tabs>
                <w:tab w:val="left" w:pos="993"/>
              </w:tabs>
              <w:spacing w:after="0" w:line="240" w:lineRule="auto"/>
              <w:ind w:left="484"/>
              <w:jc w:val="both"/>
              <w:rPr>
                <w:rFonts w:ascii="Times New Roman" w:eastAsia="Times New Roman" w:hAnsi="Times New Roman"/>
                <w:sz w:val="28"/>
                <w:szCs w:val="28"/>
                <w:lang w:eastAsia="ru-RU"/>
              </w:rPr>
            </w:pPr>
            <w:r w:rsidRPr="009F2022">
              <w:rPr>
                <w:rFonts w:ascii="Times New Roman" w:eastAsia="Times New Roman" w:hAnsi="Times New Roman"/>
                <w:iCs/>
                <w:sz w:val="28"/>
                <w:szCs w:val="28"/>
                <w:lang w:eastAsia="ru-RU"/>
              </w:rPr>
              <w:t>концерт, посвященный Дню Победы;</w:t>
            </w:r>
          </w:p>
          <w:p w:rsidR="00FE0B31" w:rsidRPr="009F2022" w:rsidRDefault="00FE0B31" w:rsidP="00FE0B31">
            <w:pPr>
              <w:pStyle w:val="a4"/>
              <w:widowControl/>
              <w:numPr>
                <w:ilvl w:val="0"/>
                <w:numId w:val="32"/>
              </w:numPr>
              <w:spacing w:after="0" w:line="240" w:lineRule="auto"/>
              <w:ind w:left="59" w:firstLine="18"/>
              <w:jc w:val="both"/>
              <w:rPr>
                <w:rFonts w:ascii="Times New Roman" w:hAnsi="Times New Roman"/>
                <w:sz w:val="28"/>
                <w:szCs w:val="28"/>
              </w:rPr>
            </w:pPr>
            <w:r w:rsidRPr="009F2022">
              <w:rPr>
                <w:rFonts w:ascii="Times New Roman" w:eastAsia="Times New Roman" w:hAnsi="Times New Roman"/>
                <w:iCs/>
                <w:sz w:val="28"/>
                <w:szCs w:val="28"/>
                <w:lang w:eastAsia="ru-RU"/>
              </w:rPr>
              <w:t>"Календарь Победы";</w:t>
            </w:r>
          </w:p>
          <w:p w:rsidR="00FE0B31" w:rsidRPr="009F2022" w:rsidRDefault="00FE0B31" w:rsidP="00FE0B31">
            <w:pPr>
              <w:pStyle w:val="a4"/>
              <w:widowControl/>
              <w:numPr>
                <w:ilvl w:val="0"/>
                <w:numId w:val="32"/>
              </w:numPr>
              <w:spacing w:after="0" w:line="240" w:lineRule="auto"/>
              <w:ind w:left="59" w:firstLine="18"/>
              <w:jc w:val="both"/>
              <w:rPr>
                <w:rFonts w:ascii="Times New Roman" w:hAnsi="Times New Roman"/>
                <w:sz w:val="28"/>
                <w:szCs w:val="28"/>
              </w:rPr>
            </w:pPr>
            <w:r w:rsidRPr="009F2022">
              <w:rPr>
                <w:rFonts w:ascii="Times New Roman" w:hAnsi="Times New Roman"/>
                <w:sz w:val="28"/>
                <w:szCs w:val="28"/>
              </w:rPr>
              <w:t xml:space="preserve">"Бессмертный полк" </w:t>
            </w:r>
          </w:p>
          <w:p w:rsidR="00FE0B31" w:rsidRPr="009F2022" w:rsidRDefault="00FE0B31" w:rsidP="00FE0B31">
            <w:pPr>
              <w:pStyle w:val="a4"/>
              <w:widowControl/>
              <w:numPr>
                <w:ilvl w:val="0"/>
                <w:numId w:val="32"/>
              </w:numPr>
              <w:spacing w:after="0" w:line="240" w:lineRule="auto"/>
              <w:ind w:left="59" w:firstLine="18"/>
              <w:jc w:val="both"/>
              <w:rPr>
                <w:rFonts w:ascii="Times New Roman" w:hAnsi="Times New Roman"/>
                <w:sz w:val="28"/>
                <w:szCs w:val="28"/>
              </w:rPr>
            </w:pPr>
            <w:r w:rsidRPr="009F2022">
              <w:rPr>
                <w:rFonts w:ascii="Times New Roman" w:hAnsi="Times New Roman"/>
                <w:sz w:val="28"/>
                <w:szCs w:val="28"/>
              </w:rPr>
              <w:t>"Георгиевская ленточка"</w:t>
            </w:r>
          </w:p>
          <w:p w:rsidR="00FE0B31" w:rsidRPr="009F2022" w:rsidRDefault="00FE0B31" w:rsidP="00FE0B31">
            <w:pPr>
              <w:pStyle w:val="a4"/>
              <w:widowControl/>
              <w:numPr>
                <w:ilvl w:val="0"/>
                <w:numId w:val="32"/>
              </w:numPr>
              <w:tabs>
                <w:tab w:val="left" w:pos="993"/>
              </w:tabs>
              <w:spacing w:after="0" w:line="240" w:lineRule="auto"/>
              <w:ind w:left="484"/>
              <w:jc w:val="both"/>
              <w:rPr>
                <w:rFonts w:ascii="Times New Roman" w:eastAsia="Times New Roman" w:hAnsi="Times New Roman"/>
                <w:sz w:val="28"/>
                <w:szCs w:val="28"/>
                <w:lang w:eastAsia="ru-RU"/>
              </w:rPr>
            </w:pPr>
            <w:r w:rsidRPr="009F2022">
              <w:rPr>
                <w:rFonts w:ascii="Times New Roman" w:hAnsi="Times New Roman"/>
                <w:sz w:val="28"/>
                <w:szCs w:val="28"/>
              </w:rPr>
              <w:t>"Окно Победы"</w:t>
            </w:r>
          </w:p>
          <w:p w:rsidR="00FE0B31" w:rsidRPr="009F2022" w:rsidRDefault="00FE0B31" w:rsidP="00FE0B31">
            <w:pPr>
              <w:pStyle w:val="a4"/>
              <w:tabs>
                <w:tab w:val="left" w:pos="993"/>
              </w:tabs>
              <w:ind w:left="59"/>
              <w:jc w:val="both"/>
              <w:rPr>
                <w:rFonts w:ascii="Times New Roman" w:eastAsia="Times New Roman" w:hAnsi="Times New Roman"/>
                <w:bCs/>
                <w:iCs/>
                <w:sz w:val="28"/>
                <w:szCs w:val="28"/>
                <w:lang w:eastAsia="ru-RU"/>
              </w:rPr>
            </w:pPr>
            <w:r w:rsidRPr="009F2022">
              <w:rPr>
                <w:rFonts w:ascii="Times New Roman" w:eastAsia="Times New Roman" w:hAnsi="Times New Roman"/>
                <w:bCs/>
                <w:iCs/>
                <w:sz w:val="28"/>
                <w:szCs w:val="28"/>
                <w:lang w:eastAsia="ru-RU"/>
              </w:rPr>
              <w:t>4. День учителя.</w:t>
            </w:r>
          </w:p>
          <w:p w:rsidR="00FE0B31" w:rsidRPr="009F2022" w:rsidRDefault="00FE0B31" w:rsidP="00FE0B31">
            <w:pPr>
              <w:jc w:val="both"/>
              <w:rPr>
                <w:rFonts w:ascii="Times New Roman" w:eastAsia="Times New Roman" w:hAnsi="Times New Roman"/>
                <w:iCs/>
                <w:sz w:val="28"/>
                <w:szCs w:val="28"/>
                <w:lang w:eastAsia="ru-RU"/>
              </w:rPr>
            </w:pPr>
            <w:r w:rsidRPr="009F2022">
              <w:rPr>
                <w:rFonts w:ascii="Times New Roman" w:eastAsia="Times New Roman" w:hAnsi="Times New Roman"/>
                <w:iCs/>
                <w:sz w:val="28"/>
                <w:szCs w:val="28"/>
                <w:lang w:eastAsia="ru-RU"/>
              </w:rPr>
              <w:t xml:space="preserve">5. Осенний бал </w:t>
            </w:r>
          </w:p>
          <w:p w:rsidR="00FE0B31" w:rsidRPr="009F2022" w:rsidRDefault="00FE0B31" w:rsidP="00FE0B31">
            <w:pPr>
              <w:jc w:val="both"/>
              <w:rPr>
                <w:rFonts w:ascii="Times New Roman" w:eastAsia="Times New Roman" w:hAnsi="Times New Roman"/>
                <w:iCs/>
                <w:sz w:val="28"/>
                <w:szCs w:val="28"/>
                <w:lang w:eastAsia="ru-RU"/>
              </w:rPr>
            </w:pPr>
            <w:r w:rsidRPr="009F2022">
              <w:rPr>
                <w:rFonts w:ascii="Times New Roman" w:eastAsia="Times New Roman" w:hAnsi="Times New Roman"/>
                <w:iCs/>
                <w:sz w:val="28"/>
                <w:szCs w:val="28"/>
                <w:lang w:eastAsia="ru-RU"/>
              </w:rPr>
              <w:t xml:space="preserve">6. День матери </w:t>
            </w:r>
          </w:p>
          <w:p w:rsidR="00FE0B31" w:rsidRPr="009F2022" w:rsidRDefault="00FE0B31" w:rsidP="00FE0B31">
            <w:pPr>
              <w:jc w:val="both"/>
              <w:rPr>
                <w:rFonts w:ascii="Times New Roman" w:eastAsia="Times New Roman" w:hAnsi="Times New Roman"/>
                <w:bCs/>
                <w:iCs/>
                <w:sz w:val="28"/>
                <w:szCs w:val="28"/>
                <w:lang w:eastAsia="ru-RU"/>
              </w:rPr>
            </w:pPr>
          </w:p>
          <w:p w:rsidR="00FE0B31" w:rsidRPr="009F2022" w:rsidRDefault="00FE0B31" w:rsidP="00FE0B31">
            <w:pPr>
              <w:jc w:val="both"/>
              <w:rPr>
                <w:rFonts w:ascii="Times New Roman" w:eastAsia="Times New Roman" w:hAnsi="Times New Roman"/>
                <w:bCs/>
                <w:iCs/>
                <w:sz w:val="28"/>
                <w:szCs w:val="28"/>
                <w:lang w:eastAsia="ru-RU"/>
              </w:rPr>
            </w:pPr>
            <w:r w:rsidRPr="009F2022">
              <w:rPr>
                <w:rFonts w:ascii="Times New Roman" w:eastAsia="Times New Roman" w:hAnsi="Times New Roman"/>
                <w:bCs/>
                <w:iCs/>
                <w:sz w:val="28"/>
                <w:szCs w:val="28"/>
                <w:lang w:eastAsia="ru-RU"/>
              </w:rPr>
              <w:t>7. Новогодний праздник.</w:t>
            </w:r>
          </w:p>
          <w:p w:rsidR="00FE0B31" w:rsidRPr="009F2022" w:rsidRDefault="00FE0B31" w:rsidP="00FE0B31">
            <w:pPr>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 xml:space="preserve">8. Месячник оборонно-массовой и спортивной работы </w:t>
            </w:r>
          </w:p>
          <w:p w:rsidR="00FE0B31" w:rsidRPr="009F2022" w:rsidRDefault="00FE0B31" w:rsidP="00FE0B31">
            <w:pPr>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 xml:space="preserve">9. </w:t>
            </w:r>
            <w:r w:rsidRPr="009F2022">
              <w:rPr>
                <w:rFonts w:ascii="Times New Roman" w:eastAsia="Times New Roman" w:hAnsi="Times New Roman"/>
                <w:iCs/>
                <w:sz w:val="28"/>
                <w:szCs w:val="28"/>
                <w:lang w:val="ru-RU" w:eastAsia="ru-RU"/>
              </w:rPr>
              <w:t>"Памяти Пушкина. По страницам сказок"</w:t>
            </w:r>
          </w:p>
          <w:p w:rsidR="00FE0B31" w:rsidRPr="009F2022" w:rsidRDefault="00FE0B31" w:rsidP="00FE0B31">
            <w:pPr>
              <w:jc w:val="both"/>
              <w:rPr>
                <w:rFonts w:ascii="Times New Roman" w:eastAsia="Times New Roman" w:hAnsi="Times New Roman"/>
                <w:bCs/>
                <w:iCs/>
                <w:sz w:val="28"/>
                <w:szCs w:val="28"/>
                <w:lang w:val="ru-RU" w:eastAsia="ru-RU"/>
              </w:rPr>
            </w:pPr>
          </w:p>
          <w:p w:rsidR="00FE0B31" w:rsidRPr="009F2022" w:rsidRDefault="00FE0B31" w:rsidP="00FE0B31">
            <w:pPr>
              <w:jc w:val="both"/>
              <w:rPr>
                <w:rFonts w:ascii="Times New Roman" w:eastAsia="Times New Roman" w:hAnsi="Times New Roman"/>
                <w:iCs/>
                <w:sz w:val="28"/>
                <w:szCs w:val="28"/>
                <w:lang w:val="ru-RU" w:eastAsia="ru-RU"/>
              </w:rPr>
            </w:pPr>
            <w:r w:rsidRPr="009F2022">
              <w:rPr>
                <w:rFonts w:ascii="Times New Roman" w:eastAsia="Times New Roman" w:hAnsi="Times New Roman"/>
                <w:bCs/>
                <w:iCs/>
                <w:sz w:val="28"/>
                <w:szCs w:val="28"/>
                <w:lang w:val="ru-RU" w:eastAsia="ru-RU"/>
              </w:rPr>
              <w:t>10. 8 марта</w:t>
            </w:r>
            <w:r w:rsidRPr="009F2022">
              <w:rPr>
                <w:rFonts w:ascii="Times New Roman" w:eastAsia="Times New Roman" w:hAnsi="Times New Roman"/>
                <w:iCs/>
                <w:sz w:val="28"/>
                <w:szCs w:val="28"/>
                <w:lang w:val="ru-RU" w:eastAsia="ru-RU"/>
              </w:rPr>
              <w:t xml:space="preserve">  </w:t>
            </w:r>
          </w:p>
          <w:p w:rsidR="00FE0B31" w:rsidRPr="009F2022" w:rsidRDefault="00FE0B31" w:rsidP="00FE0B31">
            <w:pPr>
              <w:jc w:val="both"/>
              <w:rPr>
                <w:rFonts w:ascii="Times New Roman" w:eastAsia="Times New Roman" w:hAnsi="Times New Roman"/>
                <w:iCs/>
                <w:sz w:val="28"/>
                <w:szCs w:val="28"/>
                <w:lang w:val="ru-RU" w:eastAsia="ru-RU"/>
              </w:rPr>
            </w:pPr>
          </w:p>
          <w:p w:rsidR="00FE0B31" w:rsidRPr="009F2022" w:rsidRDefault="00FE0B31" w:rsidP="00FE0B31">
            <w:pPr>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 xml:space="preserve">11. Церемония "Признание". </w:t>
            </w:r>
          </w:p>
          <w:p w:rsidR="00FE0B31" w:rsidRPr="009F2022" w:rsidRDefault="00FE0B31" w:rsidP="00FE0B31">
            <w:pPr>
              <w:jc w:val="both"/>
              <w:rPr>
                <w:rFonts w:ascii="Times New Roman" w:eastAsia="Times New Roman" w:hAnsi="Times New Roman"/>
                <w:bCs/>
                <w:iCs/>
                <w:sz w:val="28"/>
                <w:szCs w:val="28"/>
                <w:lang w:val="ru-RU" w:eastAsia="ru-RU"/>
              </w:rPr>
            </w:pPr>
            <w:r w:rsidRPr="009F2022">
              <w:rPr>
                <w:rFonts w:ascii="Times New Roman" w:eastAsia="Times New Roman" w:hAnsi="Times New Roman"/>
                <w:bCs/>
                <w:iCs/>
                <w:sz w:val="28"/>
                <w:szCs w:val="28"/>
                <w:lang w:val="ru-RU" w:eastAsia="ru-RU"/>
              </w:rPr>
              <w:t>12. Последний звонок - прощание с 1 классом.</w:t>
            </w:r>
          </w:p>
          <w:p w:rsidR="00FE0B31" w:rsidRPr="009F2022" w:rsidRDefault="00FE0B31" w:rsidP="00FE0B31">
            <w:pPr>
              <w:jc w:val="both"/>
              <w:rPr>
                <w:rFonts w:ascii="Times New Roman" w:eastAsia="Times New Roman" w:hAnsi="Times New Roman"/>
                <w:color w:val="C00000"/>
                <w:sz w:val="28"/>
                <w:szCs w:val="28"/>
                <w:lang w:eastAsia="ru-RU"/>
              </w:rPr>
            </w:pPr>
            <w:r w:rsidRPr="009F2022">
              <w:rPr>
                <w:rFonts w:ascii="Times New Roman" w:eastAsia="Times New Roman" w:hAnsi="Times New Roman"/>
                <w:bCs/>
                <w:iCs/>
                <w:sz w:val="28"/>
                <w:szCs w:val="28"/>
                <w:lang w:eastAsia="ru-RU"/>
              </w:rPr>
              <w:t>13. Выпуск из 4 класса.</w:t>
            </w:r>
          </w:p>
        </w:tc>
        <w:tc>
          <w:tcPr>
            <w:tcW w:w="1701"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lastRenderedPageBreak/>
              <w:t>В течение года</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Апрель, май</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Октябрь</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Ноябрь</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Декабрь</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Январь, февраль</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Март</w:t>
            </w: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lastRenderedPageBreak/>
              <w:t>май</w:t>
            </w:r>
          </w:p>
        </w:tc>
        <w:tc>
          <w:tcPr>
            <w:tcW w:w="1559" w:type="dxa"/>
          </w:tcPr>
          <w:p w:rsidR="00FE0B31" w:rsidRPr="009F2022" w:rsidRDefault="00FE0B31" w:rsidP="00FE0B31">
            <w:pPr>
              <w:rPr>
                <w:rFonts w:ascii="Times New Roman" w:hAnsi="Times New Roman"/>
                <w:sz w:val="28"/>
                <w:szCs w:val="28"/>
                <w:lang w:val="ru-RU"/>
              </w:rPr>
            </w:pPr>
          </w:p>
        </w:tc>
      </w:tr>
      <w:tr w:rsidR="00FE0B31" w:rsidRPr="009F2022"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Класса</w:t>
            </w:r>
          </w:p>
        </w:tc>
        <w:tc>
          <w:tcPr>
            <w:tcW w:w="3827" w:type="dxa"/>
          </w:tcPr>
          <w:p w:rsidR="00FE0B31" w:rsidRPr="009F2022" w:rsidRDefault="00FE0B31" w:rsidP="00FE0B31">
            <w:pPr>
              <w:tabs>
                <w:tab w:val="left" w:pos="993"/>
              </w:tabs>
              <w:ind w:left="59"/>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1.Экскурсии в музеи (школьный, сельский).</w:t>
            </w:r>
          </w:p>
          <w:p w:rsidR="00FE0B31" w:rsidRPr="009F2022" w:rsidRDefault="00FE0B31" w:rsidP="00FE0B31">
            <w:pPr>
              <w:tabs>
                <w:tab w:val="left" w:pos="993"/>
              </w:tabs>
              <w:ind w:left="59"/>
              <w:jc w:val="both"/>
              <w:rPr>
                <w:rFonts w:ascii="Times New Roman" w:hAnsi="Times New Roman"/>
                <w:sz w:val="28"/>
                <w:szCs w:val="28"/>
                <w:lang w:val="ru-RU"/>
              </w:rPr>
            </w:pPr>
            <w:r w:rsidRPr="009F2022">
              <w:rPr>
                <w:rFonts w:ascii="Times New Roman" w:eastAsia="Times New Roman" w:hAnsi="Times New Roman"/>
                <w:iCs/>
                <w:sz w:val="28"/>
                <w:szCs w:val="28"/>
                <w:lang w:val="ru-RU" w:eastAsia="ru-RU"/>
              </w:rPr>
              <w:t>2. Участие классов в реализации общешкольных традиционных дел.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раз в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Классные руководители, </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Индивидуальный</w:t>
            </w:r>
          </w:p>
        </w:tc>
        <w:tc>
          <w:tcPr>
            <w:tcW w:w="3827" w:type="dxa"/>
          </w:tcPr>
          <w:p w:rsidR="00FE0B31" w:rsidRPr="009F2022" w:rsidRDefault="00FE0B31" w:rsidP="00FE0B31">
            <w:pPr>
              <w:rPr>
                <w:rFonts w:ascii="Times New Roman" w:eastAsia="Times New Roman" w:hAnsi="Times New Roman"/>
                <w:color w:val="222222"/>
                <w:sz w:val="28"/>
                <w:szCs w:val="28"/>
                <w:lang w:val="ru-RU" w:eastAsia="ru-RU"/>
              </w:rPr>
            </w:pPr>
            <w:r w:rsidRPr="009F2022">
              <w:rPr>
                <w:rFonts w:ascii="Times New Roman" w:eastAsia="Times New Roman" w:hAnsi="Times New Roman"/>
                <w:color w:val="222222"/>
                <w:sz w:val="28"/>
                <w:szCs w:val="28"/>
                <w:lang w:val="ru-RU" w:eastAsia="ru-RU"/>
              </w:rPr>
              <w:t>1.Вовлечение по возможности каждого обучающегося в ключевые дела школы.</w:t>
            </w:r>
          </w:p>
          <w:p w:rsidR="00FE0B31" w:rsidRPr="009F2022" w:rsidRDefault="00FE0B31" w:rsidP="00FE0B31">
            <w:pPr>
              <w:rPr>
                <w:rFonts w:ascii="Times New Roman" w:eastAsia="Times New Roman" w:hAnsi="Times New Roman"/>
                <w:color w:val="222222"/>
                <w:sz w:val="28"/>
                <w:szCs w:val="28"/>
                <w:lang w:val="ru-RU" w:eastAsia="ru-RU"/>
              </w:rPr>
            </w:pPr>
            <w:r w:rsidRPr="009F2022">
              <w:rPr>
                <w:rFonts w:ascii="Times New Roman" w:eastAsia="Times New Roman" w:hAnsi="Times New Roman"/>
                <w:color w:val="222222"/>
                <w:sz w:val="28"/>
                <w:szCs w:val="28"/>
                <w:lang w:val="ru-RU" w:eastAsia="ru-RU"/>
              </w:rPr>
              <w:t>2. Индивидуальная помощь ребенку (при  необходимости).</w:t>
            </w:r>
          </w:p>
          <w:p w:rsidR="00FE0B31" w:rsidRPr="009F2022" w:rsidRDefault="00FE0B31" w:rsidP="00FE0B31">
            <w:pPr>
              <w:rPr>
                <w:rFonts w:ascii="Times New Roman" w:hAnsi="Times New Roman"/>
                <w:sz w:val="28"/>
                <w:szCs w:val="28"/>
                <w:lang w:val="ru-RU"/>
              </w:rPr>
            </w:pPr>
            <w:r w:rsidRPr="009F2022">
              <w:rPr>
                <w:rFonts w:ascii="Times New Roman" w:eastAsia="Times New Roman" w:hAnsi="Times New Roman"/>
                <w:color w:val="222222"/>
                <w:sz w:val="28"/>
                <w:szCs w:val="28"/>
                <w:lang w:val="ru-RU" w:eastAsia="ru-RU"/>
              </w:rPr>
              <w:t>3. Наблюдение и коррекция поведения ребенка в ситуациях подготовки и анализа ключевых дел.</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9F2022"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Модуль "Детские общественные объединения"</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Организация общественно-полезных дел</w:t>
            </w:r>
          </w:p>
        </w:tc>
        <w:tc>
          <w:tcPr>
            <w:tcW w:w="3827" w:type="dxa"/>
          </w:tcPr>
          <w:p w:rsidR="00FE0B31" w:rsidRPr="009F2022" w:rsidRDefault="00FE0B31" w:rsidP="00FE0B31">
            <w:pPr>
              <w:jc w:val="both"/>
              <w:rPr>
                <w:rFonts w:ascii="Times New Roman" w:hAnsi="Times New Roman"/>
                <w:sz w:val="28"/>
                <w:szCs w:val="28"/>
                <w:lang w:val="ru-RU"/>
              </w:rPr>
            </w:pPr>
            <w:r w:rsidRPr="009F2022">
              <w:rPr>
                <w:rFonts w:ascii="Times New Roman" w:hAnsi="Times New Roman"/>
                <w:sz w:val="28"/>
                <w:szCs w:val="28"/>
                <w:lang w:val="ru-RU"/>
              </w:rPr>
              <w:t>Участие в субботниках, художественной самодеятельности ДК, в мероприятиях, проводимых сельской библиотекой.</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Классные руководители, </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Традиции </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eastAsia="Times New Roman" w:hAnsi="Times New Roman"/>
                <w:bCs/>
                <w:iCs/>
                <w:sz w:val="28"/>
                <w:szCs w:val="28"/>
                <w:lang w:val="ru-RU" w:eastAsia="ru-RU"/>
              </w:rPr>
              <w:t>Прием в детское общественное объединение "Семицветик".</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1 четверть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Классные руководители, </w:t>
            </w:r>
          </w:p>
        </w:tc>
      </w:tr>
      <w:tr w:rsidR="00FE0B31" w:rsidRPr="009F2022"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Участие в волонтерских акциях</w:t>
            </w:r>
          </w:p>
        </w:tc>
        <w:tc>
          <w:tcPr>
            <w:tcW w:w="3827" w:type="dxa"/>
          </w:tcPr>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1.Акция "Лучшая школьная клумба"</w:t>
            </w:r>
          </w:p>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 xml:space="preserve">2."Вахта памяти", </w:t>
            </w:r>
          </w:p>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 xml:space="preserve">3.Конкурс чтецов "Белые журавли". </w:t>
            </w:r>
          </w:p>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4.Благоустройство школьной территории.</w:t>
            </w:r>
          </w:p>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t xml:space="preserve">5. Дежурство по классам. </w:t>
            </w:r>
          </w:p>
          <w:p w:rsidR="00FE0B31" w:rsidRPr="009F2022" w:rsidRDefault="00FE0B31" w:rsidP="00FE0B31">
            <w:pPr>
              <w:ind w:hanging="83"/>
              <w:jc w:val="both"/>
              <w:rPr>
                <w:rFonts w:ascii="Times New Roman" w:eastAsia="Times New Roman" w:hAnsi="Times New Roman"/>
                <w:iCs/>
                <w:sz w:val="28"/>
                <w:szCs w:val="28"/>
                <w:lang w:val="ru-RU" w:eastAsia="ru-RU"/>
              </w:rPr>
            </w:pPr>
            <w:r w:rsidRPr="009F2022">
              <w:rPr>
                <w:rFonts w:ascii="Times New Roman" w:eastAsia="Times New Roman" w:hAnsi="Times New Roman"/>
                <w:iCs/>
                <w:sz w:val="28"/>
                <w:szCs w:val="28"/>
                <w:lang w:val="ru-RU" w:eastAsia="ru-RU"/>
              </w:rPr>
              <w:lastRenderedPageBreak/>
              <w:t>6."Безопасное колесо".</w:t>
            </w:r>
          </w:p>
          <w:p w:rsidR="00FE0B31" w:rsidRPr="009F2022" w:rsidRDefault="00FE0B31" w:rsidP="00FE0B31">
            <w:pPr>
              <w:ind w:hanging="83"/>
              <w:rPr>
                <w:rFonts w:ascii="Times New Roman" w:hAnsi="Times New Roman"/>
                <w:sz w:val="28"/>
                <w:szCs w:val="28"/>
              </w:rPr>
            </w:pPr>
            <w:r w:rsidRPr="009F2022">
              <w:rPr>
                <w:rFonts w:ascii="Times New Roman" w:eastAsia="Times New Roman" w:hAnsi="Times New Roman"/>
                <w:bCs/>
                <w:iCs/>
                <w:sz w:val="28"/>
                <w:szCs w:val="28"/>
                <w:lang w:eastAsia="ru-RU"/>
              </w:rPr>
              <w:t>7.Игра на местности.</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 xml:space="preserve">Классные руководители, </w:t>
            </w:r>
          </w:p>
        </w:tc>
      </w:tr>
      <w:tr w:rsidR="00FE0B31" w:rsidRPr="00A04DF3" w:rsidTr="00F40A59">
        <w:tc>
          <w:tcPr>
            <w:tcW w:w="959" w:type="dxa"/>
            <w:vMerge w:val="restart"/>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Модуль "Экскурсии, экспедиции, походы"</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Пешие прогулки (походы, экскурсии…)</w:t>
            </w:r>
          </w:p>
        </w:tc>
        <w:tc>
          <w:tcPr>
            <w:tcW w:w="3827" w:type="dxa"/>
          </w:tcPr>
          <w:p w:rsidR="00FE0B31" w:rsidRPr="009F2022" w:rsidRDefault="00FE0B31" w:rsidP="00FE0B31">
            <w:pPr>
              <w:pStyle w:val="a4"/>
              <w:widowControl/>
              <w:numPr>
                <w:ilvl w:val="0"/>
                <w:numId w:val="33"/>
              </w:numPr>
              <w:tabs>
                <w:tab w:val="center" w:pos="2385"/>
              </w:tabs>
              <w:spacing w:after="0" w:line="240" w:lineRule="auto"/>
              <w:ind w:left="459"/>
              <w:rPr>
                <w:rFonts w:ascii="Times New Roman" w:eastAsia="Times New Roman" w:hAnsi="Times New Roman"/>
                <w:iCs/>
                <w:sz w:val="28"/>
                <w:szCs w:val="28"/>
                <w:lang w:eastAsia="ru-RU"/>
              </w:rPr>
            </w:pPr>
            <w:r w:rsidRPr="009F2022">
              <w:rPr>
                <w:rFonts w:ascii="Times New Roman" w:eastAsia="Times New Roman" w:hAnsi="Times New Roman"/>
                <w:bCs/>
                <w:iCs/>
                <w:sz w:val="28"/>
                <w:szCs w:val="28"/>
                <w:lang w:eastAsia="ru-RU"/>
              </w:rPr>
              <w:t>День здоровья.</w:t>
            </w:r>
            <w:r w:rsidRPr="009F2022">
              <w:rPr>
                <w:rFonts w:ascii="Times New Roman" w:eastAsia="Times New Roman" w:hAnsi="Times New Roman"/>
                <w:iCs/>
                <w:sz w:val="28"/>
                <w:szCs w:val="28"/>
                <w:lang w:eastAsia="ru-RU"/>
              </w:rPr>
              <w:t xml:space="preserve"> </w:t>
            </w:r>
            <w:r w:rsidRPr="009F2022">
              <w:rPr>
                <w:rFonts w:ascii="Times New Roman" w:eastAsia="Times New Roman" w:hAnsi="Times New Roman"/>
                <w:iCs/>
                <w:sz w:val="28"/>
                <w:szCs w:val="28"/>
                <w:lang w:eastAsia="ru-RU"/>
              </w:rPr>
              <w:tab/>
            </w:r>
          </w:p>
          <w:p w:rsidR="00FE0B31" w:rsidRPr="009F2022" w:rsidRDefault="00FE0B31" w:rsidP="00FE0B31">
            <w:pPr>
              <w:pStyle w:val="a4"/>
              <w:widowControl/>
              <w:numPr>
                <w:ilvl w:val="0"/>
                <w:numId w:val="33"/>
              </w:numPr>
              <w:spacing w:after="0" w:line="240" w:lineRule="auto"/>
              <w:ind w:left="459"/>
              <w:rPr>
                <w:rFonts w:ascii="Times New Roman" w:eastAsia="Times New Roman" w:hAnsi="Times New Roman"/>
                <w:i/>
                <w:iCs/>
                <w:color w:val="C00000"/>
                <w:sz w:val="28"/>
                <w:szCs w:val="28"/>
                <w:lang w:val="ru-RU" w:eastAsia="ru-RU"/>
              </w:rPr>
            </w:pPr>
            <w:r w:rsidRPr="009F2022">
              <w:rPr>
                <w:rFonts w:ascii="Times New Roman" w:eastAsia="Times New Roman" w:hAnsi="Times New Roman"/>
                <w:iCs/>
                <w:sz w:val="28"/>
                <w:szCs w:val="28"/>
                <w:lang w:val="ru-RU" w:eastAsia="ru-RU"/>
              </w:rPr>
              <w:t>Экскурсии на уроках и во внеурочное время</w:t>
            </w:r>
            <w:r w:rsidRPr="009F2022">
              <w:rPr>
                <w:rFonts w:ascii="Times New Roman" w:eastAsia="Times New Roman" w:hAnsi="Times New Roman"/>
                <w:i/>
                <w:iCs/>
                <w:sz w:val="28"/>
                <w:szCs w:val="28"/>
                <w:lang w:val="ru-RU" w:eastAsia="ru-RU"/>
              </w:rPr>
              <w:t xml:space="preserve"> </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 плану</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физической культуры, учителя-предметники</w:t>
            </w:r>
          </w:p>
        </w:tc>
      </w:tr>
      <w:tr w:rsidR="00FE0B31" w:rsidRPr="00A04DF3"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Походы, турслеты</w:t>
            </w: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Походы выходного дня</w:t>
            </w:r>
          </w:p>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физической культуры</w:t>
            </w:r>
          </w:p>
        </w:tc>
      </w:tr>
      <w:tr w:rsidR="00FE0B31" w:rsidRPr="00A04DF3" w:rsidTr="00F40A59">
        <w:tc>
          <w:tcPr>
            <w:tcW w:w="959" w:type="dxa"/>
            <w:vMerge w:val="restart"/>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Модуль "Организация предметно-эстетической среды"</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Оформление интерьера школы</w:t>
            </w:r>
          </w:p>
        </w:tc>
        <w:tc>
          <w:tcPr>
            <w:tcW w:w="3827" w:type="dxa"/>
          </w:tcPr>
          <w:p w:rsidR="00FE0B31" w:rsidRPr="009F2022" w:rsidRDefault="00FE0B31" w:rsidP="00FE0B31">
            <w:pPr>
              <w:pStyle w:val="a4"/>
              <w:widowControl/>
              <w:numPr>
                <w:ilvl w:val="0"/>
                <w:numId w:val="34"/>
              </w:numPr>
              <w:spacing w:after="0" w:line="240" w:lineRule="auto"/>
              <w:ind w:left="175" w:hanging="65"/>
              <w:jc w:val="both"/>
              <w:rPr>
                <w:rFonts w:ascii="Times New Roman" w:eastAsia="Times New Roman" w:hAnsi="Times New Roman"/>
                <w:iCs/>
                <w:sz w:val="28"/>
                <w:szCs w:val="28"/>
                <w:lang w:val="ru-RU" w:eastAsia="ru-RU"/>
              </w:rPr>
            </w:pPr>
            <w:r w:rsidRPr="009F2022">
              <w:rPr>
                <w:rFonts w:ascii="Times New Roman" w:eastAsia="Times New Roman" w:hAnsi="Times New Roman"/>
                <w:bCs/>
                <w:iCs/>
                <w:sz w:val="28"/>
                <w:szCs w:val="28"/>
                <w:lang w:val="ru-RU" w:eastAsia="ru-RU"/>
              </w:rPr>
              <w:t>Цикл дел "Выставки рисунков и поделок".</w:t>
            </w:r>
            <w:r w:rsidRPr="009F2022">
              <w:rPr>
                <w:rFonts w:ascii="Times New Roman" w:eastAsia="Times New Roman" w:hAnsi="Times New Roman"/>
                <w:iCs/>
                <w:sz w:val="28"/>
                <w:szCs w:val="28"/>
                <w:lang w:val="ru-RU" w:eastAsia="ru-RU"/>
              </w:rPr>
              <w:t xml:space="preserve"> </w:t>
            </w:r>
          </w:p>
          <w:p w:rsidR="00FE0B31" w:rsidRPr="009F2022" w:rsidRDefault="00FE0B31" w:rsidP="00FE0B31">
            <w:pPr>
              <w:pStyle w:val="a4"/>
              <w:widowControl/>
              <w:numPr>
                <w:ilvl w:val="0"/>
                <w:numId w:val="34"/>
              </w:numPr>
              <w:spacing w:after="0" w:line="240" w:lineRule="auto"/>
              <w:ind w:left="175" w:hanging="65"/>
              <w:jc w:val="both"/>
              <w:rPr>
                <w:rFonts w:ascii="Times New Roman" w:hAnsi="Times New Roman"/>
                <w:sz w:val="28"/>
                <w:szCs w:val="28"/>
              </w:rPr>
            </w:pPr>
            <w:r w:rsidRPr="009F2022">
              <w:rPr>
                <w:rFonts w:ascii="Times New Roman" w:eastAsia="Times New Roman" w:hAnsi="Times New Roman"/>
                <w:bCs/>
                <w:iCs/>
                <w:sz w:val="28"/>
                <w:szCs w:val="28"/>
                <w:lang w:eastAsia="ru-RU"/>
              </w:rPr>
              <w:t>Группа активистов "Юный оформитель".</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ИЗО и технологии</w:t>
            </w:r>
          </w:p>
        </w:tc>
      </w:tr>
      <w:tr w:rsidR="00FE0B31" w:rsidRPr="00A04DF3"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Экспозиции на стенах школы</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Оформление рисунков и поделок тематической направленности.</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Стендов " Ими гордится  школа",</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"Школьный калейдоскоп",</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 xml:space="preserve">"Наша безопасность", "Лучшие спортсмены школы", "Ваши права",  </w:t>
            </w:r>
            <w:r w:rsidRPr="009F2022">
              <w:rPr>
                <w:rFonts w:ascii="Times New Roman" w:hAnsi="Times New Roman"/>
                <w:sz w:val="28"/>
                <w:szCs w:val="28"/>
                <w:lang w:val="ru-RU"/>
              </w:rPr>
              <w:lastRenderedPageBreak/>
              <w:t>"Семицветик"</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lastRenderedPageBreak/>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ИЗО и технологии</w:t>
            </w:r>
          </w:p>
        </w:tc>
      </w:tr>
      <w:tr w:rsidR="00FE0B31" w:rsidRPr="009F2022"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Озеленение пришкольной территории</w:t>
            </w:r>
          </w:p>
        </w:tc>
        <w:tc>
          <w:tcPr>
            <w:tcW w:w="3827"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Акция "Школьная клумба"</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Май-июнь</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A04DF3"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Событийный дизайн</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Оформление школы   к праздникам: "День знаний", "День учителя", "День матери", "Осенний бал", "День конституции", "Новый год", "23 февраля", "8 марта", "День Победы"</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 учитель ИЗО и технологии</w:t>
            </w:r>
          </w:p>
        </w:tc>
      </w:tr>
      <w:tr w:rsidR="00FE0B31" w:rsidRPr="009F2022" w:rsidTr="00F40A59">
        <w:tc>
          <w:tcPr>
            <w:tcW w:w="959" w:type="dxa"/>
            <w:vMerge/>
          </w:tcPr>
          <w:p w:rsidR="00FE0B31" w:rsidRPr="009F2022" w:rsidRDefault="00FE0B31" w:rsidP="00FE0B31">
            <w:pPr>
              <w:rPr>
                <w:rFonts w:ascii="Times New Roman" w:hAnsi="Times New Roman"/>
                <w:sz w:val="28"/>
                <w:szCs w:val="28"/>
                <w:lang w:val="ru-RU"/>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кабинеты</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Благоустройство классных кабинетов, озеленение кабинетов</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Классные руководители</w:t>
            </w:r>
          </w:p>
        </w:tc>
      </w:tr>
      <w:tr w:rsidR="00FE0B31" w:rsidRPr="00A04DF3" w:rsidTr="00F40A59">
        <w:tc>
          <w:tcPr>
            <w:tcW w:w="959" w:type="dxa"/>
            <w:vMerge/>
          </w:tcPr>
          <w:p w:rsidR="00FE0B31" w:rsidRPr="009F2022" w:rsidRDefault="00FE0B31" w:rsidP="00FE0B31">
            <w:pPr>
              <w:rPr>
                <w:rFonts w:ascii="Times New Roman" w:hAnsi="Times New Roman"/>
                <w:sz w:val="28"/>
                <w:szCs w:val="28"/>
              </w:rPr>
            </w:pP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Конкурсы творческих проектов</w:t>
            </w:r>
          </w:p>
        </w:tc>
        <w:tc>
          <w:tcPr>
            <w:tcW w:w="3827"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Коллективные проекты к знаменательным датам</w:t>
            </w:r>
          </w:p>
        </w:tc>
        <w:tc>
          <w:tcPr>
            <w:tcW w:w="1701" w:type="dxa"/>
          </w:tcPr>
          <w:p w:rsidR="00FE0B31" w:rsidRPr="009F2022" w:rsidRDefault="00FE0B31" w:rsidP="00FE0B31">
            <w:pPr>
              <w:rPr>
                <w:rFonts w:ascii="Times New Roman" w:hAnsi="Times New Roman"/>
                <w:sz w:val="28"/>
                <w:szCs w:val="28"/>
              </w:rPr>
            </w:pPr>
            <w:r w:rsidRPr="009F2022">
              <w:rPr>
                <w:rFonts w:ascii="Times New Roman" w:hAnsi="Times New Roman"/>
                <w:sz w:val="28"/>
                <w:szCs w:val="28"/>
              </w:rPr>
              <w:t>В течение года</w:t>
            </w:r>
          </w:p>
        </w:tc>
        <w:tc>
          <w:tcPr>
            <w:tcW w:w="1559" w:type="dxa"/>
          </w:tcPr>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Классные руководители,</w:t>
            </w:r>
          </w:p>
          <w:p w:rsidR="00FE0B31" w:rsidRPr="009F2022" w:rsidRDefault="00FE0B31" w:rsidP="00FE0B31">
            <w:pPr>
              <w:rPr>
                <w:rFonts w:ascii="Times New Roman" w:hAnsi="Times New Roman"/>
                <w:sz w:val="28"/>
                <w:szCs w:val="28"/>
                <w:lang w:val="ru-RU"/>
              </w:rPr>
            </w:pPr>
            <w:r w:rsidRPr="009F2022">
              <w:rPr>
                <w:rFonts w:ascii="Times New Roman" w:hAnsi="Times New Roman"/>
                <w:sz w:val="28"/>
                <w:szCs w:val="28"/>
                <w:lang w:val="ru-RU"/>
              </w:rPr>
              <w:t>учитель ИЗО и технологии</w:t>
            </w:r>
          </w:p>
        </w:tc>
      </w:tr>
    </w:tbl>
    <w:p w:rsidR="00FE0B31" w:rsidRPr="009F2022" w:rsidRDefault="00FE0B31" w:rsidP="00FE0B31">
      <w:pPr>
        <w:rPr>
          <w:rFonts w:ascii="Times New Roman" w:hAnsi="Times New Roman"/>
          <w:sz w:val="28"/>
          <w:szCs w:val="28"/>
          <w:lang w:val="ru-RU"/>
        </w:rPr>
      </w:pPr>
    </w:p>
    <w:bookmarkEnd w:id="243"/>
    <w:p w:rsidR="00574ADA" w:rsidRPr="009F2022" w:rsidRDefault="009D14C4" w:rsidP="00F40A59">
      <w:pPr>
        <w:ind w:firstLine="709"/>
        <w:jc w:val="both"/>
        <w:rPr>
          <w:rFonts w:ascii="Times New Roman" w:eastAsia="Times New Roman" w:hAnsi="Times New Roman"/>
          <w:sz w:val="28"/>
          <w:szCs w:val="28"/>
          <w:lang w:val="ru-RU"/>
        </w:rPr>
      </w:pPr>
      <w:r w:rsidRPr="009F2022">
        <w:rPr>
          <w:rFonts w:ascii="Times New Roman" w:eastAsia="SchoolBookSanPin" w:hAnsi="Times New Roman"/>
          <w:sz w:val="28"/>
          <w:szCs w:val="28"/>
          <w:lang w:val="ru-RU"/>
        </w:rPr>
        <w:tab/>
      </w:r>
      <w:r w:rsidR="00574ADA" w:rsidRPr="009F2022">
        <w:rPr>
          <w:rFonts w:ascii="Times New Roman" w:eastAsia="SchoolBookSanPin" w:hAnsi="Times New Roman"/>
          <w:b/>
          <w:bCs/>
          <w:sz w:val="28"/>
          <w:szCs w:val="28"/>
          <w:lang w:val="ru-RU"/>
        </w:rPr>
        <w:t xml:space="preserve">3.5 </w:t>
      </w:r>
      <w:r w:rsidRPr="009F2022">
        <w:rPr>
          <w:rFonts w:ascii="Times New Roman" w:eastAsia="Times New Roman" w:hAnsi="Times New Roman"/>
          <w:b/>
          <w:bCs/>
          <w:sz w:val="28"/>
          <w:szCs w:val="28"/>
          <w:lang w:val="ru-RU"/>
        </w:rPr>
        <w:t>Характеристика условий реализации программы НОО</w:t>
      </w:r>
      <w:r w:rsidR="00574ADA" w:rsidRPr="009F2022">
        <w:rPr>
          <w:rFonts w:ascii="Times New Roman" w:eastAsia="Times New Roman" w:hAnsi="Times New Roman"/>
          <w:b/>
          <w:bCs/>
          <w:sz w:val="28"/>
          <w:szCs w:val="28"/>
          <w:lang w:val="ru-RU"/>
        </w:rPr>
        <w:br/>
      </w:r>
      <w:r w:rsidR="00574ADA" w:rsidRPr="009F2022">
        <w:rPr>
          <w:rFonts w:ascii="Times New Roman" w:eastAsia="Times New Roman" w:hAnsi="Times New Roman"/>
          <w:b/>
          <w:bCs/>
          <w:color w:val="FF0000"/>
          <w:sz w:val="28"/>
          <w:szCs w:val="28"/>
          <w:lang w:val="ru-RU"/>
        </w:rPr>
        <w:br/>
      </w:r>
      <w:r w:rsidR="00574ADA" w:rsidRPr="009F2022">
        <w:rPr>
          <w:rFonts w:ascii="Times New Roman" w:eastAsia="Times New Roman" w:hAnsi="Times New Roman"/>
          <w:sz w:val="28"/>
          <w:szCs w:val="28"/>
          <w:lang w:val="ru-RU"/>
        </w:rPr>
        <w:t>Система условий реализации программы НОО, созданная в образовательной организации, направлена на:</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достижение обучающимися планируемых результатов освоения программы начального общего образования, в т.ч. адаптированной;</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развитие личности, её способностей, удовлетворение образовательных потребностей и интересов, самореализацию обучающихся, в т.ч.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 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формирование социокультурных и духовно-нравственных ценностей обучающихся, основ их гражданственности, российской гражданской идентичности;</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формирование у обучающихся экологической грамотности, навыков здорового и безопасного для человека и окружающей его среды образа жизни;</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использование в образовательной деятельности современных образовательных технологий, направленных в т.ч. на воспитание обучающихся и развитие различных форм наставничества;</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lastRenderedPageBreak/>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574ADA" w:rsidRPr="009F2022" w:rsidRDefault="00574ADA" w:rsidP="00F40A59">
      <w:pPr>
        <w:ind w:firstLine="709"/>
        <w:jc w:val="both"/>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При реализации настоящей образовательной программы НОО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p>
    <w:p w:rsidR="00574ADA" w:rsidRPr="009F2022" w:rsidRDefault="00574ADA" w:rsidP="00574ADA">
      <w:pPr>
        <w:ind w:firstLine="709"/>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3.5.1.</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Кадровые условия реализации основной образовательной программы НОО</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b/>
          <w:color w:val="auto"/>
          <w:sz w:val="28"/>
          <w:szCs w:val="28"/>
          <w:lang w:val="ru-RU"/>
        </w:rPr>
        <w:t>ШМОКУ СОШ с.Новотроицкое</w:t>
      </w:r>
      <w:r w:rsidRPr="00A04DF3">
        <w:rPr>
          <w:rFonts w:ascii="Times New Roman" w:hAnsi="Times New Roman"/>
          <w:color w:val="auto"/>
          <w:sz w:val="28"/>
          <w:szCs w:val="28"/>
          <w:lang w:val="ru-RU"/>
        </w:rPr>
        <w:t xml:space="preserve"> создает и поддерживает комфортную развивающую образовательную среду, </w:t>
      </w:r>
      <w:r w:rsidRPr="00A04DF3">
        <w:rPr>
          <w:rFonts w:ascii="Times New Roman" w:hAnsi="Times New Roman"/>
          <w:color w:val="auto"/>
          <w:spacing w:val="2"/>
          <w:sz w:val="28"/>
          <w:szCs w:val="28"/>
          <w:lang w:val="ru-RU"/>
        </w:rPr>
        <w:t xml:space="preserve">адекватную задачам достижения личностного, социального, </w:t>
      </w:r>
      <w:r w:rsidRPr="00A04DF3">
        <w:rPr>
          <w:rFonts w:ascii="Times New Roman" w:hAnsi="Times New Roman"/>
          <w:color w:val="auto"/>
          <w:sz w:val="28"/>
          <w:szCs w:val="28"/>
          <w:lang w:val="ru-RU"/>
        </w:rPr>
        <w:t>познавательного (интеллектуального), коммуникативного, эс</w:t>
      </w:r>
      <w:r w:rsidRPr="00A04DF3">
        <w:rPr>
          <w:rFonts w:ascii="Times New Roman" w:hAnsi="Times New Roman"/>
          <w:color w:val="auto"/>
          <w:spacing w:val="-2"/>
          <w:sz w:val="28"/>
          <w:szCs w:val="28"/>
          <w:lang w:val="ru-RU"/>
        </w:rPr>
        <w:t xml:space="preserve">тетического, физического, трудового развития обучающихся и обеспечивает достижение планируемых результатов освоения ООП НОО. Условия реализации ООП НОО представляют собой систему </w:t>
      </w:r>
      <w:r w:rsidRPr="00A04DF3">
        <w:rPr>
          <w:rFonts w:ascii="Times New Roman" w:hAnsi="Times New Roman"/>
          <w:sz w:val="28"/>
          <w:szCs w:val="28"/>
          <w:lang w:val="ru-RU"/>
        </w:rPr>
        <w:t>кадровых; психолого-педагогических; финансовых; материально-технических; учебно-методического, информационного обеспечения; механизмы достижения целевых ориентиров; а также контроль за состоянием системы условий. Реализация данных условий обеспечивает возможность:</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достижения планируемых результатов освоения ООП НОО всеми обучающимися, в том числе детьми с ограниченными возможностями здоровья;</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выявления и развития способностей, обучающихся через (систему клубов, секций, студий и кружков) организацию общественно-полезной деятельности с использованием возможности организаций дополнительного образования;</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работы с одарёнными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эффективного использования времени, отведенного на реализацию части основной образовательной программы в соответствии с запросами обучающихся и их родителей (законных представителей);</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использования в образовательной деятельности современных образовательных технологий деятельностного типа;</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эффективной самостоятельной работы обучающихся при поддержке педагогических работников;</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lastRenderedPageBreak/>
        <w:t>– включения обучающихся в процессы понимания и преобразования внешкольной социальной среды (района, города) для приобретения опыта реального управления и действия;</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обновления содержания ООП НОО,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 xml:space="preserve">– эффективного управления с использованием информационно-коммуникационных технологий, а также современных механизмов финансирования. </w:t>
      </w:r>
    </w:p>
    <w:p w:rsidR="00FE0B31" w:rsidRPr="00A04DF3" w:rsidRDefault="00FE0B31" w:rsidP="00FE0B31">
      <w:pPr>
        <w:pStyle w:val="aff"/>
        <w:spacing w:line="276" w:lineRule="auto"/>
        <w:ind w:right="-2" w:firstLine="426"/>
        <w:rPr>
          <w:rFonts w:ascii="Times New Roman" w:hAnsi="Times New Roman"/>
          <w:sz w:val="28"/>
          <w:szCs w:val="28"/>
          <w:lang w:val="ru-RU"/>
        </w:rPr>
      </w:pPr>
      <w:r w:rsidRPr="00A04DF3">
        <w:rPr>
          <w:rFonts w:ascii="Times New Roman" w:hAnsi="Times New Roman"/>
          <w:sz w:val="28"/>
          <w:szCs w:val="28"/>
          <w:lang w:val="ru-RU"/>
        </w:rPr>
        <w:t>Интегративным результатом реализации указанных требований является создание комфортной развивающей образовательной среды:</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 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 гарантирующей охрану и укрепление физического, психологического и социального здоровья обучающихся;</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 комфортной по отношению к обучающимся и педагогическим работникам.</w:t>
      </w:r>
    </w:p>
    <w:p w:rsidR="00FE0B31" w:rsidRPr="009F2022" w:rsidRDefault="00FE0B31" w:rsidP="00F842B4">
      <w:pPr>
        <w:pStyle w:val="aff"/>
        <w:spacing w:line="276" w:lineRule="auto"/>
        <w:ind w:right="-2" w:firstLine="426"/>
        <w:rPr>
          <w:rFonts w:ascii="Times New Roman" w:hAnsi="Times New Roman"/>
          <w:b/>
          <w:sz w:val="28"/>
          <w:szCs w:val="28"/>
        </w:rPr>
      </w:pPr>
      <w:r w:rsidRPr="00A04DF3">
        <w:rPr>
          <w:rFonts w:ascii="Times New Roman" w:hAnsi="Times New Roman"/>
          <w:color w:val="auto"/>
          <w:spacing w:val="-2"/>
          <w:sz w:val="28"/>
          <w:szCs w:val="28"/>
          <w:lang w:val="ru-RU"/>
        </w:rPr>
        <w:t xml:space="preserve"> </w:t>
      </w:r>
      <w:r w:rsidRPr="009F2022">
        <w:rPr>
          <w:rFonts w:ascii="Times New Roman" w:hAnsi="Times New Roman"/>
          <w:b/>
          <w:sz w:val="28"/>
          <w:szCs w:val="28"/>
        </w:rPr>
        <w:t>Кадровые условия реализации ООП НОО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1843"/>
        <w:gridCol w:w="1984"/>
        <w:gridCol w:w="2126"/>
        <w:gridCol w:w="1276"/>
      </w:tblGrid>
      <w:tr w:rsidR="00FE0B31" w:rsidRPr="009F2022" w:rsidTr="00FE0B31">
        <w:tc>
          <w:tcPr>
            <w:tcW w:w="675" w:type="dxa"/>
          </w:tcPr>
          <w:p w:rsidR="00FE0B31" w:rsidRPr="009F2022" w:rsidRDefault="00FE0B31" w:rsidP="00FE0B31">
            <w:pPr>
              <w:ind w:right="-2"/>
              <w:jc w:val="center"/>
              <w:rPr>
                <w:rFonts w:ascii="Times New Roman" w:hAnsi="Times New Roman"/>
                <w:b/>
                <w:sz w:val="28"/>
                <w:szCs w:val="28"/>
              </w:rPr>
            </w:pPr>
            <w:r w:rsidRPr="009F2022">
              <w:rPr>
                <w:rFonts w:ascii="Times New Roman" w:hAnsi="Times New Roman"/>
                <w:b/>
                <w:sz w:val="28"/>
                <w:szCs w:val="28"/>
              </w:rPr>
              <w:t>№</w:t>
            </w:r>
          </w:p>
          <w:p w:rsidR="00FE0B31" w:rsidRPr="009F2022" w:rsidRDefault="00FE0B31" w:rsidP="00FE0B31">
            <w:pPr>
              <w:ind w:right="-2"/>
              <w:jc w:val="center"/>
              <w:rPr>
                <w:rFonts w:ascii="Times New Roman" w:hAnsi="Times New Roman"/>
                <w:b/>
                <w:sz w:val="28"/>
                <w:szCs w:val="28"/>
              </w:rPr>
            </w:pPr>
            <w:r w:rsidRPr="009F2022">
              <w:rPr>
                <w:rFonts w:ascii="Times New Roman" w:hAnsi="Times New Roman"/>
                <w:b/>
                <w:sz w:val="28"/>
                <w:szCs w:val="28"/>
              </w:rPr>
              <w:t>п/п</w:t>
            </w:r>
          </w:p>
        </w:tc>
        <w:tc>
          <w:tcPr>
            <w:tcW w:w="1985" w:type="dxa"/>
          </w:tcPr>
          <w:p w:rsidR="00FE0B31" w:rsidRPr="009F2022" w:rsidRDefault="00FE0B31" w:rsidP="00FE0B31">
            <w:pPr>
              <w:ind w:right="-2"/>
              <w:rPr>
                <w:rFonts w:ascii="Times New Roman" w:hAnsi="Times New Roman"/>
                <w:b/>
                <w:sz w:val="28"/>
                <w:szCs w:val="28"/>
              </w:rPr>
            </w:pPr>
            <w:r w:rsidRPr="009F2022">
              <w:rPr>
                <w:rFonts w:ascii="Times New Roman" w:hAnsi="Times New Roman"/>
                <w:b/>
                <w:sz w:val="28"/>
                <w:szCs w:val="28"/>
              </w:rPr>
              <w:t>Кадровое обеспечение</w:t>
            </w:r>
          </w:p>
        </w:tc>
        <w:tc>
          <w:tcPr>
            <w:tcW w:w="1843" w:type="dxa"/>
          </w:tcPr>
          <w:p w:rsidR="00FE0B31" w:rsidRPr="009F2022" w:rsidRDefault="00FE0B31" w:rsidP="00FE0B31">
            <w:pPr>
              <w:ind w:right="-2"/>
              <w:jc w:val="both"/>
              <w:rPr>
                <w:rFonts w:ascii="Times New Roman" w:hAnsi="Times New Roman"/>
                <w:b/>
                <w:sz w:val="28"/>
                <w:szCs w:val="28"/>
              </w:rPr>
            </w:pPr>
            <w:r w:rsidRPr="009F2022">
              <w:rPr>
                <w:rFonts w:ascii="Times New Roman" w:hAnsi="Times New Roman"/>
                <w:b/>
                <w:sz w:val="28"/>
                <w:szCs w:val="28"/>
              </w:rPr>
              <w:t>Количество</w:t>
            </w:r>
          </w:p>
        </w:tc>
        <w:tc>
          <w:tcPr>
            <w:tcW w:w="1984" w:type="dxa"/>
          </w:tcPr>
          <w:p w:rsidR="00FE0B31" w:rsidRPr="009F2022" w:rsidRDefault="00FE0B31" w:rsidP="00FE0B31">
            <w:pPr>
              <w:ind w:right="-2"/>
              <w:jc w:val="both"/>
              <w:rPr>
                <w:rFonts w:ascii="Times New Roman" w:hAnsi="Times New Roman"/>
                <w:b/>
                <w:sz w:val="28"/>
                <w:szCs w:val="28"/>
              </w:rPr>
            </w:pPr>
            <w:r w:rsidRPr="009F2022">
              <w:rPr>
                <w:rFonts w:ascii="Times New Roman" w:hAnsi="Times New Roman"/>
                <w:b/>
                <w:sz w:val="28"/>
                <w:szCs w:val="28"/>
              </w:rPr>
              <w:t>Образование</w:t>
            </w:r>
          </w:p>
        </w:tc>
        <w:tc>
          <w:tcPr>
            <w:tcW w:w="2126" w:type="dxa"/>
          </w:tcPr>
          <w:p w:rsidR="00FE0B31" w:rsidRPr="009F2022" w:rsidRDefault="00FE0B31" w:rsidP="00FE0B31">
            <w:pPr>
              <w:ind w:right="-2"/>
              <w:jc w:val="both"/>
              <w:rPr>
                <w:rFonts w:ascii="Times New Roman" w:hAnsi="Times New Roman"/>
                <w:b/>
                <w:sz w:val="28"/>
                <w:szCs w:val="28"/>
              </w:rPr>
            </w:pPr>
            <w:r w:rsidRPr="009F2022">
              <w:rPr>
                <w:rFonts w:ascii="Times New Roman" w:hAnsi="Times New Roman"/>
                <w:b/>
                <w:sz w:val="28"/>
                <w:szCs w:val="28"/>
              </w:rPr>
              <w:t>Уровень квалификации</w:t>
            </w:r>
          </w:p>
        </w:tc>
        <w:tc>
          <w:tcPr>
            <w:tcW w:w="1276" w:type="dxa"/>
          </w:tcPr>
          <w:p w:rsidR="00FE0B31" w:rsidRPr="009F2022" w:rsidRDefault="00FE0B31" w:rsidP="00FE0B31">
            <w:pPr>
              <w:ind w:right="-2"/>
              <w:jc w:val="both"/>
              <w:rPr>
                <w:rFonts w:ascii="Times New Roman" w:hAnsi="Times New Roman"/>
                <w:b/>
                <w:sz w:val="28"/>
                <w:szCs w:val="28"/>
              </w:rPr>
            </w:pPr>
            <w:r w:rsidRPr="009F2022">
              <w:rPr>
                <w:rFonts w:ascii="Times New Roman" w:hAnsi="Times New Roman"/>
                <w:b/>
                <w:sz w:val="28"/>
                <w:szCs w:val="28"/>
              </w:rPr>
              <w:t>Повышение квалификации</w:t>
            </w: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1</w:t>
            </w:r>
          </w:p>
        </w:tc>
        <w:tc>
          <w:tcPr>
            <w:tcW w:w="1985"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Учитель начальных классов</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3</w:t>
            </w:r>
          </w:p>
        </w:tc>
        <w:tc>
          <w:tcPr>
            <w:tcW w:w="1984"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1 -высшее</w:t>
            </w:r>
          </w:p>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 xml:space="preserve"> 2-среднее-профессиональное</w:t>
            </w:r>
          </w:p>
          <w:p w:rsidR="00FE0B31" w:rsidRPr="009F2022" w:rsidRDefault="00FE0B31" w:rsidP="00FE0B31">
            <w:pPr>
              <w:ind w:right="-2"/>
              <w:jc w:val="both"/>
              <w:rPr>
                <w:rFonts w:ascii="Times New Roman" w:hAnsi="Times New Roman"/>
                <w:sz w:val="28"/>
                <w:szCs w:val="28"/>
              </w:rPr>
            </w:pPr>
          </w:p>
        </w:tc>
        <w:tc>
          <w:tcPr>
            <w:tcW w:w="2126"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1Высшая-</w:t>
            </w:r>
          </w:p>
          <w:p w:rsidR="00FE0B31" w:rsidRPr="009F2022" w:rsidRDefault="00FE0B31" w:rsidP="00FE0B31">
            <w:pPr>
              <w:ind w:right="-2"/>
              <w:jc w:val="both"/>
              <w:rPr>
                <w:rFonts w:ascii="Times New Roman" w:hAnsi="Times New Roman"/>
                <w:sz w:val="28"/>
                <w:szCs w:val="28"/>
                <w:lang w:val="ru-RU"/>
              </w:rPr>
            </w:pPr>
            <w:r w:rsidRPr="009F2022">
              <w:rPr>
                <w:rFonts w:ascii="Times New Roman" w:hAnsi="Times New Roman"/>
                <w:sz w:val="28"/>
                <w:szCs w:val="28"/>
              </w:rPr>
              <w:t>1</w:t>
            </w:r>
            <w:r w:rsidRPr="009F2022">
              <w:rPr>
                <w:rFonts w:ascii="Times New Roman" w:hAnsi="Times New Roman"/>
                <w:sz w:val="28"/>
                <w:szCs w:val="28"/>
                <w:lang w:val="ru-RU"/>
              </w:rPr>
              <w:t>Высшая</w:t>
            </w:r>
          </w:p>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1СЗД</w:t>
            </w:r>
          </w:p>
        </w:tc>
        <w:tc>
          <w:tcPr>
            <w:tcW w:w="1276" w:type="dxa"/>
          </w:tcPr>
          <w:p w:rsidR="00FE0B31" w:rsidRPr="009F2022" w:rsidRDefault="00FE0B31" w:rsidP="00FE0B31">
            <w:pPr>
              <w:ind w:right="-2"/>
              <w:jc w:val="both"/>
              <w:rPr>
                <w:rFonts w:ascii="Times New Roman" w:hAnsi="Times New Roman"/>
                <w:sz w:val="28"/>
                <w:szCs w:val="28"/>
                <w:lang w:val="ru-RU"/>
              </w:rPr>
            </w:pPr>
            <w:r w:rsidRPr="009F2022">
              <w:rPr>
                <w:rFonts w:ascii="Times New Roman" w:hAnsi="Times New Roman"/>
                <w:sz w:val="28"/>
                <w:szCs w:val="28"/>
              </w:rPr>
              <w:t>202</w:t>
            </w:r>
            <w:r w:rsidRPr="009F2022">
              <w:rPr>
                <w:rFonts w:ascii="Times New Roman" w:hAnsi="Times New Roman"/>
                <w:sz w:val="28"/>
                <w:szCs w:val="28"/>
                <w:lang w:val="ru-RU"/>
              </w:rPr>
              <w:t>2</w:t>
            </w:r>
          </w:p>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2022</w:t>
            </w:r>
          </w:p>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2022</w:t>
            </w:r>
          </w:p>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Каждые три года</w:t>
            </w: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2</w:t>
            </w:r>
          </w:p>
        </w:tc>
        <w:tc>
          <w:tcPr>
            <w:tcW w:w="1985"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Администрация</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2</w:t>
            </w:r>
          </w:p>
        </w:tc>
        <w:tc>
          <w:tcPr>
            <w:tcW w:w="1984"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2 высшее</w:t>
            </w:r>
          </w:p>
        </w:tc>
        <w:tc>
          <w:tcPr>
            <w:tcW w:w="2126" w:type="dxa"/>
          </w:tcPr>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rPr>
              <w:t>1 высшая</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1СЗД</w:t>
            </w:r>
          </w:p>
        </w:tc>
        <w:tc>
          <w:tcPr>
            <w:tcW w:w="1276" w:type="dxa"/>
          </w:tcPr>
          <w:p w:rsidR="00FE0B31" w:rsidRPr="009F2022" w:rsidRDefault="00FE0B31" w:rsidP="00FE0B31">
            <w:pPr>
              <w:ind w:right="-2"/>
              <w:jc w:val="both"/>
              <w:rPr>
                <w:rFonts w:ascii="Times New Roman" w:hAnsi="Times New Roman"/>
                <w:sz w:val="28"/>
                <w:szCs w:val="28"/>
                <w:lang w:val="ru-RU"/>
              </w:rPr>
            </w:pPr>
            <w:r w:rsidRPr="009F2022">
              <w:rPr>
                <w:rFonts w:ascii="Times New Roman" w:hAnsi="Times New Roman"/>
                <w:sz w:val="28"/>
                <w:szCs w:val="28"/>
              </w:rPr>
              <w:t>202</w:t>
            </w:r>
            <w:r w:rsidRPr="009F2022">
              <w:rPr>
                <w:rFonts w:ascii="Times New Roman" w:hAnsi="Times New Roman"/>
                <w:sz w:val="28"/>
                <w:szCs w:val="28"/>
                <w:lang w:val="ru-RU"/>
              </w:rPr>
              <w:t>3</w:t>
            </w:r>
          </w:p>
          <w:p w:rsidR="00FE0B31" w:rsidRPr="009F2022" w:rsidRDefault="00FE0B31" w:rsidP="00FE0B31">
            <w:pPr>
              <w:ind w:right="-2"/>
              <w:jc w:val="both"/>
              <w:rPr>
                <w:rFonts w:ascii="Times New Roman" w:hAnsi="Times New Roman"/>
                <w:sz w:val="28"/>
                <w:szCs w:val="28"/>
                <w:lang w:val="ru-RU"/>
              </w:rPr>
            </w:pPr>
            <w:r w:rsidRPr="009F2022">
              <w:rPr>
                <w:rFonts w:ascii="Times New Roman" w:hAnsi="Times New Roman"/>
                <w:sz w:val="28"/>
                <w:szCs w:val="28"/>
              </w:rPr>
              <w:t>20</w:t>
            </w:r>
            <w:r w:rsidRPr="009F2022">
              <w:rPr>
                <w:rFonts w:ascii="Times New Roman" w:hAnsi="Times New Roman"/>
                <w:sz w:val="28"/>
                <w:szCs w:val="28"/>
                <w:lang w:val="ru-RU"/>
              </w:rPr>
              <w:t>23</w:t>
            </w: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3</w:t>
            </w:r>
          </w:p>
        </w:tc>
        <w:tc>
          <w:tcPr>
            <w:tcW w:w="1985"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Педагог-психолог</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нет</w:t>
            </w:r>
          </w:p>
        </w:tc>
        <w:tc>
          <w:tcPr>
            <w:tcW w:w="1984" w:type="dxa"/>
          </w:tcPr>
          <w:p w:rsidR="00FE0B31" w:rsidRPr="009F2022" w:rsidRDefault="00FE0B31" w:rsidP="00FE0B31">
            <w:pPr>
              <w:ind w:right="-2" w:firstLine="426"/>
              <w:jc w:val="both"/>
              <w:rPr>
                <w:rFonts w:ascii="Times New Roman" w:hAnsi="Times New Roman"/>
                <w:sz w:val="28"/>
                <w:szCs w:val="28"/>
              </w:rPr>
            </w:pPr>
          </w:p>
        </w:tc>
        <w:tc>
          <w:tcPr>
            <w:tcW w:w="2126" w:type="dxa"/>
          </w:tcPr>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rPr>
            </w:pP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4</w:t>
            </w:r>
          </w:p>
        </w:tc>
        <w:tc>
          <w:tcPr>
            <w:tcW w:w="1985"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Учитель-логопед</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нет</w:t>
            </w:r>
          </w:p>
        </w:tc>
        <w:tc>
          <w:tcPr>
            <w:tcW w:w="1984" w:type="dxa"/>
          </w:tcPr>
          <w:p w:rsidR="00FE0B31" w:rsidRPr="009F2022" w:rsidRDefault="00FE0B31" w:rsidP="00FE0B31">
            <w:pPr>
              <w:ind w:right="-2" w:firstLine="426"/>
              <w:jc w:val="both"/>
              <w:rPr>
                <w:rFonts w:ascii="Times New Roman" w:hAnsi="Times New Roman"/>
                <w:sz w:val="28"/>
                <w:szCs w:val="28"/>
              </w:rPr>
            </w:pPr>
          </w:p>
        </w:tc>
        <w:tc>
          <w:tcPr>
            <w:tcW w:w="2126" w:type="dxa"/>
          </w:tcPr>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rPr>
            </w:pP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5</w:t>
            </w:r>
          </w:p>
        </w:tc>
        <w:tc>
          <w:tcPr>
            <w:tcW w:w="1985" w:type="dxa"/>
          </w:tcPr>
          <w:p w:rsidR="00FE0B31" w:rsidRPr="009F2022" w:rsidRDefault="00FE0B31" w:rsidP="00FE0B31">
            <w:pPr>
              <w:ind w:right="-2"/>
              <w:jc w:val="both"/>
              <w:rPr>
                <w:rFonts w:ascii="Times New Roman" w:hAnsi="Times New Roman"/>
                <w:sz w:val="28"/>
                <w:szCs w:val="28"/>
              </w:rPr>
            </w:pPr>
            <w:r w:rsidRPr="009F2022">
              <w:rPr>
                <w:rFonts w:ascii="Times New Roman" w:hAnsi="Times New Roman"/>
                <w:sz w:val="28"/>
                <w:szCs w:val="28"/>
              </w:rPr>
              <w:t xml:space="preserve">Педагог </w:t>
            </w:r>
            <w:r w:rsidRPr="009F2022">
              <w:rPr>
                <w:rFonts w:ascii="Times New Roman" w:hAnsi="Times New Roman"/>
                <w:sz w:val="28"/>
                <w:szCs w:val="28"/>
              </w:rPr>
              <w:lastRenderedPageBreak/>
              <w:t>дополнительного образования</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lastRenderedPageBreak/>
              <w:t>1</w:t>
            </w:r>
          </w:p>
        </w:tc>
        <w:tc>
          <w:tcPr>
            <w:tcW w:w="1984"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1 высшее</w:t>
            </w:r>
          </w:p>
          <w:p w:rsidR="00FE0B31" w:rsidRPr="009F2022" w:rsidRDefault="00FE0B31" w:rsidP="00FE0B31">
            <w:pPr>
              <w:ind w:right="-2" w:firstLine="426"/>
              <w:jc w:val="both"/>
              <w:rPr>
                <w:rFonts w:ascii="Times New Roman" w:hAnsi="Times New Roman"/>
                <w:sz w:val="28"/>
                <w:szCs w:val="28"/>
              </w:rPr>
            </w:pPr>
          </w:p>
        </w:tc>
        <w:tc>
          <w:tcPr>
            <w:tcW w:w="2126"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lastRenderedPageBreak/>
              <w:t>1Высшая</w:t>
            </w:r>
          </w:p>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rPr>
              <w:lastRenderedPageBreak/>
              <w:t>202</w:t>
            </w:r>
            <w:r w:rsidRPr="009F2022">
              <w:rPr>
                <w:rFonts w:ascii="Times New Roman" w:hAnsi="Times New Roman"/>
                <w:sz w:val="28"/>
                <w:szCs w:val="28"/>
                <w:lang w:val="ru-RU"/>
              </w:rPr>
              <w:t>3</w:t>
            </w: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lastRenderedPageBreak/>
              <w:t>6</w:t>
            </w:r>
          </w:p>
        </w:tc>
        <w:tc>
          <w:tcPr>
            <w:tcW w:w="1985" w:type="dxa"/>
          </w:tcPr>
          <w:p w:rsidR="00FE0B31" w:rsidRPr="009F2022" w:rsidRDefault="00FE0B31" w:rsidP="00FE0B31">
            <w:pPr>
              <w:ind w:right="-2"/>
              <w:jc w:val="both"/>
              <w:rPr>
                <w:rFonts w:ascii="Times New Roman" w:hAnsi="Times New Roman"/>
                <w:sz w:val="28"/>
                <w:szCs w:val="28"/>
                <w:lang w:val="ru-RU"/>
              </w:rPr>
            </w:pPr>
            <w:r w:rsidRPr="009F2022">
              <w:rPr>
                <w:rFonts w:ascii="Times New Roman" w:hAnsi="Times New Roman"/>
                <w:sz w:val="28"/>
                <w:szCs w:val="28"/>
                <w:lang w:val="ru-RU"/>
              </w:rPr>
              <w:t xml:space="preserve">Медицинский персонал (работа по договору с </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нет</w:t>
            </w:r>
          </w:p>
        </w:tc>
        <w:tc>
          <w:tcPr>
            <w:tcW w:w="1984" w:type="dxa"/>
          </w:tcPr>
          <w:p w:rsidR="00FE0B31" w:rsidRPr="009F2022" w:rsidRDefault="00FE0B31" w:rsidP="00FE0B31">
            <w:pPr>
              <w:ind w:right="-2" w:firstLine="426"/>
              <w:jc w:val="both"/>
              <w:rPr>
                <w:rFonts w:ascii="Times New Roman" w:hAnsi="Times New Roman"/>
                <w:sz w:val="28"/>
                <w:szCs w:val="28"/>
              </w:rPr>
            </w:pPr>
          </w:p>
        </w:tc>
        <w:tc>
          <w:tcPr>
            <w:tcW w:w="2126" w:type="dxa"/>
          </w:tcPr>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rPr>
            </w:pP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7</w:t>
            </w:r>
          </w:p>
        </w:tc>
        <w:tc>
          <w:tcPr>
            <w:tcW w:w="1985" w:type="dxa"/>
          </w:tcPr>
          <w:p w:rsidR="00FE0B31" w:rsidRPr="009F2022" w:rsidRDefault="00FE0B31" w:rsidP="00FE0B31">
            <w:pPr>
              <w:pStyle w:val="3a"/>
              <w:widowControl/>
              <w:shd w:val="clear" w:color="auto" w:fill="auto"/>
              <w:spacing w:line="276" w:lineRule="auto"/>
              <w:ind w:right="-2"/>
              <w:rPr>
                <w:sz w:val="28"/>
                <w:szCs w:val="28"/>
              </w:rPr>
            </w:pPr>
            <w:r w:rsidRPr="009F2022">
              <w:rPr>
                <w:sz w:val="28"/>
                <w:szCs w:val="28"/>
              </w:rPr>
              <w:t>Библиотекарь</w:t>
            </w:r>
          </w:p>
        </w:tc>
        <w:tc>
          <w:tcPr>
            <w:tcW w:w="1843"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1</w:t>
            </w:r>
          </w:p>
        </w:tc>
        <w:tc>
          <w:tcPr>
            <w:tcW w:w="1984"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Средне -специальное</w:t>
            </w:r>
          </w:p>
        </w:tc>
        <w:tc>
          <w:tcPr>
            <w:tcW w:w="2126" w:type="dxa"/>
          </w:tcPr>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2022</w:t>
            </w:r>
          </w:p>
        </w:tc>
      </w:tr>
      <w:tr w:rsidR="00FE0B31" w:rsidRPr="009F2022" w:rsidTr="00FE0B31">
        <w:tc>
          <w:tcPr>
            <w:tcW w:w="675" w:type="dxa"/>
          </w:tcPr>
          <w:p w:rsidR="00FE0B31" w:rsidRPr="009F2022" w:rsidRDefault="00FE0B31" w:rsidP="00FE0B31">
            <w:pPr>
              <w:ind w:right="-2" w:firstLine="426"/>
              <w:jc w:val="both"/>
              <w:rPr>
                <w:rFonts w:ascii="Times New Roman" w:hAnsi="Times New Roman"/>
                <w:sz w:val="28"/>
                <w:szCs w:val="28"/>
              </w:rPr>
            </w:pPr>
            <w:r w:rsidRPr="009F2022">
              <w:rPr>
                <w:rFonts w:ascii="Times New Roman" w:hAnsi="Times New Roman"/>
                <w:sz w:val="28"/>
                <w:szCs w:val="28"/>
              </w:rPr>
              <w:t>8</w:t>
            </w:r>
          </w:p>
        </w:tc>
        <w:tc>
          <w:tcPr>
            <w:tcW w:w="1985" w:type="dxa"/>
          </w:tcPr>
          <w:p w:rsidR="00FE0B31" w:rsidRPr="009F2022" w:rsidRDefault="00FE0B31" w:rsidP="00FE0B31">
            <w:pPr>
              <w:pStyle w:val="3a"/>
              <w:widowControl/>
              <w:shd w:val="clear" w:color="auto" w:fill="auto"/>
              <w:spacing w:line="276" w:lineRule="auto"/>
              <w:ind w:right="-2" w:firstLine="426"/>
              <w:rPr>
                <w:sz w:val="28"/>
                <w:szCs w:val="28"/>
              </w:rPr>
            </w:pPr>
          </w:p>
        </w:tc>
        <w:tc>
          <w:tcPr>
            <w:tcW w:w="1843" w:type="dxa"/>
          </w:tcPr>
          <w:p w:rsidR="00FE0B31" w:rsidRPr="009F2022" w:rsidRDefault="00FE0B31" w:rsidP="00FE0B31">
            <w:pPr>
              <w:ind w:right="-2" w:firstLine="426"/>
              <w:jc w:val="both"/>
              <w:rPr>
                <w:rFonts w:ascii="Times New Roman" w:hAnsi="Times New Roman"/>
                <w:sz w:val="28"/>
                <w:szCs w:val="28"/>
              </w:rPr>
            </w:pPr>
          </w:p>
        </w:tc>
        <w:tc>
          <w:tcPr>
            <w:tcW w:w="1984" w:type="dxa"/>
          </w:tcPr>
          <w:p w:rsidR="00FE0B31" w:rsidRPr="009F2022" w:rsidRDefault="00FE0B31" w:rsidP="00FE0B31">
            <w:pPr>
              <w:ind w:right="-2" w:firstLine="426"/>
              <w:jc w:val="both"/>
              <w:rPr>
                <w:rFonts w:ascii="Times New Roman" w:hAnsi="Times New Roman"/>
                <w:sz w:val="28"/>
                <w:szCs w:val="28"/>
              </w:rPr>
            </w:pPr>
          </w:p>
        </w:tc>
        <w:tc>
          <w:tcPr>
            <w:tcW w:w="2126" w:type="dxa"/>
          </w:tcPr>
          <w:p w:rsidR="00FE0B31" w:rsidRPr="009F2022" w:rsidRDefault="00FE0B31" w:rsidP="00FE0B31">
            <w:pPr>
              <w:ind w:right="-2" w:firstLine="426"/>
              <w:jc w:val="both"/>
              <w:rPr>
                <w:rFonts w:ascii="Times New Roman" w:hAnsi="Times New Roman"/>
                <w:sz w:val="28"/>
                <w:szCs w:val="28"/>
              </w:rPr>
            </w:pPr>
          </w:p>
        </w:tc>
        <w:tc>
          <w:tcPr>
            <w:tcW w:w="1276" w:type="dxa"/>
          </w:tcPr>
          <w:p w:rsidR="00FE0B31" w:rsidRPr="009F2022" w:rsidRDefault="00FE0B31" w:rsidP="00FE0B31">
            <w:pPr>
              <w:ind w:right="-2" w:firstLine="426"/>
              <w:jc w:val="both"/>
              <w:rPr>
                <w:rFonts w:ascii="Times New Roman" w:hAnsi="Times New Roman"/>
                <w:sz w:val="28"/>
                <w:szCs w:val="28"/>
              </w:rPr>
            </w:pPr>
          </w:p>
        </w:tc>
      </w:tr>
    </w:tbl>
    <w:p w:rsidR="00FE0B31" w:rsidRPr="009F2022" w:rsidRDefault="00FE0B31" w:rsidP="00FE0B31">
      <w:pPr>
        <w:jc w:val="both"/>
        <w:rPr>
          <w:rFonts w:ascii="Times New Roman" w:hAnsi="Times New Roman"/>
          <w:color w:val="000000"/>
          <w:sz w:val="28"/>
          <w:szCs w:val="28"/>
        </w:rPr>
      </w:pPr>
    </w:p>
    <w:p w:rsidR="00FE0B31" w:rsidRPr="009F2022" w:rsidRDefault="00FE0B31" w:rsidP="00FE0B31">
      <w:pPr>
        <w:jc w:val="both"/>
        <w:rPr>
          <w:rFonts w:ascii="Times New Roman" w:hAnsi="Times New Roman"/>
          <w:color w:val="000000"/>
          <w:sz w:val="28"/>
          <w:szCs w:val="28"/>
          <w:lang w:val="ru-RU"/>
        </w:rPr>
      </w:pPr>
      <w:r w:rsidRPr="009F2022">
        <w:rPr>
          <w:rFonts w:ascii="Times New Roman" w:hAnsi="Times New Roman"/>
          <w:color w:val="000000"/>
          <w:sz w:val="28"/>
          <w:szCs w:val="28"/>
          <w:lang w:val="ru-RU"/>
        </w:rPr>
        <w:tab/>
        <w:t>Укомплектованность ШМОКУ СОШ с.Новотроицкое квалифицированными педагогическими, руководящими и составляет -</w:t>
      </w:r>
      <w:r w:rsidRPr="009F2022">
        <w:rPr>
          <w:rFonts w:ascii="Times New Roman" w:hAnsi="Times New Roman"/>
          <w:b/>
          <w:i/>
          <w:color w:val="000000"/>
          <w:sz w:val="28"/>
          <w:szCs w:val="28"/>
          <w:lang w:val="ru-RU"/>
        </w:rPr>
        <w:t>100%.</w:t>
      </w:r>
    </w:p>
    <w:p w:rsidR="00FE0B31" w:rsidRPr="009F2022" w:rsidRDefault="00FE0B31" w:rsidP="00FE0B31">
      <w:pPr>
        <w:jc w:val="both"/>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Уровень квалификации работников образовательной организации, реализующей ООП НОО, для каждой занимаемой должности соответствует квалификационным характеристикам по соответствующей должности, а также квалификационной категории. Непрерывность профессионального развития педагогических работников обеспечивается освоением дополнительных образовательных программ по профилю педагогической деятельности не реже чем один раз в три года.</w:t>
      </w:r>
    </w:p>
    <w:p w:rsidR="00FE0B31" w:rsidRPr="009F2022" w:rsidRDefault="00FE0B31" w:rsidP="00FE0B31">
      <w:pPr>
        <w:ind w:right="-2" w:firstLine="426"/>
        <w:jc w:val="both"/>
        <w:rPr>
          <w:rFonts w:ascii="Times New Roman" w:hAnsi="Times New Roman"/>
          <w:color w:val="000000"/>
          <w:sz w:val="28"/>
          <w:szCs w:val="28"/>
          <w:lang w:val="ru-RU"/>
        </w:rPr>
      </w:pPr>
      <w:r w:rsidRPr="009F2022">
        <w:rPr>
          <w:rFonts w:ascii="Times New Roman" w:hAnsi="Times New Roman"/>
          <w:color w:val="000000"/>
          <w:sz w:val="28"/>
          <w:szCs w:val="28"/>
          <w:lang w:val="ru-RU"/>
        </w:rPr>
        <w:t>В ШМОКУ СОШ с.Новотроицкое создана система методической работы, обеспечивающая сопровождение деятельности педагогов на всех этапах реализации требований ФГОС.</w:t>
      </w:r>
    </w:p>
    <w:p w:rsidR="00FE0B31" w:rsidRPr="009F2022" w:rsidRDefault="00FE0B31" w:rsidP="00FE0B31">
      <w:pPr>
        <w:ind w:right="-2" w:firstLine="426"/>
        <w:jc w:val="both"/>
        <w:rPr>
          <w:rFonts w:ascii="Times New Roman" w:hAnsi="Times New Roman"/>
          <w:bCs/>
          <w:sz w:val="28"/>
          <w:szCs w:val="28"/>
          <w:lang w:val="ru-RU"/>
        </w:rPr>
      </w:pPr>
      <w:r w:rsidRPr="009F2022">
        <w:rPr>
          <w:rFonts w:ascii="Times New Roman" w:hAnsi="Times New Roman"/>
          <w:bCs/>
          <w:sz w:val="28"/>
          <w:szCs w:val="28"/>
          <w:lang w:val="ru-RU"/>
        </w:rPr>
        <w:t>План методической работы :</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1.</w:t>
      </w:r>
      <w:r w:rsidRPr="009F2022">
        <w:rPr>
          <w:rFonts w:ascii="Times New Roman" w:hAnsi="Times New Roman"/>
          <w:sz w:val="28"/>
          <w:szCs w:val="28"/>
        </w:rPr>
        <w:t> </w:t>
      </w:r>
      <w:r w:rsidRPr="009F2022">
        <w:rPr>
          <w:rFonts w:ascii="Times New Roman" w:hAnsi="Times New Roman"/>
          <w:sz w:val="28"/>
          <w:szCs w:val="28"/>
          <w:lang w:val="ru-RU"/>
        </w:rPr>
        <w:t xml:space="preserve">Семинары, посвящённые содержанию и ключевым особенностям обновленныхФГОС НОО </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2.</w:t>
      </w:r>
      <w:r w:rsidRPr="009F2022">
        <w:rPr>
          <w:rFonts w:ascii="Times New Roman" w:hAnsi="Times New Roman"/>
          <w:sz w:val="28"/>
          <w:szCs w:val="28"/>
        </w:rPr>
        <w:t> </w:t>
      </w:r>
      <w:r w:rsidRPr="009F2022">
        <w:rPr>
          <w:rFonts w:ascii="Times New Roman" w:hAnsi="Times New Roman"/>
          <w:sz w:val="28"/>
          <w:szCs w:val="28"/>
          <w:lang w:val="ru-RU"/>
        </w:rPr>
        <w:t>Заседания методических объединений учителей, по проблемам введения ФГОС НОО.</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3.</w:t>
      </w:r>
      <w:r w:rsidRPr="009F2022">
        <w:rPr>
          <w:rFonts w:ascii="Times New Roman" w:hAnsi="Times New Roman"/>
          <w:sz w:val="28"/>
          <w:szCs w:val="28"/>
        </w:rPr>
        <w:t> </w:t>
      </w:r>
      <w:r w:rsidRPr="009F2022">
        <w:rPr>
          <w:rFonts w:ascii="Times New Roman" w:hAnsi="Times New Roman"/>
          <w:sz w:val="28"/>
          <w:szCs w:val="28"/>
          <w:lang w:val="ru-RU"/>
        </w:rPr>
        <w:t>Участие педагогов в разработке разделов и компонентов основной образовательной программы  образовательной организации.</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4.</w:t>
      </w:r>
      <w:r w:rsidRPr="009F2022">
        <w:rPr>
          <w:rFonts w:ascii="Times New Roman" w:hAnsi="Times New Roman"/>
          <w:sz w:val="28"/>
          <w:szCs w:val="28"/>
        </w:rPr>
        <w:t> </w:t>
      </w:r>
      <w:r w:rsidRPr="009F2022">
        <w:rPr>
          <w:rFonts w:ascii="Times New Roman" w:hAnsi="Times New Roman"/>
          <w:sz w:val="28"/>
          <w:szCs w:val="28"/>
          <w:lang w:val="ru-RU"/>
        </w:rPr>
        <w:t>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 НОО.</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bCs/>
          <w:sz w:val="28"/>
          <w:szCs w:val="28"/>
          <w:lang w:val="ru-RU"/>
        </w:rPr>
        <w:t>Подведение итогов и обсуждение результатов мероприятий</w:t>
      </w:r>
      <w:r w:rsidRPr="009F2022">
        <w:rPr>
          <w:rFonts w:ascii="Times New Roman" w:hAnsi="Times New Roman"/>
          <w:sz w:val="28"/>
          <w:szCs w:val="28"/>
          <w:lang w:val="ru-RU"/>
        </w:rPr>
        <w:t xml:space="preserve"> осуществляются в </w:t>
      </w:r>
      <w:r w:rsidRPr="009F2022">
        <w:rPr>
          <w:rFonts w:ascii="Times New Roman" w:hAnsi="Times New Roman"/>
          <w:sz w:val="28"/>
          <w:szCs w:val="28"/>
          <w:lang w:val="ru-RU"/>
        </w:rPr>
        <w:lastRenderedPageBreak/>
        <w:t xml:space="preserve">разных формах: </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совещания при директоре, заседания педагогического и методического советов, в виде решений педагогического совета</w:t>
      </w:r>
    </w:p>
    <w:p w:rsidR="00FE0B31" w:rsidRPr="009F2022" w:rsidRDefault="00FE0B31" w:rsidP="00FE0B31">
      <w:pPr>
        <w:ind w:right="-2" w:firstLine="426"/>
        <w:jc w:val="both"/>
        <w:rPr>
          <w:rFonts w:ascii="Times New Roman" w:hAnsi="Times New Roman"/>
          <w:bCs/>
          <w:sz w:val="28"/>
          <w:szCs w:val="28"/>
          <w:lang w:val="ru-RU"/>
        </w:rPr>
      </w:pPr>
      <w:r w:rsidRPr="009F2022">
        <w:rPr>
          <w:rFonts w:ascii="Times New Roman" w:hAnsi="Times New Roman"/>
          <w:bCs/>
          <w:sz w:val="28"/>
          <w:szCs w:val="28"/>
          <w:lang w:val="ru-RU"/>
        </w:rPr>
        <w:t>Ожидаемый результат повышения квалификации и методической деятельности членов педагогического коллектива</w:t>
      </w:r>
      <w:r w:rsidRPr="009F2022">
        <w:rPr>
          <w:rFonts w:ascii="Times New Roman" w:hAnsi="Times New Roman"/>
          <w:bCs/>
          <w:sz w:val="28"/>
          <w:szCs w:val="28"/>
        </w:rPr>
        <w:t> </w:t>
      </w:r>
      <w:r w:rsidRPr="009F2022">
        <w:rPr>
          <w:rFonts w:ascii="Times New Roman" w:hAnsi="Times New Roman"/>
          <w:bCs/>
          <w:sz w:val="28"/>
          <w:szCs w:val="28"/>
          <w:lang w:val="ru-RU"/>
        </w:rPr>
        <w:t xml:space="preserve">— профессиональная готовность работников образования к реализации ФГОС НОО: </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bCs/>
          <w:sz w:val="28"/>
          <w:szCs w:val="28"/>
          <w:lang w:val="ru-RU"/>
        </w:rPr>
        <w:t>- обеспечение</w:t>
      </w:r>
      <w:r w:rsidRPr="009F2022">
        <w:rPr>
          <w:rFonts w:ascii="Times New Roman" w:hAnsi="Times New Roman"/>
          <w:sz w:val="28"/>
          <w:szCs w:val="28"/>
          <w:lang w:val="ru-RU"/>
        </w:rPr>
        <w:t xml:space="preserve"> оптимального вхождения работников образования в систему ценностей современного образования; </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 xml:space="preserve">- </w:t>
      </w:r>
      <w:r w:rsidRPr="009F2022">
        <w:rPr>
          <w:rFonts w:ascii="Times New Roman" w:hAnsi="Times New Roman"/>
          <w:bCs/>
          <w:sz w:val="28"/>
          <w:szCs w:val="28"/>
          <w:lang w:val="ru-RU"/>
        </w:rPr>
        <w:t xml:space="preserve">принятие </w:t>
      </w:r>
      <w:r w:rsidRPr="009F2022">
        <w:rPr>
          <w:rFonts w:ascii="Times New Roman" w:hAnsi="Times New Roman"/>
          <w:sz w:val="28"/>
          <w:szCs w:val="28"/>
          <w:lang w:val="ru-RU"/>
        </w:rPr>
        <w:t>идеологии ФГОС НОО;</w:t>
      </w:r>
    </w:p>
    <w:p w:rsidR="00FE0B31" w:rsidRPr="009F2022" w:rsidRDefault="00FE0B31" w:rsidP="00FE0B31">
      <w:pPr>
        <w:ind w:right="-2" w:firstLine="426"/>
        <w:jc w:val="both"/>
        <w:rPr>
          <w:rFonts w:ascii="Times New Roman" w:hAnsi="Times New Roman"/>
          <w:sz w:val="28"/>
          <w:szCs w:val="28"/>
          <w:lang w:val="ru-RU"/>
        </w:rPr>
      </w:pPr>
      <w:r w:rsidRPr="009F2022">
        <w:rPr>
          <w:rFonts w:ascii="Times New Roman" w:hAnsi="Times New Roman"/>
          <w:sz w:val="28"/>
          <w:szCs w:val="28"/>
          <w:lang w:val="ru-RU"/>
        </w:rPr>
        <w:t xml:space="preserve"> - </w:t>
      </w:r>
      <w:r w:rsidRPr="009F2022">
        <w:rPr>
          <w:rFonts w:ascii="Times New Roman" w:hAnsi="Times New Roman"/>
          <w:bCs/>
          <w:sz w:val="28"/>
          <w:szCs w:val="28"/>
          <w:lang w:val="ru-RU"/>
        </w:rPr>
        <w:t>освоение</w:t>
      </w:r>
      <w:r w:rsidRPr="009F2022">
        <w:rPr>
          <w:rFonts w:ascii="Times New Roman" w:hAnsi="Times New Roman"/>
          <w:sz w:val="28"/>
          <w:szCs w:val="28"/>
          <w:lang w:val="ru-RU"/>
        </w:rPr>
        <w:t xml:space="preserve">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r w:rsidRPr="009F2022">
        <w:rPr>
          <w:rFonts w:ascii="Times New Roman" w:hAnsi="Times New Roman"/>
          <w:bCs/>
          <w:sz w:val="28"/>
          <w:szCs w:val="28"/>
          <w:lang w:val="ru-RU"/>
        </w:rPr>
        <w:t>овладение</w:t>
      </w:r>
      <w:r w:rsidRPr="009F2022">
        <w:rPr>
          <w:rFonts w:ascii="Times New Roman" w:hAnsi="Times New Roman"/>
          <w:sz w:val="28"/>
          <w:szCs w:val="28"/>
          <w:lang w:val="ru-RU"/>
        </w:rPr>
        <w:t>учебно­методическими и информационно­методическими ресурсами, необходимыми для успешного решения задач ФГОС НОО.</w:t>
      </w:r>
    </w:p>
    <w:p w:rsidR="00574ADA" w:rsidRPr="009F2022" w:rsidRDefault="00574ADA" w:rsidP="00574ADA">
      <w:pPr>
        <w:ind w:firstLine="709"/>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3.5.2.</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Психолого-педагогические условия реализации основной образовательной программы НОО</w:t>
      </w:r>
    </w:p>
    <w:p w:rsidR="002E551E" w:rsidRPr="00A04DF3" w:rsidRDefault="002E551E" w:rsidP="002E551E">
      <w:pPr>
        <w:pStyle w:val="aff"/>
        <w:spacing w:line="276" w:lineRule="auto"/>
        <w:ind w:right="-2" w:firstLine="426"/>
        <w:rPr>
          <w:rFonts w:ascii="Times New Roman" w:hAnsi="Times New Roman"/>
          <w:spacing w:val="2"/>
          <w:sz w:val="28"/>
          <w:szCs w:val="28"/>
          <w:lang w:val="ru-RU"/>
        </w:rPr>
      </w:pPr>
      <w:r w:rsidRPr="00A04DF3">
        <w:rPr>
          <w:rFonts w:ascii="Times New Roman" w:hAnsi="Times New Roman"/>
          <w:spacing w:val="2"/>
          <w:sz w:val="28"/>
          <w:szCs w:val="28"/>
          <w:lang w:val="ru-RU"/>
        </w:rPr>
        <w:t>1) 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w:t>
      </w:r>
    </w:p>
    <w:p w:rsidR="002E551E" w:rsidRPr="00A04DF3" w:rsidRDefault="002E551E" w:rsidP="002E551E">
      <w:pPr>
        <w:pStyle w:val="aff"/>
        <w:spacing w:line="276" w:lineRule="auto"/>
        <w:ind w:right="-2" w:firstLine="426"/>
        <w:rPr>
          <w:rFonts w:ascii="Times New Roman" w:hAnsi="Times New Roman"/>
          <w:spacing w:val="2"/>
          <w:sz w:val="28"/>
          <w:szCs w:val="28"/>
          <w:lang w:val="ru-RU"/>
        </w:rPr>
      </w:pPr>
      <w:r w:rsidRPr="00A04DF3">
        <w:rPr>
          <w:rFonts w:ascii="Times New Roman" w:hAnsi="Times New Roman"/>
          <w:spacing w:val="2"/>
          <w:sz w:val="28"/>
          <w:szCs w:val="28"/>
          <w:lang w:val="ru-RU"/>
        </w:rPr>
        <w:t>2) учет специфики возрастного психофизического развития обучающихся;</w:t>
      </w:r>
    </w:p>
    <w:p w:rsidR="002E551E" w:rsidRPr="00A04DF3" w:rsidRDefault="002E551E" w:rsidP="002E551E">
      <w:pPr>
        <w:pStyle w:val="aff"/>
        <w:spacing w:line="276" w:lineRule="auto"/>
        <w:ind w:right="-2" w:firstLine="426"/>
        <w:rPr>
          <w:rFonts w:ascii="Times New Roman" w:hAnsi="Times New Roman"/>
          <w:spacing w:val="2"/>
          <w:sz w:val="28"/>
          <w:szCs w:val="28"/>
          <w:lang w:val="ru-RU"/>
        </w:rPr>
      </w:pPr>
      <w:r w:rsidRPr="00A04DF3">
        <w:rPr>
          <w:rFonts w:ascii="Times New Roman" w:hAnsi="Times New Roman"/>
          <w:spacing w:val="2"/>
          <w:sz w:val="28"/>
          <w:szCs w:val="28"/>
          <w:lang w:val="ru-RU"/>
        </w:rPr>
        <w:t>3) 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rsidR="002E551E" w:rsidRPr="00A04DF3" w:rsidRDefault="002E551E" w:rsidP="002E551E">
      <w:pPr>
        <w:pStyle w:val="aff"/>
        <w:spacing w:line="276" w:lineRule="auto"/>
        <w:ind w:right="-2" w:firstLine="426"/>
        <w:rPr>
          <w:rFonts w:ascii="Times New Roman" w:hAnsi="Times New Roman"/>
          <w:color w:val="auto"/>
          <w:sz w:val="28"/>
          <w:szCs w:val="28"/>
          <w:lang w:val="ru-RU"/>
        </w:rPr>
      </w:pPr>
      <w:r w:rsidRPr="00A04DF3">
        <w:rPr>
          <w:rFonts w:ascii="Times New Roman" w:hAnsi="Times New Roman"/>
          <w:spacing w:val="2"/>
          <w:sz w:val="28"/>
          <w:szCs w:val="28"/>
          <w:lang w:val="ru-RU"/>
        </w:rPr>
        <w:t>4) 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r w:rsidRPr="00A04DF3">
        <w:rPr>
          <w:rFonts w:ascii="Times New Roman" w:hAnsi="Times New Roman"/>
          <w:color w:val="auto"/>
          <w:sz w:val="28"/>
          <w:szCs w:val="28"/>
          <w:lang w:val="ru-RU"/>
        </w:rPr>
        <w:t xml:space="preserve">К основным направлениям психолого­педагогического сопровождения относится: </w:t>
      </w:r>
    </w:p>
    <w:p w:rsidR="002E551E" w:rsidRPr="009F2022" w:rsidRDefault="002E551E" w:rsidP="002E551E">
      <w:pPr>
        <w:pStyle w:val="21"/>
        <w:spacing w:line="276" w:lineRule="auto"/>
        <w:ind w:right="-2" w:firstLine="426"/>
        <w:rPr>
          <w:szCs w:val="28"/>
        </w:rPr>
      </w:pPr>
      <w:r w:rsidRPr="009F2022">
        <w:rPr>
          <w:szCs w:val="28"/>
        </w:rPr>
        <w:t xml:space="preserve">сохранение и укрепление психологического здоровья; </w:t>
      </w:r>
    </w:p>
    <w:p w:rsidR="002E551E" w:rsidRPr="009F2022" w:rsidRDefault="002E551E" w:rsidP="002E551E">
      <w:pPr>
        <w:pStyle w:val="21"/>
        <w:spacing w:line="276" w:lineRule="auto"/>
        <w:ind w:right="-2" w:firstLine="426"/>
        <w:rPr>
          <w:b/>
          <w:i/>
          <w:szCs w:val="28"/>
        </w:rPr>
      </w:pPr>
      <w:r w:rsidRPr="009F2022">
        <w:rPr>
          <w:color w:val="000000"/>
          <w:szCs w:val="28"/>
        </w:rPr>
        <w:t>преемственность содержания и форм организации образовательного процесса по отношению к дошкольному образованию с учётом специфики возрастного психофизического развития обучающихся</w:t>
      </w:r>
    </w:p>
    <w:p w:rsidR="002E551E" w:rsidRPr="009F2022" w:rsidRDefault="002E551E" w:rsidP="002E551E">
      <w:pPr>
        <w:pStyle w:val="21"/>
        <w:spacing w:line="276" w:lineRule="auto"/>
        <w:ind w:right="-2" w:firstLine="426"/>
        <w:rPr>
          <w:szCs w:val="28"/>
        </w:rPr>
      </w:pPr>
      <w:r w:rsidRPr="009F2022">
        <w:rPr>
          <w:szCs w:val="28"/>
        </w:rPr>
        <w:lastRenderedPageBreak/>
        <w:t xml:space="preserve">мониторинг возможностей и способностей обучающихся; </w:t>
      </w:r>
    </w:p>
    <w:p w:rsidR="002E551E" w:rsidRPr="009F2022" w:rsidRDefault="002E551E" w:rsidP="002E551E">
      <w:pPr>
        <w:pStyle w:val="21"/>
        <w:spacing w:line="276" w:lineRule="auto"/>
        <w:ind w:right="-2" w:firstLine="426"/>
        <w:rPr>
          <w:szCs w:val="28"/>
        </w:rPr>
      </w:pPr>
      <w:r w:rsidRPr="009F2022">
        <w:rPr>
          <w:spacing w:val="2"/>
          <w:szCs w:val="28"/>
        </w:rPr>
        <w:t>психолого­педагогическую поддержку участников олим</w:t>
      </w:r>
      <w:r w:rsidRPr="009F2022">
        <w:rPr>
          <w:szCs w:val="28"/>
        </w:rPr>
        <w:t xml:space="preserve">пиадного движения; </w:t>
      </w:r>
    </w:p>
    <w:p w:rsidR="002E551E" w:rsidRPr="009F2022" w:rsidRDefault="002E551E" w:rsidP="002E551E">
      <w:pPr>
        <w:pStyle w:val="21"/>
        <w:spacing w:line="276" w:lineRule="auto"/>
        <w:ind w:right="-2" w:firstLine="426"/>
        <w:rPr>
          <w:szCs w:val="28"/>
        </w:rPr>
      </w:pPr>
      <w:r w:rsidRPr="009F2022">
        <w:rPr>
          <w:szCs w:val="28"/>
        </w:rPr>
        <w:t xml:space="preserve">формирование у обучающихся ценности здоровья и безопасного образа жизни; </w:t>
      </w:r>
    </w:p>
    <w:p w:rsidR="002E551E" w:rsidRPr="009F2022" w:rsidRDefault="002E551E" w:rsidP="002E551E">
      <w:pPr>
        <w:pStyle w:val="21"/>
        <w:spacing w:line="276" w:lineRule="auto"/>
        <w:ind w:right="-2" w:firstLine="426"/>
        <w:rPr>
          <w:szCs w:val="28"/>
        </w:rPr>
      </w:pPr>
      <w:r w:rsidRPr="009F2022">
        <w:rPr>
          <w:szCs w:val="28"/>
        </w:rPr>
        <w:t xml:space="preserve">развитие экологической культуры; </w:t>
      </w:r>
    </w:p>
    <w:p w:rsidR="002E551E" w:rsidRPr="009F2022" w:rsidRDefault="002E551E" w:rsidP="002E551E">
      <w:pPr>
        <w:pStyle w:val="21"/>
        <w:spacing w:line="276" w:lineRule="auto"/>
        <w:ind w:right="-2" w:firstLine="426"/>
        <w:rPr>
          <w:szCs w:val="28"/>
        </w:rPr>
      </w:pPr>
      <w:r w:rsidRPr="009F2022">
        <w:rPr>
          <w:szCs w:val="28"/>
        </w:rPr>
        <w:t>выявление и поддержку детей с особыми образовательными потребностями;</w:t>
      </w:r>
    </w:p>
    <w:p w:rsidR="002E551E" w:rsidRPr="009F2022" w:rsidRDefault="002E551E" w:rsidP="002E551E">
      <w:pPr>
        <w:pStyle w:val="21"/>
        <w:spacing w:line="276" w:lineRule="auto"/>
        <w:ind w:right="-2" w:firstLine="426"/>
        <w:rPr>
          <w:szCs w:val="28"/>
        </w:rPr>
      </w:pPr>
      <w:r w:rsidRPr="009F2022">
        <w:rPr>
          <w:spacing w:val="2"/>
          <w:szCs w:val="28"/>
        </w:rPr>
        <w:t>формирование коммуникативных навыков в разновоз</w:t>
      </w:r>
      <w:r w:rsidRPr="009F2022">
        <w:rPr>
          <w:szCs w:val="28"/>
        </w:rPr>
        <w:t xml:space="preserve">растной среде и среде сверстников; </w:t>
      </w:r>
    </w:p>
    <w:p w:rsidR="002E551E" w:rsidRPr="009F2022" w:rsidRDefault="002E551E" w:rsidP="002E551E">
      <w:pPr>
        <w:pStyle w:val="21"/>
        <w:spacing w:line="276" w:lineRule="auto"/>
        <w:ind w:right="-2" w:firstLine="426"/>
        <w:rPr>
          <w:szCs w:val="28"/>
        </w:rPr>
      </w:pPr>
      <w:r w:rsidRPr="009F2022">
        <w:rPr>
          <w:szCs w:val="28"/>
        </w:rPr>
        <w:t xml:space="preserve">поддержку детских объединений и ученического самоуправления; </w:t>
      </w:r>
    </w:p>
    <w:p w:rsidR="002E551E" w:rsidRPr="009F2022" w:rsidRDefault="002E551E" w:rsidP="002E551E">
      <w:pPr>
        <w:pStyle w:val="21"/>
        <w:spacing w:line="276" w:lineRule="auto"/>
        <w:ind w:right="-2" w:firstLine="426"/>
        <w:rPr>
          <w:szCs w:val="28"/>
        </w:rPr>
      </w:pPr>
      <w:r w:rsidRPr="009F2022">
        <w:rPr>
          <w:szCs w:val="28"/>
        </w:rPr>
        <w:t>выявление и поддержку лиц, проявивших  выдающиеся способности.</w:t>
      </w:r>
    </w:p>
    <w:p w:rsidR="002E551E" w:rsidRPr="00A04DF3" w:rsidRDefault="002E551E" w:rsidP="002E551E">
      <w:pPr>
        <w:pStyle w:val="aff"/>
        <w:spacing w:line="276" w:lineRule="auto"/>
        <w:ind w:right="-2" w:firstLine="426"/>
        <w:rPr>
          <w:rFonts w:ascii="Times New Roman" w:hAnsi="Times New Roman"/>
          <w:spacing w:val="2"/>
          <w:sz w:val="28"/>
          <w:szCs w:val="28"/>
          <w:lang w:val="ru-RU"/>
        </w:rPr>
      </w:pPr>
      <w:r w:rsidRPr="00A04DF3">
        <w:rPr>
          <w:rFonts w:ascii="Times New Roman" w:hAnsi="Times New Roman"/>
          <w:spacing w:val="2"/>
          <w:sz w:val="28"/>
          <w:szCs w:val="28"/>
          <w:lang w:val="ru-RU"/>
        </w:rPr>
        <w:t>5) диверсификацию уровней психолого-педагогического сопровождения (индивидуальный, групповой, уровень класса, уровень организации);</w:t>
      </w:r>
    </w:p>
    <w:p w:rsidR="002E551E" w:rsidRPr="00A04DF3" w:rsidRDefault="002E551E" w:rsidP="002E551E">
      <w:pPr>
        <w:pStyle w:val="aff"/>
        <w:spacing w:line="276" w:lineRule="auto"/>
        <w:ind w:right="-2" w:firstLine="426"/>
        <w:rPr>
          <w:rFonts w:ascii="Times New Roman" w:hAnsi="Times New Roman"/>
          <w:color w:val="auto"/>
          <w:sz w:val="28"/>
          <w:szCs w:val="28"/>
          <w:lang w:val="ru-RU"/>
        </w:rPr>
      </w:pPr>
      <w:r w:rsidRPr="00A04DF3">
        <w:rPr>
          <w:rFonts w:ascii="Times New Roman" w:hAnsi="Times New Roman"/>
          <w:spacing w:val="2"/>
          <w:sz w:val="28"/>
          <w:szCs w:val="28"/>
          <w:lang w:val="ru-RU"/>
        </w:rPr>
        <w:t>6)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r w:rsidRPr="00A04DF3">
        <w:rPr>
          <w:rFonts w:ascii="Times New Roman" w:hAnsi="Times New Roman"/>
          <w:color w:val="auto"/>
          <w:sz w:val="28"/>
          <w:szCs w:val="28"/>
          <w:lang w:val="ru-RU"/>
        </w:rPr>
        <w:t xml:space="preserve">Основными формами психолого­педагогического сопровождения являются: </w:t>
      </w:r>
    </w:p>
    <w:p w:rsidR="002E551E" w:rsidRPr="009F2022" w:rsidRDefault="002E551E" w:rsidP="002E551E">
      <w:pPr>
        <w:pStyle w:val="21"/>
        <w:spacing w:line="276" w:lineRule="auto"/>
        <w:ind w:right="-2" w:firstLine="426"/>
        <w:rPr>
          <w:szCs w:val="28"/>
        </w:rPr>
      </w:pPr>
      <w:r w:rsidRPr="009F2022">
        <w:rPr>
          <w:spacing w:val="2"/>
          <w:szCs w:val="28"/>
        </w:rPr>
        <w:t xml:space="preserve">диагностика, направленная на выявление особенностей </w:t>
      </w:r>
      <w:r w:rsidRPr="009F2022">
        <w:rPr>
          <w:szCs w:val="28"/>
        </w:rPr>
        <w:t xml:space="preserve">статуса школьника, проводится на этапе знакомства с ребёнком, после зачисления его в школу и в конце каждого учебного года; </w:t>
      </w:r>
    </w:p>
    <w:p w:rsidR="002E551E" w:rsidRPr="009F2022" w:rsidRDefault="002E551E" w:rsidP="002E551E">
      <w:pPr>
        <w:pStyle w:val="21"/>
        <w:spacing w:line="276" w:lineRule="auto"/>
        <w:ind w:right="-2" w:firstLine="426"/>
        <w:rPr>
          <w:szCs w:val="28"/>
        </w:rPr>
      </w:pPr>
      <w:r w:rsidRPr="009F2022">
        <w:rPr>
          <w:spacing w:val="2"/>
          <w:szCs w:val="28"/>
        </w:rPr>
        <w:t>консультирование педагогов и родителей, которое осу</w:t>
      </w:r>
      <w:r w:rsidRPr="009F2022">
        <w:rPr>
          <w:spacing w:val="-2"/>
          <w:szCs w:val="28"/>
        </w:rPr>
        <w:t>ществляется учителем и психологом с учётом результатов диа</w:t>
      </w:r>
      <w:r w:rsidRPr="009F2022">
        <w:rPr>
          <w:szCs w:val="28"/>
        </w:rPr>
        <w:t>гностики, а также администрацией  образовательной организации;</w:t>
      </w:r>
    </w:p>
    <w:p w:rsidR="002E551E" w:rsidRPr="009F2022" w:rsidRDefault="002E551E" w:rsidP="002E551E">
      <w:pPr>
        <w:pStyle w:val="21"/>
        <w:spacing w:line="276" w:lineRule="auto"/>
        <w:ind w:right="-2" w:firstLine="426"/>
        <w:rPr>
          <w:szCs w:val="28"/>
        </w:rPr>
      </w:pPr>
      <w:r w:rsidRPr="009F2022">
        <w:rPr>
          <w:szCs w:val="28"/>
        </w:rPr>
        <w:t>профилактика, экспертиза, развивающая работа, просве</w:t>
      </w:r>
      <w:r w:rsidRPr="009F2022">
        <w:rPr>
          <w:spacing w:val="-2"/>
          <w:szCs w:val="28"/>
        </w:rPr>
        <w:t>щение, коррекционная работа, осуществляемая в течение все</w:t>
      </w:r>
      <w:r w:rsidRPr="009F2022">
        <w:rPr>
          <w:szCs w:val="28"/>
        </w:rPr>
        <w:t>го учебного времени.</w:t>
      </w:r>
    </w:p>
    <w:p w:rsidR="002E551E" w:rsidRPr="00A04DF3" w:rsidRDefault="002E551E" w:rsidP="002E551E">
      <w:pPr>
        <w:pStyle w:val="aff"/>
        <w:spacing w:line="276" w:lineRule="auto"/>
        <w:ind w:right="-2" w:firstLine="0"/>
        <w:rPr>
          <w:rFonts w:ascii="Times New Roman" w:hAnsi="Times New Roman"/>
          <w:color w:val="auto"/>
          <w:spacing w:val="2"/>
          <w:sz w:val="28"/>
          <w:szCs w:val="28"/>
          <w:lang w:val="ru-RU"/>
        </w:rPr>
      </w:pPr>
    </w:p>
    <w:p w:rsidR="00574ADA" w:rsidRPr="009F2022" w:rsidRDefault="002E551E" w:rsidP="00574ADA">
      <w:pPr>
        <w:ind w:firstLine="709"/>
        <w:rPr>
          <w:rFonts w:ascii="Times New Roman" w:eastAsia="Times New Roman" w:hAnsi="Times New Roman"/>
          <w:b/>
          <w:sz w:val="28"/>
          <w:szCs w:val="28"/>
          <w:lang w:val="ru-RU"/>
        </w:rPr>
      </w:pPr>
      <w:r w:rsidRPr="0047451D">
        <w:rPr>
          <w:rFonts w:ascii="Times New Roman" w:eastAsia="Times New Roman" w:hAnsi="Times New Roman"/>
          <w:b/>
          <w:sz w:val="28"/>
          <w:szCs w:val="28"/>
          <w:lang w:val="ru-RU"/>
        </w:rPr>
        <w:t>3</w:t>
      </w:r>
      <w:r w:rsidR="00574ADA" w:rsidRPr="009F2022">
        <w:rPr>
          <w:rFonts w:ascii="Times New Roman" w:eastAsia="Times New Roman" w:hAnsi="Times New Roman"/>
          <w:b/>
          <w:sz w:val="28"/>
          <w:szCs w:val="28"/>
          <w:lang w:val="ru-RU"/>
        </w:rPr>
        <w:t>.5.3</w:t>
      </w:r>
      <w:r w:rsidR="00574ADA" w:rsidRPr="009F2022">
        <w:rPr>
          <w:rFonts w:ascii="Times New Roman" w:eastAsia="Times New Roman" w:hAnsi="Times New Roman"/>
          <w:b/>
          <w:sz w:val="28"/>
          <w:szCs w:val="28"/>
        </w:rPr>
        <w:t> </w:t>
      </w:r>
      <w:r w:rsidR="00574ADA" w:rsidRPr="009F2022">
        <w:rPr>
          <w:rFonts w:ascii="Times New Roman" w:eastAsia="Times New Roman" w:hAnsi="Times New Roman"/>
          <w:b/>
          <w:sz w:val="28"/>
          <w:szCs w:val="28"/>
          <w:lang w:val="ru-RU"/>
        </w:rPr>
        <w:t>Финансово-экономические условия реализации образовательной программы НОО</w:t>
      </w:r>
    </w:p>
    <w:p w:rsidR="002E551E" w:rsidRPr="009F2022" w:rsidRDefault="002E551E" w:rsidP="002E551E">
      <w:pPr>
        <w:pStyle w:val="afff0"/>
        <w:widowControl/>
        <w:spacing w:line="276" w:lineRule="auto"/>
        <w:ind w:firstLine="426"/>
        <w:jc w:val="both"/>
        <w:rPr>
          <w:rFonts w:ascii="Times New Roman" w:hAnsi="Times New Roman"/>
          <w:sz w:val="28"/>
          <w:szCs w:val="28"/>
        </w:rPr>
      </w:pPr>
      <w:r w:rsidRPr="009F2022">
        <w:rPr>
          <w:rFonts w:ascii="Times New Roman" w:hAnsi="Times New Roman"/>
          <w:sz w:val="28"/>
          <w:szCs w:val="28"/>
        </w:rPr>
        <w:t>Финансовые условия реализации основной образовательной программы начального общего образования обеспечивают:</w:t>
      </w:r>
    </w:p>
    <w:p w:rsidR="002E551E" w:rsidRPr="009F2022" w:rsidRDefault="002E551E" w:rsidP="002E551E">
      <w:pPr>
        <w:pStyle w:val="afff0"/>
        <w:widowControl/>
        <w:numPr>
          <w:ilvl w:val="1"/>
          <w:numId w:val="1"/>
        </w:numPr>
        <w:tabs>
          <w:tab w:val="clear" w:pos="720"/>
          <w:tab w:val="num" w:pos="284"/>
          <w:tab w:val="num" w:pos="426"/>
        </w:tabs>
        <w:spacing w:line="276" w:lineRule="auto"/>
        <w:ind w:left="0" w:firstLine="0"/>
        <w:jc w:val="both"/>
        <w:rPr>
          <w:rFonts w:ascii="Times New Roman" w:hAnsi="Times New Roman"/>
          <w:sz w:val="28"/>
          <w:szCs w:val="28"/>
        </w:rPr>
      </w:pPr>
      <w:r w:rsidRPr="009F2022">
        <w:rPr>
          <w:rFonts w:ascii="Times New Roman" w:hAnsi="Times New Roman"/>
          <w:sz w:val="28"/>
          <w:szCs w:val="28"/>
        </w:rPr>
        <w:t>государственные гарантии прав граждан на получение бесплатного общедоступного основного общего образования;</w:t>
      </w:r>
    </w:p>
    <w:p w:rsidR="002E551E" w:rsidRPr="009F2022" w:rsidRDefault="002E551E" w:rsidP="002E551E">
      <w:pPr>
        <w:pStyle w:val="afff0"/>
        <w:widowControl/>
        <w:numPr>
          <w:ilvl w:val="1"/>
          <w:numId w:val="1"/>
        </w:numPr>
        <w:tabs>
          <w:tab w:val="clear" w:pos="720"/>
          <w:tab w:val="num" w:pos="284"/>
          <w:tab w:val="num" w:pos="426"/>
        </w:tabs>
        <w:spacing w:line="276" w:lineRule="auto"/>
        <w:ind w:left="0" w:firstLine="0"/>
        <w:jc w:val="both"/>
        <w:rPr>
          <w:rFonts w:ascii="Times New Roman" w:hAnsi="Times New Roman"/>
          <w:sz w:val="28"/>
          <w:szCs w:val="28"/>
        </w:rPr>
      </w:pPr>
      <w:r w:rsidRPr="009F2022">
        <w:rPr>
          <w:rFonts w:ascii="Times New Roman" w:hAnsi="Times New Roman"/>
          <w:sz w:val="28"/>
          <w:szCs w:val="28"/>
        </w:rPr>
        <w:t>возможность исполнения требований стандарта начального общего образования;</w:t>
      </w:r>
    </w:p>
    <w:p w:rsidR="002E551E" w:rsidRPr="009F2022" w:rsidRDefault="002E551E" w:rsidP="002E551E">
      <w:pPr>
        <w:pStyle w:val="afff0"/>
        <w:widowControl/>
        <w:numPr>
          <w:ilvl w:val="1"/>
          <w:numId w:val="1"/>
        </w:numPr>
        <w:tabs>
          <w:tab w:val="clear" w:pos="720"/>
          <w:tab w:val="num" w:pos="284"/>
          <w:tab w:val="num" w:pos="426"/>
        </w:tabs>
        <w:spacing w:line="276" w:lineRule="auto"/>
        <w:ind w:left="0" w:firstLine="0"/>
        <w:jc w:val="both"/>
        <w:rPr>
          <w:rFonts w:ascii="Times New Roman" w:hAnsi="Times New Roman"/>
          <w:sz w:val="28"/>
          <w:szCs w:val="28"/>
        </w:rPr>
      </w:pPr>
      <w:r w:rsidRPr="009F2022">
        <w:rPr>
          <w:rFonts w:ascii="Times New Roman" w:hAnsi="Times New Roman"/>
          <w:sz w:val="28"/>
          <w:szCs w:val="28"/>
        </w:rPr>
        <w:t>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включая внеурочную деятельность.</w:t>
      </w:r>
    </w:p>
    <w:p w:rsidR="002E551E" w:rsidRPr="009F2022" w:rsidRDefault="002E551E" w:rsidP="002E551E">
      <w:pPr>
        <w:pStyle w:val="afff0"/>
        <w:widowControl/>
        <w:spacing w:line="276" w:lineRule="auto"/>
        <w:ind w:firstLine="708"/>
        <w:jc w:val="both"/>
        <w:rPr>
          <w:rFonts w:ascii="Times New Roman" w:hAnsi="Times New Roman"/>
          <w:sz w:val="28"/>
          <w:szCs w:val="28"/>
        </w:rPr>
      </w:pPr>
      <w:r w:rsidRPr="009F2022">
        <w:rPr>
          <w:rFonts w:ascii="Times New Roman" w:hAnsi="Times New Roman"/>
          <w:sz w:val="28"/>
          <w:szCs w:val="28"/>
        </w:rPr>
        <w:t>Финансовые условия реализации основной образовательной программы начального общего образования отражают структуру и объем расходов, необходимых для реализации основной образовательной программы начального общего образования, а также механизм их формирования.</w:t>
      </w:r>
    </w:p>
    <w:p w:rsidR="002E551E" w:rsidRPr="009F2022" w:rsidRDefault="002E551E" w:rsidP="002E551E">
      <w:pPr>
        <w:pStyle w:val="afff0"/>
        <w:widowControl/>
        <w:spacing w:line="276" w:lineRule="auto"/>
        <w:jc w:val="both"/>
        <w:rPr>
          <w:rFonts w:ascii="Times New Roman" w:hAnsi="Times New Roman"/>
          <w:sz w:val="28"/>
          <w:szCs w:val="28"/>
        </w:rPr>
      </w:pPr>
      <w:r w:rsidRPr="009F2022">
        <w:rPr>
          <w:rFonts w:ascii="Times New Roman" w:hAnsi="Times New Roman"/>
          <w:sz w:val="28"/>
          <w:szCs w:val="28"/>
        </w:rPr>
        <w:lastRenderedPageBreak/>
        <w:t xml:space="preserve">     Финансовое обеспечение реализации основной образовательной программы начального общего образования бюджетного учреждения осуществляется исходя из расходных обязательств на основе муниципального  задания учредителя по оказанию муниципальных образовательных услуг в соответствии с требованиями стандарта.</w:t>
      </w:r>
    </w:p>
    <w:p w:rsidR="002E551E" w:rsidRPr="009F2022" w:rsidRDefault="002E551E" w:rsidP="002E551E">
      <w:pPr>
        <w:pStyle w:val="afff0"/>
        <w:widowControl/>
        <w:spacing w:line="276" w:lineRule="auto"/>
        <w:ind w:firstLine="708"/>
        <w:jc w:val="both"/>
        <w:rPr>
          <w:rFonts w:ascii="Times New Roman" w:hAnsi="Times New Roman"/>
          <w:sz w:val="28"/>
          <w:szCs w:val="28"/>
        </w:rPr>
      </w:pPr>
      <w:r w:rsidRPr="009F2022">
        <w:rPr>
          <w:rFonts w:ascii="Times New Roman" w:hAnsi="Times New Roman"/>
          <w:color w:val="auto"/>
          <w:sz w:val="28"/>
          <w:szCs w:val="28"/>
        </w:rPr>
        <w:t>Муниципальное задание учредителя по оказанию муниципальных образовательных услуг обеспечивает соответствие показателей объемов и качества предоставляемых образовательными учреждениями данных услуг размерам направляемых на эти</w:t>
      </w:r>
      <w:r w:rsidRPr="009F2022">
        <w:rPr>
          <w:rFonts w:ascii="Times New Roman" w:hAnsi="Times New Roman"/>
          <w:sz w:val="28"/>
          <w:szCs w:val="28"/>
        </w:rPr>
        <w:t xml:space="preserve"> цели средств бюджета соответствующего уровня.  </w:t>
      </w:r>
    </w:p>
    <w:p w:rsidR="002E551E" w:rsidRPr="009F2022" w:rsidRDefault="002E551E" w:rsidP="002E551E">
      <w:pPr>
        <w:pStyle w:val="afff0"/>
        <w:widowControl/>
        <w:spacing w:line="276" w:lineRule="auto"/>
        <w:jc w:val="both"/>
        <w:rPr>
          <w:rFonts w:ascii="Times New Roman" w:hAnsi="Times New Roman"/>
          <w:sz w:val="28"/>
          <w:szCs w:val="28"/>
        </w:rPr>
      </w:pPr>
      <w:r w:rsidRPr="009F2022">
        <w:rPr>
          <w:rFonts w:ascii="Times New Roman" w:hAnsi="Times New Roman"/>
          <w:sz w:val="28"/>
          <w:szCs w:val="28"/>
        </w:rPr>
        <w:t xml:space="preserve">       Формирование муниципального задания по оказанию образовательных услуг   осуществляется в порядке, установленном Правительством Российской Федерации, органами исполнительной власти субъектов Российской Федерации и органами местного самоуправления на срок 1 год.</w:t>
      </w:r>
    </w:p>
    <w:p w:rsidR="002E551E" w:rsidRPr="009F2022" w:rsidRDefault="002E551E" w:rsidP="002E551E">
      <w:pPr>
        <w:pStyle w:val="afff0"/>
        <w:widowControl/>
        <w:spacing w:line="276" w:lineRule="auto"/>
        <w:jc w:val="both"/>
        <w:rPr>
          <w:rFonts w:ascii="Times New Roman" w:hAnsi="Times New Roman"/>
          <w:sz w:val="28"/>
          <w:szCs w:val="28"/>
        </w:rPr>
      </w:pPr>
      <w:r w:rsidRPr="009F2022">
        <w:rPr>
          <w:rFonts w:ascii="Times New Roman" w:hAnsi="Times New Roman"/>
          <w:sz w:val="28"/>
          <w:szCs w:val="28"/>
        </w:rPr>
        <w:t xml:space="preserve">      Осуществление учреждением приносящей доход деятельности не влечет за собой снижение нормативов финансового обеспечения образовательных услуг за счет средств бюджетов бюджетной системы Российской Федерации.</w:t>
      </w:r>
    </w:p>
    <w:p w:rsidR="002E551E" w:rsidRPr="009F2022" w:rsidRDefault="002E551E" w:rsidP="002E551E">
      <w:pPr>
        <w:pStyle w:val="afff0"/>
        <w:widowControl/>
        <w:spacing w:line="276" w:lineRule="auto"/>
        <w:jc w:val="both"/>
        <w:rPr>
          <w:rFonts w:ascii="Times New Roman" w:hAnsi="Times New Roman"/>
          <w:sz w:val="28"/>
          <w:szCs w:val="28"/>
        </w:rPr>
      </w:pPr>
      <w:r w:rsidRPr="009F2022">
        <w:rPr>
          <w:rFonts w:ascii="Times New Roman" w:hAnsi="Times New Roman"/>
          <w:sz w:val="28"/>
          <w:szCs w:val="28"/>
        </w:rPr>
        <w:t xml:space="preserve">      Структура расходов, необходимых для реализации основной образовательной программы начального общего образования и достижения планируемых результатов за счёт средств бюджета:</w:t>
      </w:r>
    </w:p>
    <w:p w:rsidR="002E551E" w:rsidRPr="009F2022" w:rsidRDefault="002E551E" w:rsidP="002E551E">
      <w:pPr>
        <w:pStyle w:val="afff0"/>
        <w:widowControl/>
        <w:spacing w:line="276" w:lineRule="auto"/>
        <w:ind w:firstLine="426"/>
        <w:jc w:val="both"/>
        <w:rPr>
          <w:rFonts w:ascii="Times New Roman" w:hAnsi="Times New Roman"/>
          <w:sz w:val="28"/>
          <w:szCs w:val="28"/>
        </w:rPr>
      </w:pPr>
      <w:r w:rsidRPr="009F2022">
        <w:rPr>
          <w:rFonts w:ascii="Times New Roman" w:hAnsi="Times New Roman"/>
          <w:sz w:val="28"/>
          <w:szCs w:val="28"/>
        </w:rPr>
        <w:t xml:space="preserve">- расходы на оплату труда работников образовательного учреждения: оплата труда производится по НСОТ (новая система оплаты труда). Оклад (должностной оклад) педагогического работника определяется исходя из стандартной стоимости бюджетной образовательной услуги на одного обучающегося в зависимости от ступеней обучения, численности обучающихся в классах по состоянию на начало учебного года, среднемесячного количества учебных часов (часы аудиторной занятости)  по учебному плану и повышающих коэффициентов__ к стандартной стоимости бюджетной образовательной услуги </w:t>
      </w:r>
      <w:r w:rsidRPr="00167B99">
        <w:rPr>
          <w:rFonts w:ascii="Times New Roman" w:hAnsi="Times New Roman"/>
          <w:sz w:val="28"/>
          <w:szCs w:val="28"/>
        </w:rPr>
        <w:t>ШМОКУ СОШ с.Новотроицкое</w:t>
      </w:r>
      <w:r w:rsidRPr="009F2022">
        <w:rPr>
          <w:rFonts w:ascii="Times New Roman" w:hAnsi="Times New Roman"/>
          <w:b/>
          <w:i/>
          <w:sz w:val="28"/>
          <w:szCs w:val="28"/>
        </w:rPr>
        <w:t xml:space="preserve">; </w:t>
      </w:r>
      <w:r w:rsidRPr="009F2022">
        <w:rPr>
          <w:rFonts w:ascii="Times New Roman" w:hAnsi="Times New Roman"/>
          <w:sz w:val="28"/>
          <w:szCs w:val="28"/>
        </w:rPr>
        <w:t>для поощрения работников используются стимулирующие надбавки:</w:t>
      </w:r>
    </w:p>
    <w:p w:rsidR="002E551E" w:rsidRPr="009F2022" w:rsidRDefault="002E551E" w:rsidP="002E551E">
      <w:pPr>
        <w:pStyle w:val="afff0"/>
        <w:widowControl/>
        <w:numPr>
          <w:ilvl w:val="1"/>
          <w:numId w:val="1"/>
        </w:numPr>
        <w:tabs>
          <w:tab w:val="clear" w:pos="720"/>
          <w:tab w:val="num" w:pos="284"/>
        </w:tabs>
        <w:spacing w:line="276" w:lineRule="auto"/>
        <w:ind w:left="426" w:hanging="426"/>
        <w:jc w:val="both"/>
        <w:rPr>
          <w:rFonts w:ascii="Times New Roman" w:hAnsi="Times New Roman"/>
          <w:sz w:val="28"/>
          <w:szCs w:val="28"/>
        </w:rPr>
      </w:pPr>
      <w:r w:rsidRPr="009F2022">
        <w:rPr>
          <w:rFonts w:ascii="Times New Roman" w:hAnsi="Times New Roman"/>
          <w:sz w:val="28"/>
          <w:szCs w:val="28"/>
        </w:rPr>
        <w:t>расходы на приобретение учебной и методической литературы;</w:t>
      </w:r>
    </w:p>
    <w:p w:rsidR="002E551E" w:rsidRPr="009F2022" w:rsidRDefault="002E551E" w:rsidP="002E551E">
      <w:pPr>
        <w:pStyle w:val="afff0"/>
        <w:widowControl/>
        <w:numPr>
          <w:ilvl w:val="1"/>
          <w:numId w:val="1"/>
        </w:numPr>
        <w:tabs>
          <w:tab w:val="clear" w:pos="720"/>
          <w:tab w:val="num" w:pos="284"/>
        </w:tabs>
        <w:spacing w:line="276" w:lineRule="auto"/>
        <w:ind w:left="426" w:hanging="426"/>
        <w:jc w:val="both"/>
        <w:rPr>
          <w:rFonts w:ascii="Times New Roman" w:hAnsi="Times New Roman"/>
          <w:sz w:val="28"/>
          <w:szCs w:val="28"/>
        </w:rPr>
      </w:pPr>
      <w:r w:rsidRPr="009F2022">
        <w:rPr>
          <w:rFonts w:ascii="Times New Roman" w:hAnsi="Times New Roman"/>
          <w:sz w:val="28"/>
          <w:szCs w:val="28"/>
        </w:rPr>
        <w:t>расходы на повышение квалификации педагогических работников;</w:t>
      </w:r>
    </w:p>
    <w:p w:rsidR="002E551E" w:rsidRPr="009F2022" w:rsidRDefault="002E551E" w:rsidP="002E551E">
      <w:pPr>
        <w:pStyle w:val="afff0"/>
        <w:widowControl/>
        <w:numPr>
          <w:ilvl w:val="1"/>
          <w:numId w:val="1"/>
        </w:numPr>
        <w:tabs>
          <w:tab w:val="clear" w:pos="720"/>
          <w:tab w:val="num" w:pos="284"/>
        </w:tabs>
        <w:spacing w:line="276" w:lineRule="auto"/>
        <w:ind w:left="426" w:hanging="426"/>
        <w:jc w:val="both"/>
        <w:rPr>
          <w:rFonts w:ascii="Times New Roman" w:hAnsi="Times New Roman"/>
          <w:sz w:val="28"/>
          <w:szCs w:val="28"/>
        </w:rPr>
      </w:pPr>
      <w:r w:rsidRPr="009F2022">
        <w:rPr>
          <w:rFonts w:ascii="Times New Roman" w:hAnsi="Times New Roman"/>
          <w:sz w:val="28"/>
          <w:szCs w:val="28"/>
        </w:rPr>
        <w:t>затраты на приобретение расходных материалов и хозяйственные расходы (за исключением расходов на содержание зданий и коммунальных расходов).</w:t>
      </w:r>
    </w:p>
    <w:p w:rsidR="002E551E" w:rsidRPr="009F2022" w:rsidRDefault="002E551E" w:rsidP="002E551E">
      <w:pPr>
        <w:pStyle w:val="afff0"/>
        <w:widowControl/>
        <w:spacing w:line="276" w:lineRule="auto"/>
        <w:jc w:val="center"/>
        <w:rPr>
          <w:rFonts w:ascii="Times New Roman" w:hAnsi="Times New Roman"/>
          <w:b/>
          <w:sz w:val="28"/>
          <w:szCs w:val="28"/>
        </w:rPr>
      </w:pPr>
      <w:r w:rsidRPr="009F2022">
        <w:rPr>
          <w:rFonts w:ascii="Times New Roman" w:hAnsi="Times New Roman"/>
          <w:b/>
          <w:sz w:val="28"/>
          <w:szCs w:val="28"/>
        </w:rPr>
        <w:t>Финансовое обеспечение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4"/>
        <w:gridCol w:w="2345"/>
        <w:gridCol w:w="2291"/>
        <w:gridCol w:w="3135"/>
      </w:tblGrid>
      <w:tr w:rsidR="002E551E" w:rsidRPr="009F2022" w:rsidTr="002E551E">
        <w:tc>
          <w:tcPr>
            <w:tcW w:w="2294" w:type="dxa"/>
          </w:tcPr>
          <w:p w:rsidR="002E551E" w:rsidRPr="009F2022" w:rsidRDefault="002E551E" w:rsidP="002E551E">
            <w:pPr>
              <w:pStyle w:val="afff0"/>
              <w:widowControl/>
              <w:spacing w:after="200" w:line="276" w:lineRule="auto"/>
              <w:jc w:val="both"/>
              <w:rPr>
                <w:rFonts w:ascii="Times New Roman" w:hAnsi="Times New Roman"/>
                <w:b/>
                <w:sz w:val="28"/>
                <w:szCs w:val="28"/>
                <w:lang w:val="en-US" w:eastAsia="en-US"/>
              </w:rPr>
            </w:pPr>
            <w:r w:rsidRPr="009F2022">
              <w:rPr>
                <w:rFonts w:ascii="Times New Roman" w:hAnsi="Times New Roman"/>
                <w:b/>
                <w:sz w:val="28"/>
                <w:szCs w:val="28"/>
                <w:lang w:val="en-US" w:eastAsia="en-US"/>
              </w:rPr>
              <w:t>№ п/п</w:t>
            </w:r>
          </w:p>
        </w:tc>
        <w:tc>
          <w:tcPr>
            <w:tcW w:w="2345" w:type="dxa"/>
          </w:tcPr>
          <w:p w:rsidR="002E551E" w:rsidRPr="009F2022" w:rsidRDefault="002E551E" w:rsidP="002E551E">
            <w:pPr>
              <w:pStyle w:val="afff0"/>
              <w:widowControl/>
              <w:spacing w:after="200" w:line="276" w:lineRule="auto"/>
              <w:jc w:val="both"/>
              <w:rPr>
                <w:rFonts w:ascii="Times New Roman" w:hAnsi="Times New Roman"/>
                <w:b/>
                <w:sz w:val="28"/>
                <w:szCs w:val="28"/>
                <w:lang w:eastAsia="en-US"/>
              </w:rPr>
            </w:pPr>
            <w:r w:rsidRPr="009F2022">
              <w:rPr>
                <w:rFonts w:ascii="Times New Roman" w:hAnsi="Times New Roman"/>
                <w:b/>
                <w:sz w:val="28"/>
                <w:szCs w:val="28"/>
                <w:lang w:eastAsia="en-US"/>
              </w:rPr>
              <w:t>Расходы на оплату труда работников, реализующих ООП НОО</w:t>
            </w:r>
          </w:p>
        </w:tc>
        <w:tc>
          <w:tcPr>
            <w:tcW w:w="2291" w:type="dxa"/>
          </w:tcPr>
          <w:p w:rsidR="002E551E" w:rsidRPr="009F2022" w:rsidRDefault="002E551E" w:rsidP="002E551E">
            <w:pPr>
              <w:pStyle w:val="afff0"/>
              <w:widowControl/>
              <w:spacing w:after="200" w:line="276" w:lineRule="auto"/>
              <w:jc w:val="both"/>
              <w:rPr>
                <w:rFonts w:ascii="Times New Roman" w:hAnsi="Times New Roman"/>
                <w:b/>
                <w:sz w:val="28"/>
                <w:szCs w:val="28"/>
                <w:lang w:eastAsia="en-US"/>
              </w:rPr>
            </w:pPr>
            <w:r w:rsidRPr="009F2022">
              <w:rPr>
                <w:rFonts w:ascii="Times New Roman" w:hAnsi="Times New Roman"/>
                <w:b/>
                <w:sz w:val="28"/>
                <w:szCs w:val="28"/>
                <w:lang w:eastAsia="en-US"/>
              </w:rPr>
              <w:t>Расходы на оплату труда работников</w:t>
            </w:r>
          </w:p>
        </w:tc>
        <w:tc>
          <w:tcPr>
            <w:tcW w:w="3135" w:type="dxa"/>
          </w:tcPr>
          <w:p w:rsidR="002E551E" w:rsidRPr="009F2022" w:rsidRDefault="002E551E" w:rsidP="002E551E">
            <w:pPr>
              <w:pStyle w:val="afff0"/>
              <w:widowControl/>
              <w:spacing w:after="200" w:line="276" w:lineRule="auto"/>
              <w:jc w:val="both"/>
              <w:rPr>
                <w:rFonts w:ascii="Times New Roman" w:hAnsi="Times New Roman"/>
                <w:b/>
                <w:sz w:val="28"/>
                <w:szCs w:val="28"/>
                <w:lang w:val="en-US" w:eastAsia="en-US"/>
              </w:rPr>
            </w:pPr>
            <w:r w:rsidRPr="009F2022">
              <w:rPr>
                <w:rFonts w:ascii="Times New Roman" w:hAnsi="Times New Roman"/>
                <w:b/>
                <w:sz w:val="28"/>
                <w:szCs w:val="28"/>
                <w:lang w:val="en-US" w:eastAsia="en-US"/>
              </w:rPr>
              <w:t>Прочие расходы</w:t>
            </w:r>
          </w:p>
        </w:tc>
      </w:tr>
      <w:tr w:rsidR="002E551E" w:rsidRPr="009F2022" w:rsidTr="002E551E">
        <w:tc>
          <w:tcPr>
            <w:tcW w:w="2294"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lastRenderedPageBreak/>
              <w:t>Бюджет</w:t>
            </w:r>
          </w:p>
        </w:tc>
        <w:tc>
          <w:tcPr>
            <w:tcW w:w="234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да</w:t>
            </w:r>
          </w:p>
        </w:tc>
        <w:tc>
          <w:tcPr>
            <w:tcW w:w="2291"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да</w:t>
            </w:r>
          </w:p>
        </w:tc>
        <w:tc>
          <w:tcPr>
            <w:tcW w:w="313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p>
        </w:tc>
      </w:tr>
      <w:tr w:rsidR="002E551E" w:rsidRPr="009F2022" w:rsidTr="002E551E">
        <w:tc>
          <w:tcPr>
            <w:tcW w:w="2294"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Внебюджет</w:t>
            </w:r>
          </w:p>
        </w:tc>
        <w:tc>
          <w:tcPr>
            <w:tcW w:w="234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p>
        </w:tc>
        <w:tc>
          <w:tcPr>
            <w:tcW w:w="2291"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p>
        </w:tc>
        <w:tc>
          <w:tcPr>
            <w:tcW w:w="313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p>
        </w:tc>
      </w:tr>
      <w:tr w:rsidR="002E551E" w:rsidRPr="009F2022" w:rsidTr="002E551E">
        <w:tc>
          <w:tcPr>
            <w:tcW w:w="2294"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Внеурочная деятельность</w:t>
            </w:r>
          </w:p>
        </w:tc>
        <w:tc>
          <w:tcPr>
            <w:tcW w:w="234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да</w:t>
            </w:r>
          </w:p>
        </w:tc>
        <w:tc>
          <w:tcPr>
            <w:tcW w:w="2291"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r w:rsidRPr="009F2022">
              <w:rPr>
                <w:rFonts w:ascii="Times New Roman" w:hAnsi="Times New Roman"/>
                <w:sz w:val="28"/>
                <w:szCs w:val="28"/>
                <w:lang w:val="en-US" w:eastAsia="en-US"/>
              </w:rPr>
              <w:t>да</w:t>
            </w:r>
          </w:p>
        </w:tc>
        <w:tc>
          <w:tcPr>
            <w:tcW w:w="3135" w:type="dxa"/>
          </w:tcPr>
          <w:p w:rsidR="002E551E" w:rsidRPr="009F2022" w:rsidRDefault="002E551E" w:rsidP="002E551E">
            <w:pPr>
              <w:pStyle w:val="afff0"/>
              <w:widowControl/>
              <w:spacing w:after="200" w:line="276" w:lineRule="auto"/>
              <w:jc w:val="both"/>
              <w:rPr>
                <w:rFonts w:ascii="Times New Roman" w:hAnsi="Times New Roman"/>
                <w:sz w:val="28"/>
                <w:szCs w:val="28"/>
                <w:lang w:val="en-US" w:eastAsia="en-US"/>
              </w:rPr>
            </w:pPr>
          </w:p>
        </w:tc>
      </w:tr>
    </w:tbl>
    <w:p w:rsidR="00167B99" w:rsidRDefault="00167B99" w:rsidP="00574ADA">
      <w:pPr>
        <w:ind w:firstLine="709"/>
        <w:rPr>
          <w:rFonts w:ascii="Times New Roman" w:eastAsia="Times New Roman" w:hAnsi="Times New Roman"/>
          <w:b/>
          <w:sz w:val="28"/>
          <w:szCs w:val="28"/>
          <w:lang w:val="ru-RU"/>
        </w:rPr>
      </w:pPr>
    </w:p>
    <w:p w:rsidR="00574ADA" w:rsidRPr="009F2022" w:rsidRDefault="00574ADA" w:rsidP="00574ADA">
      <w:pPr>
        <w:ind w:firstLine="709"/>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3.5.4.</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Информационно-методические условия реализации программы НОО</w:t>
      </w:r>
    </w:p>
    <w:p w:rsidR="002E551E" w:rsidRPr="009F2022" w:rsidRDefault="002E551E" w:rsidP="002E551E">
      <w:pPr>
        <w:ind w:firstLine="426"/>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ШМОКУ СОШ с.Новотроицкое обеспечена учебниками,</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 учебно-методической литературой,</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 также</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 имеет доступ к печатным и цифровым образовательным ресурсам (ЦОР), в том числе к электронным образовательным ресурсам, размещенным в федеральных и региональных базах данных ЭОР.</w:t>
      </w:r>
    </w:p>
    <w:p w:rsidR="002E551E" w:rsidRPr="009F2022" w:rsidRDefault="002E551E" w:rsidP="002E551E">
      <w:pPr>
        <w:ind w:firstLine="708"/>
        <w:rPr>
          <w:rFonts w:ascii="Times New Roman" w:hAnsi="Times New Roman"/>
          <w:color w:val="000000"/>
          <w:sz w:val="28"/>
          <w:szCs w:val="28"/>
          <w:lang w:val="ru-RU"/>
        </w:rPr>
      </w:pPr>
      <w:r w:rsidRPr="009F2022">
        <w:rPr>
          <w:rFonts w:ascii="Times New Roman" w:hAnsi="Times New Roman"/>
          <w:color w:val="000000"/>
          <w:sz w:val="28"/>
          <w:szCs w:val="28"/>
          <w:lang w:val="ru-RU"/>
        </w:rPr>
        <w:t>Информационно-образовательная среда обеспечивает возможность осуществлять  следующие виды деятельности:</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планирование образовательной деятельности;</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размещение и сохранение материалов образовательной деятельности, в том числе на официальном сайте  образовательной организации;</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фиксацию хода образовательной деятельности и результатов освоения ООП НОО;</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контролируемый доступ участников образовательной деятельности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проведения мониторинга успеваемости, воспитанности и здоровья учащихся;</w:t>
      </w:r>
    </w:p>
    <w:p w:rsidR="002E551E" w:rsidRPr="009F2022" w:rsidRDefault="002E551E" w:rsidP="002E551E">
      <w:pPr>
        <w:rPr>
          <w:rFonts w:ascii="Times New Roman" w:hAnsi="Times New Roman"/>
          <w:color w:val="000000"/>
          <w:sz w:val="28"/>
          <w:szCs w:val="28"/>
          <w:lang w:val="ru-RU"/>
        </w:rPr>
      </w:pP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взаимодействие с органами, осуществляющими управление в сфере образования и с другими образовательными учреждениями, организациями.</w:t>
      </w:r>
    </w:p>
    <w:p w:rsidR="002E551E" w:rsidRPr="00A04DF3" w:rsidRDefault="002E551E" w:rsidP="002E551E">
      <w:pPr>
        <w:pStyle w:val="afffff8"/>
        <w:spacing w:before="0" w:line="276" w:lineRule="auto"/>
        <w:ind w:right="-2" w:firstLine="426"/>
        <w:rPr>
          <w:rFonts w:ascii="Times New Roman" w:hAnsi="Times New Roman"/>
          <w:color w:val="auto"/>
          <w:sz w:val="28"/>
          <w:szCs w:val="28"/>
          <w:lang w:val="ru-RU"/>
        </w:rPr>
      </w:pPr>
      <w:r w:rsidRPr="00A04DF3">
        <w:rPr>
          <w:rFonts w:ascii="Times New Roman" w:hAnsi="Times New Roman"/>
          <w:color w:val="auto"/>
          <w:sz w:val="28"/>
          <w:szCs w:val="28"/>
          <w:lang w:val="ru-RU"/>
        </w:rPr>
        <w:t>Соответствие информационно­образовательной среды реализации ООП НОО требованиям ФГОС НОО ШМОКУ СОШ с.Новотроицкое</w:t>
      </w:r>
    </w:p>
    <w:tbl>
      <w:tblPr>
        <w:tblW w:w="5000" w:type="pct"/>
        <w:tblCellMar>
          <w:left w:w="0" w:type="dxa"/>
          <w:right w:w="0" w:type="dxa"/>
        </w:tblCellMar>
        <w:tblLook w:val="0000"/>
      </w:tblPr>
      <w:tblGrid>
        <w:gridCol w:w="946"/>
        <w:gridCol w:w="9430"/>
      </w:tblGrid>
      <w:tr w:rsidR="002E551E" w:rsidRPr="009F2022" w:rsidTr="006017C2">
        <w:trPr>
          <w:trHeight w:val="540"/>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1"/>
              <w:spacing w:line="276" w:lineRule="auto"/>
              <w:ind w:right="-2"/>
              <w:rPr>
                <w:rFonts w:ascii="Times New Roman" w:hAnsi="Times New Roman"/>
                <w:color w:val="auto"/>
                <w:sz w:val="28"/>
                <w:szCs w:val="28"/>
              </w:rPr>
            </w:pPr>
            <w:r w:rsidRPr="009F2022">
              <w:rPr>
                <w:rFonts w:ascii="Times New Roman" w:hAnsi="Times New Roman"/>
                <w:color w:val="auto"/>
                <w:sz w:val="28"/>
                <w:szCs w:val="28"/>
              </w:rPr>
              <w:t>№ п/п</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1"/>
              <w:spacing w:line="276" w:lineRule="auto"/>
              <w:ind w:right="-2"/>
              <w:rPr>
                <w:rFonts w:ascii="Times New Roman" w:hAnsi="Times New Roman"/>
                <w:color w:val="auto"/>
                <w:sz w:val="28"/>
                <w:szCs w:val="28"/>
              </w:rPr>
            </w:pPr>
            <w:r w:rsidRPr="009F2022">
              <w:rPr>
                <w:rFonts w:ascii="Times New Roman" w:hAnsi="Times New Roman"/>
                <w:color w:val="auto"/>
                <w:sz w:val="28"/>
                <w:szCs w:val="28"/>
              </w:rPr>
              <w:t>Средства</w:t>
            </w:r>
          </w:p>
        </w:tc>
      </w:tr>
      <w:tr w:rsidR="002E551E" w:rsidRPr="00A04DF3" w:rsidTr="006017C2">
        <w:trPr>
          <w:trHeight w:val="294"/>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I</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9F2022" w:rsidRDefault="002E551E" w:rsidP="006017C2">
            <w:pPr>
              <w:pStyle w:val="aff"/>
              <w:spacing w:line="276" w:lineRule="auto"/>
              <w:ind w:right="-2" w:firstLine="426"/>
              <w:rPr>
                <w:rFonts w:ascii="Times New Roman" w:hAnsi="Times New Roman"/>
                <w:color w:val="auto"/>
                <w:sz w:val="28"/>
                <w:szCs w:val="28"/>
                <w:lang w:val="ru-RU"/>
              </w:rPr>
            </w:pPr>
            <w:r w:rsidRPr="00A04DF3">
              <w:rPr>
                <w:rFonts w:ascii="Times New Roman" w:hAnsi="Times New Roman"/>
                <w:color w:val="auto"/>
                <w:sz w:val="28"/>
                <w:szCs w:val="28"/>
                <w:lang w:val="ru-RU"/>
              </w:rPr>
              <w:t xml:space="preserve">Технические средства: </w:t>
            </w:r>
            <w:r w:rsidRPr="00A04DF3">
              <w:rPr>
                <w:rFonts w:ascii="Times New Roman" w:hAnsi="Times New Roman"/>
                <w:color w:val="auto"/>
                <w:spacing w:val="2"/>
                <w:sz w:val="28"/>
                <w:szCs w:val="28"/>
                <w:lang w:val="ru-RU"/>
              </w:rPr>
              <w:t xml:space="preserve">мультимедийный проектор и экран; принтер монохромный; принтер цветной; фотопринтер; цифровой фотоаппарат; сканер; микрофон; цифровые датчики с интерфейсом; доска со средствами, </w:t>
            </w:r>
            <w:r w:rsidRPr="00A04DF3">
              <w:rPr>
                <w:rFonts w:ascii="Times New Roman" w:hAnsi="Times New Roman"/>
                <w:color w:val="auto"/>
                <w:spacing w:val="2"/>
                <w:sz w:val="28"/>
                <w:szCs w:val="28"/>
                <w:lang w:val="ru-RU"/>
              </w:rPr>
              <w:lastRenderedPageBreak/>
              <w:t>обеспечивающими обратную связь</w:t>
            </w:r>
            <w:r w:rsidRPr="009F2022">
              <w:rPr>
                <w:rFonts w:ascii="Times New Roman" w:hAnsi="Times New Roman"/>
                <w:color w:val="auto"/>
                <w:spacing w:val="2"/>
                <w:sz w:val="28"/>
                <w:szCs w:val="28"/>
                <w:lang w:val="ru-RU"/>
              </w:rPr>
              <w:t>, цифровые лаборатории по физике, биологии, химии; контструктор для занятий робототехникой.</w:t>
            </w:r>
          </w:p>
        </w:tc>
      </w:tr>
      <w:tr w:rsidR="002E551E" w:rsidRPr="00A04DF3" w:rsidTr="006017C2">
        <w:trPr>
          <w:trHeight w:val="482"/>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lastRenderedPageBreak/>
              <w:t>II</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A04DF3" w:rsidRDefault="002E551E" w:rsidP="006017C2">
            <w:pPr>
              <w:pStyle w:val="aff"/>
              <w:spacing w:line="276" w:lineRule="auto"/>
              <w:ind w:right="-2" w:firstLine="426"/>
              <w:rPr>
                <w:rFonts w:ascii="Times New Roman" w:hAnsi="Times New Roman"/>
                <w:color w:val="auto"/>
                <w:sz w:val="28"/>
                <w:szCs w:val="28"/>
                <w:lang w:val="ru-RU"/>
              </w:rPr>
            </w:pPr>
            <w:r w:rsidRPr="00A04DF3">
              <w:rPr>
                <w:rFonts w:ascii="Times New Roman" w:hAnsi="Times New Roman"/>
                <w:color w:val="auto"/>
                <w:spacing w:val="-2"/>
                <w:sz w:val="28"/>
                <w:szCs w:val="28"/>
                <w:lang w:val="ru-RU"/>
              </w:rPr>
              <w:t>Программные инструменты:</w:t>
            </w:r>
            <w:r w:rsidRPr="00A04DF3">
              <w:rPr>
                <w:rFonts w:ascii="Times New Roman" w:hAnsi="Times New Roman"/>
                <w:color w:val="auto"/>
                <w:spacing w:val="-4"/>
                <w:sz w:val="28"/>
                <w:szCs w:val="28"/>
                <w:lang w:val="ru-RU"/>
              </w:rPr>
              <w:t xml:space="preserve"> операционные системы и слу</w:t>
            </w:r>
            <w:r w:rsidRPr="00A04DF3">
              <w:rPr>
                <w:rFonts w:ascii="Times New Roman" w:hAnsi="Times New Roman"/>
                <w:color w:val="auto"/>
                <w:sz w:val="28"/>
                <w:szCs w:val="28"/>
                <w:lang w:val="ru-RU"/>
              </w:rPr>
              <w:t xml:space="preserve">жебные инструменты; </w:t>
            </w:r>
            <w:r w:rsidRPr="00A04DF3">
              <w:rPr>
                <w:rFonts w:ascii="Times New Roman" w:hAnsi="Times New Roman"/>
                <w:color w:val="auto"/>
                <w:spacing w:val="-2"/>
                <w:sz w:val="28"/>
                <w:szCs w:val="28"/>
                <w:lang w:val="ru-RU"/>
              </w:rPr>
              <w:t xml:space="preserve">клавиатурный тренажёр для русского и иностранного языков; текстовый редактор для работы с русскими и иноязычными текстами; </w:t>
            </w:r>
            <w:r w:rsidRPr="00A04DF3">
              <w:rPr>
                <w:rFonts w:ascii="Times New Roman" w:hAnsi="Times New Roman"/>
                <w:color w:val="auto"/>
                <w:sz w:val="28"/>
                <w:szCs w:val="28"/>
                <w:lang w:val="ru-RU"/>
              </w:rPr>
              <w:t>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w:t>
            </w:r>
            <w:r w:rsidRPr="00A04DF3">
              <w:rPr>
                <w:rFonts w:ascii="Times New Roman" w:hAnsi="Times New Roman"/>
                <w:color w:val="auto"/>
                <w:spacing w:val="-2"/>
                <w:sz w:val="28"/>
                <w:szCs w:val="28"/>
                <w:lang w:val="ru-RU"/>
              </w:rPr>
              <w:t xml:space="preserve"> звука; редактор генеалогических деревьев; </w:t>
            </w:r>
            <w:r w:rsidRPr="00A04DF3">
              <w:rPr>
                <w:rFonts w:ascii="Times New Roman" w:hAnsi="Times New Roman"/>
                <w:color w:val="auto"/>
                <w:spacing w:val="2"/>
                <w:sz w:val="28"/>
                <w:szCs w:val="28"/>
                <w:lang w:val="ru-RU"/>
              </w:rPr>
              <w:t>среды для дистанционного онлайн и офлайн сетевого взаимодействия; среда для интернет­пу</w:t>
            </w:r>
            <w:r w:rsidRPr="00A04DF3">
              <w:rPr>
                <w:rFonts w:ascii="Times New Roman" w:hAnsi="Times New Roman"/>
                <w:color w:val="auto"/>
                <w:spacing w:val="-2"/>
                <w:sz w:val="28"/>
                <w:szCs w:val="28"/>
                <w:lang w:val="ru-RU"/>
              </w:rPr>
              <w:t xml:space="preserve">бликаций; редактор интернет­сайтов; </w:t>
            </w:r>
          </w:p>
        </w:tc>
      </w:tr>
      <w:tr w:rsidR="002E551E" w:rsidRPr="00A04DF3" w:rsidTr="006017C2">
        <w:trPr>
          <w:trHeight w:val="858"/>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III</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9F2022" w:rsidRDefault="002E551E" w:rsidP="006017C2">
            <w:pPr>
              <w:pStyle w:val="affffff0"/>
              <w:spacing w:line="276" w:lineRule="auto"/>
              <w:ind w:right="-2"/>
              <w:rPr>
                <w:rFonts w:ascii="Times New Roman" w:hAnsi="Times New Roman"/>
                <w:color w:val="auto"/>
                <w:sz w:val="28"/>
                <w:szCs w:val="28"/>
              </w:rPr>
            </w:pPr>
            <w:r w:rsidRPr="009F2022">
              <w:rPr>
                <w:rFonts w:ascii="Times New Roman" w:hAnsi="Times New Roman"/>
                <w:color w:val="auto"/>
                <w:spacing w:val="-3"/>
                <w:sz w:val="28"/>
                <w:szCs w:val="28"/>
              </w:rPr>
              <w:t xml:space="preserve">Обеспечение технической, </w:t>
            </w:r>
            <w:r w:rsidRPr="009F2022">
              <w:rPr>
                <w:rFonts w:ascii="Times New Roman" w:hAnsi="Times New Roman"/>
                <w:color w:val="auto"/>
                <w:sz w:val="28"/>
                <w:szCs w:val="28"/>
              </w:rPr>
              <w:t>методической и организационной поддержки (</w:t>
            </w:r>
            <w:r w:rsidRPr="009F2022">
              <w:rPr>
                <w:rFonts w:ascii="Times New Roman" w:hAnsi="Times New Roman"/>
                <w:color w:val="auto"/>
                <w:spacing w:val="2"/>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w:t>
            </w:r>
            <w:r w:rsidRPr="009F2022">
              <w:rPr>
                <w:rFonts w:ascii="Times New Roman" w:hAnsi="Times New Roman"/>
                <w:color w:val="auto"/>
                <w:sz w:val="28"/>
                <w:szCs w:val="28"/>
              </w:rPr>
              <w:t>ИКТ­компетентности работников ОУ.</w:t>
            </w:r>
          </w:p>
        </w:tc>
      </w:tr>
      <w:tr w:rsidR="002E551E" w:rsidRPr="00A04DF3" w:rsidTr="006017C2">
        <w:trPr>
          <w:trHeight w:val="670"/>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IV</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Отображение образовательной деятельности в информационной среде</w:t>
            </w:r>
            <w:r w:rsidRPr="009F2022">
              <w:rPr>
                <w:rFonts w:ascii="Times New Roman" w:hAnsi="Times New Roman"/>
                <w:color w:val="auto"/>
                <w:spacing w:val="2"/>
                <w:sz w:val="28"/>
                <w:szCs w:val="28"/>
              </w:rPr>
              <w:t xml:space="preserve"> (</w:t>
            </w:r>
            <w:r w:rsidRPr="009F2022">
              <w:rPr>
                <w:rFonts w:ascii="Times New Roman" w:hAnsi="Times New Roman"/>
                <w:color w:val="auto"/>
                <w:sz w:val="28"/>
                <w:szCs w:val="28"/>
              </w:rPr>
              <w:t>результаты выполнения аттестационных работ обуча</w:t>
            </w:r>
            <w:r w:rsidRPr="009F2022">
              <w:rPr>
                <w:rFonts w:ascii="Times New Roman" w:hAnsi="Times New Roman"/>
                <w:color w:val="auto"/>
                <w:spacing w:val="2"/>
                <w:sz w:val="28"/>
                <w:szCs w:val="28"/>
              </w:rPr>
              <w:t>ющихся; творческие работы учителей и обучающихся; осу</w:t>
            </w:r>
            <w:r w:rsidRPr="009F2022">
              <w:rPr>
                <w:rFonts w:ascii="Times New Roman" w:hAnsi="Times New Roman"/>
                <w:color w:val="auto"/>
                <w:sz w:val="28"/>
                <w:szCs w:val="28"/>
              </w:rPr>
              <w:t>ществляется связь учителей, администрации, родителей, ор</w:t>
            </w:r>
            <w:r w:rsidRPr="009F2022">
              <w:rPr>
                <w:rFonts w:ascii="Times New Roman" w:hAnsi="Times New Roman"/>
                <w:color w:val="auto"/>
                <w:spacing w:val="2"/>
                <w:sz w:val="28"/>
                <w:szCs w:val="28"/>
              </w:rPr>
              <w:t xml:space="preserve">ганов управления; осуществляется методическая поддержка </w:t>
            </w:r>
            <w:r w:rsidRPr="009F2022">
              <w:rPr>
                <w:rFonts w:ascii="Times New Roman" w:hAnsi="Times New Roman"/>
                <w:color w:val="auto"/>
                <w:sz w:val="28"/>
                <w:szCs w:val="28"/>
              </w:rPr>
              <w:t>учителей (мультимедиаколлекция)</w:t>
            </w:r>
          </w:p>
        </w:tc>
      </w:tr>
      <w:tr w:rsidR="002E551E" w:rsidRPr="00A04DF3" w:rsidTr="006017C2">
        <w:trPr>
          <w:trHeight w:val="482"/>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V</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Компоненты на бумажных носителях учебники (органайзеры</w:t>
            </w:r>
          </w:p>
        </w:tc>
      </w:tr>
      <w:tr w:rsidR="002E551E" w:rsidRPr="00A04DF3" w:rsidTr="006017C2">
        <w:trPr>
          <w:trHeight w:val="482"/>
        </w:trPr>
        <w:tc>
          <w:tcPr>
            <w:tcW w:w="456"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2E551E" w:rsidRPr="009F2022" w:rsidRDefault="002E551E" w:rsidP="006017C2">
            <w:pPr>
              <w:pStyle w:val="affffff0"/>
              <w:spacing w:line="276" w:lineRule="auto"/>
              <w:ind w:right="-2"/>
              <w:jc w:val="both"/>
              <w:rPr>
                <w:rFonts w:ascii="Times New Roman" w:hAnsi="Times New Roman"/>
                <w:color w:val="auto"/>
                <w:sz w:val="28"/>
                <w:szCs w:val="28"/>
              </w:rPr>
            </w:pPr>
            <w:r w:rsidRPr="009F2022">
              <w:rPr>
                <w:rFonts w:ascii="Times New Roman" w:hAnsi="Times New Roman"/>
                <w:color w:val="auto"/>
                <w:sz w:val="28"/>
                <w:szCs w:val="28"/>
              </w:rPr>
              <w:t>VI</w:t>
            </w:r>
          </w:p>
        </w:tc>
        <w:tc>
          <w:tcPr>
            <w:tcW w:w="4544" w:type="pct"/>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2E551E" w:rsidRPr="009F2022" w:rsidRDefault="002E551E" w:rsidP="006017C2">
            <w:pPr>
              <w:pStyle w:val="affffff0"/>
              <w:spacing w:line="276" w:lineRule="auto"/>
              <w:ind w:right="-2"/>
              <w:rPr>
                <w:rFonts w:ascii="Times New Roman" w:hAnsi="Times New Roman"/>
                <w:color w:val="auto"/>
                <w:sz w:val="28"/>
                <w:szCs w:val="28"/>
              </w:rPr>
            </w:pPr>
            <w:r w:rsidRPr="009F2022">
              <w:rPr>
                <w:rFonts w:ascii="Times New Roman" w:hAnsi="Times New Roman"/>
                <w:color w:val="auto"/>
                <w:sz w:val="28"/>
                <w:szCs w:val="28"/>
              </w:rPr>
              <w:t>Компоненты на CD и DVD электронные приложения к учебникам; электронные наглядные пособия; электронные тренажёры; электронные практикумы.</w:t>
            </w:r>
          </w:p>
        </w:tc>
      </w:tr>
    </w:tbl>
    <w:p w:rsidR="002E551E" w:rsidRPr="009F2022" w:rsidRDefault="002E551E" w:rsidP="002E551E">
      <w:pPr>
        <w:ind w:right="-2" w:firstLine="708"/>
        <w:jc w:val="both"/>
        <w:rPr>
          <w:rFonts w:ascii="Times New Roman" w:hAnsi="Times New Roman"/>
          <w:b/>
          <w:sz w:val="28"/>
          <w:szCs w:val="28"/>
          <w:lang w:val="ru-RU"/>
        </w:rPr>
      </w:pPr>
    </w:p>
    <w:p w:rsidR="002E551E" w:rsidRPr="009F2022" w:rsidRDefault="002E551E" w:rsidP="002E551E">
      <w:pPr>
        <w:ind w:right="-2" w:firstLine="708"/>
        <w:jc w:val="both"/>
        <w:rPr>
          <w:rFonts w:ascii="Times New Roman" w:hAnsi="Times New Roman"/>
          <w:b/>
          <w:sz w:val="28"/>
          <w:szCs w:val="28"/>
          <w:lang w:val="ru-RU"/>
        </w:rPr>
      </w:pPr>
      <w:r w:rsidRPr="009F2022">
        <w:rPr>
          <w:rFonts w:ascii="Times New Roman" w:hAnsi="Times New Roman"/>
          <w:b/>
          <w:sz w:val="28"/>
          <w:szCs w:val="28"/>
          <w:lang w:val="ru-RU"/>
        </w:rPr>
        <w:t>Учебно-методическое и информационное обеспечение</w:t>
      </w:r>
    </w:p>
    <w:p w:rsidR="002E551E" w:rsidRPr="009F2022" w:rsidRDefault="002E551E" w:rsidP="002E551E">
      <w:pPr>
        <w:ind w:right="-2" w:firstLine="426"/>
        <w:jc w:val="both"/>
        <w:rPr>
          <w:rFonts w:ascii="Times New Roman" w:hAnsi="Times New Roman"/>
          <w:sz w:val="28"/>
          <w:szCs w:val="28"/>
          <w:lang w:val="ru-RU"/>
        </w:rPr>
      </w:pPr>
      <w:r w:rsidRPr="009F2022">
        <w:rPr>
          <w:rFonts w:ascii="Times New Roman" w:hAnsi="Times New Roman"/>
          <w:sz w:val="28"/>
          <w:szCs w:val="28"/>
          <w:lang w:val="ru-RU"/>
        </w:rPr>
        <w:t xml:space="preserve">ШМОКУ СОШ с.Новотроицкое обеспечена учебниками, учебно-методической литературой и материалами по всем учебным предметам ООП НОО. Норма обеспеченности образовательной деятельности учебными изданиями определена исходя из расчета: </w:t>
      </w:r>
      <w:r w:rsidRPr="009F2022">
        <w:rPr>
          <w:rFonts w:ascii="Times New Roman" w:hAnsi="Times New Roman"/>
          <w:b/>
          <w:sz w:val="28"/>
          <w:szCs w:val="28"/>
          <w:lang w:val="ru-RU"/>
        </w:rPr>
        <w:t>не менее одного учебника</w:t>
      </w:r>
      <w:r w:rsidRPr="009F2022">
        <w:rPr>
          <w:rFonts w:ascii="Times New Roman" w:hAnsi="Times New Roman"/>
          <w:sz w:val="28"/>
          <w:szCs w:val="28"/>
          <w:lang w:val="ru-RU"/>
        </w:rPr>
        <w:t xml:space="preserve"> в печатной достаточного для освоения программы учебного предмета на каждого обучающегося по каждому учебному предмету учебного плана ООП НОО.</w:t>
      </w:r>
    </w:p>
    <w:p w:rsidR="002E551E" w:rsidRPr="009F2022" w:rsidRDefault="002E551E" w:rsidP="002E551E">
      <w:pPr>
        <w:ind w:right="-2" w:firstLine="426"/>
        <w:jc w:val="both"/>
        <w:rPr>
          <w:rFonts w:ascii="Times New Roman" w:hAnsi="Times New Roman"/>
          <w:sz w:val="28"/>
          <w:szCs w:val="28"/>
          <w:lang w:val="ru-RU"/>
        </w:rPr>
      </w:pPr>
      <w:r w:rsidRPr="009F2022">
        <w:rPr>
          <w:rFonts w:ascii="Times New Roman" w:hAnsi="Times New Roman"/>
          <w:sz w:val="28"/>
          <w:szCs w:val="28"/>
          <w:lang w:val="ru-RU"/>
        </w:rPr>
        <w:t xml:space="preserve">Библиотека укомплектована печатными образовательными ресурсами и ЭОР по всем учебным предметам учебного плана, а также имеет фонд дополнительной </w:t>
      </w:r>
      <w:r w:rsidRPr="009F2022">
        <w:rPr>
          <w:rFonts w:ascii="Times New Roman" w:hAnsi="Times New Roman"/>
          <w:sz w:val="28"/>
          <w:szCs w:val="28"/>
          <w:lang w:val="ru-RU"/>
        </w:rPr>
        <w:lastRenderedPageBreak/>
        <w:t>художественной и научно-популярной литературы, справочно-библиографические и периодические издания.</w:t>
      </w:r>
    </w:p>
    <w:p w:rsidR="002E551E" w:rsidRPr="009F2022" w:rsidRDefault="002E551E" w:rsidP="002E551E">
      <w:pPr>
        <w:ind w:right="-2" w:firstLine="426"/>
        <w:jc w:val="both"/>
        <w:rPr>
          <w:rFonts w:ascii="Times New Roman" w:hAnsi="Times New Roman"/>
          <w:b/>
          <w:i/>
          <w:sz w:val="28"/>
          <w:szCs w:val="28"/>
          <w:lang w:val="ru-RU"/>
        </w:rPr>
      </w:pPr>
      <w:r w:rsidRPr="009F2022">
        <w:rPr>
          <w:rFonts w:ascii="Times New Roman" w:hAnsi="Times New Roman"/>
          <w:b/>
          <w:i/>
          <w:sz w:val="28"/>
          <w:szCs w:val="28"/>
          <w:lang w:val="ru-RU"/>
        </w:rPr>
        <w:t>Комплектование библиотечного фонда 100 %.</w:t>
      </w:r>
    </w:p>
    <w:p w:rsidR="002E551E" w:rsidRPr="009F2022" w:rsidRDefault="002E551E" w:rsidP="002E551E">
      <w:pPr>
        <w:pStyle w:val="Default"/>
        <w:jc w:val="both"/>
        <w:rPr>
          <w:rFonts w:ascii="Times New Roman" w:hAnsi="Times New Roman" w:cs="Times New Roman"/>
          <w:b/>
          <w:bCs/>
          <w:sz w:val="28"/>
          <w:szCs w:val="28"/>
        </w:rPr>
      </w:pPr>
      <w:r w:rsidRPr="009F2022">
        <w:rPr>
          <w:rFonts w:ascii="Times New Roman" w:hAnsi="Times New Roman" w:cs="Times New Roman"/>
          <w:b/>
          <w:bCs/>
          <w:sz w:val="28"/>
          <w:szCs w:val="28"/>
        </w:rPr>
        <w:t>Перечень информационных ресурсов, используемых в образовательной деятельности:</w:t>
      </w:r>
    </w:p>
    <w:p w:rsidR="002E551E" w:rsidRPr="009F2022" w:rsidRDefault="002E551E" w:rsidP="002E551E">
      <w:pPr>
        <w:pStyle w:val="Default"/>
        <w:jc w:val="both"/>
        <w:rPr>
          <w:rFonts w:ascii="Times New Roman" w:hAnsi="Times New Roman" w:cs="Times New Roman"/>
          <w:sz w:val="28"/>
          <w:szCs w:val="28"/>
        </w:rPr>
      </w:pP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1.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Материалы можно смотреть без регистрации. https://resh.edu.ru/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2. «Учи.ру» - интерактивные курсы по основным предметам и подготовке к проверочным работам, а также тематические вебинары по дистанционному обучению. Методика платформы помогает отрабатывать ошибки учеников, выстраивает их индивидуальную образовательную траекторию. https://uchi.ru/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3. «Яндекс. Учебник» - более 45 тыс. заданий разного уровня сложности для школьников 1–5-х классов. В числе возможностей «Яндекс. Учебника» – автоматическая проверка ответов и мгновенная обратная связь для обучающихся. https://education.yandex.ru/home/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4. «ЯКласс» - сервис, позволяющий учителю выдать школьнику проверочную работу. Если в ходе работы ученик допускает ошибку, ему объясняют ход решения задания и предлагают выполнить другой вариант. Учитель получает отчёт о том, как ученики справляются с заданиями. https://www.yaklass.ru/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5. Мобильное электронное образование – разнообразные форматы материалов (текст, мультимедиа, интерактивные ресурсы). Цифровой образовательный контент подготовлен для детей в возрасте с 3 до 7 лет, а также разработаны онлайн курсы для обучающихся 1-11 классов. Предусмотрена система видеоконференций и мессенджер. https://mob-edu.ru/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6. Фоксфорд - онлайн-школа для обучающихся 1-11 классов, помогающая в подготовке к ЕГЭ, ОГЭ, олимпиадам. Для учителей проводятся курсы повышения квалификации и профессиональной переподготовки, а для родителей – открытые занятия о воспитании и развитии детей. https://foxford.ru/about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7. «Сириус. Онлайн» - На платформе размещены дополнительные главы по различным предметам для 7–9-х классов. Курсы объемом от 60 до 120 часов предназначены для использования в качестве программ дополнительного образования, а также для повышения квалификации педа-гогов. https://edu.sirius.online/#/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8. «Маркетплейс образовательных услуг» - доступ к каталогу интерактивных образовательных материалов, учебной литературе, электронным книгам, обучающим видео и курсам. В наполнение ресурса вовлечены ведущие российские компании разного профиля, среди которых – «Яндекс», «Учи.ру», издательство «Просвещение» и другие. https://elducation.ru/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9. «ИнтернетУрок» - это постоянно пополняемая коллекция уроков по основным предметам школьной программы. На сайте собраны уроки, видео, конспекты, тесты </w:t>
      </w:r>
      <w:r w:rsidRPr="009F2022">
        <w:rPr>
          <w:rFonts w:ascii="Times New Roman" w:hAnsi="Times New Roman" w:cs="Times New Roman"/>
          <w:sz w:val="28"/>
          <w:szCs w:val="28"/>
        </w:rPr>
        <w:lastRenderedPageBreak/>
        <w:t xml:space="preserve">и тренажеры естественно-научного и гуманитарного цикла для 1-11 классов. https://interneturok.ru/ </w:t>
      </w:r>
    </w:p>
    <w:p w:rsidR="002E551E" w:rsidRPr="009F2022" w:rsidRDefault="002E551E" w:rsidP="002E551E">
      <w:pPr>
        <w:pStyle w:val="Default"/>
        <w:jc w:val="both"/>
        <w:rPr>
          <w:rFonts w:ascii="Times New Roman" w:hAnsi="Times New Roman" w:cs="Times New Roman"/>
          <w:sz w:val="28"/>
          <w:szCs w:val="28"/>
        </w:rPr>
      </w:pPr>
      <w:r w:rsidRPr="009F2022">
        <w:rPr>
          <w:rFonts w:ascii="Times New Roman" w:hAnsi="Times New Roman" w:cs="Times New Roman"/>
          <w:sz w:val="28"/>
          <w:szCs w:val="28"/>
        </w:rPr>
        <w:t xml:space="preserve">10. Издательство «Просвещение» - бесплатный доступ к электронным версиям учебно-методических комплексов, входящих в Федеральный перечень. Для работы с учебниками не потребуется подключения к интернету. Информационный ресурс располагается по адресу https://media.prosv.ru/ 107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11. «Академкнига/Учебник» - on-line библиотека учебной литературы сайт http://akademkniga.ru/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12. Издательство «Русское слово» - доступ к электронным формам учебников из Федерального перечня, к рабочим тетрадям, методическим пособиям, интерактивным тренажёрам, а также сторонним ресурсам и авторским наработкам педагогов. https://русское-слово.рф/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13. «Библиошкола» - доступ к школьным учебникам, школьной литературе, различным медиа-ресурсам, электронным версиям журналов «Семейное чтение», «Читайка». https://biblioschool.ru/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14. Библиогид - путеводитель по детским и подростковым книгам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15. ПроДетЛит — Всероссийская энциклопедия детской литературы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16. Национальная электронная детская библиотека (НЭДБ) </w:t>
      </w:r>
    </w:p>
    <w:p w:rsidR="002E551E" w:rsidRPr="009F2022" w:rsidRDefault="002E551E" w:rsidP="002E551E">
      <w:pPr>
        <w:pStyle w:val="Default"/>
        <w:jc w:val="both"/>
        <w:rPr>
          <w:rFonts w:ascii="Times New Roman" w:hAnsi="Times New Roman" w:cs="Times New Roman"/>
          <w:color w:val="auto"/>
          <w:sz w:val="28"/>
          <w:szCs w:val="28"/>
        </w:rPr>
      </w:pPr>
      <w:r w:rsidRPr="009F2022">
        <w:rPr>
          <w:rFonts w:ascii="Times New Roman" w:hAnsi="Times New Roman" w:cs="Times New Roman"/>
          <w:color w:val="auto"/>
          <w:sz w:val="28"/>
          <w:szCs w:val="28"/>
        </w:rPr>
        <w:t xml:space="preserve">17. Национальная электронная библиотека (НЭБ) </w:t>
      </w:r>
    </w:p>
    <w:p w:rsidR="002E551E" w:rsidRPr="009F2022" w:rsidRDefault="002E551E" w:rsidP="002E551E">
      <w:pPr>
        <w:pStyle w:val="Default"/>
        <w:jc w:val="both"/>
        <w:rPr>
          <w:rFonts w:ascii="Times New Roman" w:eastAsia="Times New Roman" w:hAnsi="Times New Roman" w:cs="Times New Roman"/>
          <w:b/>
          <w:color w:val="auto"/>
          <w:sz w:val="28"/>
          <w:szCs w:val="28"/>
        </w:rPr>
      </w:pPr>
      <w:r w:rsidRPr="009F2022">
        <w:rPr>
          <w:rFonts w:ascii="Times New Roman" w:hAnsi="Times New Roman" w:cs="Times New Roman"/>
          <w:color w:val="auto"/>
          <w:sz w:val="28"/>
          <w:szCs w:val="28"/>
        </w:rPr>
        <w:t xml:space="preserve">18. </w:t>
      </w:r>
      <w:r w:rsidRPr="009F2022">
        <w:rPr>
          <w:rFonts w:ascii="Times New Roman" w:hAnsi="Times New Roman" w:cs="Times New Roman"/>
          <w:sz w:val="28"/>
          <w:szCs w:val="28"/>
          <w:shd w:val="clear" w:color="auto" w:fill="FFFFFF"/>
        </w:rPr>
        <w:t xml:space="preserve">Sferum.ru информационно-коммуникационная образовательная платформа. </w:t>
      </w:r>
      <w:r w:rsidRPr="009F2022">
        <w:rPr>
          <w:rFonts w:ascii="Times New Roman" w:hAnsi="Times New Roman" w:cs="Times New Roman"/>
          <w:color w:val="auto"/>
          <w:sz w:val="28"/>
          <w:szCs w:val="28"/>
        </w:rPr>
        <w:t>https://sferum.ru/</w:t>
      </w:r>
    </w:p>
    <w:p w:rsidR="00574ADA" w:rsidRPr="009F2022" w:rsidRDefault="00574ADA" w:rsidP="00574ADA">
      <w:pPr>
        <w:ind w:firstLine="709"/>
        <w:rPr>
          <w:rFonts w:ascii="Times New Roman" w:eastAsia="Times New Roman" w:hAnsi="Times New Roman"/>
          <w:b/>
          <w:sz w:val="28"/>
          <w:szCs w:val="28"/>
          <w:lang w:val="ru-RU"/>
        </w:rPr>
      </w:pPr>
    </w:p>
    <w:p w:rsidR="002E551E" w:rsidRPr="00167B99" w:rsidRDefault="00167B99" w:rsidP="002E551E">
      <w:pPr>
        <w:ind w:firstLine="708"/>
        <w:jc w:val="both"/>
        <w:rPr>
          <w:rFonts w:ascii="Times New Roman" w:hAnsi="Times New Roman"/>
          <w:b/>
          <w:color w:val="000000"/>
          <w:sz w:val="28"/>
          <w:szCs w:val="28"/>
          <w:lang w:val="ru-RU"/>
        </w:rPr>
      </w:pPr>
      <w:r w:rsidRPr="00167B99">
        <w:rPr>
          <w:rFonts w:ascii="Times New Roman" w:hAnsi="Times New Roman"/>
          <w:b/>
          <w:color w:val="000000"/>
          <w:sz w:val="28"/>
          <w:szCs w:val="28"/>
          <w:lang w:val="ru-RU"/>
        </w:rPr>
        <w:t xml:space="preserve">3.5.5. </w:t>
      </w:r>
      <w:r w:rsidR="002E551E" w:rsidRPr="00167B99">
        <w:rPr>
          <w:rFonts w:ascii="Times New Roman" w:hAnsi="Times New Roman"/>
          <w:b/>
          <w:color w:val="000000"/>
          <w:sz w:val="28"/>
          <w:szCs w:val="28"/>
          <w:lang w:val="ru-RU"/>
        </w:rPr>
        <w:t>Материально-технические условия реализации основной образовательной программы начального общего образования обеспечивают:</w:t>
      </w:r>
    </w:p>
    <w:p w:rsidR="002E551E" w:rsidRPr="009F2022" w:rsidRDefault="002E551E" w:rsidP="002E551E">
      <w:pPr>
        <w:jc w:val="both"/>
        <w:rPr>
          <w:rFonts w:ascii="Times New Roman" w:hAnsi="Times New Roman"/>
          <w:color w:val="000000"/>
          <w:sz w:val="28"/>
          <w:szCs w:val="28"/>
          <w:lang w:val="ru-RU"/>
        </w:rPr>
      </w:pPr>
      <w:r w:rsidRPr="009F2022">
        <w:rPr>
          <w:rFonts w:ascii="Times New Roman" w:hAnsi="Times New Roman"/>
          <w:color w:val="000000"/>
          <w:sz w:val="28"/>
          <w:szCs w:val="28"/>
          <w:lang w:val="ru-RU"/>
        </w:rPr>
        <w:t>1)возможность достижения обучающимися установленных стандартом требований к результатам освоения ООП НОО;</w:t>
      </w:r>
    </w:p>
    <w:p w:rsidR="002E551E" w:rsidRPr="009F2022" w:rsidRDefault="002E551E" w:rsidP="002E551E">
      <w:pPr>
        <w:jc w:val="both"/>
        <w:rPr>
          <w:rFonts w:ascii="Times New Roman" w:hAnsi="Times New Roman"/>
          <w:color w:val="000000"/>
          <w:sz w:val="28"/>
          <w:szCs w:val="28"/>
        </w:rPr>
      </w:pPr>
      <w:r w:rsidRPr="009F2022">
        <w:rPr>
          <w:rFonts w:ascii="Times New Roman" w:hAnsi="Times New Roman"/>
          <w:color w:val="000000"/>
          <w:sz w:val="28"/>
          <w:szCs w:val="28"/>
        </w:rPr>
        <w:t>2) соблюдение:</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санитарно-гигиенических норм образовательного процесса (требования к водоснабжению, канализации, освещению, воздушно-тепловому режиму, размещению и архитектурным особенностям здания образовательного учреждения, его территории, отдельным помещениям, средствам обучения, учебному оборудованию;</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lang w:val="ru-RU"/>
        </w:rPr>
      </w:pPr>
      <w:r w:rsidRPr="009F2022">
        <w:rPr>
          <w:rFonts w:ascii="Times New Roman" w:hAnsi="Times New Roman"/>
          <w:color w:val="000000"/>
          <w:sz w:val="28"/>
          <w:szCs w:val="28"/>
          <w:lang w:val="ru-RU"/>
        </w:rPr>
        <w:t>санитарно-бытовых условий (оборудование в учебных кабинетах, учительской, оборудование гардеробов, санузлов, мест личной гигиены);</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lang w:val="ru-RU"/>
        </w:rPr>
      </w:pPr>
      <w:r w:rsidRPr="009F2022">
        <w:rPr>
          <w:rFonts w:ascii="Times New Roman" w:hAnsi="Times New Roman"/>
          <w:color w:val="000000"/>
          <w:sz w:val="28"/>
          <w:szCs w:val="28"/>
          <w:lang w:val="ru-RU"/>
        </w:rPr>
        <w:t>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rPr>
      </w:pPr>
      <w:r w:rsidRPr="009F2022">
        <w:rPr>
          <w:rFonts w:ascii="Times New Roman" w:hAnsi="Times New Roman"/>
          <w:color w:val="000000"/>
          <w:sz w:val="28"/>
          <w:szCs w:val="28"/>
        </w:rPr>
        <w:t>строительных норм и правил;</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rPr>
      </w:pPr>
      <w:r w:rsidRPr="009F2022">
        <w:rPr>
          <w:rFonts w:ascii="Times New Roman" w:hAnsi="Times New Roman"/>
          <w:color w:val="000000"/>
          <w:sz w:val="28"/>
          <w:szCs w:val="28"/>
        </w:rPr>
        <w:t>пожарной и электробезопасности;</w:t>
      </w:r>
    </w:p>
    <w:p w:rsidR="002E551E" w:rsidRPr="009F2022" w:rsidRDefault="002E551E" w:rsidP="002E551E">
      <w:pPr>
        <w:pStyle w:val="a4"/>
        <w:widowControl/>
        <w:numPr>
          <w:ilvl w:val="0"/>
          <w:numId w:val="36"/>
        </w:numPr>
        <w:spacing w:after="0"/>
        <w:jc w:val="both"/>
        <w:rPr>
          <w:rFonts w:ascii="Times New Roman" w:hAnsi="Times New Roman"/>
          <w:color w:val="000000"/>
          <w:sz w:val="28"/>
          <w:szCs w:val="28"/>
          <w:lang w:val="ru-RU"/>
        </w:rPr>
      </w:pPr>
      <w:r w:rsidRPr="009F2022">
        <w:rPr>
          <w:rFonts w:ascii="Times New Roman" w:hAnsi="Times New Roman"/>
          <w:color w:val="000000"/>
          <w:sz w:val="28"/>
          <w:szCs w:val="28"/>
          <w:lang w:val="ru-RU"/>
        </w:rPr>
        <w:lastRenderedPageBreak/>
        <w:t>требований охраны здоровья обучающихся и охраны труда работников образовательных учреждений;</w:t>
      </w:r>
    </w:p>
    <w:p w:rsidR="002E551E" w:rsidRPr="009F2022" w:rsidRDefault="002E551E" w:rsidP="002E551E">
      <w:pPr>
        <w:ind w:right="-2"/>
        <w:jc w:val="both"/>
        <w:rPr>
          <w:rFonts w:ascii="Times New Roman" w:hAnsi="Times New Roman"/>
          <w:sz w:val="28"/>
          <w:szCs w:val="28"/>
          <w:lang w:val="ru-RU"/>
        </w:rPr>
      </w:pPr>
      <w:r w:rsidRPr="009F2022">
        <w:rPr>
          <w:rFonts w:ascii="Times New Roman" w:hAnsi="Times New Roman"/>
          <w:sz w:val="28"/>
          <w:szCs w:val="28"/>
          <w:lang w:val="ru-RU"/>
        </w:rPr>
        <w:t>3) возможность для беспрепятственного доступа обучающихся с ограниченными возможностями здоровья к объектам инфраструктуры образовательного учреждения.</w:t>
      </w:r>
    </w:p>
    <w:p w:rsidR="002E551E" w:rsidRPr="009F2022" w:rsidRDefault="002E551E" w:rsidP="002E551E">
      <w:pPr>
        <w:ind w:right="-2" w:firstLine="426"/>
        <w:jc w:val="both"/>
        <w:rPr>
          <w:rFonts w:ascii="Times New Roman" w:hAnsi="Times New Roman"/>
          <w:sz w:val="28"/>
          <w:szCs w:val="28"/>
          <w:lang w:val="ru-RU"/>
        </w:rPr>
      </w:pPr>
      <w:r w:rsidRPr="009F2022">
        <w:rPr>
          <w:rFonts w:ascii="Times New Roman" w:hAnsi="Times New Roman"/>
          <w:sz w:val="28"/>
          <w:szCs w:val="28"/>
          <w:lang w:val="ru-RU"/>
        </w:rPr>
        <w:t>Материально-техническая база реализации ООП НОО соответствует действующим санитарным и противопожарным нормам, нормам охраны труда работников организаций, осуществляющих образовательную деятельность, предъявляемым:</w:t>
      </w:r>
    </w:p>
    <w:p w:rsidR="002E551E" w:rsidRPr="009F2022" w:rsidRDefault="002E551E" w:rsidP="002E551E">
      <w:pPr>
        <w:ind w:right="-2" w:firstLine="426"/>
        <w:jc w:val="both"/>
        <w:rPr>
          <w:rFonts w:ascii="Times New Roman" w:hAnsi="Times New Roman"/>
          <w:b/>
          <w:i/>
          <w:sz w:val="28"/>
          <w:szCs w:val="28"/>
          <w:lang w:val="ru-RU"/>
        </w:rPr>
      </w:pPr>
      <w:r w:rsidRPr="009F2022">
        <w:rPr>
          <w:rFonts w:ascii="Times New Roman" w:hAnsi="Times New Roman"/>
          <w:sz w:val="28"/>
          <w:szCs w:val="28"/>
          <w:lang w:val="ru-RU"/>
        </w:rPr>
        <w:t>–</w:t>
      </w:r>
      <w:r w:rsidRPr="009F2022">
        <w:rPr>
          <w:rFonts w:ascii="Times New Roman" w:hAnsi="Times New Roman"/>
          <w:sz w:val="28"/>
          <w:szCs w:val="28"/>
          <w:u w:val="single"/>
          <w:lang w:val="ru-RU"/>
        </w:rPr>
        <w:t>к участку (территории) организации</w:t>
      </w:r>
      <w:r w:rsidRPr="009F2022">
        <w:rPr>
          <w:rFonts w:ascii="Times New Roman" w:hAnsi="Times New Roman"/>
          <w:sz w:val="28"/>
          <w:szCs w:val="28"/>
          <w:lang w:val="ru-RU"/>
        </w:rPr>
        <w:t xml:space="preserve">, осуществляющей образовательную деятельность </w:t>
      </w:r>
      <w:r w:rsidRPr="009F2022">
        <w:rPr>
          <w:rFonts w:ascii="Times New Roman" w:hAnsi="Times New Roman"/>
          <w:b/>
          <w:i/>
          <w:sz w:val="28"/>
          <w:szCs w:val="28"/>
          <w:lang w:val="ru-RU"/>
        </w:rPr>
        <w:t>(площадь, инсоляция, освещение, размещение, необходимый набор зон для обеспечения образовательной и хозяйственной деятельности организации, осуществляющей образовательную деятельность и их оборудование);</w:t>
      </w:r>
    </w:p>
    <w:p w:rsidR="002E551E" w:rsidRPr="009F2022" w:rsidRDefault="002E551E" w:rsidP="002E551E">
      <w:pPr>
        <w:ind w:firstLine="426"/>
        <w:jc w:val="both"/>
        <w:rPr>
          <w:rFonts w:ascii="Times New Roman" w:hAnsi="Times New Roman"/>
          <w:color w:val="000000"/>
          <w:sz w:val="28"/>
          <w:szCs w:val="28"/>
          <w:lang w:val="ru-RU"/>
        </w:rPr>
      </w:pPr>
      <w:r w:rsidRPr="009F2022">
        <w:rPr>
          <w:rFonts w:ascii="Times New Roman" w:hAnsi="Times New Roman"/>
          <w:sz w:val="28"/>
          <w:szCs w:val="28"/>
          <w:lang w:val="ru-RU"/>
        </w:rPr>
        <w:t>–</w:t>
      </w:r>
      <w:r w:rsidRPr="009F2022">
        <w:rPr>
          <w:rFonts w:ascii="Times New Roman" w:hAnsi="Times New Roman"/>
          <w:color w:val="000000"/>
          <w:sz w:val="28"/>
          <w:szCs w:val="28"/>
          <w:u w:val="single"/>
          <w:lang w:val="ru-RU"/>
        </w:rPr>
        <w:t>к зданию</w:t>
      </w:r>
      <w:r w:rsidRPr="009F2022">
        <w:rPr>
          <w:rFonts w:ascii="Times New Roman" w:hAnsi="Times New Roman"/>
          <w:color w:val="000000"/>
          <w:sz w:val="28"/>
          <w:szCs w:val="28"/>
          <w:lang w:val="ru-RU"/>
        </w:rPr>
        <w:t xml:space="preserve"> (</w:t>
      </w:r>
      <w:r w:rsidRPr="009F2022">
        <w:rPr>
          <w:rFonts w:ascii="Times New Roman" w:hAnsi="Times New Roman"/>
          <w:b/>
          <w:i/>
          <w:color w:val="000000"/>
          <w:sz w:val="28"/>
          <w:szCs w:val="28"/>
          <w:lang w:val="ru-RU"/>
        </w:rPr>
        <w:t>образовательной организации)</w:t>
      </w:r>
      <w:r w:rsidRPr="009F2022">
        <w:rPr>
          <w:rFonts w:ascii="Times New Roman" w:hAnsi="Times New Roman"/>
          <w:color w:val="000000"/>
          <w:sz w:val="28"/>
          <w:szCs w:val="28"/>
          <w:lang w:val="ru-RU"/>
        </w:rPr>
        <w:t xml:space="preserve">, набор и размещение помещений для осуществления образовательной, активной деятельности, отдыха, питания и медицинского обслуживания обучающихся, их площадь, освещенность и воздушно – тепловой режим, расположение и размеры рабочих, учебных зон и зон для индивидуальных занятий </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 xml:space="preserve">обеспечивают возможность безопасной и комфортной организации всех видов учебной и внеурочной деятельности для всех участников образовательного процесса </w:t>
      </w:r>
      <w:r w:rsidRPr="009F2022">
        <w:rPr>
          <w:rFonts w:ascii="Times New Roman" w:hAnsi="Times New Roman"/>
          <w:b/>
          <w:i/>
          <w:sz w:val="28"/>
          <w:szCs w:val="28"/>
          <w:lang w:val="ru-RU"/>
        </w:rPr>
        <w:t>(высота и архитектура здания, необходимый набор и размещение помещений для осуществления образовательной деятельности при получении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организации, осуществляющей образовательную деятельность,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r w:rsidRPr="009F2022">
        <w:rPr>
          <w:rFonts w:ascii="Times New Roman" w:hAnsi="Times New Roman"/>
          <w:sz w:val="28"/>
          <w:szCs w:val="28"/>
          <w:lang w:val="ru-RU"/>
        </w:rPr>
        <w:t>;</w:t>
      </w:r>
    </w:p>
    <w:p w:rsidR="002E551E" w:rsidRPr="009F2022" w:rsidRDefault="002E551E" w:rsidP="002E551E">
      <w:pPr>
        <w:ind w:firstLine="426"/>
        <w:jc w:val="both"/>
        <w:rPr>
          <w:rFonts w:ascii="Times New Roman" w:hAnsi="Times New Roman"/>
          <w:color w:val="000000"/>
          <w:sz w:val="28"/>
          <w:szCs w:val="28"/>
          <w:lang w:val="ru-RU"/>
        </w:rPr>
      </w:pPr>
      <w:r w:rsidRPr="009F2022">
        <w:rPr>
          <w:rFonts w:ascii="Times New Roman" w:hAnsi="Times New Roman"/>
          <w:color w:val="000000"/>
          <w:sz w:val="28"/>
          <w:szCs w:val="28"/>
          <w:lang w:val="ru-RU"/>
        </w:rPr>
        <w:t>-к  библиотеке (с обеспечением возможности работы на стационарном компьютере</w:t>
      </w:r>
    </w:p>
    <w:p w:rsidR="002E551E" w:rsidRPr="009F2022" w:rsidRDefault="002E551E" w:rsidP="002E551E">
      <w:pPr>
        <w:ind w:firstLine="426"/>
        <w:jc w:val="both"/>
        <w:rPr>
          <w:rFonts w:ascii="Times New Roman" w:hAnsi="Times New Roman"/>
          <w:sz w:val="28"/>
          <w:szCs w:val="28"/>
          <w:lang w:val="ru-RU"/>
        </w:rPr>
      </w:pPr>
      <w:r w:rsidRPr="009F2022">
        <w:rPr>
          <w:rFonts w:ascii="Times New Roman" w:hAnsi="Times New Roman"/>
          <w:sz w:val="28"/>
          <w:szCs w:val="28"/>
          <w:lang w:val="ru-RU"/>
        </w:rPr>
        <w:t xml:space="preserve">– </w:t>
      </w:r>
      <w:r w:rsidRPr="009F2022">
        <w:rPr>
          <w:rFonts w:ascii="Times New Roman" w:hAnsi="Times New Roman"/>
          <w:sz w:val="28"/>
          <w:szCs w:val="28"/>
          <w:u w:val="single"/>
          <w:lang w:val="ru-RU"/>
        </w:rPr>
        <w:t>помещениям для питания</w:t>
      </w:r>
      <w:r w:rsidRPr="009F2022">
        <w:rPr>
          <w:rFonts w:ascii="Times New Roman" w:hAnsi="Times New Roman"/>
          <w:sz w:val="28"/>
          <w:szCs w:val="28"/>
          <w:lang w:val="ru-RU"/>
        </w:rPr>
        <w:t xml:space="preserve"> обучающихся на 80 мест,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2E551E" w:rsidRPr="009F2022" w:rsidRDefault="002E551E" w:rsidP="002E551E">
      <w:pPr>
        <w:ind w:firstLine="426"/>
        <w:jc w:val="both"/>
        <w:rPr>
          <w:rFonts w:ascii="Times New Roman" w:hAnsi="Times New Roman"/>
          <w:sz w:val="28"/>
          <w:szCs w:val="28"/>
          <w:lang w:val="ru-RU"/>
        </w:rPr>
      </w:pPr>
      <w:r w:rsidRPr="009F2022">
        <w:rPr>
          <w:rFonts w:ascii="Times New Roman" w:hAnsi="Times New Roman"/>
          <w:sz w:val="28"/>
          <w:szCs w:val="28"/>
          <w:lang w:val="ru-RU"/>
        </w:rPr>
        <w:t xml:space="preserve">– </w:t>
      </w:r>
      <w:r w:rsidRPr="009F2022">
        <w:rPr>
          <w:rFonts w:ascii="Times New Roman" w:hAnsi="Times New Roman"/>
          <w:sz w:val="28"/>
          <w:szCs w:val="28"/>
          <w:u w:val="single"/>
          <w:lang w:val="ru-RU"/>
        </w:rPr>
        <w:t xml:space="preserve">помещениям, предназначенным для занятий </w:t>
      </w:r>
      <w:r w:rsidRPr="009F2022">
        <w:rPr>
          <w:rFonts w:ascii="Times New Roman" w:hAnsi="Times New Roman"/>
          <w:sz w:val="28"/>
          <w:szCs w:val="28"/>
          <w:lang w:val="ru-RU"/>
        </w:rPr>
        <w:t>музыкой изобразительным искусством, хореографией, , естественнонаучными исследованиями, иностранными языками;</w:t>
      </w:r>
    </w:p>
    <w:p w:rsidR="002E551E" w:rsidRPr="009F2022" w:rsidRDefault="002E551E" w:rsidP="002E551E">
      <w:pPr>
        <w:ind w:firstLine="426"/>
        <w:jc w:val="both"/>
        <w:rPr>
          <w:rFonts w:ascii="Times New Roman" w:hAnsi="Times New Roman"/>
          <w:sz w:val="28"/>
          <w:szCs w:val="28"/>
          <w:lang w:val="ru-RU"/>
        </w:rPr>
      </w:pPr>
      <w:r w:rsidRPr="009F2022">
        <w:rPr>
          <w:rFonts w:ascii="Times New Roman" w:hAnsi="Times New Roman"/>
          <w:sz w:val="28"/>
          <w:szCs w:val="28"/>
          <w:lang w:val="ru-RU"/>
        </w:rPr>
        <w:lastRenderedPageBreak/>
        <w:t>–</w:t>
      </w:r>
      <w:r w:rsidRPr="009F2022">
        <w:rPr>
          <w:rFonts w:ascii="Times New Roman" w:hAnsi="Times New Roman"/>
          <w:color w:val="000000"/>
          <w:sz w:val="28"/>
          <w:szCs w:val="28"/>
          <w:lang w:val="ru-RU"/>
        </w:rPr>
        <w:t>оборудование для проведения массовых мероприятий, микрофоны, колонки</w:t>
      </w:r>
      <w:r w:rsidRPr="009F2022">
        <w:rPr>
          <w:rFonts w:ascii="Times New Roman" w:hAnsi="Times New Roman"/>
          <w:sz w:val="28"/>
          <w:szCs w:val="28"/>
          <w:lang w:val="ru-RU"/>
        </w:rPr>
        <w:t>;</w:t>
      </w:r>
    </w:p>
    <w:p w:rsidR="002E551E" w:rsidRPr="009F2022" w:rsidRDefault="002E551E" w:rsidP="002E551E">
      <w:pPr>
        <w:ind w:firstLine="426"/>
        <w:jc w:val="both"/>
        <w:rPr>
          <w:rFonts w:ascii="Times New Roman" w:hAnsi="Times New Roman"/>
          <w:sz w:val="28"/>
          <w:szCs w:val="28"/>
          <w:lang w:val="ru-RU"/>
        </w:rPr>
      </w:pPr>
      <w:r w:rsidRPr="009F2022">
        <w:rPr>
          <w:rFonts w:ascii="Times New Roman" w:hAnsi="Times New Roman"/>
          <w:i/>
          <w:sz w:val="28"/>
          <w:szCs w:val="28"/>
          <w:lang w:val="ru-RU"/>
        </w:rPr>
        <w:t xml:space="preserve">– </w:t>
      </w:r>
      <w:r w:rsidRPr="009F2022">
        <w:rPr>
          <w:rFonts w:ascii="Times New Roman" w:hAnsi="Times New Roman"/>
          <w:sz w:val="28"/>
          <w:szCs w:val="28"/>
          <w:u w:val="single"/>
          <w:lang w:val="ru-RU"/>
        </w:rPr>
        <w:t>спортивным залам</w:t>
      </w:r>
      <w:r w:rsidRPr="009F2022">
        <w:rPr>
          <w:rFonts w:ascii="Times New Roman" w:hAnsi="Times New Roman"/>
          <w:b/>
          <w:i/>
          <w:sz w:val="28"/>
          <w:szCs w:val="28"/>
          <w:lang w:val="ru-RU"/>
        </w:rPr>
        <w:t xml:space="preserve">, </w:t>
      </w:r>
      <w:r w:rsidRPr="009F2022">
        <w:rPr>
          <w:rFonts w:ascii="Times New Roman" w:hAnsi="Times New Roman"/>
          <w:sz w:val="28"/>
          <w:szCs w:val="28"/>
          <w:lang w:val="ru-RU"/>
        </w:rPr>
        <w:t>игровому и спортивному оборудованию, включающий набор модульного спортивного оборудования, спортивные комплексы для лазания, подтягивания, качания и т.п., а также места для занятий хореографией, большой спортивный зал,  включающий набор модульного спортивного оборудования, спортивные комплексы для лазания, подтягивания, качания и т.п.,);</w:t>
      </w:r>
    </w:p>
    <w:p w:rsidR="002E551E" w:rsidRPr="009F2022" w:rsidRDefault="002E551E" w:rsidP="002E551E">
      <w:pPr>
        <w:ind w:firstLine="426"/>
        <w:jc w:val="both"/>
        <w:rPr>
          <w:rFonts w:ascii="Times New Roman" w:hAnsi="Times New Roman"/>
          <w:b/>
          <w:i/>
          <w:sz w:val="28"/>
          <w:szCs w:val="28"/>
          <w:lang w:val="ru-RU"/>
        </w:rPr>
      </w:pPr>
      <w:r w:rsidRPr="009F2022">
        <w:rPr>
          <w:rFonts w:ascii="Times New Roman" w:hAnsi="Times New Roman"/>
          <w:sz w:val="28"/>
          <w:szCs w:val="28"/>
          <w:lang w:val="ru-RU"/>
        </w:rPr>
        <w:t xml:space="preserve">– </w:t>
      </w:r>
      <w:r w:rsidRPr="009F2022">
        <w:rPr>
          <w:rFonts w:ascii="Times New Roman" w:hAnsi="Times New Roman"/>
          <w:sz w:val="28"/>
          <w:szCs w:val="28"/>
          <w:u w:val="single"/>
          <w:lang w:val="ru-RU"/>
        </w:rPr>
        <w:t xml:space="preserve">помещениям для медицинского </w:t>
      </w:r>
      <w:r w:rsidRPr="009F2022">
        <w:rPr>
          <w:rFonts w:ascii="Times New Roman" w:hAnsi="Times New Roman"/>
          <w:sz w:val="28"/>
          <w:szCs w:val="28"/>
          <w:lang w:val="ru-RU"/>
        </w:rPr>
        <w:t>обслуживанияв соответствии</w:t>
      </w:r>
      <w:r w:rsidRPr="009F2022">
        <w:rPr>
          <w:rFonts w:ascii="Times New Roman" w:hAnsi="Times New Roman"/>
          <w:b/>
          <w:i/>
          <w:sz w:val="28"/>
          <w:szCs w:val="28"/>
          <w:lang w:val="ru-RU"/>
        </w:rPr>
        <w:t>(на основании договора______________________ и лицензии);</w:t>
      </w:r>
    </w:p>
    <w:p w:rsidR="002E551E" w:rsidRPr="009F2022" w:rsidRDefault="002E551E" w:rsidP="002E551E">
      <w:pPr>
        <w:ind w:firstLine="426"/>
        <w:jc w:val="both"/>
        <w:rPr>
          <w:rFonts w:ascii="Times New Roman" w:hAnsi="Times New Roman"/>
          <w:b/>
          <w:i/>
          <w:color w:val="000000"/>
          <w:sz w:val="28"/>
          <w:szCs w:val="28"/>
          <w:lang w:val="ru-RU"/>
        </w:rPr>
      </w:pPr>
      <w:r w:rsidRPr="009F2022">
        <w:rPr>
          <w:rFonts w:ascii="Times New Roman" w:hAnsi="Times New Roman"/>
          <w:sz w:val="28"/>
          <w:szCs w:val="28"/>
          <w:lang w:val="ru-RU"/>
        </w:rPr>
        <w:t xml:space="preserve">- </w:t>
      </w:r>
      <w:r w:rsidRPr="009F2022">
        <w:rPr>
          <w:rFonts w:ascii="Times New Roman" w:hAnsi="Times New Roman"/>
          <w:sz w:val="28"/>
          <w:szCs w:val="28"/>
          <w:u w:val="single"/>
          <w:lang w:val="ru-RU"/>
        </w:rPr>
        <w:t>к кабинетам начальных классов</w:t>
      </w:r>
      <w:r w:rsidRPr="009F2022">
        <w:rPr>
          <w:rFonts w:ascii="Times New Roman" w:hAnsi="Times New Roman"/>
          <w:b/>
          <w:i/>
          <w:color w:val="000000"/>
          <w:sz w:val="28"/>
          <w:szCs w:val="28"/>
          <w:lang w:val="ru-RU"/>
        </w:rPr>
        <w:t>(начальная школа расположена в отдельном  1 этаже, имеющем  5 учебных кабинетов;</w:t>
      </w:r>
    </w:p>
    <w:p w:rsidR="002E551E" w:rsidRPr="009F2022" w:rsidRDefault="002E551E" w:rsidP="002E551E">
      <w:pPr>
        <w:ind w:firstLine="426"/>
        <w:jc w:val="both"/>
        <w:rPr>
          <w:rFonts w:ascii="Times New Roman" w:hAnsi="Times New Roman"/>
          <w:b/>
          <w:i/>
          <w:color w:val="000000"/>
          <w:sz w:val="28"/>
          <w:szCs w:val="28"/>
          <w:lang w:val="ru-RU"/>
        </w:rPr>
      </w:pPr>
      <w:r w:rsidRPr="009F2022">
        <w:rPr>
          <w:rFonts w:ascii="Times New Roman" w:hAnsi="Times New Roman"/>
          <w:color w:val="000000"/>
          <w:sz w:val="28"/>
          <w:szCs w:val="28"/>
          <w:lang w:val="ru-RU"/>
        </w:rPr>
        <w:t xml:space="preserve">- </w:t>
      </w:r>
      <w:r w:rsidRPr="009F2022">
        <w:rPr>
          <w:rFonts w:ascii="Times New Roman" w:hAnsi="Times New Roman"/>
          <w:color w:val="000000"/>
          <w:sz w:val="28"/>
          <w:szCs w:val="28"/>
          <w:u w:val="single"/>
          <w:lang w:val="ru-RU"/>
        </w:rPr>
        <w:t>к административным и иным помещениям</w:t>
      </w:r>
      <w:r w:rsidRPr="009F2022">
        <w:rPr>
          <w:rFonts w:ascii="Times New Roman" w:hAnsi="Times New Roman"/>
          <w:color w:val="000000"/>
          <w:sz w:val="28"/>
          <w:szCs w:val="28"/>
          <w:lang w:val="ru-RU"/>
        </w:rPr>
        <w:t xml:space="preserve">, в том числе и для организации учебной деятельности детей – инвалидов и детей с ОВЗ </w:t>
      </w:r>
      <w:r w:rsidRPr="009F2022">
        <w:rPr>
          <w:rFonts w:ascii="Times New Roman" w:hAnsi="Times New Roman"/>
          <w:b/>
          <w:i/>
          <w:color w:val="000000"/>
          <w:sz w:val="28"/>
          <w:szCs w:val="28"/>
          <w:lang w:val="ru-RU"/>
        </w:rPr>
        <w:t>(при наличии данных категорий обучающихся);</w:t>
      </w:r>
    </w:p>
    <w:p w:rsidR="002E551E" w:rsidRPr="009F2022" w:rsidRDefault="002E551E" w:rsidP="002E551E">
      <w:pPr>
        <w:jc w:val="both"/>
        <w:rPr>
          <w:rFonts w:ascii="Times New Roman" w:hAnsi="Times New Roman"/>
          <w:color w:val="000000"/>
          <w:sz w:val="28"/>
          <w:szCs w:val="28"/>
          <w:u w:val="single"/>
          <w:lang w:val="ru-RU"/>
        </w:rPr>
      </w:pPr>
      <w:r w:rsidRPr="009F2022">
        <w:rPr>
          <w:rFonts w:ascii="Times New Roman" w:hAnsi="Times New Roman"/>
          <w:color w:val="000000"/>
          <w:sz w:val="28"/>
          <w:szCs w:val="28"/>
          <w:u w:val="single"/>
          <w:lang w:val="ru-RU"/>
        </w:rPr>
        <w:t>-к гардеробу, санузлам, местам личной гигиены.</w:t>
      </w:r>
    </w:p>
    <w:p w:rsidR="00574ADA" w:rsidRPr="009F2022" w:rsidRDefault="002E551E" w:rsidP="002E551E">
      <w:pPr>
        <w:ind w:firstLine="709"/>
        <w:rPr>
          <w:rFonts w:ascii="Times New Roman" w:eastAsia="Times New Roman" w:hAnsi="Times New Roman"/>
          <w:b/>
          <w:sz w:val="28"/>
          <w:szCs w:val="28"/>
          <w:lang w:val="ru-RU"/>
        </w:rPr>
      </w:pPr>
      <w:r w:rsidRPr="009F2022">
        <w:rPr>
          <w:rFonts w:ascii="Times New Roman" w:hAnsi="Times New Roman"/>
          <w:color w:val="000000"/>
          <w:sz w:val="28"/>
          <w:szCs w:val="28"/>
          <w:lang w:val="ru-RU"/>
        </w:rPr>
        <w:t>Учебное пространство классных комнат оснащено комплектами учебной мебели в соответствии с требованиями СанПиН</w:t>
      </w:r>
      <w:r w:rsidRPr="009F2022">
        <w:rPr>
          <w:rFonts w:ascii="Times New Roman" w:hAnsi="Times New Roman"/>
          <w:color w:val="000000"/>
          <w:sz w:val="28"/>
          <w:szCs w:val="28"/>
        </w:rPr>
        <w:t> </w:t>
      </w:r>
      <w:r w:rsidRPr="009F2022">
        <w:rPr>
          <w:rFonts w:ascii="Times New Roman" w:hAnsi="Times New Roman"/>
          <w:color w:val="000000"/>
          <w:sz w:val="28"/>
          <w:szCs w:val="28"/>
          <w:lang w:val="ru-RU"/>
        </w:rPr>
        <w:t>стеллажами с раздаточным учебным материалом, находящимся в свободном доступе для детей; учебными книгами и лабораторным оборудованием, центральной доской с возможностью проецирования на доску со стационарного или мобильного компьютеров с потолочным размещением проектора без напольной проводки местом для выставок ученических работ, а также дополнительными досками для учащихся).</w:t>
      </w:r>
      <w:r w:rsidR="00574ADA" w:rsidRPr="009F2022">
        <w:rPr>
          <w:rFonts w:ascii="Times New Roman" w:eastAsia="Times New Roman" w:hAnsi="Times New Roman"/>
          <w:b/>
          <w:sz w:val="28"/>
          <w:szCs w:val="28"/>
          <w:lang w:val="ru-RU"/>
        </w:rPr>
        <w:t>3.5.5.</w:t>
      </w:r>
      <w:r w:rsidR="00574ADA" w:rsidRPr="009F2022">
        <w:rPr>
          <w:rFonts w:ascii="Times New Roman" w:eastAsia="Times New Roman" w:hAnsi="Times New Roman"/>
          <w:b/>
          <w:sz w:val="28"/>
          <w:szCs w:val="28"/>
        </w:rPr>
        <w:t> </w:t>
      </w:r>
      <w:r w:rsidR="00574ADA" w:rsidRPr="009F2022">
        <w:rPr>
          <w:rFonts w:ascii="Times New Roman" w:eastAsia="Times New Roman" w:hAnsi="Times New Roman"/>
          <w:b/>
          <w:sz w:val="28"/>
          <w:szCs w:val="28"/>
          <w:lang w:val="ru-RU"/>
        </w:rPr>
        <w:t>Материально-технические условия реализации программы НОО</w:t>
      </w:r>
    </w:p>
    <w:p w:rsidR="00574ADA" w:rsidRPr="009F2022" w:rsidRDefault="00574ADA" w:rsidP="00574ADA">
      <w:pPr>
        <w:ind w:firstLine="709"/>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3.5.6.</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Механизмы достижения целевых ориентиров в системе условий</w:t>
      </w:r>
    </w:p>
    <w:p w:rsidR="00574ADA" w:rsidRPr="009F2022" w:rsidRDefault="00574ADA" w:rsidP="00574ADA">
      <w:pPr>
        <w:ind w:firstLine="709"/>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Сетевой график (дорожная карта)</w:t>
      </w:r>
      <w:r w:rsidR="00167B99">
        <w:rPr>
          <w:rFonts w:ascii="Times New Roman" w:eastAsia="Times New Roman" w:hAnsi="Times New Roman"/>
          <w:b/>
          <w:sz w:val="28"/>
          <w:szCs w:val="28"/>
          <w:lang w:val="ru-RU"/>
        </w:rPr>
        <w:t xml:space="preserve"> </w:t>
      </w:r>
      <w:r w:rsidRPr="009F2022">
        <w:rPr>
          <w:rFonts w:ascii="Times New Roman" w:eastAsia="Times New Roman" w:hAnsi="Times New Roman"/>
          <w:b/>
          <w:sz w:val="28"/>
          <w:szCs w:val="28"/>
          <w:lang w:val="ru-RU"/>
        </w:rPr>
        <w:t>по формированию необходимой системы условий</w:t>
      </w:r>
      <w:r w:rsidR="00167B99">
        <w:rPr>
          <w:rFonts w:ascii="Times New Roman" w:eastAsia="Times New Roman" w:hAnsi="Times New Roman"/>
          <w:b/>
          <w:sz w:val="28"/>
          <w:szCs w:val="28"/>
          <w:lang w:val="ru-RU"/>
        </w:rPr>
        <w:t xml:space="preserve"> </w:t>
      </w:r>
      <w:r w:rsidRPr="009F2022">
        <w:rPr>
          <w:rFonts w:ascii="Times New Roman" w:eastAsia="Times New Roman" w:hAnsi="Times New Roman"/>
          <w:b/>
          <w:sz w:val="28"/>
          <w:szCs w:val="28"/>
          <w:lang w:val="ru-RU"/>
        </w:rPr>
        <w:t>реализации образовательной программы НОО</w:t>
      </w:r>
    </w:p>
    <w:tbl>
      <w:tblPr>
        <w:tblW w:w="9479"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49"/>
        <w:gridCol w:w="5387"/>
        <w:gridCol w:w="1843"/>
      </w:tblGrid>
      <w:tr w:rsidR="00574ADA" w:rsidRPr="009F2022">
        <w:trPr>
          <w:trHeight w:val="553"/>
        </w:trPr>
        <w:tc>
          <w:tcPr>
            <w:tcW w:w="2249" w:type="dxa"/>
          </w:tcPr>
          <w:p w:rsidR="00574ADA" w:rsidRPr="009F2022" w:rsidRDefault="00574ADA" w:rsidP="00574ADA">
            <w:pPr>
              <w:rPr>
                <w:rFonts w:ascii="Times New Roman" w:eastAsia="Times New Roman" w:hAnsi="Times New Roman"/>
                <w:b/>
                <w:sz w:val="28"/>
                <w:szCs w:val="28"/>
              </w:rPr>
            </w:pPr>
            <w:r w:rsidRPr="009F2022">
              <w:rPr>
                <w:rFonts w:ascii="Times New Roman" w:eastAsia="Times New Roman" w:hAnsi="Times New Roman"/>
                <w:b/>
                <w:sz w:val="28"/>
                <w:szCs w:val="28"/>
              </w:rPr>
              <w:t xml:space="preserve">Направление </w:t>
            </w:r>
          </w:p>
          <w:p w:rsidR="00574ADA" w:rsidRPr="009F2022" w:rsidRDefault="00574ADA" w:rsidP="00574ADA">
            <w:pPr>
              <w:rPr>
                <w:rFonts w:ascii="Times New Roman" w:eastAsia="Times New Roman" w:hAnsi="Times New Roman"/>
                <w:b/>
                <w:sz w:val="28"/>
                <w:szCs w:val="28"/>
              </w:rPr>
            </w:pPr>
            <w:r w:rsidRPr="009F2022">
              <w:rPr>
                <w:rFonts w:ascii="Times New Roman" w:eastAsia="Times New Roman" w:hAnsi="Times New Roman"/>
                <w:b/>
                <w:sz w:val="28"/>
                <w:szCs w:val="28"/>
              </w:rPr>
              <w:t>мероприятий</w:t>
            </w:r>
          </w:p>
        </w:tc>
        <w:tc>
          <w:tcPr>
            <w:tcW w:w="5387" w:type="dxa"/>
          </w:tcPr>
          <w:p w:rsidR="00574ADA" w:rsidRPr="009F2022" w:rsidRDefault="00574ADA" w:rsidP="00574ADA">
            <w:pPr>
              <w:rPr>
                <w:rFonts w:ascii="Times New Roman" w:eastAsia="Times New Roman" w:hAnsi="Times New Roman"/>
                <w:b/>
                <w:sz w:val="28"/>
                <w:szCs w:val="28"/>
              </w:rPr>
            </w:pPr>
            <w:r w:rsidRPr="009F2022">
              <w:rPr>
                <w:rFonts w:ascii="Times New Roman" w:eastAsia="Times New Roman" w:hAnsi="Times New Roman"/>
                <w:b/>
                <w:sz w:val="28"/>
                <w:szCs w:val="28"/>
              </w:rPr>
              <w:t>Мероприятия</w:t>
            </w:r>
          </w:p>
        </w:tc>
        <w:tc>
          <w:tcPr>
            <w:tcW w:w="1843" w:type="dxa"/>
          </w:tcPr>
          <w:p w:rsidR="00574ADA" w:rsidRPr="009F2022" w:rsidRDefault="00574ADA" w:rsidP="00574ADA">
            <w:pPr>
              <w:rPr>
                <w:rFonts w:ascii="Times New Roman" w:eastAsia="Times New Roman" w:hAnsi="Times New Roman"/>
                <w:b/>
                <w:sz w:val="28"/>
                <w:szCs w:val="28"/>
              </w:rPr>
            </w:pPr>
            <w:r w:rsidRPr="009F2022">
              <w:rPr>
                <w:rFonts w:ascii="Times New Roman" w:eastAsia="Times New Roman" w:hAnsi="Times New Roman"/>
                <w:b/>
                <w:sz w:val="28"/>
                <w:szCs w:val="28"/>
              </w:rPr>
              <w:t>Сроки</w:t>
            </w:r>
          </w:p>
          <w:p w:rsidR="00574ADA" w:rsidRPr="009F2022" w:rsidRDefault="00574ADA" w:rsidP="00574ADA">
            <w:pPr>
              <w:rPr>
                <w:rFonts w:ascii="Times New Roman" w:eastAsia="Times New Roman" w:hAnsi="Times New Roman"/>
                <w:b/>
                <w:sz w:val="28"/>
                <w:szCs w:val="28"/>
              </w:rPr>
            </w:pPr>
            <w:r w:rsidRPr="009F2022">
              <w:rPr>
                <w:rFonts w:ascii="Times New Roman" w:eastAsia="Times New Roman" w:hAnsi="Times New Roman"/>
                <w:b/>
                <w:sz w:val="28"/>
                <w:szCs w:val="28"/>
              </w:rPr>
              <w:t>реализации</w:t>
            </w:r>
          </w:p>
        </w:tc>
      </w:tr>
      <w:tr w:rsidR="00574ADA" w:rsidRPr="009F2022">
        <w:trPr>
          <w:trHeight w:val="1445"/>
        </w:trPr>
        <w:tc>
          <w:tcPr>
            <w:tcW w:w="2249" w:type="dxa"/>
            <w:vMerge w:val="restart"/>
            <w:tcBorders>
              <w:bottom w:val="single" w:sz="4" w:space="0" w:color="000000"/>
            </w:tcBorders>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t>I</w:t>
            </w:r>
            <w:r w:rsidRPr="009F2022">
              <w:rPr>
                <w:rFonts w:ascii="Times New Roman" w:eastAsia="Times New Roman" w:hAnsi="Times New Roman"/>
                <w:b/>
                <w:sz w:val="28"/>
                <w:szCs w:val="28"/>
                <w:lang w:val="ru-RU"/>
              </w:rPr>
              <w:t>.</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Нормативное</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обеспечение</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введения</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b/>
                <w:sz w:val="28"/>
                <w:szCs w:val="28"/>
                <w:lang w:val="ru-RU"/>
              </w:rPr>
              <w:t>ФГОС НОО</w:t>
            </w: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Наличие решения органа государственно-общественного управления (совета школы, управляющего совета, попечительского совета) о введении в образовательной организации</w:t>
            </w:r>
          </w:p>
          <w:p w:rsidR="00574ADA" w:rsidRPr="009F2022" w:rsidRDefault="00574ADA" w:rsidP="00574ADA">
            <w:pPr>
              <w:rPr>
                <w:rFonts w:ascii="Times New Roman" w:eastAsia="Times New Roman" w:hAnsi="Times New Roman"/>
                <w:sz w:val="28"/>
                <w:szCs w:val="28"/>
              </w:rPr>
            </w:pPr>
            <w:r w:rsidRPr="009F2022">
              <w:rPr>
                <w:rFonts w:ascii="Times New Roman" w:eastAsia="Times New Roman" w:hAnsi="Times New Roman"/>
                <w:sz w:val="28"/>
                <w:szCs w:val="28"/>
              </w:rPr>
              <w:t>ФГОС НОО</w:t>
            </w:r>
          </w:p>
        </w:tc>
        <w:tc>
          <w:tcPr>
            <w:tcW w:w="1843" w:type="dxa"/>
            <w:tcBorders>
              <w:bottom w:val="single" w:sz="4" w:space="0" w:color="000000"/>
            </w:tcBorders>
          </w:tcPr>
          <w:p w:rsidR="00574ADA" w:rsidRPr="009F2022" w:rsidRDefault="002E551E"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 2023</w:t>
            </w:r>
          </w:p>
        </w:tc>
      </w:tr>
      <w:tr w:rsidR="00574ADA" w:rsidRPr="009F2022">
        <w:trPr>
          <w:trHeight w:val="559"/>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2. Разработка программы начального общего образования </w:t>
            </w:r>
          </w:p>
        </w:tc>
        <w:tc>
          <w:tcPr>
            <w:tcW w:w="1843" w:type="dxa"/>
            <w:tcBorders>
              <w:bottom w:val="single" w:sz="4" w:space="0" w:color="000000"/>
            </w:tcBorders>
          </w:tcPr>
          <w:p w:rsidR="00574ADA" w:rsidRPr="009F2022" w:rsidRDefault="002E551E"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 2023</w:t>
            </w:r>
          </w:p>
        </w:tc>
      </w:tr>
      <w:tr w:rsidR="00574ADA" w:rsidRPr="009F2022">
        <w:trPr>
          <w:trHeight w:val="284"/>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rPr>
            </w:pPr>
            <w:r w:rsidRPr="009F2022">
              <w:rPr>
                <w:rFonts w:ascii="Times New Roman" w:eastAsia="Times New Roman" w:hAnsi="Times New Roman"/>
                <w:sz w:val="28"/>
                <w:szCs w:val="28"/>
              </w:rPr>
              <w:t xml:space="preserve">3. Утверждение ООП НОО </w:t>
            </w:r>
          </w:p>
        </w:tc>
        <w:tc>
          <w:tcPr>
            <w:tcW w:w="1843" w:type="dxa"/>
            <w:tcBorders>
              <w:bottom w:val="single" w:sz="4" w:space="0" w:color="000000"/>
            </w:tcBorders>
          </w:tcPr>
          <w:p w:rsidR="00574ADA" w:rsidRPr="009F2022" w:rsidRDefault="002E551E"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 2023</w:t>
            </w:r>
          </w:p>
        </w:tc>
      </w:tr>
      <w:tr w:rsidR="00574ADA" w:rsidRPr="009F2022">
        <w:trPr>
          <w:trHeight w:val="699"/>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 Обеспечение соответствия нормативной базы школы требованиям ФГОС НОО</w:t>
            </w:r>
          </w:p>
        </w:tc>
        <w:tc>
          <w:tcPr>
            <w:tcW w:w="1843" w:type="dxa"/>
            <w:tcBorders>
              <w:bottom w:val="single" w:sz="4" w:space="0" w:color="000000"/>
            </w:tcBorders>
          </w:tcPr>
          <w:p w:rsidR="00574ADA" w:rsidRPr="009F2022" w:rsidRDefault="002E551E"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Август2023</w:t>
            </w:r>
          </w:p>
        </w:tc>
      </w:tr>
      <w:tr w:rsidR="00574ADA" w:rsidRPr="009F2022">
        <w:trPr>
          <w:trHeight w:val="1404"/>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5. Приведение должностных инструкций работников образоательной организации в соответствие с требованиями ФГОС НОО, тарифно-квалификационными характеристиками и профессиональным стандартом</w:t>
            </w:r>
          </w:p>
        </w:tc>
        <w:tc>
          <w:tcPr>
            <w:tcW w:w="1843" w:type="dxa"/>
            <w:tcBorders>
              <w:bottom w:val="single" w:sz="4" w:space="0" w:color="000000"/>
            </w:tcBorders>
          </w:tcPr>
          <w:p w:rsidR="00574ADA" w:rsidRPr="009F2022" w:rsidRDefault="002E551E"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Сентябрь 2023</w:t>
            </w:r>
          </w:p>
        </w:tc>
      </w:tr>
      <w:tr w:rsidR="00574ADA" w:rsidRPr="009F2022">
        <w:trPr>
          <w:trHeight w:val="559"/>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6. Разработка и утверждение плана-графика введения ФГОС НОО</w:t>
            </w:r>
          </w:p>
        </w:tc>
        <w:tc>
          <w:tcPr>
            <w:tcW w:w="1843" w:type="dxa"/>
            <w:tcBorders>
              <w:bottom w:val="single" w:sz="4" w:space="0" w:color="000000"/>
            </w:tcBorders>
          </w:tcPr>
          <w:p w:rsidR="00574ADA" w:rsidRPr="009F2022" w:rsidRDefault="009F2022"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 2023</w:t>
            </w:r>
          </w:p>
        </w:tc>
      </w:tr>
      <w:tr w:rsidR="00574ADA" w:rsidRPr="009F2022">
        <w:trPr>
          <w:trHeight w:val="836"/>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7. Определение списка учебников и учебных пособий, используемых в образовательной</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деятельности в соответствиис ФГОС НОО</w:t>
            </w:r>
          </w:p>
        </w:tc>
        <w:tc>
          <w:tcPr>
            <w:tcW w:w="1843" w:type="dxa"/>
            <w:tcBorders>
              <w:bottom w:val="single" w:sz="4" w:space="0" w:color="000000"/>
            </w:tcBorders>
          </w:tcPr>
          <w:p w:rsidR="00574ADA" w:rsidRPr="009F2022" w:rsidRDefault="009F2022"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Август 2023</w:t>
            </w:r>
          </w:p>
        </w:tc>
      </w:tr>
      <w:tr w:rsidR="00574ADA" w:rsidRPr="009F2022">
        <w:trPr>
          <w:trHeight w:val="1402"/>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Borders>
              <w:bottom w:val="single" w:sz="4" w:space="0" w:color="000000"/>
            </w:tcBorders>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8. Разработка локальных актов, устанавливающих</w:t>
            </w:r>
          </w:p>
          <w:p w:rsidR="00574ADA" w:rsidRPr="009F2022" w:rsidRDefault="00574ADA" w:rsidP="00574ADA">
            <w:pPr>
              <w:rPr>
                <w:rFonts w:ascii="Times New Roman" w:eastAsia="Times New Roman" w:hAnsi="Times New Roman"/>
                <w:sz w:val="28"/>
                <w:szCs w:val="28"/>
                <w:lang w:val="ru-RU"/>
              </w:rPr>
            </w:pPr>
            <w:bookmarkStart w:id="244" w:name="_heading=h.2jrfph6" w:colFirst="0" w:colLast="0"/>
            <w:bookmarkEnd w:id="244"/>
            <w:r w:rsidRPr="009F2022">
              <w:rPr>
                <w:rFonts w:ascii="Times New Roman" w:eastAsia="Times New Roman" w:hAnsi="Times New Roman"/>
                <w:sz w:val="28"/>
                <w:szCs w:val="28"/>
                <w:lang w:val="ru-RU"/>
              </w:rPr>
              <w:t>требования к различным объектам инфраструктуры образовательной организации с учётом требований к необходимой и достаточной оснащён-ности учебной деятельности</w:t>
            </w:r>
          </w:p>
        </w:tc>
        <w:tc>
          <w:tcPr>
            <w:tcW w:w="1843" w:type="dxa"/>
            <w:tcBorders>
              <w:bottom w:val="single" w:sz="4" w:space="0" w:color="000000"/>
            </w:tcBorders>
          </w:tcPr>
          <w:p w:rsidR="00574ADA" w:rsidRPr="009F2022" w:rsidRDefault="009F2022"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Сентябрь 2023</w:t>
            </w:r>
          </w:p>
        </w:tc>
      </w:tr>
      <w:tr w:rsidR="00574ADA" w:rsidRPr="009F2022">
        <w:trPr>
          <w:trHeight w:val="279"/>
        </w:trPr>
        <w:tc>
          <w:tcPr>
            <w:tcW w:w="2249" w:type="dxa"/>
            <w:vMerge/>
            <w:tcBorders>
              <w:bottom w:val="single" w:sz="4" w:space="0" w:color="000000"/>
            </w:tcBorders>
          </w:tcPr>
          <w:p w:rsidR="00574ADA" w:rsidRPr="009F2022" w:rsidRDefault="00574ADA" w:rsidP="00574ADA">
            <w:pPr>
              <w:pBdr>
                <w:top w:val="nil"/>
                <w:left w:val="nil"/>
                <w:bottom w:val="nil"/>
                <w:right w:val="nil"/>
                <w:between w:val="nil"/>
              </w:pBdr>
              <w:rPr>
                <w:rFonts w:ascii="Times New Roman" w:eastAsia="Times New Roman" w:hAnsi="Times New Roman"/>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9. Разработка:</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w:t>
            </w:r>
            <w:r w:rsidRPr="009F2022">
              <w:rPr>
                <w:rFonts w:ascii="Times New Roman" w:eastAsia="Times New Roman" w:hAnsi="Times New Roman"/>
                <w:sz w:val="28"/>
                <w:szCs w:val="28"/>
              </w:rPr>
              <w:t> </w:t>
            </w:r>
            <w:r w:rsidRPr="009F2022">
              <w:rPr>
                <w:rFonts w:ascii="Times New Roman" w:eastAsia="Times New Roman" w:hAnsi="Times New Roman"/>
                <w:sz w:val="28"/>
                <w:szCs w:val="28"/>
                <w:lang w:val="ru-RU"/>
              </w:rPr>
              <w:t>образовательных программ (индивидуальных и др.);</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учебного плана;</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рабочих программ учебных предметов, курсов, дисциплин, модулей;</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годового календарного учебного графика;</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lastRenderedPageBreak/>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положений о внеурочной деятельности обучающихся;</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положения об организации домашней работы обучающихся;</w:t>
            </w:r>
          </w:p>
          <w:p w:rsidR="00574ADA" w:rsidRPr="009F2022" w:rsidRDefault="00574ADA" w:rsidP="00574ADA">
            <w:pPr>
              <w:pBdr>
                <w:top w:val="nil"/>
                <w:left w:val="nil"/>
                <w:bottom w:val="nil"/>
                <w:right w:val="nil"/>
                <w:between w:val="nil"/>
              </w:pBdr>
              <w:tabs>
                <w:tab w:val="left" w:pos="399"/>
              </w:tabs>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w:t>
            </w:r>
            <w:r w:rsidRPr="009F2022">
              <w:rPr>
                <w:rFonts w:ascii="Times New Roman" w:eastAsia="Times New Roman" w:hAnsi="Times New Roman"/>
                <w:color w:val="000000"/>
                <w:sz w:val="28"/>
                <w:szCs w:val="28"/>
              </w:rPr>
              <w:t> </w:t>
            </w:r>
            <w:r w:rsidRPr="009F2022">
              <w:rPr>
                <w:rFonts w:ascii="Times New Roman" w:eastAsia="Times New Roman" w:hAnsi="Times New Roman"/>
                <w:color w:val="000000"/>
                <w:sz w:val="28"/>
                <w:szCs w:val="28"/>
                <w:lang w:val="ru-RU"/>
              </w:rPr>
              <w:t>положения о формах получения образования;</w:t>
            </w:r>
          </w:p>
          <w:p w:rsidR="00574ADA" w:rsidRPr="009F2022" w:rsidRDefault="00574ADA" w:rsidP="00574ADA">
            <w:pPr>
              <w:rPr>
                <w:rFonts w:ascii="Times New Roman" w:eastAsia="Times New Roman" w:hAnsi="Times New Roman"/>
                <w:sz w:val="28"/>
                <w:szCs w:val="28"/>
              </w:rPr>
            </w:pPr>
            <w:r w:rsidRPr="009F2022">
              <w:rPr>
                <w:rFonts w:ascii="Times New Roman" w:eastAsia="Times New Roman" w:hAnsi="Times New Roman"/>
                <w:sz w:val="28"/>
                <w:szCs w:val="28"/>
              </w:rPr>
              <w:t>…</w:t>
            </w:r>
          </w:p>
        </w:tc>
        <w:tc>
          <w:tcPr>
            <w:tcW w:w="1843" w:type="dxa"/>
          </w:tcPr>
          <w:p w:rsidR="00574ADA" w:rsidRPr="009F2022" w:rsidRDefault="009F2022" w:rsidP="009F2022">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lastRenderedPageBreak/>
              <w:t>Август-сентябрь 2023</w:t>
            </w:r>
          </w:p>
        </w:tc>
      </w:tr>
      <w:tr w:rsidR="00574ADA" w:rsidRPr="009F2022">
        <w:trPr>
          <w:trHeight w:val="279"/>
        </w:trPr>
        <w:tc>
          <w:tcPr>
            <w:tcW w:w="2249" w:type="dxa"/>
            <w:vMerge w:val="restart"/>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lastRenderedPageBreak/>
              <w:t>II</w:t>
            </w:r>
            <w:r w:rsidRPr="009F2022">
              <w:rPr>
                <w:rFonts w:ascii="Times New Roman" w:eastAsia="Times New Roman" w:hAnsi="Times New Roman"/>
                <w:b/>
                <w:sz w:val="28"/>
                <w:szCs w:val="28"/>
                <w:lang w:val="ru-RU"/>
              </w:rPr>
              <w:t>.</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 xml:space="preserve">Финансовое обеспечение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введения </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b/>
                <w:sz w:val="28"/>
                <w:szCs w:val="28"/>
                <w:lang w:val="ru-RU"/>
              </w:rPr>
              <w:t>ФГОС НОО</w:t>
            </w: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Определение объёма расходов, необходимых для реализации ООП и достижения планируемых результатов</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Сентябрь-октябрь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3. Заключение дополнительных соглашений к трудовому договору с педагогическими работниками</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r w:rsidR="00574ADA" w:rsidRPr="009F2022">
        <w:trPr>
          <w:trHeight w:val="279"/>
        </w:trPr>
        <w:tc>
          <w:tcPr>
            <w:tcW w:w="2249" w:type="dxa"/>
            <w:vMerge w:val="restart"/>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t>III</w:t>
            </w:r>
            <w:r w:rsidRPr="009F2022">
              <w:rPr>
                <w:rFonts w:ascii="Times New Roman" w:eastAsia="Times New Roman" w:hAnsi="Times New Roman"/>
                <w:b/>
                <w:sz w:val="28"/>
                <w:szCs w:val="28"/>
                <w:lang w:val="ru-RU"/>
              </w:rPr>
              <w:t>.</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 xml:space="preserve">Организа-ционное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обеспечение</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 введения </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b/>
                <w:sz w:val="28"/>
                <w:szCs w:val="28"/>
                <w:lang w:val="ru-RU"/>
              </w:rPr>
              <w:t>ФГОС НОО</w:t>
            </w: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Обеспечение координации взаимодействия участников образовательных отношений по организации введения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Разработка и реализация моделей взаимодействия образовательных организаций</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и организаций дополнительного образования, обеспечивающих </w:t>
            </w:r>
            <w:r w:rsidRPr="009F2022">
              <w:rPr>
                <w:rFonts w:ascii="Times New Roman" w:eastAsia="Times New Roman" w:hAnsi="Times New Roman"/>
                <w:sz w:val="28"/>
                <w:szCs w:val="28"/>
                <w:lang w:val="ru-RU"/>
              </w:rPr>
              <w:lastRenderedPageBreak/>
              <w:t>организацию внеурочной деятельности</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lastRenderedPageBreak/>
              <w:t>Сентябрь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3. Разработка и реализация системы мониторинга образовательных потребностей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Июнь-Август2023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 Привлечение органов государственно-общественного управления образовательной организацией к проектированию основной образовательной программы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Август 2023</w:t>
            </w:r>
          </w:p>
        </w:tc>
      </w:tr>
      <w:tr w:rsidR="00574ADA" w:rsidRPr="009F2022">
        <w:trPr>
          <w:trHeight w:val="279"/>
        </w:trPr>
        <w:tc>
          <w:tcPr>
            <w:tcW w:w="2249" w:type="dxa"/>
            <w:vMerge w:val="restart"/>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t>IV</w:t>
            </w:r>
            <w:r w:rsidRPr="009F2022">
              <w:rPr>
                <w:rFonts w:ascii="Times New Roman" w:eastAsia="Times New Roman" w:hAnsi="Times New Roman"/>
                <w:b/>
                <w:sz w:val="28"/>
                <w:szCs w:val="28"/>
                <w:lang w:val="ru-RU"/>
              </w:rPr>
              <w:t>.</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 xml:space="preserve">Кадровое обеспечение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введения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ФГОС НОО</w:t>
            </w: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Анализ кадрового обеспечения введения и реализации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Август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Май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3. Разработка (корректировка) плана научно-методической работы (внутришкольного повышения квалификации) с ориентацией на проблемы введения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Май 2023</w:t>
            </w:r>
          </w:p>
        </w:tc>
      </w:tr>
      <w:tr w:rsidR="00574ADA" w:rsidRPr="009F2022">
        <w:trPr>
          <w:trHeight w:val="279"/>
        </w:trPr>
        <w:tc>
          <w:tcPr>
            <w:tcW w:w="2249" w:type="dxa"/>
            <w:vMerge w:val="restart"/>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t>V</w:t>
            </w:r>
            <w:r w:rsidRPr="009F2022">
              <w:rPr>
                <w:rFonts w:ascii="Times New Roman" w:eastAsia="Times New Roman" w:hAnsi="Times New Roman"/>
                <w:b/>
                <w:sz w:val="28"/>
                <w:szCs w:val="28"/>
                <w:lang w:val="ru-RU"/>
              </w:rPr>
              <w:t>.</w:t>
            </w:r>
            <w:r w:rsidRPr="009F2022">
              <w:rPr>
                <w:rFonts w:ascii="Times New Roman" w:eastAsia="Times New Roman" w:hAnsi="Times New Roman"/>
                <w:b/>
                <w:sz w:val="28"/>
                <w:szCs w:val="28"/>
              </w:rPr>
              <w:t> </w:t>
            </w:r>
            <w:r w:rsidRPr="009F2022">
              <w:rPr>
                <w:rFonts w:ascii="Times New Roman" w:eastAsia="Times New Roman" w:hAnsi="Times New Roman"/>
                <w:b/>
                <w:sz w:val="28"/>
                <w:szCs w:val="28"/>
                <w:lang w:val="ru-RU"/>
              </w:rPr>
              <w:t>Информа-</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ционное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обеспечение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введения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ФГОС НОО</w:t>
            </w: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Размещение на сайте образовательной организации информационных материалов о введении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Сентябрь-октябрь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Широкое информирование родителей (законных представителей) как участников образовательного процесса о введении и реализации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 xml:space="preserve">3. Обеспечение публичной отчётности образовательной организации о ходе и результатах введения и реализации ФГОС </w:t>
            </w:r>
            <w:r w:rsidRPr="009F2022">
              <w:rPr>
                <w:rFonts w:ascii="Times New Roman" w:eastAsia="Times New Roman" w:hAnsi="Times New Roman"/>
                <w:sz w:val="28"/>
                <w:szCs w:val="28"/>
                <w:lang w:val="ru-RU"/>
              </w:rPr>
              <w:lastRenderedPageBreak/>
              <w:t>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lastRenderedPageBreak/>
              <w:t>В течение года</w:t>
            </w:r>
          </w:p>
        </w:tc>
      </w:tr>
      <w:tr w:rsidR="00574ADA" w:rsidRPr="009F2022">
        <w:trPr>
          <w:trHeight w:val="279"/>
        </w:trPr>
        <w:tc>
          <w:tcPr>
            <w:tcW w:w="2249" w:type="dxa"/>
            <w:vMerge w:val="restart"/>
          </w:tcPr>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rPr>
              <w:lastRenderedPageBreak/>
              <w:t>VI</w:t>
            </w:r>
            <w:r w:rsidRPr="009F2022">
              <w:rPr>
                <w:rFonts w:ascii="Times New Roman" w:eastAsia="Times New Roman" w:hAnsi="Times New Roman"/>
                <w:b/>
                <w:sz w:val="28"/>
                <w:szCs w:val="28"/>
                <w:lang w:val="ru-RU"/>
              </w:rPr>
              <w:t xml:space="preserve">. Материально- техническое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обеспечение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 xml:space="preserve">введения </w:t>
            </w:r>
          </w:p>
          <w:p w:rsidR="00574ADA" w:rsidRPr="009F2022" w:rsidRDefault="00574ADA" w:rsidP="00574ADA">
            <w:pPr>
              <w:rPr>
                <w:rFonts w:ascii="Times New Roman" w:eastAsia="Times New Roman" w:hAnsi="Times New Roman"/>
                <w:b/>
                <w:sz w:val="28"/>
                <w:szCs w:val="28"/>
                <w:lang w:val="ru-RU"/>
              </w:rPr>
            </w:pPr>
            <w:r w:rsidRPr="009F2022">
              <w:rPr>
                <w:rFonts w:ascii="Times New Roman" w:eastAsia="Times New Roman" w:hAnsi="Times New Roman"/>
                <w:b/>
                <w:sz w:val="28"/>
                <w:szCs w:val="28"/>
                <w:lang w:val="ru-RU"/>
              </w:rPr>
              <w:t>ФГОС НОО</w:t>
            </w: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1. Характеристика материально-технического обеспечения введения</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и реализации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2. Обеспечение соответствия материально-технической базы образовательной организации требованиям ФГОС НОО</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Снтябрь 2023</w:t>
            </w:r>
          </w:p>
        </w:tc>
      </w:tr>
      <w:tr w:rsidR="00574ADA" w:rsidRPr="009F2022">
        <w:trPr>
          <w:trHeight w:val="279"/>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3. 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r w:rsidR="00574ADA" w:rsidRPr="009F2022">
        <w:trPr>
          <w:trHeight w:val="3874"/>
        </w:trPr>
        <w:tc>
          <w:tcPr>
            <w:tcW w:w="2249" w:type="dxa"/>
            <w:vMerge/>
          </w:tcPr>
          <w:p w:rsidR="00574ADA" w:rsidRPr="009F2022" w:rsidRDefault="00574ADA" w:rsidP="00574ADA">
            <w:pPr>
              <w:pBdr>
                <w:top w:val="nil"/>
                <w:left w:val="nil"/>
                <w:bottom w:val="nil"/>
                <w:right w:val="nil"/>
                <w:between w:val="nil"/>
              </w:pBdr>
              <w:rPr>
                <w:rFonts w:ascii="Times New Roman" w:eastAsia="Times New Roman" w:hAnsi="Times New Roman"/>
                <w:color w:val="000000"/>
                <w:sz w:val="28"/>
                <w:szCs w:val="28"/>
                <w:lang w:val="ru-RU"/>
              </w:rPr>
            </w:pPr>
          </w:p>
        </w:tc>
        <w:tc>
          <w:tcPr>
            <w:tcW w:w="5387" w:type="dxa"/>
          </w:tcPr>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4. Обеспечение соответствия информационно-образовательной среды требованиям ФГОС НОО:</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укомплектованность библиотечно-информационного центра печатными и электрон-ными образовательными ресурсами;</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наличие доступа образовательной организации к электронным образовательным ресурсам (ЭОР), размещённым в федеральных, региональных и иных базах данных;</w:t>
            </w:r>
          </w:p>
          <w:p w:rsidR="00574ADA" w:rsidRPr="009F2022" w:rsidRDefault="00574ADA" w:rsidP="00574ADA">
            <w:pPr>
              <w:rPr>
                <w:rFonts w:ascii="Times New Roman" w:eastAsia="Times New Roman" w:hAnsi="Times New Roman"/>
                <w:sz w:val="28"/>
                <w:szCs w:val="28"/>
                <w:lang w:val="ru-RU"/>
              </w:rPr>
            </w:pPr>
            <w:r w:rsidRPr="009F2022">
              <w:rPr>
                <w:rFonts w:ascii="Times New Roman" w:eastAsia="Times New Roman" w:hAnsi="Times New Roman"/>
                <w:sz w:val="28"/>
                <w:szCs w:val="28"/>
                <w:lang w:val="ru-RU"/>
              </w:rPr>
              <w:t>наличие контролируемого доступа участников образовательных отношений к информационным образовательным ресурсам локальной сети и Интернета</w:t>
            </w:r>
          </w:p>
        </w:tc>
        <w:tc>
          <w:tcPr>
            <w:tcW w:w="1843" w:type="dxa"/>
          </w:tcPr>
          <w:p w:rsidR="00574ADA" w:rsidRPr="009F2022" w:rsidRDefault="009F2022" w:rsidP="00574ADA">
            <w:pPr>
              <w:pBdr>
                <w:top w:val="nil"/>
                <w:left w:val="nil"/>
                <w:bottom w:val="nil"/>
                <w:right w:val="nil"/>
                <w:between w:val="nil"/>
              </w:pBdr>
              <w:rPr>
                <w:rFonts w:ascii="Times New Roman" w:eastAsia="Times New Roman" w:hAnsi="Times New Roman"/>
                <w:color w:val="000000"/>
                <w:sz w:val="28"/>
                <w:szCs w:val="28"/>
                <w:lang w:val="ru-RU"/>
              </w:rPr>
            </w:pPr>
            <w:r w:rsidRPr="009F2022">
              <w:rPr>
                <w:rFonts w:ascii="Times New Roman" w:eastAsia="Times New Roman" w:hAnsi="Times New Roman"/>
                <w:color w:val="000000"/>
                <w:sz w:val="28"/>
                <w:szCs w:val="28"/>
                <w:lang w:val="ru-RU"/>
              </w:rPr>
              <w:t>Сентябрь 2023</w:t>
            </w:r>
          </w:p>
        </w:tc>
      </w:tr>
    </w:tbl>
    <w:p w:rsidR="00574ADA" w:rsidRPr="009F2022" w:rsidRDefault="00574ADA" w:rsidP="00574ADA">
      <w:pPr>
        <w:rPr>
          <w:rFonts w:ascii="Times New Roman" w:eastAsia="Times New Roman" w:hAnsi="Times New Roman"/>
          <w:sz w:val="28"/>
          <w:szCs w:val="28"/>
        </w:rPr>
      </w:pPr>
    </w:p>
    <w:p w:rsidR="00EE233C" w:rsidRDefault="00EE233C" w:rsidP="00574ADA">
      <w:pPr>
        <w:tabs>
          <w:tab w:val="left" w:pos="1140"/>
        </w:tabs>
        <w:rPr>
          <w:rFonts w:ascii="Times New Roman" w:eastAsia="SchoolBookSanPin" w:hAnsi="Times New Roman"/>
          <w:b/>
          <w:bCs/>
          <w:color w:val="FF0000"/>
          <w:sz w:val="28"/>
          <w:szCs w:val="28"/>
          <w:lang w:val="ru-RU"/>
        </w:rPr>
        <w:sectPr w:rsidR="00EE233C" w:rsidSect="009D14C4">
          <w:pgSz w:w="11907" w:h="16840"/>
          <w:pgMar w:top="992" w:right="567" w:bottom="851" w:left="1134" w:header="567" w:footer="567" w:gutter="0"/>
          <w:cols w:space="720"/>
          <w:titlePg/>
          <w:docGrid w:linePitch="299"/>
        </w:sectPr>
      </w:pPr>
    </w:p>
    <w:p w:rsidR="009D14C4" w:rsidRDefault="00EE233C" w:rsidP="00EE233C">
      <w:pPr>
        <w:tabs>
          <w:tab w:val="left" w:pos="1140"/>
        </w:tabs>
        <w:jc w:val="center"/>
        <w:rPr>
          <w:rFonts w:ascii="Times New Roman" w:eastAsia="SchoolBookSanPin" w:hAnsi="Times New Roman"/>
          <w:b/>
          <w:bCs/>
          <w:sz w:val="28"/>
          <w:szCs w:val="28"/>
          <w:lang w:val="ru-RU"/>
        </w:rPr>
      </w:pPr>
      <w:r w:rsidRPr="00EE233C">
        <w:rPr>
          <w:rFonts w:ascii="Times New Roman" w:eastAsia="SchoolBookSanPin" w:hAnsi="Times New Roman"/>
          <w:b/>
          <w:bCs/>
          <w:sz w:val="28"/>
          <w:szCs w:val="28"/>
          <w:lang w:val="ru-RU"/>
        </w:rPr>
        <w:lastRenderedPageBreak/>
        <w:t>Приложение</w:t>
      </w:r>
    </w:p>
    <w:p w:rsidR="00EE233C" w:rsidRPr="00EE233C" w:rsidRDefault="00EE233C" w:rsidP="00EE233C">
      <w:pPr>
        <w:pStyle w:val="a4"/>
        <w:numPr>
          <w:ilvl w:val="0"/>
          <w:numId w:val="39"/>
        </w:numPr>
        <w:tabs>
          <w:tab w:val="left" w:pos="1140"/>
        </w:tabs>
        <w:jc w:val="both"/>
        <w:rPr>
          <w:rFonts w:ascii="Times New Roman" w:eastAsia="SchoolBookSanPin" w:hAnsi="Times New Roman"/>
          <w:bCs/>
          <w:sz w:val="28"/>
          <w:szCs w:val="28"/>
          <w:lang w:val="ru-RU"/>
        </w:rPr>
      </w:pPr>
      <w:r w:rsidRPr="00EE233C">
        <w:rPr>
          <w:rFonts w:ascii="Times New Roman" w:eastAsia="SchoolBookSanPin" w:hAnsi="Times New Roman"/>
          <w:bCs/>
          <w:sz w:val="28"/>
          <w:szCs w:val="28"/>
          <w:lang w:val="ru-RU"/>
        </w:rPr>
        <w:t>Рабочие программы</w:t>
      </w:r>
      <w:r w:rsidR="006536EE">
        <w:rPr>
          <w:rFonts w:ascii="Times New Roman" w:eastAsia="SchoolBookSanPin" w:hAnsi="Times New Roman"/>
          <w:bCs/>
          <w:sz w:val="28"/>
          <w:szCs w:val="28"/>
          <w:lang w:val="ru-RU"/>
        </w:rPr>
        <w:t xml:space="preserve"> (обязательная часть)</w:t>
      </w:r>
    </w:p>
    <w:p w:rsidR="00EE233C"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0" w:history="1">
        <w:r w:rsidR="00EE233C" w:rsidRPr="00DC7471">
          <w:rPr>
            <w:rStyle w:val="a3"/>
            <w:rFonts w:ascii="Times New Roman" w:eastAsia="SchoolBookSanPin" w:hAnsi="Times New Roman"/>
            <w:bCs/>
            <w:sz w:val="28"/>
            <w:szCs w:val="28"/>
            <w:lang w:val="ru-RU"/>
          </w:rPr>
          <w:t>Русский язык;</w:t>
        </w:r>
      </w:hyperlink>
    </w:p>
    <w:p w:rsidR="00EE233C"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1" w:history="1">
        <w:r w:rsidR="00EE233C" w:rsidRPr="002E72D3">
          <w:rPr>
            <w:rStyle w:val="a3"/>
            <w:rFonts w:ascii="Times New Roman" w:eastAsia="SchoolBookSanPin" w:hAnsi="Times New Roman"/>
            <w:bCs/>
            <w:sz w:val="28"/>
            <w:szCs w:val="28"/>
            <w:lang w:val="ru-RU"/>
          </w:rPr>
          <w:t>Литературное чтение;</w:t>
        </w:r>
      </w:hyperlink>
    </w:p>
    <w:p w:rsidR="00EE233C"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2" w:history="1">
        <w:r w:rsidR="00EE233C" w:rsidRPr="00B51144">
          <w:rPr>
            <w:rStyle w:val="a3"/>
            <w:rFonts w:ascii="Times New Roman" w:eastAsia="SchoolBookSanPin" w:hAnsi="Times New Roman"/>
            <w:bCs/>
            <w:sz w:val="28"/>
            <w:szCs w:val="28"/>
            <w:lang w:val="ru-RU"/>
          </w:rPr>
          <w:t>Иностранный (английскй язык;</w:t>
        </w:r>
      </w:hyperlink>
    </w:p>
    <w:p w:rsidR="003230B3"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3" w:history="1">
        <w:r w:rsidR="003230B3" w:rsidRPr="00DC7471">
          <w:rPr>
            <w:rStyle w:val="a3"/>
            <w:rFonts w:ascii="Times New Roman" w:eastAsia="SchoolBookSanPin" w:hAnsi="Times New Roman"/>
            <w:bCs/>
            <w:sz w:val="28"/>
            <w:szCs w:val="28"/>
            <w:lang w:val="ru-RU"/>
          </w:rPr>
          <w:t>Математика</w:t>
        </w:r>
      </w:hyperlink>
    </w:p>
    <w:p w:rsidR="003230B3"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4" w:history="1">
        <w:r w:rsidR="003230B3" w:rsidRPr="00B51144">
          <w:rPr>
            <w:rStyle w:val="a3"/>
            <w:rFonts w:ascii="Times New Roman" w:eastAsia="SchoolBookSanPin" w:hAnsi="Times New Roman"/>
            <w:bCs/>
            <w:sz w:val="28"/>
            <w:szCs w:val="28"/>
            <w:lang w:val="ru-RU"/>
          </w:rPr>
          <w:t>Окружающий мир</w:t>
        </w:r>
      </w:hyperlink>
    </w:p>
    <w:p w:rsidR="003230B3"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5" w:history="1">
        <w:r w:rsidR="003230B3" w:rsidRPr="00CA718A">
          <w:rPr>
            <w:rStyle w:val="a3"/>
            <w:rFonts w:ascii="Times New Roman" w:eastAsia="SchoolBookSanPin" w:hAnsi="Times New Roman"/>
            <w:bCs/>
            <w:sz w:val="28"/>
            <w:szCs w:val="28"/>
            <w:lang w:val="ru-RU"/>
          </w:rPr>
          <w:t>Основы религиозных культур и светской этики;</w:t>
        </w:r>
      </w:hyperlink>
    </w:p>
    <w:p w:rsidR="003230B3"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6" w:history="1">
        <w:r w:rsidR="003230B3" w:rsidRPr="00DC7471">
          <w:rPr>
            <w:rStyle w:val="a3"/>
            <w:rFonts w:ascii="Times New Roman" w:eastAsia="SchoolBookSanPin" w:hAnsi="Times New Roman"/>
            <w:bCs/>
            <w:sz w:val="28"/>
            <w:szCs w:val="28"/>
            <w:lang w:val="ru-RU"/>
          </w:rPr>
          <w:t>Изобразительное искусство</w:t>
        </w:r>
        <w:r w:rsidR="006536EE" w:rsidRPr="00DC7471">
          <w:rPr>
            <w:rStyle w:val="a3"/>
            <w:rFonts w:ascii="Times New Roman" w:eastAsia="SchoolBookSanPin" w:hAnsi="Times New Roman"/>
            <w:bCs/>
            <w:sz w:val="28"/>
            <w:szCs w:val="28"/>
            <w:lang w:val="ru-RU"/>
          </w:rPr>
          <w:t>;</w:t>
        </w:r>
      </w:hyperlink>
    </w:p>
    <w:p w:rsidR="006536EE"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7" w:history="1">
        <w:r w:rsidR="006536EE" w:rsidRPr="00BB7491">
          <w:rPr>
            <w:rStyle w:val="a3"/>
            <w:rFonts w:ascii="Times New Roman" w:eastAsia="SchoolBookSanPin" w:hAnsi="Times New Roman"/>
            <w:bCs/>
            <w:sz w:val="28"/>
            <w:szCs w:val="28"/>
            <w:lang w:val="ru-RU"/>
          </w:rPr>
          <w:t>Музыка;</w:t>
        </w:r>
      </w:hyperlink>
    </w:p>
    <w:p w:rsidR="006536EE"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8" w:history="1">
        <w:r w:rsidR="006536EE" w:rsidRPr="00BB7491">
          <w:rPr>
            <w:rStyle w:val="a3"/>
            <w:rFonts w:ascii="Times New Roman" w:eastAsia="SchoolBookSanPin" w:hAnsi="Times New Roman"/>
            <w:bCs/>
            <w:sz w:val="28"/>
            <w:szCs w:val="28"/>
            <w:lang w:val="ru-RU"/>
          </w:rPr>
          <w:t>Технология;</w:t>
        </w:r>
      </w:hyperlink>
    </w:p>
    <w:p w:rsidR="006536EE" w:rsidRDefault="002201EF" w:rsidP="00EE233C">
      <w:pPr>
        <w:pStyle w:val="a4"/>
        <w:numPr>
          <w:ilvl w:val="1"/>
          <w:numId w:val="39"/>
        </w:numPr>
        <w:tabs>
          <w:tab w:val="left" w:pos="1140"/>
        </w:tabs>
        <w:jc w:val="both"/>
        <w:rPr>
          <w:rFonts w:ascii="Times New Roman" w:eastAsia="SchoolBookSanPin" w:hAnsi="Times New Roman"/>
          <w:bCs/>
          <w:sz w:val="28"/>
          <w:szCs w:val="28"/>
          <w:lang w:val="ru-RU"/>
        </w:rPr>
      </w:pPr>
      <w:hyperlink r:id="rId39" w:history="1">
        <w:r w:rsidR="006536EE" w:rsidRPr="008962BD">
          <w:rPr>
            <w:rStyle w:val="a3"/>
            <w:rFonts w:ascii="Times New Roman" w:eastAsia="SchoolBookSanPin" w:hAnsi="Times New Roman"/>
            <w:bCs/>
            <w:sz w:val="28"/>
            <w:szCs w:val="28"/>
            <w:lang w:val="ru-RU"/>
          </w:rPr>
          <w:t>Физическая культура;</w:t>
        </w:r>
      </w:hyperlink>
    </w:p>
    <w:p w:rsidR="006536EE" w:rsidRDefault="006536EE" w:rsidP="006536EE">
      <w:pPr>
        <w:pStyle w:val="a4"/>
        <w:numPr>
          <w:ilvl w:val="0"/>
          <w:numId w:val="39"/>
        </w:numPr>
        <w:tabs>
          <w:tab w:val="left" w:pos="1140"/>
        </w:tabs>
        <w:jc w:val="both"/>
        <w:rPr>
          <w:rFonts w:ascii="Times New Roman" w:eastAsia="SchoolBookSanPin" w:hAnsi="Times New Roman"/>
          <w:bCs/>
          <w:sz w:val="28"/>
          <w:szCs w:val="28"/>
          <w:lang w:val="ru-RU"/>
        </w:rPr>
      </w:pPr>
      <w:r>
        <w:rPr>
          <w:rFonts w:ascii="Times New Roman" w:eastAsia="SchoolBookSanPin" w:hAnsi="Times New Roman"/>
          <w:bCs/>
          <w:sz w:val="28"/>
          <w:szCs w:val="28"/>
          <w:lang w:val="ru-RU"/>
        </w:rPr>
        <w:t>Часть, формируемая участниками образовательных отношений</w:t>
      </w:r>
    </w:p>
    <w:p w:rsidR="006536EE" w:rsidRDefault="002201EF" w:rsidP="006536EE">
      <w:pPr>
        <w:pStyle w:val="a4"/>
        <w:numPr>
          <w:ilvl w:val="1"/>
          <w:numId w:val="39"/>
        </w:numPr>
        <w:tabs>
          <w:tab w:val="left" w:pos="1140"/>
        </w:tabs>
        <w:jc w:val="both"/>
        <w:rPr>
          <w:rFonts w:ascii="Times New Roman" w:eastAsia="SchoolBookSanPin" w:hAnsi="Times New Roman"/>
          <w:bCs/>
          <w:sz w:val="28"/>
          <w:szCs w:val="28"/>
          <w:lang w:val="ru-RU"/>
        </w:rPr>
      </w:pPr>
      <w:hyperlink r:id="rId40" w:history="1">
        <w:r w:rsidR="006536EE" w:rsidRPr="00CA718A">
          <w:rPr>
            <w:rStyle w:val="a3"/>
            <w:rFonts w:ascii="Times New Roman" w:eastAsia="SchoolBookSanPin" w:hAnsi="Times New Roman"/>
            <w:bCs/>
            <w:sz w:val="28"/>
            <w:szCs w:val="28"/>
            <w:lang w:val="ru-RU"/>
          </w:rPr>
          <w:t>Развитие речи;</w:t>
        </w:r>
      </w:hyperlink>
    </w:p>
    <w:p w:rsidR="006536EE" w:rsidRDefault="002201EF" w:rsidP="006536EE">
      <w:pPr>
        <w:pStyle w:val="a4"/>
        <w:numPr>
          <w:ilvl w:val="1"/>
          <w:numId w:val="39"/>
        </w:numPr>
        <w:tabs>
          <w:tab w:val="left" w:pos="1140"/>
        </w:tabs>
        <w:jc w:val="both"/>
        <w:rPr>
          <w:rFonts w:ascii="Times New Roman" w:eastAsia="SchoolBookSanPin" w:hAnsi="Times New Roman"/>
          <w:bCs/>
          <w:sz w:val="28"/>
          <w:szCs w:val="28"/>
          <w:lang w:val="ru-RU"/>
        </w:rPr>
      </w:pPr>
      <w:hyperlink r:id="rId41" w:history="1">
        <w:r w:rsidR="006536EE" w:rsidRPr="00D11501">
          <w:rPr>
            <w:rStyle w:val="a3"/>
            <w:rFonts w:ascii="Times New Roman" w:eastAsia="SchoolBookSanPin" w:hAnsi="Times New Roman"/>
            <w:bCs/>
            <w:sz w:val="28"/>
            <w:szCs w:val="28"/>
            <w:lang w:val="ru-RU"/>
          </w:rPr>
          <w:t>Становлюсь грамотным читателем;</w:t>
        </w:r>
      </w:hyperlink>
    </w:p>
    <w:p w:rsidR="006536EE" w:rsidRDefault="006536EE" w:rsidP="006536EE">
      <w:pPr>
        <w:pStyle w:val="a4"/>
        <w:numPr>
          <w:ilvl w:val="0"/>
          <w:numId w:val="39"/>
        </w:numPr>
        <w:tabs>
          <w:tab w:val="left" w:pos="1140"/>
        </w:tabs>
        <w:jc w:val="both"/>
        <w:rPr>
          <w:rFonts w:ascii="Times New Roman" w:eastAsia="SchoolBookSanPin" w:hAnsi="Times New Roman"/>
          <w:bCs/>
          <w:sz w:val="28"/>
          <w:szCs w:val="28"/>
          <w:lang w:val="ru-RU"/>
        </w:rPr>
      </w:pPr>
      <w:r>
        <w:rPr>
          <w:rFonts w:ascii="Times New Roman" w:eastAsia="SchoolBookSanPin" w:hAnsi="Times New Roman"/>
          <w:bCs/>
          <w:sz w:val="28"/>
          <w:szCs w:val="28"/>
          <w:lang w:val="ru-RU"/>
        </w:rPr>
        <w:t>Внеурочная деятельность</w:t>
      </w:r>
    </w:p>
    <w:p w:rsidR="006536EE" w:rsidRDefault="006536EE" w:rsidP="006536EE">
      <w:pPr>
        <w:pStyle w:val="a4"/>
        <w:numPr>
          <w:ilvl w:val="1"/>
          <w:numId w:val="39"/>
        </w:numPr>
        <w:tabs>
          <w:tab w:val="left" w:pos="1140"/>
        </w:tabs>
        <w:jc w:val="both"/>
        <w:rPr>
          <w:rFonts w:ascii="Times New Roman" w:eastAsia="SchoolBookSanPin" w:hAnsi="Times New Roman"/>
          <w:bCs/>
          <w:sz w:val="28"/>
          <w:szCs w:val="28"/>
          <w:lang w:val="ru-RU"/>
        </w:rPr>
      </w:pPr>
      <w:r>
        <w:rPr>
          <w:rFonts w:ascii="Times New Roman" w:eastAsia="SchoolBookSanPin" w:hAnsi="Times New Roman"/>
          <w:bCs/>
          <w:sz w:val="28"/>
          <w:szCs w:val="28"/>
          <w:lang w:val="ru-RU"/>
        </w:rPr>
        <w:t>Разговоры о важном (</w:t>
      </w:r>
      <w:hyperlink r:id="rId42" w:history="1">
        <w:r w:rsidRPr="00B51144">
          <w:rPr>
            <w:rStyle w:val="a3"/>
            <w:rFonts w:ascii="Times New Roman" w:eastAsia="SchoolBookSanPin" w:hAnsi="Times New Roman"/>
            <w:bCs/>
            <w:sz w:val="28"/>
            <w:szCs w:val="28"/>
            <w:lang w:val="ru-RU"/>
          </w:rPr>
          <w:t>1-2 классы</w:t>
        </w:r>
      </w:hyperlink>
      <w:r>
        <w:rPr>
          <w:rFonts w:ascii="Times New Roman" w:eastAsia="SchoolBookSanPin" w:hAnsi="Times New Roman"/>
          <w:bCs/>
          <w:sz w:val="28"/>
          <w:szCs w:val="28"/>
          <w:lang w:val="ru-RU"/>
        </w:rPr>
        <w:t>), (</w:t>
      </w:r>
      <w:hyperlink r:id="rId43" w:history="1">
        <w:r w:rsidRPr="00B51144">
          <w:rPr>
            <w:rStyle w:val="a3"/>
            <w:rFonts w:ascii="Times New Roman" w:eastAsia="SchoolBookSanPin" w:hAnsi="Times New Roman"/>
            <w:bCs/>
            <w:sz w:val="28"/>
            <w:szCs w:val="28"/>
            <w:lang w:val="ru-RU"/>
          </w:rPr>
          <w:t>3-4 классы</w:t>
        </w:r>
      </w:hyperlink>
      <w:r>
        <w:rPr>
          <w:rFonts w:ascii="Times New Roman" w:eastAsia="SchoolBookSanPin" w:hAnsi="Times New Roman"/>
          <w:bCs/>
          <w:sz w:val="28"/>
          <w:szCs w:val="28"/>
          <w:lang w:val="ru-RU"/>
        </w:rPr>
        <w:t>);</w:t>
      </w:r>
    </w:p>
    <w:p w:rsidR="006536EE" w:rsidRDefault="002201EF" w:rsidP="006536EE">
      <w:pPr>
        <w:pStyle w:val="a4"/>
        <w:numPr>
          <w:ilvl w:val="1"/>
          <w:numId w:val="39"/>
        </w:numPr>
        <w:tabs>
          <w:tab w:val="left" w:pos="1140"/>
        </w:tabs>
        <w:jc w:val="both"/>
        <w:rPr>
          <w:rFonts w:ascii="Times New Roman" w:eastAsia="SchoolBookSanPin" w:hAnsi="Times New Roman"/>
          <w:bCs/>
          <w:sz w:val="28"/>
          <w:szCs w:val="28"/>
          <w:lang w:val="ru-RU"/>
        </w:rPr>
      </w:pPr>
      <w:hyperlink r:id="rId44" w:history="1">
        <w:r w:rsidR="006536EE" w:rsidRPr="00B51144">
          <w:rPr>
            <w:rStyle w:val="a3"/>
            <w:rFonts w:ascii="Times New Roman" w:eastAsia="SchoolBookSanPin" w:hAnsi="Times New Roman"/>
            <w:bCs/>
            <w:sz w:val="28"/>
            <w:szCs w:val="28"/>
            <w:lang w:val="ru-RU"/>
          </w:rPr>
          <w:t>Готов к труду и обороне</w:t>
        </w:r>
      </w:hyperlink>
      <w:r w:rsidR="006536EE">
        <w:rPr>
          <w:rFonts w:ascii="Times New Roman" w:eastAsia="SchoolBookSanPin" w:hAnsi="Times New Roman"/>
          <w:bCs/>
          <w:sz w:val="28"/>
          <w:szCs w:val="28"/>
          <w:lang w:val="ru-RU"/>
        </w:rPr>
        <w:t>;</w:t>
      </w:r>
    </w:p>
    <w:p w:rsidR="006536EE" w:rsidRDefault="002201EF" w:rsidP="006536EE">
      <w:pPr>
        <w:pStyle w:val="a4"/>
        <w:numPr>
          <w:ilvl w:val="1"/>
          <w:numId w:val="39"/>
        </w:numPr>
        <w:tabs>
          <w:tab w:val="left" w:pos="1140"/>
        </w:tabs>
        <w:jc w:val="both"/>
        <w:rPr>
          <w:rFonts w:ascii="Times New Roman" w:eastAsia="SchoolBookSanPin" w:hAnsi="Times New Roman"/>
          <w:bCs/>
          <w:sz w:val="28"/>
          <w:szCs w:val="28"/>
          <w:lang w:val="ru-RU"/>
        </w:rPr>
      </w:pPr>
      <w:hyperlink r:id="rId45" w:history="1">
        <w:r w:rsidR="006536EE" w:rsidRPr="00B51144">
          <w:rPr>
            <w:rStyle w:val="a3"/>
            <w:rFonts w:ascii="Times New Roman" w:eastAsia="SchoolBookSanPin" w:hAnsi="Times New Roman"/>
            <w:bCs/>
            <w:sz w:val="28"/>
            <w:szCs w:val="28"/>
            <w:lang w:val="ru-RU"/>
          </w:rPr>
          <w:t>Функциональная грамотсность;</w:t>
        </w:r>
      </w:hyperlink>
    </w:p>
    <w:p w:rsidR="006536EE" w:rsidRDefault="002201EF" w:rsidP="006536EE">
      <w:pPr>
        <w:pStyle w:val="a4"/>
        <w:numPr>
          <w:ilvl w:val="1"/>
          <w:numId w:val="39"/>
        </w:numPr>
        <w:tabs>
          <w:tab w:val="left" w:pos="1140"/>
        </w:tabs>
        <w:jc w:val="both"/>
        <w:rPr>
          <w:rFonts w:ascii="Times New Roman" w:eastAsia="SchoolBookSanPin" w:hAnsi="Times New Roman"/>
          <w:bCs/>
          <w:sz w:val="28"/>
          <w:szCs w:val="28"/>
          <w:lang w:val="ru-RU"/>
        </w:rPr>
      </w:pPr>
      <w:hyperlink r:id="rId46" w:history="1">
        <w:r w:rsidR="006536EE" w:rsidRPr="00B51144">
          <w:rPr>
            <w:rStyle w:val="a3"/>
            <w:rFonts w:ascii="Times New Roman" w:eastAsia="SchoolBookSanPin" w:hAnsi="Times New Roman"/>
            <w:bCs/>
            <w:sz w:val="28"/>
            <w:szCs w:val="28"/>
            <w:lang w:val="ru-RU"/>
          </w:rPr>
          <w:t>Информатикиа в играх и задачах.</w:t>
        </w:r>
      </w:hyperlink>
    </w:p>
    <w:p w:rsidR="006536EE" w:rsidRPr="006536EE" w:rsidRDefault="006536EE" w:rsidP="006536EE">
      <w:pPr>
        <w:tabs>
          <w:tab w:val="left" w:pos="1140"/>
        </w:tabs>
        <w:jc w:val="both"/>
        <w:rPr>
          <w:rFonts w:ascii="Times New Roman" w:eastAsia="SchoolBookSanPin" w:hAnsi="Times New Roman"/>
          <w:bCs/>
          <w:sz w:val="28"/>
          <w:szCs w:val="28"/>
          <w:lang w:val="ru-RU"/>
        </w:rPr>
      </w:pPr>
    </w:p>
    <w:sectPr w:rsidR="006536EE" w:rsidRPr="006536EE" w:rsidSect="009D14C4">
      <w:pgSz w:w="11907" w:h="16840"/>
      <w:pgMar w:top="992" w:right="567" w:bottom="851" w:left="1134" w:header="567" w:footer="56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CAB" w:rsidRDefault="005A7CAB">
      <w:pPr>
        <w:spacing w:after="0" w:line="240" w:lineRule="auto"/>
      </w:pPr>
      <w:r>
        <w:separator/>
      </w:r>
    </w:p>
  </w:endnote>
  <w:endnote w:type="continuationSeparator" w:id="1">
    <w:p w:rsidR="005A7CAB" w:rsidRDefault="005A7C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OfficinaSansBoldITC">
    <w:altName w:val="Arial"/>
    <w:charset w:val="00"/>
    <w:family w:val="swiss"/>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NewtonCSanPin">
    <w:altName w:val="Cambria"/>
    <w:panose1 w:val="00000000000000000000"/>
    <w:charset w:val="00"/>
    <w:family w:val="roman"/>
    <w:notTrueType/>
    <w:pitch w:val="default"/>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Helvetica Neue">
    <w:charset w:val="00"/>
    <w:family w:val="auto"/>
    <w:pitch w:val="variable"/>
    <w:sig w:usb0="E50002FF" w:usb1="500079DB" w:usb2="00000010" w:usb3="00000000" w:csb0="00000001"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10022FF" w:usb1="C000E47F" w:usb2="00000029" w:usb3="00000000" w:csb0="000001D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ewton">
    <w:panose1 w:val="00000000000000000000"/>
    <w:charset w:val="00"/>
    <w:family w:val="roman"/>
    <w:notTrueType/>
    <w:pitch w:val="default"/>
    <w:sig w:usb0="00000000" w:usb1="00000000" w:usb2="00000000" w:usb3="00000000" w:csb0="00000000"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entury Schoolbook">
    <w:charset w:val="CC"/>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Newton-Regular">
    <w:altName w:val="MS Gothic"/>
    <w:charset w:val="00"/>
    <w:family w:val="auto"/>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NSimSun">
    <w:panose1 w:val="02010609030101010101"/>
    <w:charset w:val="86"/>
    <w:family w:val="modern"/>
    <w:pitch w:val="fixed"/>
    <w:sig w:usb0="000000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HA_Chuvash-Bold">
    <w:altName w:val="Times New Roman"/>
    <w:panose1 w:val="00000000000000000000"/>
    <w:charset w:val="00"/>
    <w:family w:val="roman"/>
    <w:notTrueType/>
    <w:pitch w:val="default"/>
    <w:sig w:usb0="00000003" w:usb1="00000000" w:usb2="00000000" w:usb3="00000000" w:csb0="00000001" w:csb1="00000000"/>
  </w:font>
  <w:font w:name="NewtonCSanPin-Regular">
    <w:altName w:val="Times New Roman"/>
    <w:panose1 w:val="00000000000000000000"/>
    <w:charset w:val="00"/>
    <w:family w:val="roman"/>
    <w:notTrueType/>
    <w:pitch w:val="default"/>
    <w:sig w:usb0="00000003" w:usb1="00000000" w:usb2="00000000" w:usb3="00000000" w:csb0="00000001" w:csb1="00000000"/>
  </w:font>
  <w:font w:name="Newton-Bold">
    <w:altName w:val="Cambria"/>
    <w:panose1 w:val="00000000000000000000"/>
    <w:charset w:val="00"/>
    <w:family w:val="roman"/>
    <w:notTrueType/>
    <w:pitch w:val="default"/>
    <w:sig w:usb0="00000000" w:usb1="00000000" w:usb2="00000000" w:usb3="00000000" w:csb0="00000000" w:csb1="00000000"/>
  </w:font>
  <w:font w:name="Minion Pro">
    <w:altName w:val="Cambria Math"/>
    <w:panose1 w:val="00000000000000000000"/>
    <w:charset w:val="00"/>
    <w:family w:val="roman"/>
    <w:notTrueType/>
    <w:pitch w:val="variable"/>
    <w:sig w:usb0="60000287" w:usb1="00000001" w:usb2="00000000" w:usb3="00000000" w:csb0="0000019F" w:csb1="00000000"/>
  </w:font>
  <w:font w:name="Noto Sans">
    <w:altName w:val="Arial"/>
    <w:charset w:val="00"/>
    <w:family w:val="swiss"/>
    <w:pitch w:val="variable"/>
    <w:sig w:usb0="00000001" w:usb1="400078FF" w:usb2="00000021" w:usb3="00000000" w:csb0="0000019F" w:csb1="00000000"/>
  </w:font>
  <w:font w:name="Verdana">
    <w:panose1 w:val="020B0604030504040204"/>
    <w:charset w:val="CC"/>
    <w:family w:val="swiss"/>
    <w:pitch w:val="variable"/>
    <w:sig w:usb0="A10006FF" w:usb1="4000205B" w:usb2="00000010" w:usb3="00000000" w:csb0="0000019F" w:csb1="00000000"/>
  </w:font>
  <w:font w:name="Times Sakha">
    <w:altName w:val="Courier New"/>
    <w:charset w:val="00"/>
    <w:family w:val="swiss"/>
    <w:pitch w:val="variable"/>
    <w:sig w:usb0="00000001"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ha_hantinsp">
    <w:altName w:val="Calibri"/>
    <w:charset w:val="00"/>
    <w:family w:val="auto"/>
    <w:pitch w:val="default"/>
    <w:sig w:usb0="00000000" w:usb1="00000000" w:usb2="00000000" w:usb3="00000000" w:csb0="00000000" w:csb1="00000000"/>
  </w:font>
  <w:font w:name="h_hantinsp">
    <w:charset w:val="00"/>
    <w:family w:val="auto"/>
    <w:pitch w:val="default"/>
    <w:sig w:usb0="00000000" w:usb1="00000000" w:usb2="00000000" w:usb3="00000000" w:csb0="00000000" w:csb1="00000000"/>
  </w:font>
  <w:font w:name="Times New Roman,Italic">
    <w:altName w:val="MS Gothic"/>
    <w:panose1 w:val="00000000000000000000"/>
    <w:charset w:val="80"/>
    <w:family w:val="auto"/>
    <w:notTrueType/>
    <w:pitch w:val="default"/>
    <w:sig w:usb0="00000000"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0B3" w:rsidRDefault="002201EF">
    <w:pPr>
      <w:pStyle w:val="a8"/>
      <w:jc w:val="center"/>
    </w:pPr>
    <w:fldSimple w:instr=" PAGE   \* MERGEFORMAT ">
      <w:r w:rsidR="00A04DF3">
        <w:rPr>
          <w:noProof/>
        </w:rPr>
        <w:t>3</w:t>
      </w:r>
    </w:fldSimple>
  </w:p>
  <w:p w:rsidR="003230B3" w:rsidRDefault="003230B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06207"/>
      <w:docPartObj>
        <w:docPartGallery w:val="Page Numbers (Bottom of Page)"/>
        <w:docPartUnique/>
      </w:docPartObj>
    </w:sdtPr>
    <w:sdtContent>
      <w:p w:rsidR="003230B3" w:rsidRDefault="002201EF">
        <w:pPr>
          <w:pStyle w:val="a8"/>
          <w:jc w:val="center"/>
        </w:pPr>
        <w:fldSimple w:instr=" PAGE   \* MERGEFORMAT ">
          <w:r w:rsidR="00A04DF3">
            <w:rPr>
              <w:noProof/>
            </w:rPr>
            <w:t>4</w:t>
          </w:r>
        </w:fldSimple>
      </w:p>
    </w:sdtContent>
  </w:sdt>
  <w:p w:rsidR="003230B3" w:rsidRDefault="003230B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0B3" w:rsidRDefault="003230B3">
    <w:pPr>
      <w:spacing w:after="0" w:line="200" w:lineRule="exact"/>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0B3" w:rsidRDefault="003230B3">
    <w:pPr>
      <w:pStyle w:val="a8"/>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CAB" w:rsidRDefault="005A7CAB">
      <w:pPr>
        <w:spacing w:after="0" w:line="240" w:lineRule="auto"/>
      </w:pPr>
      <w:r>
        <w:separator/>
      </w:r>
    </w:p>
  </w:footnote>
  <w:footnote w:type="continuationSeparator" w:id="1">
    <w:p w:rsidR="005A7CAB" w:rsidRDefault="005A7C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0B3" w:rsidRPr="00D32190" w:rsidRDefault="002201EF">
    <w:pPr>
      <w:pStyle w:val="a6"/>
      <w:jc w:val="center"/>
      <w:rPr>
        <w:rFonts w:ascii="Times New Roman" w:hAnsi="Times New Roman"/>
        <w:sz w:val="24"/>
        <w:szCs w:val="24"/>
      </w:rPr>
    </w:pPr>
    <w:r w:rsidRPr="00D32190">
      <w:rPr>
        <w:rFonts w:ascii="Times New Roman" w:hAnsi="Times New Roman"/>
        <w:sz w:val="24"/>
        <w:szCs w:val="24"/>
      </w:rPr>
      <w:fldChar w:fldCharType="begin"/>
    </w:r>
    <w:r w:rsidR="003230B3" w:rsidRPr="00D32190">
      <w:rPr>
        <w:rFonts w:ascii="Times New Roman" w:hAnsi="Times New Roman"/>
        <w:sz w:val="24"/>
        <w:szCs w:val="24"/>
      </w:rPr>
      <w:instrText>PAGE   \* MERGEFORMAT</w:instrText>
    </w:r>
    <w:r w:rsidRPr="00D32190">
      <w:rPr>
        <w:rFonts w:ascii="Times New Roman" w:hAnsi="Times New Roman"/>
        <w:sz w:val="24"/>
        <w:szCs w:val="24"/>
      </w:rPr>
      <w:fldChar w:fldCharType="separate"/>
    </w:r>
    <w:r w:rsidR="00A04DF3" w:rsidRPr="00A04DF3">
      <w:rPr>
        <w:rFonts w:ascii="Times New Roman" w:hAnsi="Times New Roman"/>
        <w:noProof/>
        <w:sz w:val="24"/>
        <w:szCs w:val="24"/>
        <w:lang w:val="ru-RU"/>
      </w:rPr>
      <w:t>444</w:t>
    </w:r>
    <w:r w:rsidRPr="00D32190">
      <w:rPr>
        <w:rFonts w:ascii="Times New Roman" w:hAnsi="Times New Roman"/>
        <w:sz w:val="24"/>
        <w:szCs w:val="24"/>
      </w:rPr>
      <w:fldChar w:fldCharType="end"/>
    </w:r>
  </w:p>
  <w:p w:rsidR="003230B3" w:rsidRDefault="003230B3" w:rsidP="00CB74BE">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spacing w:val="1"/>
        <w:sz w:val="28"/>
        <w:szCs w:val="28"/>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nsid w:val="00000006"/>
    <w:multiLevelType w:val="singleLevel"/>
    <w:tmpl w:val="00000006"/>
    <w:name w:val="WW8Num6"/>
    <w:lvl w:ilvl="0">
      <w:start w:val="1"/>
      <w:numFmt w:val="upperRoman"/>
      <w:lvlText w:val="%1."/>
      <w:lvlJc w:val="left"/>
      <w:pPr>
        <w:tabs>
          <w:tab w:val="num" w:pos="0"/>
        </w:tabs>
        <w:ind w:left="1942" w:hanging="720"/>
      </w:pPr>
      <w:rPr>
        <w:rFonts w:eastAsia="Times New Roman" w:cs="Times New Roman"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7">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8"/>
        <w:szCs w:val="28"/>
        <w:lang w:eastAsia="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15">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16">
    <w:nsid w:val="00000021"/>
    <w:multiLevelType w:val="singleLevel"/>
    <w:tmpl w:val="6FAC9AF8"/>
    <w:name w:val="WW8Num38"/>
    <w:lvl w:ilvl="0">
      <w:start w:val="1"/>
      <w:numFmt w:val="decimal"/>
      <w:lvlText w:val="%1."/>
      <w:lvlJc w:val="left"/>
      <w:pPr>
        <w:tabs>
          <w:tab w:val="num" w:pos="0"/>
        </w:tabs>
        <w:ind w:left="720" w:hanging="360"/>
      </w:pPr>
      <w:rPr>
        <w:rFonts w:ascii="Times New Roman" w:hAnsi="Times New Roman" w:cs="Times New Roman"/>
        <w:b w:val="0"/>
        <w:color w:val="auto"/>
        <w:sz w:val="28"/>
        <w:szCs w:val="28"/>
      </w:rPr>
    </w:lvl>
  </w:abstractNum>
  <w:abstractNum w:abstractNumId="17">
    <w:nsid w:val="017C122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7545B17"/>
    <w:multiLevelType w:val="multilevel"/>
    <w:tmpl w:val="9334D38A"/>
    <w:lvl w:ilvl="0">
      <w:start w:val="1"/>
      <w:numFmt w:val="bullet"/>
      <w:lvlText w:val="▪"/>
      <w:lvlJc w:val="left"/>
      <w:pPr>
        <w:ind w:left="805" w:hanging="360"/>
      </w:pPr>
      <w:rPr>
        <w:rFonts w:ascii="Noto Sans Symbols" w:eastAsia="Noto Sans Symbols" w:hAnsi="Noto Sans Symbols" w:cs="Noto Sans Symbols"/>
      </w:rPr>
    </w:lvl>
    <w:lvl w:ilvl="1">
      <w:start w:val="1"/>
      <w:numFmt w:val="bullet"/>
      <w:lvlText w:val="o"/>
      <w:lvlJc w:val="left"/>
      <w:pPr>
        <w:ind w:left="1525" w:hanging="360"/>
      </w:pPr>
      <w:rPr>
        <w:rFonts w:ascii="Courier New" w:eastAsia="Courier New" w:hAnsi="Courier New" w:cs="Courier New"/>
      </w:rPr>
    </w:lvl>
    <w:lvl w:ilvl="2">
      <w:start w:val="1"/>
      <w:numFmt w:val="bullet"/>
      <w:lvlText w:val="▪"/>
      <w:lvlJc w:val="left"/>
      <w:pPr>
        <w:ind w:left="2245" w:hanging="360"/>
      </w:pPr>
      <w:rPr>
        <w:rFonts w:ascii="Noto Sans Symbols" w:eastAsia="Noto Sans Symbols" w:hAnsi="Noto Sans Symbols" w:cs="Noto Sans Symbols"/>
      </w:rPr>
    </w:lvl>
    <w:lvl w:ilvl="3">
      <w:start w:val="1"/>
      <w:numFmt w:val="bullet"/>
      <w:lvlText w:val="●"/>
      <w:lvlJc w:val="left"/>
      <w:pPr>
        <w:ind w:left="2965" w:hanging="360"/>
      </w:pPr>
      <w:rPr>
        <w:rFonts w:ascii="Noto Sans Symbols" w:eastAsia="Noto Sans Symbols" w:hAnsi="Noto Sans Symbols" w:cs="Noto Sans Symbols"/>
      </w:rPr>
    </w:lvl>
    <w:lvl w:ilvl="4">
      <w:start w:val="1"/>
      <w:numFmt w:val="bullet"/>
      <w:lvlText w:val="o"/>
      <w:lvlJc w:val="left"/>
      <w:pPr>
        <w:ind w:left="3685" w:hanging="360"/>
      </w:pPr>
      <w:rPr>
        <w:rFonts w:ascii="Courier New" w:eastAsia="Courier New" w:hAnsi="Courier New" w:cs="Courier New"/>
      </w:rPr>
    </w:lvl>
    <w:lvl w:ilvl="5">
      <w:start w:val="1"/>
      <w:numFmt w:val="bullet"/>
      <w:lvlText w:val="▪"/>
      <w:lvlJc w:val="left"/>
      <w:pPr>
        <w:ind w:left="4405" w:hanging="360"/>
      </w:pPr>
      <w:rPr>
        <w:rFonts w:ascii="Noto Sans Symbols" w:eastAsia="Noto Sans Symbols" w:hAnsi="Noto Sans Symbols" w:cs="Noto Sans Symbols"/>
      </w:rPr>
    </w:lvl>
    <w:lvl w:ilvl="6">
      <w:start w:val="1"/>
      <w:numFmt w:val="bullet"/>
      <w:lvlText w:val="●"/>
      <w:lvlJc w:val="left"/>
      <w:pPr>
        <w:ind w:left="5125" w:hanging="360"/>
      </w:pPr>
      <w:rPr>
        <w:rFonts w:ascii="Noto Sans Symbols" w:eastAsia="Noto Sans Symbols" w:hAnsi="Noto Sans Symbols" w:cs="Noto Sans Symbols"/>
      </w:rPr>
    </w:lvl>
    <w:lvl w:ilvl="7">
      <w:start w:val="1"/>
      <w:numFmt w:val="bullet"/>
      <w:lvlText w:val="o"/>
      <w:lvlJc w:val="left"/>
      <w:pPr>
        <w:ind w:left="5845" w:hanging="360"/>
      </w:pPr>
      <w:rPr>
        <w:rFonts w:ascii="Courier New" w:eastAsia="Courier New" w:hAnsi="Courier New" w:cs="Courier New"/>
      </w:rPr>
    </w:lvl>
    <w:lvl w:ilvl="8">
      <w:start w:val="1"/>
      <w:numFmt w:val="bullet"/>
      <w:lvlText w:val="▪"/>
      <w:lvlJc w:val="left"/>
      <w:pPr>
        <w:ind w:left="6565" w:hanging="360"/>
      </w:pPr>
      <w:rPr>
        <w:rFonts w:ascii="Noto Sans Symbols" w:eastAsia="Noto Sans Symbols" w:hAnsi="Noto Sans Symbols" w:cs="Noto Sans Symbols"/>
      </w:rPr>
    </w:lvl>
  </w:abstractNum>
  <w:abstractNum w:abstractNumId="19">
    <w:nsid w:val="07556826"/>
    <w:multiLevelType w:val="multilevel"/>
    <w:tmpl w:val="D22C7D14"/>
    <w:styleLink w:val="1"/>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0">
    <w:nsid w:val="09CE4350"/>
    <w:multiLevelType w:val="hybridMultilevel"/>
    <w:tmpl w:val="CA1621FE"/>
    <w:lvl w:ilvl="0" w:tplc="9D08B3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1FC1223"/>
    <w:multiLevelType w:val="hybridMultilevel"/>
    <w:tmpl w:val="982A21B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nsid w:val="182A3ABC"/>
    <w:multiLevelType w:val="hybridMultilevel"/>
    <w:tmpl w:val="E9364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B716C9F"/>
    <w:multiLevelType w:val="multilevel"/>
    <w:tmpl w:val="D2C8F552"/>
    <w:lvl w:ilvl="0">
      <w:start w:val="1"/>
      <w:numFmt w:val="bullet"/>
      <w:lvlText w:val="●"/>
      <w:lvlJc w:val="left"/>
      <w:pPr>
        <w:ind w:left="1485" w:hanging="360"/>
      </w:pPr>
      <w:rPr>
        <w:rFonts w:ascii="Noto Sans Symbols" w:eastAsia="Noto Sans Symbols" w:hAnsi="Noto Sans Symbols" w:cs="Noto Sans Symbols"/>
      </w:rPr>
    </w:lvl>
    <w:lvl w:ilvl="1">
      <w:start w:val="1"/>
      <w:numFmt w:val="bullet"/>
      <w:lvlText w:val="o"/>
      <w:lvlJc w:val="left"/>
      <w:pPr>
        <w:ind w:left="2205" w:hanging="360"/>
      </w:pPr>
      <w:rPr>
        <w:rFonts w:ascii="Courier New" w:eastAsia="Courier New" w:hAnsi="Courier New" w:cs="Courier New"/>
      </w:rPr>
    </w:lvl>
    <w:lvl w:ilvl="2">
      <w:start w:val="1"/>
      <w:numFmt w:val="bullet"/>
      <w:lvlText w:val="▪"/>
      <w:lvlJc w:val="left"/>
      <w:pPr>
        <w:ind w:left="2925" w:hanging="360"/>
      </w:pPr>
      <w:rPr>
        <w:rFonts w:ascii="Noto Sans Symbols" w:eastAsia="Noto Sans Symbols" w:hAnsi="Noto Sans Symbols" w:cs="Noto Sans Symbols"/>
      </w:rPr>
    </w:lvl>
    <w:lvl w:ilvl="3">
      <w:start w:val="1"/>
      <w:numFmt w:val="bullet"/>
      <w:lvlText w:val="●"/>
      <w:lvlJc w:val="left"/>
      <w:pPr>
        <w:ind w:left="3645" w:hanging="360"/>
      </w:pPr>
      <w:rPr>
        <w:rFonts w:ascii="Noto Sans Symbols" w:eastAsia="Noto Sans Symbols" w:hAnsi="Noto Sans Symbols" w:cs="Noto Sans Symbols"/>
      </w:rPr>
    </w:lvl>
    <w:lvl w:ilvl="4">
      <w:start w:val="1"/>
      <w:numFmt w:val="bullet"/>
      <w:lvlText w:val="o"/>
      <w:lvlJc w:val="left"/>
      <w:pPr>
        <w:ind w:left="4365" w:hanging="360"/>
      </w:pPr>
      <w:rPr>
        <w:rFonts w:ascii="Courier New" w:eastAsia="Courier New" w:hAnsi="Courier New" w:cs="Courier New"/>
      </w:rPr>
    </w:lvl>
    <w:lvl w:ilvl="5">
      <w:start w:val="1"/>
      <w:numFmt w:val="bullet"/>
      <w:lvlText w:val="▪"/>
      <w:lvlJc w:val="left"/>
      <w:pPr>
        <w:ind w:left="5085" w:hanging="360"/>
      </w:pPr>
      <w:rPr>
        <w:rFonts w:ascii="Noto Sans Symbols" w:eastAsia="Noto Sans Symbols" w:hAnsi="Noto Sans Symbols" w:cs="Noto Sans Symbols"/>
      </w:rPr>
    </w:lvl>
    <w:lvl w:ilvl="6">
      <w:start w:val="1"/>
      <w:numFmt w:val="bullet"/>
      <w:lvlText w:val="●"/>
      <w:lvlJc w:val="left"/>
      <w:pPr>
        <w:ind w:left="5805" w:hanging="360"/>
      </w:pPr>
      <w:rPr>
        <w:rFonts w:ascii="Noto Sans Symbols" w:eastAsia="Noto Sans Symbols" w:hAnsi="Noto Sans Symbols" w:cs="Noto Sans Symbols"/>
      </w:rPr>
    </w:lvl>
    <w:lvl w:ilvl="7">
      <w:start w:val="1"/>
      <w:numFmt w:val="bullet"/>
      <w:lvlText w:val="o"/>
      <w:lvlJc w:val="left"/>
      <w:pPr>
        <w:ind w:left="6525" w:hanging="360"/>
      </w:pPr>
      <w:rPr>
        <w:rFonts w:ascii="Courier New" w:eastAsia="Courier New" w:hAnsi="Courier New" w:cs="Courier New"/>
      </w:rPr>
    </w:lvl>
    <w:lvl w:ilvl="8">
      <w:start w:val="1"/>
      <w:numFmt w:val="bullet"/>
      <w:lvlText w:val="▪"/>
      <w:lvlJc w:val="left"/>
      <w:pPr>
        <w:ind w:left="7245" w:hanging="360"/>
      </w:pPr>
      <w:rPr>
        <w:rFonts w:ascii="Noto Sans Symbols" w:eastAsia="Noto Sans Symbols" w:hAnsi="Noto Sans Symbols" w:cs="Noto Sans Symbols"/>
      </w:rPr>
    </w:lvl>
  </w:abstractNum>
  <w:abstractNum w:abstractNumId="24">
    <w:nsid w:val="24923D19"/>
    <w:multiLevelType w:val="multilevel"/>
    <w:tmpl w:val="6840CE28"/>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267106F7"/>
    <w:multiLevelType w:val="hybridMultilevel"/>
    <w:tmpl w:val="B21A4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7B033C4"/>
    <w:multiLevelType w:val="hybridMultilevel"/>
    <w:tmpl w:val="4826334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980FF0"/>
    <w:multiLevelType w:val="hybridMultilevel"/>
    <w:tmpl w:val="557E52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3B55E40"/>
    <w:multiLevelType w:val="hybridMultilevel"/>
    <w:tmpl w:val="CBB0AB12"/>
    <w:lvl w:ilvl="0" w:tplc="6B94A8D6">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3FF7196"/>
    <w:multiLevelType w:val="multilevel"/>
    <w:tmpl w:val="BCEE901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349323F3"/>
    <w:multiLevelType w:val="hybridMultilevel"/>
    <w:tmpl w:val="95F2C8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F8106BD"/>
    <w:multiLevelType w:val="hybridMultilevel"/>
    <w:tmpl w:val="71DEC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636B57"/>
    <w:multiLevelType w:val="multilevel"/>
    <w:tmpl w:val="5D04EF9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nsid w:val="43D46354"/>
    <w:multiLevelType w:val="hybridMultilevel"/>
    <w:tmpl w:val="94121B46"/>
    <w:lvl w:ilvl="0" w:tplc="963E5C9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6741B5C"/>
    <w:multiLevelType w:val="hybridMultilevel"/>
    <w:tmpl w:val="81F87028"/>
    <w:lvl w:ilvl="0" w:tplc="C8F290A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nsid w:val="49771104"/>
    <w:multiLevelType w:val="hybridMultilevel"/>
    <w:tmpl w:val="D0341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AC93739"/>
    <w:multiLevelType w:val="multilevel"/>
    <w:tmpl w:val="6DF81D3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nsid w:val="4D7B3758"/>
    <w:multiLevelType w:val="hybridMultilevel"/>
    <w:tmpl w:val="018238A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F733196"/>
    <w:multiLevelType w:val="hybridMultilevel"/>
    <w:tmpl w:val="2D940646"/>
    <w:lvl w:ilvl="0" w:tplc="6B94A8D6">
      <w:start w:val="1"/>
      <w:numFmt w:val="decimal"/>
      <w:lvlText w:val="%1."/>
      <w:lvlJc w:val="left"/>
      <w:pPr>
        <w:ind w:left="754" w:hanging="360"/>
      </w:pPr>
      <w:rPr>
        <w:i w:val="0"/>
        <w:color w:val="auto"/>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9">
    <w:nsid w:val="532D3CBB"/>
    <w:multiLevelType w:val="hybridMultilevel"/>
    <w:tmpl w:val="128AA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C1403E"/>
    <w:multiLevelType w:val="multilevel"/>
    <w:tmpl w:val="908262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nsid w:val="586C7D31"/>
    <w:multiLevelType w:val="hybridMultilevel"/>
    <w:tmpl w:val="9EBC3A9C"/>
    <w:lvl w:ilvl="0" w:tplc="0419000F">
      <w:start w:val="3"/>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B39538A"/>
    <w:multiLevelType w:val="multilevel"/>
    <w:tmpl w:val="58CCF4CE"/>
    <w:lvl w:ilvl="0">
      <w:start w:val="1"/>
      <w:numFmt w:val="bullet"/>
      <w:lvlText w:val="●"/>
      <w:lvlJc w:val="left"/>
      <w:pPr>
        <w:ind w:left="1485" w:hanging="360"/>
      </w:pPr>
      <w:rPr>
        <w:rFonts w:ascii="Noto Sans Symbols" w:eastAsia="Noto Sans Symbols" w:hAnsi="Noto Sans Symbols" w:cs="Noto Sans Symbols"/>
      </w:rPr>
    </w:lvl>
    <w:lvl w:ilvl="1">
      <w:start w:val="1"/>
      <w:numFmt w:val="bullet"/>
      <w:lvlText w:val="o"/>
      <w:lvlJc w:val="left"/>
      <w:pPr>
        <w:ind w:left="2205" w:hanging="360"/>
      </w:pPr>
      <w:rPr>
        <w:rFonts w:ascii="Courier New" w:eastAsia="Courier New" w:hAnsi="Courier New" w:cs="Courier New"/>
      </w:rPr>
    </w:lvl>
    <w:lvl w:ilvl="2">
      <w:start w:val="1"/>
      <w:numFmt w:val="bullet"/>
      <w:lvlText w:val="▪"/>
      <w:lvlJc w:val="left"/>
      <w:pPr>
        <w:ind w:left="2925" w:hanging="360"/>
      </w:pPr>
      <w:rPr>
        <w:rFonts w:ascii="Noto Sans Symbols" w:eastAsia="Noto Sans Symbols" w:hAnsi="Noto Sans Symbols" w:cs="Noto Sans Symbols"/>
      </w:rPr>
    </w:lvl>
    <w:lvl w:ilvl="3">
      <w:start w:val="1"/>
      <w:numFmt w:val="bullet"/>
      <w:lvlText w:val="●"/>
      <w:lvlJc w:val="left"/>
      <w:pPr>
        <w:ind w:left="3645" w:hanging="360"/>
      </w:pPr>
      <w:rPr>
        <w:rFonts w:ascii="Noto Sans Symbols" w:eastAsia="Noto Sans Symbols" w:hAnsi="Noto Sans Symbols" w:cs="Noto Sans Symbols"/>
      </w:rPr>
    </w:lvl>
    <w:lvl w:ilvl="4">
      <w:start w:val="1"/>
      <w:numFmt w:val="bullet"/>
      <w:lvlText w:val="o"/>
      <w:lvlJc w:val="left"/>
      <w:pPr>
        <w:ind w:left="4365" w:hanging="360"/>
      </w:pPr>
      <w:rPr>
        <w:rFonts w:ascii="Courier New" w:eastAsia="Courier New" w:hAnsi="Courier New" w:cs="Courier New"/>
      </w:rPr>
    </w:lvl>
    <w:lvl w:ilvl="5">
      <w:start w:val="1"/>
      <w:numFmt w:val="bullet"/>
      <w:lvlText w:val="▪"/>
      <w:lvlJc w:val="left"/>
      <w:pPr>
        <w:ind w:left="5085" w:hanging="360"/>
      </w:pPr>
      <w:rPr>
        <w:rFonts w:ascii="Noto Sans Symbols" w:eastAsia="Noto Sans Symbols" w:hAnsi="Noto Sans Symbols" w:cs="Noto Sans Symbols"/>
      </w:rPr>
    </w:lvl>
    <w:lvl w:ilvl="6">
      <w:start w:val="1"/>
      <w:numFmt w:val="bullet"/>
      <w:lvlText w:val="●"/>
      <w:lvlJc w:val="left"/>
      <w:pPr>
        <w:ind w:left="5805" w:hanging="360"/>
      </w:pPr>
      <w:rPr>
        <w:rFonts w:ascii="Noto Sans Symbols" w:eastAsia="Noto Sans Symbols" w:hAnsi="Noto Sans Symbols" w:cs="Noto Sans Symbols"/>
      </w:rPr>
    </w:lvl>
    <w:lvl w:ilvl="7">
      <w:start w:val="1"/>
      <w:numFmt w:val="bullet"/>
      <w:lvlText w:val="o"/>
      <w:lvlJc w:val="left"/>
      <w:pPr>
        <w:ind w:left="6525" w:hanging="360"/>
      </w:pPr>
      <w:rPr>
        <w:rFonts w:ascii="Courier New" w:eastAsia="Courier New" w:hAnsi="Courier New" w:cs="Courier New"/>
      </w:rPr>
    </w:lvl>
    <w:lvl w:ilvl="8">
      <w:start w:val="1"/>
      <w:numFmt w:val="bullet"/>
      <w:lvlText w:val="▪"/>
      <w:lvlJc w:val="left"/>
      <w:pPr>
        <w:ind w:left="7245" w:hanging="360"/>
      </w:pPr>
      <w:rPr>
        <w:rFonts w:ascii="Noto Sans Symbols" w:eastAsia="Noto Sans Symbols" w:hAnsi="Noto Sans Symbols" w:cs="Noto Sans Symbols"/>
      </w:rPr>
    </w:lvl>
  </w:abstractNum>
  <w:abstractNum w:abstractNumId="43">
    <w:nsid w:val="5D6941E3"/>
    <w:multiLevelType w:val="hybridMultilevel"/>
    <w:tmpl w:val="C88E9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DE260C6"/>
    <w:multiLevelType w:val="multilevel"/>
    <w:tmpl w:val="6A082D9E"/>
    <w:numStyleLink w:val="2"/>
  </w:abstractNum>
  <w:abstractNum w:abstractNumId="45">
    <w:nsid w:val="64FD1091"/>
    <w:multiLevelType w:val="multilevel"/>
    <w:tmpl w:val="6D3854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68DE532C"/>
    <w:multiLevelType w:val="multilevel"/>
    <w:tmpl w:val="061A5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nsid w:val="6D245AB3"/>
    <w:multiLevelType w:val="multilevel"/>
    <w:tmpl w:val="8CFAEEC4"/>
    <w:lvl w:ilvl="0">
      <w:start w:val="1"/>
      <w:numFmt w:val="bullet"/>
      <w:lvlText w:val="✔"/>
      <w:lvlJc w:val="left"/>
      <w:pPr>
        <w:ind w:left="862"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nsid w:val="6F416E3E"/>
    <w:multiLevelType w:val="multilevel"/>
    <w:tmpl w:val="260CE3F6"/>
    <w:lvl w:ilvl="0">
      <w:start w:val="1"/>
      <w:numFmt w:val="bullet"/>
      <w:lvlText w:val="●"/>
      <w:lvlJc w:val="left"/>
      <w:pPr>
        <w:ind w:left="648" w:hanging="360"/>
      </w:pPr>
      <w:rPr>
        <w:rFonts w:ascii="Noto Sans Symbols" w:eastAsia="Noto Sans Symbols" w:hAnsi="Noto Sans Symbols" w:cs="Noto Sans Symbols"/>
      </w:rPr>
    </w:lvl>
    <w:lvl w:ilvl="1">
      <w:start w:val="1"/>
      <w:numFmt w:val="bullet"/>
      <w:lvlText w:val="o"/>
      <w:lvlJc w:val="left"/>
      <w:pPr>
        <w:ind w:left="1368" w:hanging="359"/>
      </w:pPr>
      <w:rPr>
        <w:rFonts w:ascii="Courier New" w:eastAsia="Courier New" w:hAnsi="Courier New" w:cs="Courier New"/>
      </w:rPr>
    </w:lvl>
    <w:lvl w:ilvl="2">
      <w:start w:val="1"/>
      <w:numFmt w:val="bullet"/>
      <w:lvlText w:val="▪"/>
      <w:lvlJc w:val="left"/>
      <w:pPr>
        <w:ind w:left="2088" w:hanging="360"/>
      </w:pPr>
      <w:rPr>
        <w:rFonts w:ascii="Noto Sans Symbols" w:eastAsia="Noto Sans Symbols" w:hAnsi="Noto Sans Symbols" w:cs="Noto Sans Symbols"/>
      </w:rPr>
    </w:lvl>
    <w:lvl w:ilvl="3">
      <w:start w:val="1"/>
      <w:numFmt w:val="bullet"/>
      <w:lvlText w:val="●"/>
      <w:lvlJc w:val="left"/>
      <w:pPr>
        <w:ind w:left="2808" w:hanging="360"/>
      </w:pPr>
      <w:rPr>
        <w:rFonts w:ascii="Noto Sans Symbols" w:eastAsia="Noto Sans Symbols" w:hAnsi="Noto Sans Symbols" w:cs="Noto Sans Symbols"/>
      </w:rPr>
    </w:lvl>
    <w:lvl w:ilvl="4">
      <w:start w:val="1"/>
      <w:numFmt w:val="bullet"/>
      <w:lvlText w:val="o"/>
      <w:lvlJc w:val="left"/>
      <w:pPr>
        <w:ind w:left="3528" w:hanging="360"/>
      </w:pPr>
      <w:rPr>
        <w:rFonts w:ascii="Courier New" w:eastAsia="Courier New" w:hAnsi="Courier New" w:cs="Courier New"/>
      </w:rPr>
    </w:lvl>
    <w:lvl w:ilvl="5">
      <w:start w:val="1"/>
      <w:numFmt w:val="bullet"/>
      <w:lvlText w:val="▪"/>
      <w:lvlJc w:val="left"/>
      <w:pPr>
        <w:ind w:left="4248" w:hanging="360"/>
      </w:pPr>
      <w:rPr>
        <w:rFonts w:ascii="Noto Sans Symbols" w:eastAsia="Noto Sans Symbols" w:hAnsi="Noto Sans Symbols" w:cs="Noto Sans Symbols"/>
      </w:rPr>
    </w:lvl>
    <w:lvl w:ilvl="6">
      <w:start w:val="1"/>
      <w:numFmt w:val="bullet"/>
      <w:lvlText w:val="●"/>
      <w:lvlJc w:val="left"/>
      <w:pPr>
        <w:ind w:left="4968" w:hanging="360"/>
      </w:pPr>
      <w:rPr>
        <w:rFonts w:ascii="Noto Sans Symbols" w:eastAsia="Noto Sans Symbols" w:hAnsi="Noto Sans Symbols" w:cs="Noto Sans Symbols"/>
      </w:rPr>
    </w:lvl>
    <w:lvl w:ilvl="7">
      <w:start w:val="1"/>
      <w:numFmt w:val="bullet"/>
      <w:lvlText w:val="o"/>
      <w:lvlJc w:val="left"/>
      <w:pPr>
        <w:ind w:left="5688" w:hanging="360"/>
      </w:pPr>
      <w:rPr>
        <w:rFonts w:ascii="Courier New" w:eastAsia="Courier New" w:hAnsi="Courier New" w:cs="Courier New"/>
      </w:rPr>
    </w:lvl>
    <w:lvl w:ilvl="8">
      <w:start w:val="1"/>
      <w:numFmt w:val="bullet"/>
      <w:lvlText w:val="▪"/>
      <w:lvlJc w:val="left"/>
      <w:pPr>
        <w:ind w:left="6408" w:hanging="360"/>
      </w:pPr>
      <w:rPr>
        <w:rFonts w:ascii="Noto Sans Symbols" w:eastAsia="Noto Sans Symbols" w:hAnsi="Noto Sans Symbols" w:cs="Noto Sans Symbols"/>
      </w:rPr>
    </w:lvl>
  </w:abstractNum>
  <w:abstractNum w:abstractNumId="49">
    <w:nsid w:val="6F8F15F0"/>
    <w:multiLevelType w:val="multilevel"/>
    <w:tmpl w:val="A970E1E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0">
    <w:nsid w:val="75B15FF3"/>
    <w:multiLevelType w:val="multilevel"/>
    <w:tmpl w:val="4B0ED75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1">
    <w:nsid w:val="76D3444D"/>
    <w:multiLevelType w:val="multilevel"/>
    <w:tmpl w:val="12602D22"/>
    <w:lvl w:ilvl="0">
      <w:start w:val="1"/>
      <w:numFmt w:val="bullet"/>
      <w:lvlText w:val="●"/>
      <w:lvlJc w:val="left"/>
      <w:pPr>
        <w:ind w:left="648" w:hanging="360"/>
      </w:pPr>
      <w:rPr>
        <w:rFonts w:ascii="Noto Sans Symbols" w:eastAsia="Noto Sans Symbols" w:hAnsi="Noto Sans Symbols" w:cs="Noto Sans Symbols"/>
      </w:rPr>
    </w:lvl>
    <w:lvl w:ilvl="1">
      <w:start w:val="1"/>
      <w:numFmt w:val="bullet"/>
      <w:lvlText w:val="o"/>
      <w:lvlJc w:val="left"/>
      <w:pPr>
        <w:ind w:left="1368" w:hanging="359"/>
      </w:pPr>
      <w:rPr>
        <w:rFonts w:ascii="Courier New" w:eastAsia="Courier New" w:hAnsi="Courier New" w:cs="Courier New"/>
      </w:rPr>
    </w:lvl>
    <w:lvl w:ilvl="2">
      <w:start w:val="1"/>
      <w:numFmt w:val="bullet"/>
      <w:lvlText w:val="▪"/>
      <w:lvlJc w:val="left"/>
      <w:pPr>
        <w:ind w:left="2088" w:hanging="360"/>
      </w:pPr>
      <w:rPr>
        <w:rFonts w:ascii="Noto Sans Symbols" w:eastAsia="Noto Sans Symbols" w:hAnsi="Noto Sans Symbols" w:cs="Noto Sans Symbols"/>
      </w:rPr>
    </w:lvl>
    <w:lvl w:ilvl="3">
      <w:start w:val="1"/>
      <w:numFmt w:val="bullet"/>
      <w:lvlText w:val="●"/>
      <w:lvlJc w:val="left"/>
      <w:pPr>
        <w:ind w:left="2808" w:hanging="360"/>
      </w:pPr>
      <w:rPr>
        <w:rFonts w:ascii="Noto Sans Symbols" w:eastAsia="Noto Sans Symbols" w:hAnsi="Noto Sans Symbols" w:cs="Noto Sans Symbols"/>
      </w:rPr>
    </w:lvl>
    <w:lvl w:ilvl="4">
      <w:start w:val="1"/>
      <w:numFmt w:val="bullet"/>
      <w:lvlText w:val="o"/>
      <w:lvlJc w:val="left"/>
      <w:pPr>
        <w:ind w:left="3528" w:hanging="360"/>
      </w:pPr>
      <w:rPr>
        <w:rFonts w:ascii="Courier New" w:eastAsia="Courier New" w:hAnsi="Courier New" w:cs="Courier New"/>
      </w:rPr>
    </w:lvl>
    <w:lvl w:ilvl="5">
      <w:start w:val="1"/>
      <w:numFmt w:val="bullet"/>
      <w:lvlText w:val="▪"/>
      <w:lvlJc w:val="left"/>
      <w:pPr>
        <w:ind w:left="4248" w:hanging="360"/>
      </w:pPr>
      <w:rPr>
        <w:rFonts w:ascii="Noto Sans Symbols" w:eastAsia="Noto Sans Symbols" w:hAnsi="Noto Sans Symbols" w:cs="Noto Sans Symbols"/>
      </w:rPr>
    </w:lvl>
    <w:lvl w:ilvl="6">
      <w:start w:val="1"/>
      <w:numFmt w:val="bullet"/>
      <w:lvlText w:val="●"/>
      <w:lvlJc w:val="left"/>
      <w:pPr>
        <w:ind w:left="4968" w:hanging="360"/>
      </w:pPr>
      <w:rPr>
        <w:rFonts w:ascii="Noto Sans Symbols" w:eastAsia="Noto Sans Symbols" w:hAnsi="Noto Sans Symbols" w:cs="Noto Sans Symbols"/>
      </w:rPr>
    </w:lvl>
    <w:lvl w:ilvl="7">
      <w:start w:val="1"/>
      <w:numFmt w:val="bullet"/>
      <w:lvlText w:val="o"/>
      <w:lvlJc w:val="left"/>
      <w:pPr>
        <w:ind w:left="5688" w:hanging="360"/>
      </w:pPr>
      <w:rPr>
        <w:rFonts w:ascii="Courier New" w:eastAsia="Courier New" w:hAnsi="Courier New" w:cs="Courier New"/>
      </w:rPr>
    </w:lvl>
    <w:lvl w:ilvl="8">
      <w:start w:val="1"/>
      <w:numFmt w:val="bullet"/>
      <w:lvlText w:val="▪"/>
      <w:lvlJc w:val="left"/>
      <w:pPr>
        <w:ind w:left="6408" w:hanging="360"/>
      </w:pPr>
      <w:rPr>
        <w:rFonts w:ascii="Noto Sans Symbols" w:eastAsia="Noto Sans Symbols" w:hAnsi="Noto Sans Symbols" w:cs="Noto Sans Symbols"/>
      </w:rPr>
    </w:lvl>
  </w:abstractNum>
  <w:abstractNum w:abstractNumId="52">
    <w:nsid w:val="77A3089F"/>
    <w:multiLevelType w:val="multilevel"/>
    <w:tmpl w:val="E2509A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3">
    <w:nsid w:val="7C7C65C3"/>
    <w:multiLevelType w:val="hybridMultilevel"/>
    <w:tmpl w:val="8032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837075"/>
    <w:multiLevelType w:val="hybridMultilevel"/>
    <w:tmpl w:val="0E5E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CE12113"/>
    <w:multiLevelType w:val="multilevel"/>
    <w:tmpl w:val="6A082D9E"/>
    <w:styleLink w:val="2"/>
    <w:lvl w:ilvl="0">
      <w:start w:val="1"/>
      <w:numFmt w:val="decimal"/>
      <w:lvlText w:val="%1."/>
      <w:lvlJc w:val="left"/>
      <w:pPr>
        <w:ind w:left="720" w:hanging="360"/>
      </w:pPr>
      <w:rPr>
        <w:rFonts w:hint="default"/>
      </w:rPr>
    </w:lvl>
    <w:lvl w:ilvl="1">
      <w:start w:val="1"/>
      <w:numFmt w:val="russianLow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19"/>
  </w:num>
  <w:num w:numId="4">
    <w:abstractNumId w:val="34"/>
  </w:num>
  <w:num w:numId="5">
    <w:abstractNumId w:val="36"/>
  </w:num>
  <w:num w:numId="6">
    <w:abstractNumId w:val="18"/>
  </w:num>
  <w:num w:numId="7">
    <w:abstractNumId w:val="47"/>
  </w:num>
  <w:num w:numId="8">
    <w:abstractNumId w:val="32"/>
  </w:num>
  <w:num w:numId="9">
    <w:abstractNumId w:val="40"/>
  </w:num>
  <w:num w:numId="10">
    <w:abstractNumId w:val="52"/>
  </w:num>
  <w:num w:numId="11">
    <w:abstractNumId w:val="51"/>
  </w:num>
  <w:num w:numId="12">
    <w:abstractNumId w:val="23"/>
  </w:num>
  <w:num w:numId="13">
    <w:abstractNumId w:val="45"/>
  </w:num>
  <w:num w:numId="14">
    <w:abstractNumId w:val="41"/>
  </w:num>
  <w:num w:numId="15">
    <w:abstractNumId w:val="42"/>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num>
  <w:num w:numId="18">
    <w:abstractNumId w:val="48"/>
  </w:num>
  <w:num w:numId="19">
    <w:abstractNumId w:val="46"/>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53"/>
  </w:num>
  <w:num w:numId="23">
    <w:abstractNumId w:val="43"/>
  </w:num>
  <w:num w:numId="24">
    <w:abstractNumId w:val="31"/>
  </w:num>
  <w:num w:numId="25">
    <w:abstractNumId w:val="25"/>
  </w:num>
  <w:num w:numId="26">
    <w:abstractNumId w:val="39"/>
  </w:num>
  <w:num w:numId="27">
    <w:abstractNumId w:val="35"/>
  </w:num>
  <w:num w:numId="28">
    <w:abstractNumId w:val="27"/>
  </w:num>
  <w:num w:numId="29">
    <w:abstractNumId w:val="54"/>
  </w:num>
  <w:num w:numId="30">
    <w:abstractNumId w:val="22"/>
  </w:num>
  <w:num w:numId="31">
    <w:abstractNumId w:val="26"/>
  </w:num>
  <w:num w:numId="32">
    <w:abstractNumId w:val="37"/>
  </w:num>
  <w:num w:numId="33">
    <w:abstractNumId w:val="28"/>
  </w:num>
  <w:num w:numId="34">
    <w:abstractNumId w:val="38"/>
  </w:num>
  <w:num w:numId="35">
    <w:abstractNumId w:val="30"/>
  </w:num>
  <w:num w:numId="36">
    <w:abstractNumId w:val="21"/>
  </w:num>
  <w:num w:numId="37">
    <w:abstractNumId w:val="50"/>
  </w:num>
  <w:num w:numId="38">
    <w:abstractNumId w:val="33"/>
  </w:num>
  <w:num w:numId="39">
    <w:abstractNumId w:val="44"/>
  </w:num>
  <w:num w:numId="40">
    <w:abstractNumId w:val="5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509DA"/>
    <w:rsid w:val="00001CF1"/>
    <w:rsid w:val="00002DC6"/>
    <w:rsid w:val="00007F7D"/>
    <w:rsid w:val="00011C04"/>
    <w:rsid w:val="00013050"/>
    <w:rsid w:val="00013257"/>
    <w:rsid w:val="00015732"/>
    <w:rsid w:val="00015AF9"/>
    <w:rsid w:val="00016653"/>
    <w:rsid w:val="00024BC4"/>
    <w:rsid w:val="0002502F"/>
    <w:rsid w:val="00026E97"/>
    <w:rsid w:val="0003076F"/>
    <w:rsid w:val="00031D78"/>
    <w:rsid w:val="00034664"/>
    <w:rsid w:val="000353A1"/>
    <w:rsid w:val="00037878"/>
    <w:rsid w:val="00040FF2"/>
    <w:rsid w:val="00041ACA"/>
    <w:rsid w:val="00041F7F"/>
    <w:rsid w:val="000448D0"/>
    <w:rsid w:val="000451F5"/>
    <w:rsid w:val="00046AC8"/>
    <w:rsid w:val="0005004D"/>
    <w:rsid w:val="00052478"/>
    <w:rsid w:val="00057EEB"/>
    <w:rsid w:val="00060A7D"/>
    <w:rsid w:val="00060C29"/>
    <w:rsid w:val="00067DCA"/>
    <w:rsid w:val="000707D7"/>
    <w:rsid w:val="0007330C"/>
    <w:rsid w:val="00082165"/>
    <w:rsid w:val="00084E0D"/>
    <w:rsid w:val="00087F7D"/>
    <w:rsid w:val="00090C0D"/>
    <w:rsid w:val="00092B04"/>
    <w:rsid w:val="00093E8F"/>
    <w:rsid w:val="00095F67"/>
    <w:rsid w:val="00096252"/>
    <w:rsid w:val="000A1FF5"/>
    <w:rsid w:val="000A7B75"/>
    <w:rsid w:val="000B57D3"/>
    <w:rsid w:val="000B5B8B"/>
    <w:rsid w:val="000B6727"/>
    <w:rsid w:val="000B678B"/>
    <w:rsid w:val="000B77A8"/>
    <w:rsid w:val="000C14A5"/>
    <w:rsid w:val="000C3B6B"/>
    <w:rsid w:val="000C529D"/>
    <w:rsid w:val="000C6718"/>
    <w:rsid w:val="000D485E"/>
    <w:rsid w:val="000D7807"/>
    <w:rsid w:val="000E018D"/>
    <w:rsid w:val="000E1797"/>
    <w:rsid w:val="000E3BB9"/>
    <w:rsid w:val="000E44F6"/>
    <w:rsid w:val="000E61BB"/>
    <w:rsid w:val="000E7BA5"/>
    <w:rsid w:val="000F0651"/>
    <w:rsid w:val="000F1B1A"/>
    <w:rsid w:val="000F1FC5"/>
    <w:rsid w:val="000F41F3"/>
    <w:rsid w:val="000F4BCE"/>
    <w:rsid w:val="000F5DC2"/>
    <w:rsid w:val="000F6383"/>
    <w:rsid w:val="000F6F27"/>
    <w:rsid w:val="00101512"/>
    <w:rsid w:val="00103CE7"/>
    <w:rsid w:val="00104EF9"/>
    <w:rsid w:val="0010540F"/>
    <w:rsid w:val="001057F5"/>
    <w:rsid w:val="0010621C"/>
    <w:rsid w:val="00113533"/>
    <w:rsid w:val="00114A9A"/>
    <w:rsid w:val="00115B28"/>
    <w:rsid w:val="00121C74"/>
    <w:rsid w:val="00121C7C"/>
    <w:rsid w:val="00122036"/>
    <w:rsid w:val="001248A7"/>
    <w:rsid w:val="00130D12"/>
    <w:rsid w:val="00134E17"/>
    <w:rsid w:val="00135F51"/>
    <w:rsid w:val="001417F4"/>
    <w:rsid w:val="00143BA9"/>
    <w:rsid w:val="001457C2"/>
    <w:rsid w:val="00147ADC"/>
    <w:rsid w:val="00150A9D"/>
    <w:rsid w:val="00154D5F"/>
    <w:rsid w:val="00156A1A"/>
    <w:rsid w:val="00156C15"/>
    <w:rsid w:val="001575D1"/>
    <w:rsid w:val="001621FB"/>
    <w:rsid w:val="00165621"/>
    <w:rsid w:val="0016576C"/>
    <w:rsid w:val="00166196"/>
    <w:rsid w:val="001669FA"/>
    <w:rsid w:val="00167977"/>
    <w:rsid w:val="00167B99"/>
    <w:rsid w:val="00170406"/>
    <w:rsid w:val="00170CED"/>
    <w:rsid w:val="0017172E"/>
    <w:rsid w:val="00172F75"/>
    <w:rsid w:val="001732F7"/>
    <w:rsid w:val="00174A21"/>
    <w:rsid w:val="00183B95"/>
    <w:rsid w:val="00186327"/>
    <w:rsid w:val="00191211"/>
    <w:rsid w:val="001913D0"/>
    <w:rsid w:val="0019558A"/>
    <w:rsid w:val="001955E4"/>
    <w:rsid w:val="001961DA"/>
    <w:rsid w:val="00197E5E"/>
    <w:rsid w:val="001A011A"/>
    <w:rsid w:val="001A0886"/>
    <w:rsid w:val="001A24CC"/>
    <w:rsid w:val="001A2F46"/>
    <w:rsid w:val="001A4F22"/>
    <w:rsid w:val="001A61D5"/>
    <w:rsid w:val="001A6FA8"/>
    <w:rsid w:val="001A78F7"/>
    <w:rsid w:val="001B037D"/>
    <w:rsid w:val="001B2EB2"/>
    <w:rsid w:val="001B4518"/>
    <w:rsid w:val="001B4685"/>
    <w:rsid w:val="001B5FFB"/>
    <w:rsid w:val="001B706F"/>
    <w:rsid w:val="001B7632"/>
    <w:rsid w:val="001C504F"/>
    <w:rsid w:val="001C5C71"/>
    <w:rsid w:val="001C6CF3"/>
    <w:rsid w:val="001D3F97"/>
    <w:rsid w:val="001D6574"/>
    <w:rsid w:val="001D7BA2"/>
    <w:rsid w:val="001E4D53"/>
    <w:rsid w:val="001E57E3"/>
    <w:rsid w:val="001E7439"/>
    <w:rsid w:val="001F4FFE"/>
    <w:rsid w:val="00215425"/>
    <w:rsid w:val="00217D03"/>
    <w:rsid w:val="002201EF"/>
    <w:rsid w:val="00220A62"/>
    <w:rsid w:val="002222BC"/>
    <w:rsid w:val="00222782"/>
    <w:rsid w:val="0022482F"/>
    <w:rsid w:val="0022487B"/>
    <w:rsid w:val="0022505A"/>
    <w:rsid w:val="00225C84"/>
    <w:rsid w:val="00226F87"/>
    <w:rsid w:val="00230B8E"/>
    <w:rsid w:val="00235E7C"/>
    <w:rsid w:val="002367B8"/>
    <w:rsid w:val="0023742A"/>
    <w:rsid w:val="002375F7"/>
    <w:rsid w:val="00237FF6"/>
    <w:rsid w:val="002402C4"/>
    <w:rsid w:val="00242919"/>
    <w:rsid w:val="00242A5E"/>
    <w:rsid w:val="00242C7C"/>
    <w:rsid w:val="002432CF"/>
    <w:rsid w:val="00243836"/>
    <w:rsid w:val="0024725E"/>
    <w:rsid w:val="0025046A"/>
    <w:rsid w:val="00252B0F"/>
    <w:rsid w:val="00254300"/>
    <w:rsid w:val="00254E4F"/>
    <w:rsid w:val="00261238"/>
    <w:rsid w:val="002618EA"/>
    <w:rsid w:val="002624AB"/>
    <w:rsid w:val="00264CD1"/>
    <w:rsid w:val="00264E13"/>
    <w:rsid w:val="00266290"/>
    <w:rsid w:val="00266C0F"/>
    <w:rsid w:val="002725D5"/>
    <w:rsid w:val="00274CF0"/>
    <w:rsid w:val="00276B18"/>
    <w:rsid w:val="00276D3A"/>
    <w:rsid w:val="00280526"/>
    <w:rsid w:val="00280587"/>
    <w:rsid w:val="00280862"/>
    <w:rsid w:val="00281A9F"/>
    <w:rsid w:val="00285B21"/>
    <w:rsid w:val="002866DF"/>
    <w:rsid w:val="00286F07"/>
    <w:rsid w:val="002872E3"/>
    <w:rsid w:val="00291AB0"/>
    <w:rsid w:val="00294047"/>
    <w:rsid w:val="00295033"/>
    <w:rsid w:val="002952C0"/>
    <w:rsid w:val="0029556E"/>
    <w:rsid w:val="00295F98"/>
    <w:rsid w:val="0029733E"/>
    <w:rsid w:val="002A0CC3"/>
    <w:rsid w:val="002A22BB"/>
    <w:rsid w:val="002A3B09"/>
    <w:rsid w:val="002A50CA"/>
    <w:rsid w:val="002A577F"/>
    <w:rsid w:val="002B1F1E"/>
    <w:rsid w:val="002B378B"/>
    <w:rsid w:val="002B4040"/>
    <w:rsid w:val="002C08D2"/>
    <w:rsid w:val="002C168F"/>
    <w:rsid w:val="002C3460"/>
    <w:rsid w:val="002C7BE4"/>
    <w:rsid w:val="002D0390"/>
    <w:rsid w:val="002D0D3D"/>
    <w:rsid w:val="002D26D1"/>
    <w:rsid w:val="002D4305"/>
    <w:rsid w:val="002E551E"/>
    <w:rsid w:val="002E6491"/>
    <w:rsid w:val="002E72D3"/>
    <w:rsid w:val="002F0151"/>
    <w:rsid w:val="002F1155"/>
    <w:rsid w:val="002F2192"/>
    <w:rsid w:val="002F2DBF"/>
    <w:rsid w:val="002F2EF4"/>
    <w:rsid w:val="002F3C76"/>
    <w:rsid w:val="002F52B4"/>
    <w:rsid w:val="002F5636"/>
    <w:rsid w:val="002F5712"/>
    <w:rsid w:val="002F5E5D"/>
    <w:rsid w:val="002F701B"/>
    <w:rsid w:val="00302086"/>
    <w:rsid w:val="00307329"/>
    <w:rsid w:val="003125A0"/>
    <w:rsid w:val="00312931"/>
    <w:rsid w:val="00313FCE"/>
    <w:rsid w:val="00315529"/>
    <w:rsid w:val="00317F7E"/>
    <w:rsid w:val="00321E90"/>
    <w:rsid w:val="003230B3"/>
    <w:rsid w:val="00325C4D"/>
    <w:rsid w:val="00330547"/>
    <w:rsid w:val="0033234A"/>
    <w:rsid w:val="00336D34"/>
    <w:rsid w:val="00343202"/>
    <w:rsid w:val="003455B6"/>
    <w:rsid w:val="003554E4"/>
    <w:rsid w:val="00356B48"/>
    <w:rsid w:val="003626F3"/>
    <w:rsid w:val="00364F33"/>
    <w:rsid w:val="00366859"/>
    <w:rsid w:val="00367A91"/>
    <w:rsid w:val="003713FB"/>
    <w:rsid w:val="00371FBD"/>
    <w:rsid w:val="00373CFB"/>
    <w:rsid w:val="0037414B"/>
    <w:rsid w:val="00374E86"/>
    <w:rsid w:val="00376189"/>
    <w:rsid w:val="003764AB"/>
    <w:rsid w:val="0037671A"/>
    <w:rsid w:val="0037704A"/>
    <w:rsid w:val="003777FF"/>
    <w:rsid w:val="003813CE"/>
    <w:rsid w:val="00383F01"/>
    <w:rsid w:val="00387921"/>
    <w:rsid w:val="00392FCE"/>
    <w:rsid w:val="00395821"/>
    <w:rsid w:val="00396984"/>
    <w:rsid w:val="0039787C"/>
    <w:rsid w:val="003A07A7"/>
    <w:rsid w:val="003A07C5"/>
    <w:rsid w:val="003B068E"/>
    <w:rsid w:val="003B2332"/>
    <w:rsid w:val="003B4209"/>
    <w:rsid w:val="003B6609"/>
    <w:rsid w:val="003B6B5B"/>
    <w:rsid w:val="003B6BBF"/>
    <w:rsid w:val="003C037F"/>
    <w:rsid w:val="003C1D2C"/>
    <w:rsid w:val="003C234C"/>
    <w:rsid w:val="003C3233"/>
    <w:rsid w:val="003C4B1E"/>
    <w:rsid w:val="003C534D"/>
    <w:rsid w:val="003D0603"/>
    <w:rsid w:val="003D1E7A"/>
    <w:rsid w:val="003D3AF1"/>
    <w:rsid w:val="003E19CC"/>
    <w:rsid w:val="003E1DF5"/>
    <w:rsid w:val="003E4A04"/>
    <w:rsid w:val="003E4EBC"/>
    <w:rsid w:val="003E4EF2"/>
    <w:rsid w:val="003E7B6A"/>
    <w:rsid w:val="003F0D3C"/>
    <w:rsid w:val="003F11B6"/>
    <w:rsid w:val="003F4B10"/>
    <w:rsid w:val="0040090F"/>
    <w:rsid w:val="00403972"/>
    <w:rsid w:val="00404A47"/>
    <w:rsid w:val="00404C94"/>
    <w:rsid w:val="0040543E"/>
    <w:rsid w:val="00406020"/>
    <w:rsid w:val="00412EA5"/>
    <w:rsid w:val="004202E7"/>
    <w:rsid w:val="00420CD4"/>
    <w:rsid w:val="004273BB"/>
    <w:rsid w:val="00427CFA"/>
    <w:rsid w:val="00430098"/>
    <w:rsid w:val="00434F38"/>
    <w:rsid w:val="0043530E"/>
    <w:rsid w:val="0044075D"/>
    <w:rsid w:val="004447A7"/>
    <w:rsid w:val="00446E48"/>
    <w:rsid w:val="004476B5"/>
    <w:rsid w:val="00450219"/>
    <w:rsid w:val="004552C0"/>
    <w:rsid w:val="0045590A"/>
    <w:rsid w:val="00460248"/>
    <w:rsid w:val="00460CB8"/>
    <w:rsid w:val="00461D3B"/>
    <w:rsid w:val="00461E4E"/>
    <w:rsid w:val="00465B49"/>
    <w:rsid w:val="00465CE2"/>
    <w:rsid w:val="00472B3C"/>
    <w:rsid w:val="004733C8"/>
    <w:rsid w:val="0047451D"/>
    <w:rsid w:val="0047456A"/>
    <w:rsid w:val="004756FB"/>
    <w:rsid w:val="00476273"/>
    <w:rsid w:val="00477707"/>
    <w:rsid w:val="00480115"/>
    <w:rsid w:val="0048022D"/>
    <w:rsid w:val="004803FE"/>
    <w:rsid w:val="00483094"/>
    <w:rsid w:val="004830AC"/>
    <w:rsid w:val="0048320C"/>
    <w:rsid w:val="00484C70"/>
    <w:rsid w:val="00484F8D"/>
    <w:rsid w:val="004859A7"/>
    <w:rsid w:val="00487BF1"/>
    <w:rsid w:val="0049027E"/>
    <w:rsid w:val="0049077E"/>
    <w:rsid w:val="00490E1B"/>
    <w:rsid w:val="0049256B"/>
    <w:rsid w:val="00492E29"/>
    <w:rsid w:val="00492F52"/>
    <w:rsid w:val="0049466A"/>
    <w:rsid w:val="00495118"/>
    <w:rsid w:val="0049732B"/>
    <w:rsid w:val="0049745F"/>
    <w:rsid w:val="004A1BA8"/>
    <w:rsid w:val="004A3D44"/>
    <w:rsid w:val="004A487F"/>
    <w:rsid w:val="004B1E36"/>
    <w:rsid w:val="004B51A6"/>
    <w:rsid w:val="004B5D5C"/>
    <w:rsid w:val="004C4C58"/>
    <w:rsid w:val="004C5075"/>
    <w:rsid w:val="004C51B6"/>
    <w:rsid w:val="004C6D85"/>
    <w:rsid w:val="004C7EA9"/>
    <w:rsid w:val="004D2297"/>
    <w:rsid w:val="004D3EA9"/>
    <w:rsid w:val="004D6C16"/>
    <w:rsid w:val="004E0836"/>
    <w:rsid w:val="004E6F3F"/>
    <w:rsid w:val="004F107E"/>
    <w:rsid w:val="004F3FE0"/>
    <w:rsid w:val="004F5435"/>
    <w:rsid w:val="004F6E21"/>
    <w:rsid w:val="004F71B8"/>
    <w:rsid w:val="0050019D"/>
    <w:rsid w:val="00500E68"/>
    <w:rsid w:val="0050120F"/>
    <w:rsid w:val="00502D13"/>
    <w:rsid w:val="00503D56"/>
    <w:rsid w:val="00504F84"/>
    <w:rsid w:val="00506602"/>
    <w:rsid w:val="005069C2"/>
    <w:rsid w:val="00506C07"/>
    <w:rsid w:val="00507B34"/>
    <w:rsid w:val="005138C2"/>
    <w:rsid w:val="00514695"/>
    <w:rsid w:val="0051618E"/>
    <w:rsid w:val="00516219"/>
    <w:rsid w:val="00516231"/>
    <w:rsid w:val="00516BD8"/>
    <w:rsid w:val="005208E1"/>
    <w:rsid w:val="00520ED7"/>
    <w:rsid w:val="00523201"/>
    <w:rsid w:val="00524E06"/>
    <w:rsid w:val="00527337"/>
    <w:rsid w:val="005305FF"/>
    <w:rsid w:val="005309E3"/>
    <w:rsid w:val="0053596E"/>
    <w:rsid w:val="00535E82"/>
    <w:rsid w:val="00541468"/>
    <w:rsid w:val="00542CD2"/>
    <w:rsid w:val="00544C15"/>
    <w:rsid w:val="005456C9"/>
    <w:rsid w:val="00545BD3"/>
    <w:rsid w:val="00546593"/>
    <w:rsid w:val="0054703F"/>
    <w:rsid w:val="00547A61"/>
    <w:rsid w:val="005509DA"/>
    <w:rsid w:val="00550BAE"/>
    <w:rsid w:val="00552B86"/>
    <w:rsid w:val="00553077"/>
    <w:rsid w:val="00555E5E"/>
    <w:rsid w:val="005615C6"/>
    <w:rsid w:val="005618E0"/>
    <w:rsid w:val="005648D7"/>
    <w:rsid w:val="005666A3"/>
    <w:rsid w:val="00567985"/>
    <w:rsid w:val="00572DF7"/>
    <w:rsid w:val="00574ADA"/>
    <w:rsid w:val="00576699"/>
    <w:rsid w:val="0057686F"/>
    <w:rsid w:val="00580A58"/>
    <w:rsid w:val="00581FE2"/>
    <w:rsid w:val="005821DA"/>
    <w:rsid w:val="00587BB5"/>
    <w:rsid w:val="00587D0F"/>
    <w:rsid w:val="00592CA6"/>
    <w:rsid w:val="0059518C"/>
    <w:rsid w:val="00595ED1"/>
    <w:rsid w:val="005A2B33"/>
    <w:rsid w:val="005A2FBC"/>
    <w:rsid w:val="005A303A"/>
    <w:rsid w:val="005A7CAB"/>
    <w:rsid w:val="005B0863"/>
    <w:rsid w:val="005B7418"/>
    <w:rsid w:val="005B7765"/>
    <w:rsid w:val="005C089A"/>
    <w:rsid w:val="005C15D3"/>
    <w:rsid w:val="005C2BF7"/>
    <w:rsid w:val="005C37A1"/>
    <w:rsid w:val="005C3D85"/>
    <w:rsid w:val="005C56FD"/>
    <w:rsid w:val="005C5F14"/>
    <w:rsid w:val="005C6760"/>
    <w:rsid w:val="005C6810"/>
    <w:rsid w:val="005C69E7"/>
    <w:rsid w:val="005C71CB"/>
    <w:rsid w:val="005D129F"/>
    <w:rsid w:val="005D1802"/>
    <w:rsid w:val="005D2989"/>
    <w:rsid w:val="005D2BBA"/>
    <w:rsid w:val="005D5310"/>
    <w:rsid w:val="005D7E58"/>
    <w:rsid w:val="005D7F11"/>
    <w:rsid w:val="005E19F7"/>
    <w:rsid w:val="005E2831"/>
    <w:rsid w:val="005E4030"/>
    <w:rsid w:val="005E78D0"/>
    <w:rsid w:val="005E7E23"/>
    <w:rsid w:val="005E7ED8"/>
    <w:rsid w:val="005F3553"/>
    <w:rsid w:val="005F7449"/>
    <w:rsid w:val="00600254"/>
    <w:rsid w:val="006017C2"/>
    <w:rsid w:val="0060576C"/>
    <w:rsid w:val="00606BA7"/>
    <w:rsid w:val="00607261"/>
    <w:rsid w:val="006232C9"/>
    <w:rsid w:val="00623788"/>
    <w:rsid w:val="006247C1"/>
    <w:rsid w:val="0062490B"/>
    <w:rsid w:val="00624FFA"/>
    <w:rsid w:val="0062773D"/>
    <w:rsid w:val="00632D91"/>
    <w:rsid w:val="00634055"/>
    <w:rsid w:val="00635BB4"/>
    <w:rsid w:val="0064186B"/>
    <w:rsid w:val="00641E93"/>
    <w:rsid w:val="00646E31"/>
    <w:rsid w:val="00647BA5"/>
    <w:rsid w:val="0065147D"/>
    <w:rsid w:val="00652073"/>
    <w:rsid w:val="006535CC"/>
    <w:rsid w:val="006536EE"/>
    <w:rsid w:val="00654126"/>
    <w:rsid w:val="0066370A"/>
    <w:rsid w:val="00663A2A"/>
    <w:rsid w:val="00666C08"/>
    <w:rsid w:val="00673466"/>
    <w:rsid w:val="006755D6"/>
    <w:rsid w:val="00676CF1"/>
    <w:rsid w:val="00681508"/>
    <w:rsid w:val="006840D0"/>
    <w:rsid w:val="006848B1"/>
    <w:rsid w:val="00690EB2"/>
    <w:rsid w:val="00691D9A"/>
    <w:rsid w:val="00694DFA"/>
    <w:rsid w:val="006955A2"/>
    <w:rsid w:val="006A0239"/>
    <w:rsid w:val="006A0A43"/>
    <w:rsid w:val="006A1E0A"/>
    <w:rsid w:val="006A37D8"/>
    <w:rsid w:val="006A44F6"/>
    <w:rsid w:val="006A6BAD"/>
    <w:rsid w:val="006B02C9"/>
    <w:rsid w:val="006B2477"/>
    <w:rsid w:val="006B2A15"/>
    <w:rsid w:val="006B2E5F"/>
    <w:rsid w:val="006B33DE"/>
    <w:rsid w:val="006B52A5"/>
    <w:rsid w:val="006B6820"/>
    <w:rsid w:val="006C0091"/>
    <w:rsid w:val="006C12B5"/>
    <w:rsid w:val="006C3FD5"/>
    <w:rsid w:val="006C5023"/>
    <w:rsid w:val="006C7DDF"/>
    <w:rsid w:val="006D2EE1"/>
    <w:rsid w:val="006D315D"/>
    <w:rsid w:val="006D3DD6"/>
    <w:rsid w:val="006D4844"/>
    <w:rsid w:val="006D4FF2"/>
    <w:rsid w:val="006D5EC9"/>
    <w:rsid w:val="006D6033"/>
    <w:rsid w:val="006D652E"/>
    <w:rsid w:val="006D6A0A"/>
    <w:rsid w:val="006E20A4"/>
    <w:rsid w:val="006E31EC"/>
    <w:rsid w:val="006E3941"/>
    <w:rsid w:val="006E6107"/>
    <w:rsid w:val="006E68BA"/>
    <w:rsid w:val="006F5522"/>
    <w:rsid w:val="006F70F7"/>
    <w:rsid w:val="007012F1"/>
    <w:rsid w:val="00701F4D"/>
    <w:rsid w:val="00702604"/>
    <w:rsid w:val="007045EF"/>
    <w:rsid w:val="00704BEF"/>
    <w:rsid w:val="00704F4D"/>
    <w:rsid w:val="00707D43"/>
    <w:rsid w:val="0071048E"/>
    <w:rsid w:val="00713017"/>
    <w:rsid w:val="00716F8B"/>
    <w:rsid w:val="00721CF5"/>
    <w:rsid w:val="00723274"/>
    <w:rsid w:val="00724350"/>
    <w:rsid w:val="00725BC3"/>
    <w:rsid w:val="00726CEF"/>
    <w:rsid w:val="00726E1B"/>
    <w:rsid w:val="007272BC"/>
    <w:rsid w:val="00735DFD"/>
    <w:rsid w:val="00736D04"/>
    <w:rsid w:val="0073745C"/>
    <w:rsid w:val="007452B6"/>
    <w:rsid w:val="00752094"/>
    <w:rsid w:val="0075560B"/>
    <w:rsid w:val="0075593A"/>
    <w:rsid w:val="00764573"/>
    <w:rsid w:val="00765C16"/>
    <w:rsid w:val="00771F80"/>
    <w:rsid w:val="00772E03"/>
    <w:rsid w:val="007742E3"/>
    <w:rsid w:val="00774D1C"/>
    <w:rsid w:val="007751FA"/>
    <w:rsid w:val="00776757"/>
    <w:rsid w:val="0077702F"/>
    <w:rsid w:val="00777E88"/>
    <w:rsid w:val="00781E5F"/>
    <w:rsid w:val="00792853"/>
    <w:rsid w:val="007934B9"/>
    <w:rsid w:val="00795725"/>
    <w:rsid w:val="0079624A"/>
    <w:rsid w:val="00796435"/>
    <w:rsid w:val="007A26B2"/>
    <w:rsid w:val="007A4BCE"/>
    <w:rsid w:val="007A4C54"/>
    <w:rsid w:val="007A592C"/>
    <w:rsid w:val="007A7A93"/>
    <w:rsid w:val="007A7D90"/>
    <w:rsid w:val="007B1256"/>
    <w:rsid w:val="007B13C9"/>
    <w:rsid w:val="007B2784"/>
    <w:rsid w:val="007B36A1"/>
    <w:rsid w:val="007B6378"/>
    <w:rsid w:val="007B6F4F"/>
    <w:rsid w:val="007B7BC4"/>
    <w:rsid w:val="007C2D0E"/>
    <w:rsid w:val="007C37ED"/>
    <w:rsid w:val="007C7F98"/>
    <w:rsid w:val="007D051E"/>
    <w:rsid w:val="007D3F96"/>
    <w:rsid w:val="007D62CD"/>
    <w:rsid w:val="007D6EB8"/>
    <w:rsid w:val="007E0D37"/>
    <w:rsid w:val="007E3A7C"/>
    <w:rsid w:val="007E43EA"/>
    <w:rsid w:val="007F07C2"/>
    <w:rsid w:val="007F15B9"/>
    <w:rsid w:val="007F29F1"/>
    <w:rsid w:val="007F4396"/>
    <w:rsid w:val="007F7DEC"/>
    <w:rsid w:val="00800194"/>
    <w:rsid w:val="008029B2"/>
    <w:rsid w:val="00805D8C"/>
    <w:rsid w:val="00806ECB"/>
    <w:rsid w:val="008073A4"/>
    <w:rsid w:val="0081098E"/>
    <w:rsid w:val="0081252D"/>
    <w:rsid w:val="0081310B"/>
    <w:rsid w:val="00813787"/>
    <w:rsid w:val="00816899"/>
    <w:rsid w:val="00817B32"/>
    <w:rsid w:val="008260BE"/>
    <w:rsid w:val="008331EF"/>
    <w:rsid w:val="00833BCD"/>
    <w:rsid w:val="00834E89"/>
    <w:rsid w:val="00836265"/>
    <w:rsid w:val="00841431"/>
    <w:rsid w:val="0084569F"/>
    <w:rsid w:val="00845B1C"/>
    <w:rsid w:val="00846F31"/>
    <w:rsid w:val="00847F74"/>
    <w:rsid w:val="00852313"/>
    <w:rsid w:val="00855368"/>
    <w:rsid w:val="0085641D"/>
    <w:rsid w:val="00857042"/>
    <w:rsid w:val="00862B26"/>
    <w:rsid w:val="00863666"/>
    <w:rsid w:val="00864176"/>
    <w:rsid w:val="00865EAE"/>
    <w:rsid w:val="00870675"/>
    <w:rsid w:val="008708E9"/>
    <w:rsid w:val="00870B72"/>
    <w:rsid w:val="00870D1F"/>
    <w:rsid w:val="0087200A"/>
    <w:rsid w:val="008722F2"/>
    <w:rsid w:val="00873197"/>
    <w:rsid w:val="008741A0"/>
    <w:rsid w:val="00880D30"/>
    <w:rsid w:val="0088451F"/>
    <w:rsid w:val="00884937"/>
    <w:rsid w:val="00884C13"/>
    <w:rsid w:val="008851B8"/>
    <w:rsid w:val="008907B9"/>
    <w:rsid w:val="008962BD"/>
    <w:rsid w:val="0089692E"/>
    <w:rsid w:val="0089706E"/>
    <w:rsid w:val="008A0C6C"/>
    <w:rsid w:val="008A427F"/>
    <w:rsid w:val="008A697D"/>
    <w:rsid w:val="008A6D81"/>
    <w:rsid w:val="008B14D7"/>
    <w:rsid w:val="008B4925"/>
    <w:rsid w:val="008B7607"/>
    <w:rsid w:val="008C05EE"/>
    <w:rsid w:val="008C0B1E"/>
    <w:rsid w:val="008C4F46"/>
    <w:rsid w:val="008C55F8"/>
    <w:rsid w:val="008C6725"/>
    <w:rsid w:val="008D363F"/>
    <w:rsid w:val="008D5422"/>
    <w:rsid w:val="008E1CA1"/>
    <w:rsid w:val="008E2A2F"/>
    <w:rsid w:val="008E2A79"/>
    <w:rsid w:val="008E7DF0"/>
    <w:rsid w:val="008F4695"/>
    <w:rsid w:val="008F5455"/>
    <w:rsid w:val="008F5FAF"/>
    <w:rsid w:val="008F6853"/>
    <w:rsid w:val="0090303D"/>
    <w:rsid w:val="00903697"/>
    <w:rsid w:val="0090464E"/>
    <w:rsid w:val="00907936"/>
    <w:rsid w:val="00910C07"/>
    <w:rsid w:val="00913847"/>
    <w:rsid w:val="00913A16"/>
    <w:rsid w:val="009148CA"/>
    <w:rsid w:val="00914E0C"/>
    <w:rsid w:val="009205B2"/>
    <w:rsid w:val="009212CD"/>
    <w:rsid w:val="00921B3B"/>
    <w:rsid w:val="00921D0A"/>
    <w:rsid w:val="00922514"/>
    <w:rsid w:val="00923D18"/>
    <w:rsid w:val="00930165"/>
    <w:rsid w:val="00930B6E"/>
    <w:rsid w:val="009316F9"/>
    <w:rsid w:val="00931861"/>
    <w:rsid w:val="00933DCA"/>
    <w:rsid w:val="00934C1F"/>
    <w:rsid w:val="00934DA0"/>
    <w:rsid w:val="009358ED"/>
    <w:rsid w:val="00936AA3"/>
    <w:rsid w:val="0094134E"/>
    <w:rsid w:val="00942770"/>
    <w:rsid w:val="009439FD"/>
    <w:rsid w:val="00950EDE"/>
    <w:rsid w:val="009516E7"/>
    <w:rsid w:val="00952BB8"/>
    <w:rsid w:val="00954DCB"/>
    <w:rsid w:val="009558AC"/>
    <w:rsid w:val="0095692E"/>
    <w:rsid w:val="00956950"/>
    <w:rsid w:val="0096035B"/>
    <w:rsid w:val="00963240"/>
    <w:rsid w:val="009644EA"/>
    <w:rsid w:val="0097137E"/>
    <w:rsid w:val="00971733"/>
    <w:rsid w:val="009734C2"/>
    <w:rsid w:val="009757F7"/>
    <w:rsid w:val="009801DF"/>
    <w:rsid w:val="0098058C"/>
    <w:rsid w:val="00980635"/>
    <w:rsid w:val="009849D8"/>
    <w:rsid w:val="009868C4"/>
    <w:rsid w:val="00986E14"/>
    <w:rsid w:val="00990366"/>
    <w:rsid w:val="00992485"/>
    <w:rsid w:val="00994E4A"/>
    <w:rsid w:val="009962FD"/>
    <w:rsid w:val="009965F3"/>
    <w:rsid w:val="009A0A71"/>
    <w:rsid w:val="009A1718"/>
    <w:rsid w:val="009A2E88"/>
    <w:rsid w:val="009A32D2"/>
    <w:rsid w:val="009B1106"/>
    <w:rsid w:val="009B1819"/>
    <w:rsid w:val="009B60F9"/>
    <w:rsid w:val="009B62F9"/>
    <w:rsid w:val="009B6490"/>
    <w:rsid w:val="009B6B2F"/>
    <w:rsid w:val="009B70DF"/>
    <w:rsid w:val="009C155C"/>
    <w:rsid w:val="009C234F"/>
    <w:rsid w:val="009C352D"/>
    <w:rsid w:val="009C6577"/>
    <w:rsid w:val="009D14C4"/>
    <w:rsid w:val="009D3593"/>
    <w:rsid w:val="009D6575"/>
    <w:rsid w:val="009E047E"/>
    <w:rsid w:val="009E0ABE"/>
    <w:rsid w:val="009E7D3D"/>
    <w:rsid w:val="009F01BF"/>
    <w:rsid w:val="009F1CBF"/>
    <w:rsid w:val="009F1D86"/>
    <w:rsid w:val="009F2022"/>
    <w:rsid w:val="009F4BB3"/>
    <w:rsid w:val="009F5C78"/>
    <w:rsid w:val="009F6631"/>
    <w:rsid w:val="00A04024"/>
    <w:rsid w:val="00A04DF3"/>
    <w:rsid w:val="00A052F3"/>
    <w:rsid w:val="00A05566"/>
    <w:rsid w:val="00A073DA"/>
    <w:rsid w:val="00A079E2"/>
    <w:rsid w:val="00A1028E"/>
    <w:rsid w:val="00A14D1C"/>
    <w:rsid w:val="00A14EA6"/>
    <w:rsid w:val="00A158B5"/>
    <w:rsid w:val="00A21711"/>
    <w:rsid w:val="00A23F6E"/>
    <w:rsid w:val="00A25188"/>
    <w:rsid w:val="00A25660"/>
    <w:rsid w:val="00A26321"/>
    <w:rsid w:val="00A26F05"/>
    <w:rsid w:val="00A307B8"/>
    <w:rsid w:val="00A3264B"/>
    <w:rsid w:val="00A4089D"/>
    <w:rsid w:val="00A409F0"/>
    <w:rsid w:val="00A4281E"/>
    <w:rsid w:val="00A428EA"/>
    <w:rsid w:val="00A44E23"/>
    <w:rsid w:val="00A450A3"/>
    <w:rsid w:val="00A46318"/>
    <w:rsid w:val="00A46804"/>
    <w:rsid w:val="00A477C5"/>
    <w:rsid w:val="00A47F79"/>
    <w:rsid w:val="00A5341E"/>
    <w:rsid w:val="00A54350"/>
    <w:rsid w:val="00A55AB3"/>
    <w:rsid w:val="00A56DF0"/>
    <w:rsid w:val="00A60D31"/>
    <w:rsid w:val="00A649FD"/>
    <w:rsid w:val="00A67100"/>
    <w:rsid w:val="00A70174"/>
    <w:rsid w:val="00A7074E"/>
    <w:rsid w:val="00A71B81"/>
    <w:rsid w:val="00A74E7E"/>
    <w:rsid w:val="00A800BC"/>
    <w:rsid w:val="00A83321"/>
    <w:rsid w:val="00A846F3"/>
    <w:rsid w:val="00A901B7"/>
    <w:rsid w:val="00A91541"/>
    <w:rsid w:val="00A92775"/>
    <w:rsid w:val="00A931A9"/>
    <w:rsid w:val="00A97DEE"/>
    <w:rsid w:val="00AA11F7"/>
    <w:rsid w:val="00AA2311"/>
    <w:rsid w:val="00AA2B36"/>
    <w:rsid w:val="00AA2F84"/>
    <w:rsid w:val="00AA356A"/>
    <w:rsid w:val="00AA4735"/>
    <w:rsid w:val="00AA6A44"/>
    <w:rsid w:val="00AA6DBB"/>
    <w:rsid w:val="00AA7697"/>
    <w:rsid w:val="00AB1669"/>
    <w:rsid w:val="00AB1EAC"/>
    <w:rsid w:val="00AB354A"/>
    <w:rsid w:val="00AB3DF1"/>
    <w:rsid w:val="00AB45B3"/>
    <w:rsid w:val="00AB4CC7"/>
    <w:rsid w:val="00AB65AE"/>
    <w:rsid w:val="00AB667B"/>
    <w:rsid w:val="00AC0961"/>
    <w:rsid w:val="00AC0D87"/>
    <w:rsid w:val="00AC1222"/>
    <w:rsid w:val="00AC123B"/>
    <w:rsid w:val="00AC1DC6"/>
    <w:rsid w:val="00AC60A0"/>
    <w:rsid w:val="00AC7190"/>
    <w:rsid w:val="00AD00DF"/>
    <w:rsid w:val="00AD2C41"/>
    <w:rsid w:val="00AD31C1"/>
    <w:rsid w:val="00AD3F0A"/>
    <w:rsid w:val="00AD45D6"/>
    <w:rsid w:val="00AD4CB0"/>
    <w:rsid w:val="00AD5175"/>
    <w:rsid w:val="00AE0598"/>
    <w:rsid w:val="00AE1A1B"/>
    <w:rsid w:val="00AE27CD"/>
    <w:rsid w:val="00AE6C03"/>
    <w:rsid w:val="00AE7331"/>
    <w:rsid w:val="00AF428A"/>
    <w:rsid w:val="00AF6BEE"/>
    <w:rsid w:val="00B007EE"/>
    <w:rsid w:val="00B00ECE"/>
    <w:rsid w:val="00B00F5A"/>
    <w:rsid w:val="00B04124"/>
    <w:rsid w:val="00B04F2B"/>
    <w:rsid w:val="00B05912"/>
    <w:rsid w:val="00B06190"/>
    <w:rsid w:val="00B06D66"/>
    <w:rsid w:val="00B07151"/>
    <w:rsid w:val="00B12CAF"/>
    <w:rsid w:val="00B155DD"/>
    <w:rsid w:val="00B157AA"/>
    <w:rsid w:val="00B165FD"/>
    <w:rsid w:val="00B176B5"/>
    <w:rsid w:val="00B2127F"/>
    <w:rsid w:val="00B21413"/>
    <w:rsid w:val="00B21431"/>
    <w:rsid w:val="00B26F55"/>
    <w:rsid w:val="00B30967"/>
    <w:rsid w:val="00B314EE"/>
    <w:rsid w:val="00B3181A"/>
    <w:rsid w:val="00B32AF7"/>
    <w:rsid w:val="00B33D8C"/>
    <w:rsid w:val="00B3695F"/>
    <w:rsid w:val="00B37552"/>
    <w:rsid w:val="00B37BE2"/>
    <w:rsid w:val="00B421B8"/>
    <w:rsid w:val="00B422A1"/>
    <w:rsid w:val="00B42DE5"/>
    <w:rsid w:val="00B42EA2"/>
    <w:rsid w:val="00B4728A"/>
    <w:rsid w:val="00B5044A"/>
    <w:rsid w:val="00B51144"/>
    <w:rsid w:val="00B53F06"/>
    <w:rsid w:val="00B563ED"/>
    <w:rsid w:val="00B62EE9"/>
    <w:rsid w:val="00B65C3D"/>
    <w:rsid w:val="00B70761"/>
    <w:rsid w:val="00B732A3"/>
    <w:rsid w:val="00B73D34"/>
    <w:rsid w:val="00B75D58"/>
    <w:rsid w:val="00B768C3"/>
    <w:rsid w:val="00B7730D"/>
    <w:rsid w:val="00B80013"/>
    <w:rsid w:val="00B852CE"/>
    <w:rsid w:val="00B85D4D"/>
    <w:rsid w:val="00B936B0"/>
    <w:rsid w:val="00B944D3"/>
    <w:rsid w:val="00B97C86"/>
    <w:rsid w:val="00BA002F"/>
    <w:rsid w:val="00BA02AD"/>
    <w:rsid w:val="00BA0472"/>
    <w:rsid w:val="00BA5FD8"/>
    <w:rsid w:val="00BA733B"/>
    <w:rsid w:val="00BA7ABB"/>
    <w:rsid w:val="00BB17F2"/>
    <w:rsid w:val="00BB279E"/>
    <w:rsid w:val="00BB34B9"/>
    <w:rsid w:val="00BB35F0"/>
    <w:rsid w:val="00BB6663"/>
    <w:rsid w:val="00BB722A"/>
    <w:rsid w:val="00BB7491"/>
    <w:rsid w:val="00BB7E7C"/>
    <w:rsid w:val="00BC2097"/>
    <w:rsid w:val="00BC2443"/>
    <w:rsid w:val="00BC3A5B"/>
    <w:rsid w:val="00BC56AC"/>
    <w:rsid w:val="00BC5DF1"/>
    <w:rsid w:val="00BD2EF0"/>
    <w:rsid w:val="00BD4ED9"/>
    <w:rsid w:val="00BD7028"/>
    <w:rsid w:val="00BD7ADE"/>
    <w:rsid w:val="00BE020C"/>
    <w:rsid w:val="00BE0FDA"/>
    <w:rsid w:val="00BE2B8D"/>
    <w:rsid w:val="00BE392F"/>
    <w:rsid w:val="00BE43DA"/>
    <w:rsid w:val="00BE74D7"/>
    <w:rsid w:val="00BE7A74"/>
    <w:rsid w:val="00BF0BEE"/>
    <w:rsid w:val="00BF0D5C"/>
    <w:rsid w:val="00BF4AFD"/>
    <w:rsid w:val="00BF5BE5"/>
    <w:rsid w:val="00C00C2F"/>
    <w:rsid w:val="00C0211D"/>
    <w:rsid w:val="00C03316"/>
    <w:rsid w:val="00C051F6"/>
    <w:rsid w:val="00C10450"/>
    <w:rsid w:val="00C10BE8"/>
    <w:rsid w:val="00C122FD"/>
    <w:rsid w:val="00C204A4"/>
    <w:rsid w:val="00C227A4"/>
    <w:rsid w:val="00C23AE2"/>
    <w:rsid w:val="00C23D2A"/>
    <w:rsid w:val="00C24B75"/>
    <w:rsid w:val="00C252AF"/>
    <w:rsid w:val="00C27506"/>
    <w:rsid w:val="00C27CCA"/>
    <w:rsid w:val="00C302B1"/>
    <w:rsid w:val="00C31B07"/>
    <w:rsid w:val="00C3224E"/>
    <w:rsid w:val="00C32634"/>
    <w:rsid w:val="00C328B3"/>
    <w:rsid w:val="00C3474D"/>
    <w:rsid w:val="00C3518D"/>
    <w:rsid w:val="00C354DE"/>
    <w:rsid w:val="00C371C5"/>
    <w:rsid w:val="00C374AB"/>
    <w:rsid w:val="00C37FEB"/>
    <w:rsid w:val="00C401B6"/>
    <w:rsid w:val="00C411C9"/>
    <w:rsid w:val="00C431E8"/>
    <w:rsid w:val="00C43A35"/>
    <w:rsid w:val="00C44C47"/>
    <w:rsid w:val="00C4558E"/>
    <w:rsid w:val="00C4603C"/>
    <w:rsid w:val="00C46993"/>
    <w:rsid w:val="00C50710"/>
    <w:rsid w:val="00C50CF2"/>
    <w:rsid w:val="00C5214D"/>
    <w:rsid w:val="00C57902"/>
    <w:rsid w:val="00C62DC1"/>
    <w:rsid w:val="00C644A3"/>
    <w:rsid w:val="00C65AD1"/>
    <w:rsid w:val="00C71EC7"/>
    <w:rsid w:val="00C7718F"/>
    <w:rsid w:val="00C81D3E"/>
    <w:rsid w:val="00C862DD"/>
    <w:rsid w:val="00C86BB0"/>
    <w:rsid w:val="00C8790B"/>
    <w:rsid w:val="00C87AA0"/>
    <w:rsid w:val="00C92B94"/>
    <w:rsid w:val="00C93118"/>
    <w:rsid w:val="00C934F3"/>
    <w:rsid w:val="00C935B3"/>
    <w:rsid w:val="00C97849"/>
    <w:rsid w:val="00CA06CA"/>
    <w:rsid w:val="00CA2429"/>
    <w:rsid w:val="00CA2E26"/>
    <w:rsid w:val="00CA46F3"/>
    <w:rsid w:val="00CA495C"/>
    <w:rsid w:val="00CA5077"/>
    <w:rsid w:val="00CA5FCB"/>
    <w:rsid w:val="00CA6AF2"/>
    <w:rsid w:val="00CA718A"/>
    <w:rsid w:val="00CA73AD"/>
    <w:rsid w:val="00CB0C53"/>
    <w:rsid w:val="00CB1817"/>
    <w:rsid w:val="00CB3F6D"/>
    <w:rsid w:val="00CB484B"/>
    <w:rsid w:val="00CB5917"/>
    <w:rsid w:val="00CB7078"/>
    <w:rsid w:val="00CB74BE"/>
    <w:rsid w:val="00CB7648"/>
    <w:rsid w:val="00CC093D"/>
    <w:rsid w:val="00CC29A1"/>
    <w:rsid w:val="00CC445A"/>
    <w:rsid w:val="00CC7C37"/>
    <w:rsid w:val="00CD0BFF"/>
    <w:rsid w:val="00CD1922"/>
    <w:rsid w:val="00CD26DC"/>
    <w:rsid w:val="00CD2F5F"/>
    <w:rsid w:val="00CD3163"/>
    <w:rsid w:val="00CD3D54"/>
    <w:rsid w:val="00CE0325"/>
    <w:rsid w:val="00CE06BB"/>
    <w:rsid w:val="00CE06CB"/>
    <w:rsid w:val="00CE0F4B"/>
    <w:rsid w:val="00CE243E"/>
    <w:rsid w:val="00CF07BF"/>
    <w:rsid w:val="00CF0FA1"/>
    <w:rsid w:val="00CF11F3"/>
    <w:rsid w:val="00CF1A20"/>
    <w:rsid w:val="00CF4EAD"/>
    <w:rsid w:val="00CF5ED0"/>
    <w:rsid w:val="00CF6F4C"/>
    <w:rsid w:val="00D0004F"/>
    <w:rsid w:val="00D00A02"/>
    <w:rsid w:val="00D02F63"/>
    <w:rsid w:val="00D038F3"/>
    <w:rsid w:val="00D05DF1"/>
    <w:rsid w:val="00D062B3"/>
    <w:rsid w:val="00D10D52"/>
    <w:rsid w:val="00D11313"/>
    <w:rsid w:val="00D11501"/>
    <w:rsid w:val="00D11E83"/>
    <w:rsid w:val="00D1627C"/>
    <w:rsid w:val="00D16696"/>
    <w:rsid w:val="00D17C2D"/>
    <w:rsid w:val="00D20BAC"/>
    <w:rsid w:val="00D23170"/>
    <w:rsid w:val="00D2433C"/>
    <w:rsid w:val="00D24399"/>
    <w:rsid w:val="00D24FE0"/>
    <w:rsid w:val="00D25715"/>
    <w:rsid w:val="00D25881"/>
    <w:rsid w:val="00D2613F"/>
    <w:rsid w:val="00D270B3"/>
    <w:rsid w:val="00D32190"/>
    <w:rsid w:val="00D344C4"/>
    <w:rsid w:val="00D34918"/>
    <w:rsid w:val="00D355B0"/>
    <w:rsid w:val="00D474D2"/>
    <w:rsid w:val="00D5039C"/>
    <w:rsid w:val="00D512A3"/>
    <w:rsid w:val="00D53C29"/>
    <w:rsid w:val="00D547DE"/>
    <w:rsid w:val="00D54EC5"/>
    <w:rsid w:val="00D550B9"/>
    <w:rsid w:val="00D564CA"/>
    <w:rsid w:val="00D6021B"/>
    <w:rsid w:val="00D60DE3"/>
    <w:rsid w:val="00D62D11"/>
    <w:rsid w:val="00D63D71"/>
    <w:rsid w:val="00D64E39"/>
    <w:rsid w:val="00D6704B"/>
    <w:rsid w:val="00D675D5"/>
    <w:rsid w:val="00D70A68"/>
    <w:rsid w:val="00D715DE"/>
    <w:rsid w:val="00D73F32"/>
    <w:rsid w:val="00D77FC6"/>
    <w:rsid w:val="00D80D81"/>
    <w:rsid w:val="00D81DEE"/>
    <w:rsid w:val="00D93BE6"/>
    <w:rsid w:val="00D94970"/>
    <w:rsid w:val="00D95224"/>
    <w:rsid w:val="00D96DC7"/>
    <w:rsid w:val="00D974A2"/>
    <w:rsid w:val="00DA4621"/>
    <w:rsid w:val="00DA4D5F"/>
    <w:rsid w:val="00DA4DCC"/>
    <w:rsid w:val="00DA562F"/>
    <w:rsid w:val="00DB04DE"/>
    <w:rsid w:val="00DB0A8E"/>
    <w:rsid w:val="00DB13CE"/>
    <w:rsid w:val="00DB16F4"/>
    <w:rsid w:val="00DB574C"/>
    <w:rsid w:val="00DB60CF"/>
    <w:rsid w:val="00DB60F9"/>
    <w:rsid w:val="00DC2441"/>
    <w:rsid w:val="00DC2A82"/>
    <w:rsid w:val="00DC3FC5"/>
    <w:rsid w:val="00DC5653"/>
    <w:rsid w:val="00DC6977"/>
    <w:rsid w:val="00DC705F"/>
    <w:rsid w:val="00DC7471"/>
    <w:rsid w:val="00DC78A5"/>
    <w:rsid w:val="00DD58A0"/>
    <w:rsid w:val="00DD5FE2"/>
    <w:rsid w:val="00DD6A72"/>
    <w:rsid w:val="00DE00A2"/>
    <w:rsid w:val="00DE1634"/>
    <w:rsid w:val="00DE1682"/>
    <w:rsid w:val="00DE3DB0"/>
    <w:rsid w:val="00DE4AFB"/>
    <w:rsid w:val="00DE5143"/>
    <w:rsid w:val="00DE5B0C"/>
    <w:rsid w:val="00DE5B74"/>
    <w:rsid w:val="00DE751D"/>
    <w:rsid w:val="00DE7B1C"/>
    <w:rsid w:val="00DF0635"/>
    <w:rsid w:val="00DF3B24"/>
    <w:rsid w:val="00DF48C0"/>
    <w:rsid w:val="00E015AE"/>
    <w:rsid w:val="00E05F34"/>
    <w:rsid w:val="00E05F39"/>
    <w:rsid w:val="00E07C45"/>
    <w:rsid w:val="00E13FB7"/>
    <w:rsid w:val="00E14260"/>
    <w:rsid w:val="00E14A55"/>
    <w:rsid w:val="00E15C36"/>
    <w:rsid w:val="00E20EFD"/>
    <w:rsid w:val="00E21E0B"/>
    <w:rsid w:val="00E22C88"/>
    <w:rsid w:val="00E254E8"/>
    <w:rsid w:val="00E25FC1"/>
    <w:rsid w:val="00E26948"/>
    <w:rsid w:val="00E26D44"/>
    <w:rsid w:val="00E27D64"/>
    <w:rsid w:val="00E35F1F"/>
    <w:rsid w:val="00E363C7"/>
    <w:rsid w:val="00E37168"/>
    <w:rsid w:val="00E4055F"/>
    <w:rsid w:val="00E4178F"/>
    <w:rsid w:val="00E41A97"/>
    <w:rsid w:val="00E42979"/>
    <w:rsid w:val="00E42F98"/>
    <w:rsid w:val="00E469BE"/>
    <w:rsid w:val="00E46A22"/>
    <w:rsid w:val="00E51E5A"/>
    <w:rsid w:val="00E52F99"/>
    <w:rsid w:val="00E5392F"/>
    <w:rsid w:val="00E53BC2"/>
    <w:rsid w:val="00E616F8"/>
    <w:rsid w:val="00E64F29"/>
    <w:rsid w:val="00E66200"/>
    <w:rsid w:val="00E76010"/>
    <w:rsid w:val="00E764A1"/>
    <w:rsid w:val="00E83528"/>
    <w:rsid w:val="00E846AA"/>
    <w:rsid w:val="00E874C3"/>
    <w:rsid w:val="00E90479"/>
    <w:rsid w:val="00E9133C"/>
    <w:rsid w:val="00E94330"/>
    <w:rsid w:val="00E94D5C"/>
    <w:rsid w:val="00E959AB"/>
    <w:rsid w:val="00E972B2"/>
    <w:rsid w:val="00E97C6A"/>
    <w:rsid w:val="00EA1B6E"/>
    <w:rsid w:val="00EA1E47"/>
    <w:rsid w:val="00EA295E"/>
    <w:rsid w:val="00EA4BCF"/>
    <w:rsid w:val="00EA59DD"/>
    <w:rsid w:val="00EA7A7D"/>
    <w:rsid w:val="00EB4B2C"/>
    <w:rsid w:val="00EB4EDA"/>
    <w:rsid w:val="00EB7805"/>
    <w:rsid w:val="00EB7913"/>
    <w:rsid w:val="00EC229F"/>
    <w:rsid w:val="00EC3A56"/>
    <w:rsid w:val="00EC5F87"/>
    <w:rsid w:val="00ED42FA"/>
    <w:rsid w:val="00EE1264"/>
    <w:rsid w:val="00EE233C"/>
    <w:rsid w:val="00EE434B"/>
    <w:rsid w:val="00EE5FC3"/>
    <w:rsid w:val="00EF4BB7"/>
    <w:rsid w:val="00EF6D2C"/>
    <w:rsid w:val="00F044B2"/>
    <w:rsid w:val="00F06C43"/>
    <w:rsid w:val="00F07C97"/>
    <w:rsid w:val="00F10FB8"/>
    <w:rsid w:val="00F1167D"/>
    <w:rsid w:val="00F11C1D"/>
    <w:rsid w:val="00F178E2"/>
    <w:rsid w:val="00F20ABC"/>
    <w:rsid w:val="00F21E9A"/>
    <w:rsid w:val="00F21F4E"/>
    <w:rsid w:val="00F2495C"/>
    <w:rsid w:val="00F26190"/>
    <w:rsid w:val="00F277C1"/>
    <w:rsid w:val="00F27F29"/>
    <w:rsid w:val="00F30AE3"/>
    <w:rsid w:val="00F32B5C"/>
    <w:rsid w:val="00F333B4"/>
    <w:rsid w:val="00F3718F"/>
    <w:rsid w:val="00F375B2"/>
    <w:rsid w:val="00F40A59"/>
    <w:rsid w:val="00F4153E"/>
    <w:rsid w:val="00F431DD"/>
    <w:rsid w:val="00F44C94"/>
    <w:rsid w:val="00F45898"/>
    <w:rsid w:val="00F46185"/>
    <w:rsid w:val="00F46D62"/>
    <w:rsid w:val="00F513C5"/>
    <w:rsid w:val="00F51E06"/>
    <w:rsid w:val="00F51E90"/>
    <w:rsid w:val="00F5424A"/>
    <w:rsid w:val="00F5718E"/>
    <w:rsid w:val="00F63E3E"/>
    <w:rsid w:val="00F673DF"/>
    <w:rsid w:val="00F7161C"/>
    <w:rsid w:val="00F7393F"/>
    <w:rsid w:val="00F74DCA"/>
    <w:rsid w:val="00F802F4"/>
    <w:rsid w:val="00F816AF"/>
    <w:rsid w:val="00F826B9"/>
    <w:rsid w:val="00F839D5"/>
    <w:rsid w:val="00F842B4"/>
    <w:rsid w:val="00F86965"/>
    <w:rsid w:val="00F90107"/>
    <w:rsid w:val="00F90F3D"/>
    <w:rsid w:val="00F95C9C"/>
    <w:rsid w:val="00F96EAC"/>
    <w:rsid w:val="00FA0B33"/>
    <w:rsid w:val="00FA1473"/>
    <w:rsid w:val="00FA35A8"/>
    <w:rsid w:val="00FA3F47"/>
    <w:rsid w:val="00FA5E34"/>
    <w:rsid w:val="00FA69C9"/>
    <w:rsid w:val="00FA765B"/>
    <w:rsid w:val="00FB2D9F"/>
    <w:rsid w:val="00FB3D5E"/>
    <w:rsid w:val="00FB4FEE"/>
    <w:rsid w:val="00FB5049"/>
    <w:rsid w:val="00FB5197"/>
    <w:rsid w:val="00FB5665"/>
    <w:rsid w:val="00FB69D5"/>
    <w:rsid w:val="00FC147A"/>
    <w:rsid w:val="00FC1F28"/>
    <w:rsid w:val="00FC2220"/>
    <w:rsid w:val="00FC5CFE"/>
    <w:rsid w:val="00FD1AA0"/>
    <w:rsid w:val="00FD26D8"/>
    <w:rsid w:val="00FD30AA"/>
    <w:rsid w:val="00FD629E"/>
    <w:rsid w:val="00FE0B31"/>
    <w:rsid w:val="00FE1340"/>
    <w:rsid w:val="00FE1571"/>
    <w:rsid w:val="00FE1CF7"/>
    <w:rsid w:val="00FE20D3"/>
    <w:rsid w:val="00FE595C"/>
    <w:rsid w:val="00FF146E"/>
    <w:rsid w:val="00FF18D3"/>
    <w:rsid w:val="00FF1BBD"/>
    <w:rsid w:val="00FF61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List 3" w:uiPriority="0"/>
    <w:lsdException w:name="Title" w:semiHidden="0" w:uiPriority="10" w:unhideWhenUsed="0" w:qFormat="1"/>
    <w:lsdException w:name="Signature" w:uiPriority="0"/>
    <w:lsdException w:name="Default Paragraph Font" w:uiPriority="1"/>
    <w:lsdException w:name="Body Text" w:uiPriority="1" w:qFormat="1"/>
    <w:lsdException w:name="Message Header"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6F4"/>
    <w:pPr>
      <w:widowControl w:val="0"/>
      <w:spacing w:after="200" w:line="276" w:lineRule="auto"/>
    </w:pPr>
    <w:rPr>
      <w:sz w:val="22"/>
      <w:szCs w:val="22"/>
      <w:lang w:val="en-US" w:eastAsia="en-US"/>
    </w:rPr>
  </w:style>
  <w:style w:type="paragraph" w:styleId="10">
    <w:name w:val="heading 1"/>
    <w:basedOn w:val="a"/>
    <w:next w:val="a"/>
    <w:link w:val="11"/>
    <w:uiPriority w:val="1"/>
    <w:qFormat/>
    <w:rsid w:val="00C3518D"/>
    <w:pPr>
      <w:keepNext/>
      <w:keepLines/>
      <w:pBdr>
        <w:bottom w:val="single" w:sz="4" w:space="1" w:color="auto"/>
      </w:pBdr>
      <w:spacing w:before="240" w:after="0"/>
      <w:outlineLvl w:val="0"/>
    </w:pPr>
    <w:rPr>
      <w:rFonts w:ascii="Times New Roman" w:eastAsia="Times New Roman" w:hAnsi="Times New Roman"/>
      <w:b/>
      <w:sz w:val="28"/>
      <w:szCs w:val="32"/>
    </w:rPr>
  </w:style>
  <w:style w:type="paragraph" w:styleId="20">
    <w:name w:val="heading 2"/>
    <w:basedOn w:val="a"/>
    <w:next w:val="a"/>
    <w:link w:val="22"/>
    <w:autoRedefine/>
    <w:uiPriority w:val="9"/>
    <w:unhideWhenUsed/>
    <w:qFormat/>
    <w:rsid w:val="00383F01"/>
    <w:pPr>
      <w:keepNext/>
      <w:keepLines/>
      <w:pBdr>
        <w:bottom w:val="single" w:sz="4" w:space="1" w:color="auto"/>
      </w:pBdr>
      <w:spacing w:before="40" w:after="0"/>
      <w:jc w:val="both"/>
      <w:outlineLvl w:val="1"/>
    </w:pPr>
    <w:rPr>
      <w:rFonts w:ascii="Times New Roman" w:eastAsia="Times New Roman" w:hAnsi="Times New Roman"/>
      <w:b/>
      <w:caps/>
      <w:sz w:val="26"/>
      <w:szCs w:val="26"/>
    </w:rPr>
  </w:style>
  <w:style w:type="paragraph" w:styleId="3">
    <w:name w:val="heading 3"/>
    <w:basedOn w:val="a"/>
    <w:next w:val="a"/>
    <w:link w:val="30"/>
    <w:autoRedefine/>
    <w:uiPriority w:val="9"/>
    <w:unhideWhenUsed/>
    <w:qFormat/>
    <w:rsid w:val="00E972B2"/>
    <w:pPr>
      <w:keepNext/>
      <w:keepLines/>
      <w:widowControl/>
      <w:spacing w:after="0" w:line="355" w:lineRule="auto"/>
      <w:ind w:firstLine="709"/>
      <w:outlineLvl w:val="2"/>
    </w:pPr>
    <w:rPr>
      <w:rFonts w:ascii="Times New Roman" w:eastAsia="OfficinaSansBoldITC" w:hAnsi="Times New Roman"/>
      <w:b/>
      <w:bCs/>
      <w:sz w:val="24"/>
      <w:szCs w:val="24"/>
    </w:rPr>
  </w:style>
  <w:style w:type="paragraph" w:styleId="4">
    <w:name w:val="heading 4"/>
    <w:basedOn w:val="12"/>
    <w:next w:val="12"/>
    <w:link w:val="40"/>
    <w:uiPriority w:val="9"/>
    <w:qFormat/>
    <w:rsid w:val="00910C07"/>
    <w:pPr>
      <w:keepNext/>
      <w:keepLines/>
      <w:spacing w:before="240" w:after="40"/>
      <w:outlineLvl w:val="3"/>
    </w:pPr>
    <w:rPr>
      <w:rFonts w:cs="Times New Roman"/>
      <w:b/>
      <w:sz w:val="24"/>
      <w:szCs w:val="24"/>
    </w:rPr>
  </w:style>
  <w:style w:type="paragraph" w:styleId="5">
    <w:name w:val="heading 5"/>
    <w:basedOn w:val="12"/>
    <w:next w:val="12"/>
    <w:link w:val="50"/>
    <w:uiPriority w:val="9"/>
    <w:qFormat/>
    <w:rsid w:val="00910C07"/>
    <w:pPr>
      <w:keepNext/>
      <w:keepLines/>
      <w:spacing w:before="220" w:after="40"/>
      <w:outlineLvl w:val="4"/>
    </w:pPr>
    <w:rPr>
      <w:rFonts w:cs="Times New Roman"/>
      <w:b/>
      <w:sz w:val="20"/>
      <w:szCs w:val="20"/>
    </w:rPr>
  </w:style>
  <w:style w:type="paragraph" w:styleId="6">
    <w:name w:val="heading 6"/>
    <w:basedOn w:val="12"/>
    <w:next w:val="12"/>
    <w:link w:val="60"/>
    <w:uiPriority w:val="9"/>
    <w:qFormat/>
    <w:rsid w:val="00910C07"/>
    <w:pPr>
      <w:keepNext/>
      <w:keepLines/>
      <w:spacing w:before="200" w:after="40"/>
      <w:outlineLvl w:val="5"/>
    </w:pPr>
    <w:rPr>
      <w:rFonts w:cs="Times New Roman"/>
      <w:b/>
      <w:sz w:val="20"/>
      <w:szCs w:val="20"/>
    </w:rPr>
  </w:style>
  <w:style w:type="paragraph" w:styleId="7">
    <w:name w:val="heading 7"/>
    <w:basedOn w:val="a"/>
    <w:next w:val="a"/>
    <w:link w:val="70"/>
    <w:uiPriority w:val="9"/>
    <w:unhideWhenUsed/>
    <w:qFormat/>
    <w:rsid w:val="00DB16F4"/>
    <w:pPr>
      <w:keepNext/>
      <w:keepLines/>
      <w:spacing w:before="240" w:after="240" w:line="240" w:lineRule="auto"/>
      <w:outlineLvl w:val="6"/>
    </w:pPr>
    <w:rPr>
      <w:rFonts w:ascii="Times New Roman" w:eastAsia="Times New Roman" w:hAnsi="Times New Roman"/>
      <w:b/>
      <w:iCs/>
      <w:sz w:val="24"/>
    </w:rPr>
  </w:style>
  <w:style w:type="paragraph" w:styleId="8">
    <w:name w:val="heading 8"/>
    <w:basedOn w:val="a"/>
    <w:next w:val="a"/>
    <w:link w:val="80"/>
    <w:uiPriority w:val="9"/>
    <w:unhideWhenUsed/>
    <w:qFormat/>
    <w:rsid w:val="00F95C9C"/>
    <w:pPr>
      <w:keepNext/>
      <w:keepLines/>
      <w:widowControl/>
      <w:spacing w:before="320"/>
      <w:jc w:val="both"/>
      <w:outlineLvl w:val="7"/>
    </w:pPr>
    <w:rPr>
      <w:rFonts w:ascii="Arial" w:eastAsia="Arial" w:hAnsi="Arial"/>
      <w:i/>
      <w:iCs/>
    </w:rPr>
  </w:style>
  <w:style w:type="paragraph" w:styleId="9">
    <w:name w:val="heading 9"/>
    <w:basedOn w:val="a"/>
    <w:next w:val="a"/>
    <w:link w:val="90"/>
    <w:uiPriority w:val="9"/>
    <w:unhideWhenUsed/>
    <w:qFormat/>
    <w:rsid w:val="00F95C9C"/>
    <w:pPr>
      <w:keepNext/>
      <w:keepLines/>
      <w:widowControl/>
      <w:spacing w:before="320"/>
      <w:jc w:val="both"/>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1"/>
    <w:rsid w:val="00C3518D"/>
    <w:rPr>
      <w:rFonts w:ascii="Times New Roman" w:eastAsia="Times New Roman" w:hAnsi="Times New Roman" w:cs="Times New Roman"/>
      <w:b/>
      <w:sz w:val="28"/>
      <w:szCs w:val="32"/>
    </w:rPr>
  </w:style>
  <w:style w:type="character" w:customStyle="1" w:styleId="22">
    <w:name w:val="Заголовок 2 Знак"/>
    <w:link w:val="20"/>
    <w:uiPriority w:val="9"/>
    <w:rsid w:val="00383F01"/>
    <w:rPr>
      <w:rFonts w:ascii="Times New Roman" w:eastAsia="Times New Roman" w:hAnsi="Times New Roman" w:cs="Times New Roman"/>
      <w:b/>
      <w:caps/>
      <w:sz w:val="26"/>
      <w:szCs w:val="26"/>
    </w:rPr>
  </w:style>
  <w:style w:type="character" w:customStyle="1" w:styleId="30">
    <w:name w:val="Заголовок 3 Знак"/>
    <w:link w:val="3"/>
    <w:uiPriority w:val="9"/>
    <w:rsid w:val="00E972B2"/>
    <w:rPr>
      <w:rFonts w:ascii="Times New Roman" w:eastAsia="OfficinaSansBoldITC" w:hAnsi="Times New Roman"/>
      <w:b/>
      <w:bCs/>
      <w:sz w:val="24"/>
      <w:szCs w:val="24"/>
      <w:lang w:eastAsia="en-US"/>
    </w:rPr>
  </w:style>
  <w:style w:type="paragraph" w:customStyle="1" w:styleId="12">
    <w:name w:val="Обычный1"/>
    <w:rsid w:val="00910C07"/>
    <w:pPr>
      <w:widowControl w:val="0"/>
      <w:spacing w:after="200" w:line="276" w:lineRule="auto"/>
    </w:pPr>
    <w:rPr>
      <w:rFonts w:cs="Calibri"/>
      <w:sz w:val="22"/>
      <w:szCs w:val="22"/>
    </w:rPr>
  </w:style>
  <w:style w:type="character" w:customStyle="1" w:styleId="40">
    <w:name w:val="Заголовок 4 Знак"/>
    <w:link w:val="4"/>
    <w:uiPriority w:val="9"/>
    <w:rsid w:val="00910C07"/>
    <w:rPr>
      <w:rFonts w:ascii="Calibri" w:eastAsia="Calibri" w:hAnsi="Calibri" w:cs="Calibri"/>
      <w:b/>
      <w:sz w:val="24"/>
      <w:szCs w:val="24"/>
      <w:lang w:eastAsia="ru-RU"/>
    </w:rPr>
  </w:style>
  <w:style w:type="character" w:customStyle="1" w:styleId="50">
    <w:name w:val="Заголовок 5 Знак"/>
    <w:link w:val="5"/>
    <w:uiPriority w:val="9"/>
    <w:rsid w:val="00910C07"/>
    <w:rPr>
      <w:rFonts w:ascii="Calibri" w:eastAsia="Calibri" w:hAnsi="Calibri" w:cs="Calibri"/>
      <w:b/>
      <w:lang w:eastAsia="ru-RU"/>
    </w:rPr>
  </w:style>
  <w:style w:type="character" w:customStyle="1" w:styleId="60">
    <w:name w:val="Заголовок 6 Знак"/>
    <w:link w:val="6"/>
    <w:uiPriority w:val="9"/>
    <w:rsid w:val="00910C07"/>
    <w:rPr>
      <w:rFonts w:ascii="Calibri" w:eastAsia="Calibri" w:hAnsi="Calibri" w:cs="Calibri"/>
      <w:b/>
      <w:sz w:val="20"/>
      <w:szCs w:val="20"/>
      <w:lang w:eastAsia="ru-RU"/>
    </w:rPr>
  </w:style>
  <w:style w:type="character" w:customStyle="1" w:styleId="70">
    <w:name w:val="Заголовок 7 Знак"/>
    <w:link w:val="7"/>
    <w:uiPriority w:val="9"/>
    <w:rsid w:val="00DB16F4"/>
    <w:rPr>
      <w:rFonts w:ascii="Times New Roman" w:eastAsia="Times New Roman" w:hAnsi="Times New Roman"/>
      <w:b/>
      <w:iCs/>
      <w:sz w:val="24"/>
      <w:szCs w:val="22"/>
      <w:lang w:val="en-US" w:eastAsia="en-US"/>
    </w:rPr>
  </w:style>
  <w:style w:type="character" w:styleId="a3">
    <w:name w:val="Hyperlink"/>
    <w:uiPriority w:val="99"/>
    <w:unhideWhenUsed/>
    <w:rsid w:val="005509DA"/>
    <w:rPr>
      <w:color w:val="0563C1"/>
      <w:u w:val="single"/>
    </w:rPr>
  </w:style>
  <w:style w:type="paragraph" w:styleId="a4">
    <w:name w:val="List Paragraph"/>
    <w:aliases w:val="ITL List Paragraph,Цветной список - Акцент 13"/>
    <w:basedOn w:val="a"/>
    <w:link w:val="a5"/>
    <w:uiPriority w:val="34"/>
    <w:qFormat/>
    <w:rsid w:val="005509DA"/>
    <w:pPr>
      <w:ind w:left="720"/>
      <w:contextualSpacing/>
    </w:pPr>
  </w:style>
  <w:style w:type="paragraph" w:styleId="a6">
    <w:name w:val="header"/>
    <w:basedOn w:val="a"/>
    <w:link w:val="a7"/>
    <w:uiPriority w:val="99"/>
    <w:unhideWhenUsed/>
    <w:rsid w:val="005509DA"/>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rsid w:val="005509DA"/>
    <w:rPr>
      <w:lang w:val="en-US"/>
    </w:rPr>
  </w:style>
  <w:style w:type="paragraph" w:styleId="a8">
    <w:name w:val="footer"/>
    <w:basedOn w:val="a"/>
    <w:link w:val="a9"/>
    <w:uiPriority w:val="99"/>
    <w:unhideWhenUsed/>
    <w:rsid w:val="005509DA"/>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rsid w:val="005509DA"/>
    <w:rPr>
      <w:lang w:val="en-US"/>
    </w:rPr>
  </w:style>
  <w:style w:type="paragraph" w:styleId="aa">
    <w:name w:val="Title"/>
    <w:aliases w:val="Подзаголовок!"/>
    <w:basedOn w:val="12"/>
    <w:next w:val="12"/>
    <w:link w:val="ab"/>
    <w:uiPriority w:val="1"/>
    <w:qFormat/>
    <w:rsid w:val="00910C07"/>
    <w:pPr>
      <w:keepNext/>
      <w:keepLines/>
      <w:spacing w:before="480" w:after="120"/>
    </w:pPr>
    <w:rPr>
      <w:rFonts w:cs="Times New Roman"/>
      <w:b/>
      <w:sz w:val="72"/>
      <w:szCs w:val="72"/>
    </w:rPr>
  </w:style>
  <w:style w:type="character" w:customStyle="1" w:styleId="ab">
    <w:name w:val="Название Знак"/>
    <w:aliases w:val="Подзаголовок! Знак"/>
    <w:link w:val="aa"/>
    <w:uiPriority w:val="1"/>
    <w:rsid w:val="00910C07"/>
    <w:rPr>
      <w:rFonts w:ascii="Calibri" w:eastAsia="Calibri" w:hAnsi="Calibri" w:cs="Calibri"/>
      <w:b/>
      <w:sz w:val="72"/>
      <w:szCs w:val="72"/>
      <w:lang w:eastAsia="ru-RU"/>
    </w:rPr>
  </w:style>
  <w:style w:type="paragraph" w:styleId="ac">
    <w:name w:val="Subtitle"/>
    <w:basedOn w:val="12"/>
    <w:next w:val="12"/>
    <w:link w:val="ad"/>
    <w:uiPriority w:val="11"/>
    <w:qFormat/>
    <w:rsid w:val="00910C07"/>
    <w:pPr>
      <w:keepNext/>
      <w:keepLines/>
      <w:spacing w:before="360" w:after="80"/>
    </w:pPr>
    <w:rPr>
      <w:rFonts w:ascii="Georgia" w:eastAsia="Georgia" w:hAnsi="Georgia" w:cs="Times New Roman"/>
      <w:i/>
      <w:color w:val="666666"/>
      <w:sz w:val="48"/>
      <w:szCs w:val="48"/>
    </w:rPr>
  </w:style>
  <w:style w:type="character" w:customStyle="1" w:styleId="ad">
    <w:name w:val="Подзаголовок Знак"/>
    <w:link w:val="ac"/>
    <w:uiPriority w:val="11"/>
    <w:rsid w:val="00910C07"/>
    <w:rPr>
      <w:rFonts w:ascii="Georgia" w:eastAsia="Georgia" w:hAnsi="Georgia" w:cs="Georgia"/>
      <w:i/>
      <w:color w:val="666666"/>
      <w:sz w:val="48"/>
      <w:szCs w:val="48"/>
      <w:lang w:eastAsia="ru-RU"/>
    </w:rPr>
  </w:style>
  <w:style w:type="paragraph" w:styleId="ae">
    <w:name w:val="Balloon Text"/>
    <w:basedOn w:val="a"/>
    <w:link w:val="af"/>
    <w:uiPriority w:val="99"/>
    <w:unhideWhenUsed/>
    <w:rsid w:val="00910C07"/>
    <w:pPr>
      <w:spacing w:after="0" w:line="240" w:lineRule="auto"/>
    </w:pPr>
    <w:rPr>
      <w:rFonts w:ascii="Tahoma" w:hAnsi="Tahoma"/>
      <w:sz w:val="16"/>
      <w:szCs w:val="16"/>
      <w:lang w:eastAsia="ru-RU"/>
    </w:rPr>
  </w:style>
  <w:style w:type="character" w:customStyle="1" w:styleId="af">
    <w:name w:val="Текст выноски Знак"/>
    <w:link w:val="ae"/>
    <w:uiPriority w:val="99"/>
    <w:rsid w:val="00910C07"/>
    <w:rPr>
      <w:rFonts w:ascii="Tahoma" w:eastAsia="Calibri" w:hAnsi="Tahoma" w:cs="Tahoma"/>
      <w:sz w:val="16"/>
      <w:szCs w:val="16"/>
      <w:lang w:eastAsia="ru-RU"/>
    </w:rPr>
  </w:style>
  <w:style w:type="character" w:styleId="af0">
    <w:name w:val="annotation reference"/>
    <w:uiPriority w:val="99"/>
    <w:unhideWhenUsed/>
    <w:rsid w:val="00EB4B2C"/>
    <w:rPr>
      <w:sz w:val="16"/>
      <w:szCs w:val="16"/>
    </w:rPr>
  </w:style>
  <w:style w:type="paragraph" w:styleId="af1">
    <w:name w:val="annotation text"/>
    <w:basedOn w:val="a"/>
    <w:link w:val="af2"/>
    <w:uiPriority w:val="99"/>
    <w:unhideWhenUsed/>
    <w:rsid w:val="00EB4B2C"/>
    <w:pPr>
      <w:spacing w:line="240" w:lineRule="auto"/>
    </w:pPr>
    <w:rPr>
      <w:sz w:val="20"/>
      <w:szCs w:val="20"/>
    </w:rPr>
  </w:style>
  <w:style w:type="character" w:customStyle="1" w:styleId="af2">
    <w:name w:val="Текст примечания Знак"/>
    <w:link w:val="af1"/>
    <w:uiPriority w:val="99"/>
    <w:rsid w:val="00EB4B2C"/>
    <w:rPr>
      <w:sz w:val="20"/>
      <w:szCs w:val="20"/>
      <w:lang w:val="en-US"/>
    </w:rPr>
  </w:style>
  <w:style w:type="paragraph" w:styleId="af3">
    <w:name w:val="annotation subject"/>
    <w:basedOn w:val="af1"/>
    <w:next w:val="af1"/>
    <w:link w:val="af4"/>
    <w:uiPriority w:val="99"/>
    <w:unhideWhenUsed/>
    <w:rsid w:val="00EB4B2C"/>
    <w:rPr>
      <w:b/>
      <w:bCs/>
    </w:rPr>
  </w:style>
  <w:style w:type="character" w:customStyle="1" w:styleId="af4">
    <w:name w:val="Тема примечания Знак"/>
    <w:link w:val="af3"/>
    <w:uiPriority w:val="99"/>
    <w:rsid w:val="00EB4B2C"/>
    <w:rPr>
      <w:b/>
      <w:bCs/>
      <w:sz w:val="20"/>
      <w:szCs w:val="20"/>
      <w:lang w:val="en-US"/>
    </w:rPr>
  </w:style>
  <w:style w:type="paragraph" w:styleId="af5">
    <w:name w:val="footnote text"/>
    <w:basedOn w:val="a"/>
    <w:link w:val="af6"/>
    <w:uiPriority w:val="99"/>
    <w:unhideWhenUsed/>
    <w:rsid w:val="00EB4B2C"/>
    <w:pPr>
      <w:spacing w:after="0" w:line="240" w:lineRule="auto"/>
    </w:pPr>
    <w:rPr>
      <w:sz w:val="20"/>
      <w:szCs w:val="20"/>
      <w:lang w:eastAsia="ru-RU"/>
    </w:rPr>
  </w:style>
  <w:style w:type="character" w:customStyle="1" w:styleId="af6">
    <w:name w:val="Текст сноски Знак"/>
    <w:link w:val="af5"/>
    <w:uiPriority w:val="99"/>
    <w:rsid w:val="00EB4B2C"/>
    <w:rPr>
      <w:rFonts w:ascii="Calibri" w:eastAsia="Calibri" w:hAnsi="Calibri" w:cs="Calibri"/>
      <w:sz w:val="20"/>
      <w:szCs w:val="20"/>
      <w:lang w:eastAsia="ru-RU"/>
    </w:rPr>
  </w:style>
  <w:style w:type="character" w:styleId="af7">
    <w:name w:val="footnote reference"/>
    <w:uiPriority w:val="99"/>
    <w:unhideWhenUsed/>
    <w:rsid w:val="00EB4B2C"/>
    <w:rPr>
      <w:vertAlign w:val="superscript"/>
    </w:rPr>
  </w:style>
  <w:style w:type="paragraph" w:customStyle="1" w:styleId="msonormal0">
    <w:name w:val="msonormal"/>
    <w:basedOn w:val="a"/>
    <w:uiPriority w:val="99"/>
    <w:rsid w:val="00914E0C"/>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styleId="af8">
    <w:name w:val="Normal (Web)"/>
    <w:basedOn w:val="a"/>
    <w:link w:val="af9"/>
    <w:uiPriority w:val="99"/>
    <w:unhideWhenUsed/>
    <w:qFormat/>
    <w:rsid w:val="00914E0C"/>
    <w:pPr>
      <w:widowControl/>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a0"/>
    <w:rsid w:val="00704F4D"/>
  </w:style>
  <w:style w:type="character" w:customStyle="1" w:styleId="afa">
    <w:name w:val="Текст концевой сноски Знак"/>
    <w:link w:val="afb"/>
    <w:uiPriority w:val="99"/>
    <w:rsid w:val="00BD7ADE"/>
    <w:rPr>
      <w:rFonts w:ascii="Calibri" w:eastAsia="Calibri" w:hAnsi="Calibri" w:cs="Calibri"/>
      <w:sz w:val="20"/>
      <w:szCs w:val="20"/>
      <w:lang w:eastAsia="ru-RU"/>
    </w:rPr>
  </w:style>
  <w:style w:type="paragraph" w:styleId="afb">
    <w:name w:val="endnote text"/>
    <w:basedOn w:val="a"/>
    <w:link w:val="afa"/>
    <w:uiPriority w:val="99"/>
    <w:semiHidden/>
    <w:unhideWhenUsed/>
    <w:rsid w:val="00BD7ADE"/>
    <w:pPr>
      <w:spacing w:after="0" w:line="240" w:lineRule="auto"/>
    </w:pPr>
    <w:rPr>
      <w:sz w:val="20"/>
      <w:szCs w:val="20"/>
      <w:lang w:eastAsia="ru-RU"/>
    </w:rPr>
  </w:style>
  <w:style w:type="paragraph" w:styleId="afc">
    <w:name w:val="TOC Heading"/>
    <w:basedOn w:val="10"/>
    <w:next w:val="a"/>
    <w:uiPriority w:val="39"/>
    <w:unhideWhenUsed/>
    <w:qFormat/>
    <w:rsid w:val="00CD1922"/>
    <w:pPr>
      <w:widowControl/>
      <w:pBdr>
        <w:bottom w:val="none" w:sz="0" w:space="0" w:color="auto"/>
      </w:pBdr>
      <w:spacing w:before="480"/>
      <w:outlineLvl w:val="9"/>
    </w:pPr>
    <w:rPr>
      <w:rFonts w:ascii="Calibri Light" w:hAnsi="Calibri Light"/>
      <w:bCs/>
      <w:color w:val="2F5496"/>
      <w:szCs w:val="28"/>
      <w:lang w:val="ru-RU" w:eastAsia="ru-RU"/>
    </w:rPr>
  </w:style>
  <w:style w:type="paragraph" w:styleId="13">
    <w:name w:val="toc 1"/>
    <w:basedOn w:val="a"/>
    <w:next w:val="a"/>
    <w:autoRedefine/>
    <w:uiPriority w:val="39"/>
    <w:unhideWhenUsed/>
    <w:qFormat/>
    <w:rsid w:val="00CD1922"/>
    <w:pPr>
      <w:spacing w:before="120" w:after="0"/>
    </w:pPr>
    <w:rPr>
      <w:rFonts w:cs="Calibri"/>
      <w:b/>
      <w:bCs/>
      <w:i/>
      <w:iCs/>
      <w:sz w:val="24"/>
      <w:szCs w:val="24"/>
    </w:rPr>
  </w:style>
  <w:style w:type="paragraph" w:styleId="23">
    <w:name w:val="toc 2"/>
    <w:basedOn w:val="a"/>
    <w:next w:val="a"/>
    <w:autoRedefine/>
    <w:uiPriority w:val="39"/>
    <w:unhideWhenUsed/>
    <w:qFormat/>
    <w:rsid w:val="00CD1922"/>
    <w:pPr>
      <w:spacing w:before="120" w:after="0"/>
      <w:ind w:left="220"/>
    </w:pPr>
    <w:rPr>
      <w:rFonts w:cs="Calibri"/>
      <w:b/>
      <w:bCs/>
    </w:rPr>
  </w:style>
  <w:style w:type="paragraph" w:styleId="31">
    <w:name w:val="toc 3"/>
    <w:basedOn w:val="a"/>
    <w:next w:val="a"/>
    <w:autoRedefine/>
    <w:uiPriority w:val="39"/>
    <w:unhideWhenUsed/>
    <w:qFormat/>
    <w:rsid w:val="00E52F99"/>
    <w:pPr>
      <w:tabs>
        <w:tab w:val="left" w:pos="0"/>
        <w:tab w:val="right" w:leader="dot" w:pos="9912"/>
      </w:tabs>
      <w:spacing w:after="0" w:line="240" w:lineRule="auto"/>
      <w:ind w:firstLine="567"/>
      <w:jc w:val="both"/>
    </w:pPr>
    <w:rPr>
      <w:rFonts w:cs="Calibri"/>
      <w:sz w:val="20"/>
      <w:szCs w:val="20"/>
    </w:rPr>
  </w:style>
  <w:style w:type="paragraph" w:styleId="41">
    <w:name w:val="toc 4"/>
    <w:basedOn w:val="a"/>
    <w:next w:val="a"/>
    <w:autoRedefine/>
    <w:uiPriority w:val="39"/>
    <w:unhideWhenUsed/>
    <w:rsid w:val="00CD1922"/>
    <w:pPr>
      <w:spacing w:after="0"/>
      <w:ind w:left="660"/>
    </w:pPr>
    <w:rPr>
      <w:rFonts w:cs="Calibri"/>
      <w:sz w:val="20"/>
      <w:szCs w:val="20"/>
    </w:rPr>
  </w:style>
  <w:style w:type="paragraph" w:styleId="51">
    <w:name w:val="toc 5"/>
    <w:basedOn w:val="a"/>
    <w:next w:val="a"/>
    <w:autoRedefine/>
    <w:uiPriority w:val="39"/>
    <w:unhideWhenUsed/>
    <w:rsid w:val="00CD1922"/>
    <w:pPr>
      <w:spacing w:after="0"/>
      <w:ind w:left="880"/>
    </w:pPr>
    <w:rPr>
      <w:rFonts w:cs="Calibri"/>
      <w:sz w:val="20"/>
      <w:szCs w:val="20"/>
    </w:rPr>
  </w:style>
  <w:style w:type="paragraph" w:styleId="61">
    <w:name w:val="toc 6"/>
    <w:basedOn w:val="a"/>
    <w:next w:val="a"/>
    <w:autoRedefine/>
    <w:uiPriority w:val="39"/>
    <w:unhideWhenUsed/>
    <w:rsid w:val="00CD1922"/>
    <w:pPr>
      <w:spacing w:after="0"/>
      <w:ind w:left="1100"/>
    </w:pPr>
    <w:rPr>
      <w:rFonts w:cs="Calibri"/>
      <w:sz w:val="20"/>
      <w:szCs w:val="20"/>
    </w:rPr>
  </w:style>
  <w:style w:type="paragraph" w:styleId="71">
    <w:name w:val="toc 7"/>
    <w:basedOn w:val="a"/>
    <w:next w:val="a"/>
    <w:autoRedefine/>
    <w:uiPriority w:val="39"/>
    <w:unhideWhenUsed/>
    <w:rsid w:val="00CD1922"/>
    <w:pPr>
      <w:spacing w:after="0"/>
      <w:ind w:left="1320"/>
    </w:pPr>
    <w:rPr>
      <w:rFonts w:cs="Calibri"/>
      <w:sz w:val="20"/>
      <w:szCs w:val="20"/>
    </w:rPr>
  </w:style>
  <w:style w:type="paragraph" w:styleId="81">
    <w:name w:val="toc 8"/>
    <w:basedOn w:val="a"/>
    <w:next w:val="a"/>
    <w:autoRedefine/>
    <w:uiPriority w:val="39"/>
    <w:unhideWhenUsed/>
    <w:rsid w:val="00CD1922"/>
    <w:pPr>
      <w:spacing w:after="0"/>
      <w:ind w:left="1540"/>
    </w:pPr>
    <w:rPr>
      <w:rFonts w:cs="Calibri"/>
      <w:sz w:val="20"/>
      <w:szCs w:val="20"/>
    </w:rPr>
  </w:style>
  <w:style w:type="paragraph" w:styleId="91">
    <w:name w:val="toc 9"/>
    <w:basedOn w:val="a"/>
    <w:next w:val="a"/>
    <w:autoRedefine/>
    <w:uiPriority w:val="39"/>
    <w:unhideWhenUsed/>
    <w:rsid w:val="00CD1922"/>
    <w:pPr>
      <w:spacing w:after="0"/>
      <w:ind w:left="1760"/>
    </w:pPr>
    <w:rPr>
      <w:rFonts w:cs="Calibri"/>
      <w:sz w:val="20"/>
      <w:szCs w:val="20"/>
    </w:rPr>
  </w:style>
  <w:style w:type="table" w:styleId="afd">
    <w:name w:val="Table Grid"/>
    <w:basedOn w:val="a1"/>
    <w:uiPriority w:val="59"/>
    <w:rsid w:val="0088451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6D5EC9"/>
    <w:pPr>
      <w:autoSpaceDE w:val="0"/>
      <w:autoSpaceDN w:val="0"/>
      <w:adjustRightInd w:val="0"/>
    </w:pPr>
    <w:rPr>
      <w:rFonts w:ascii="Arial" w:hAnsi="Arial" w:cs="Arial"/>
      <w:color w:val="000000"/>
      <w:sz w:val="24"/>
      <w:szCs w:val="24"/>
      <w:lang w:eastAsia="en-US"/>
    </w:rPr>
  </w:style>
  <w:style w:type="character" w:customStyle="1" w:styleId="afe">
    <w:name w:val="Основной Знак"/>
    <w:link w:val="aff"/>
    <w:locked/>
    <w:rsid w:val="006D5EC9"/>
    <w:rPr>
      <w:rFonts w:ascii="NewtonCSanPin" w:hAnsi="NewtonCSanPin"/>
      <w:color w:val="000000"/>
      <w:sz w:val="21"/>
      <w:szCs w:val="21"/>
    </w:rPr>
  </w:style>
  <w:style w:type="paragraph" w:customStyle="1" w:styleId="aff">
    <w:name w:val="Основной"/>
    <w:basedOn w:val="a"/>
    <w:link w:val="afe"/>
    <w:qFormat/>
    <w:rsid w:val="006D5EC9"/>
    <w:pPr>
      <w:widowControl/>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0">
    <w:name w:val="Сноска"/>
    <w:basedOn w:val="aff"/>
    <w:qFormat/>
    <w:rsid w:val="006D5EC9"/>
    <w:pPr>
      <w:spacing w:line="174" w:lineRule="atLeast"/>
      <w:textAlignment w:val="center"/>
    </w:pPr>
    <w:rPr>
      <w:rFonts w:eastAsia="Times New Roman"/>
      <w:sz w:val="17"/>
      <w:szCs w:val="17"/>
      <w:lang w:eastAsia="ru-RU"/>
    </w:rPr>
  </w:style>
  <w:style w:type="character" w:customStyle="1" w:styleId="14">
    <w:name w:val="Сноска1"/>
    <w:rsid w:val="006D5EC9"/>
    <w:rPr>
      <w:rFonts w:ascii="Times New Roman" w:hAnsi="Times New Roman" w:cs="Times New Roman"/>
      <w:vertAlign w:val="superscript"/>
    </w:rPr>
  </w:style>
  <w:style w:type="paragraph" w:customStyle="1" w:styleId="21">
    <w:name w:val="Средняя сетка 21"/>
    <w:basedOn w:val="a"/>
    <w:uiPriority w:val="1"/>
    <w:qFormat/>
    <w:rsid w:val="006D5EC9"/>
    <w:pPr>
      <w:widowControl/>
      <w:numPr>
        <w:numId w:val="1"/>
      </w:numPr>
      <w:spacing w:after="0" w:line="360" w:lineRule="auto"/>
      <w:contextualSpacing/>
      <w:jc w:val="both"/>
      <w:outlineLvl w:val="1"/>
    </w:pPr>
    <w:rPr>
      <w:rFonts w:ascii="Times New Roman" w:eastAsia="Times New Roman" w:hAnsi="Times New Roman"/>
      <w:sz w:val="28"/>
      <w:szCs w:val="24"/>
      <w:lang w:val="ru-RU" w:eastAsia="ru-RU"/>
    </w:rPr>
  </w:style>
  <w:style w:type="paragraph" w:customStyle="1" w:styleId="ConsPlusNormal">
    <w:name w:val="ConsPlusNormal"/>
    <w:uiPriority w:val="99"/>
    <w:qFormat/>
    <w:rsid w:val="006D5EC9"/>
    <w:pPr>
      <w:widowControl w:val="0"/>
      <w:pBdr>
        <w:top w:val="nil"/>
        <w:left w:val="nil"/>
        <w:bottom w:val="nil"/>
        <w:right w:val="nil"/>
        <w:between w:val="nil"/>
        <w:bar w:val="nil"/>
      </w:pBdr>
      <w:spacing w:after="200" w:line="276" w:lineRule="auto"/>
    </w:pPr>
    <w:rPr>
      <w:rFonts w:ascii="Times New Roman" w:eastAsia="Times New Roman" w:hAnsi="Times New Roman"/>
      <w:color w:val="000000"/>
      <w:sz w:val="28"/>
      <w:szCs w:val="28"/>
      <w:u w:color="000000"/>
      <w:bdr w:val="nil"/>
    </w:rPr>
  </w:style>
  <w:style w:type="character" w:customStyle="1" w:styleId="15">
    <w:name w:val="Основной текст1"/>
    <w:rsid w:val="006D5EC9"/>
    <w:rPr>
      <w:shd w:val="clear" w:color="auto" w:fill="FFFFFF"/>
    </w:rPr>
  </w:style>
  <w:style w:type="paragraph" w:styleId="aff1">
    <w:name w:val="Revision"/>
    <w:hidden/>
    <w:uiPriority w:val="99"/>
    <w:semiHidden/>
    <w:rsid w:val="006D5EC9"/>
    <w:rPr>
      <w:sz w:val="22"/>
      <w:szCs w:val="22"/>
      <w:lang w:eastAsia="en-US"/>
    </w:rPr>
  </w:style>
  <w:style w:type="character" w:customStyle="1" w:styleId="a5">
    <w:name w:val="Абзац списка Знак"/>
    <w:aliases w:val="ITL List Paragraph Знак,Цветной список - Акцент 13 Знак"/>
    <w:link w:val="a4"/>
    <w:uiPriority w:val="34"/>
    <w:qFormat/>
    <w:locked/>
    <w:rsid w:val="006D5EC9"/>
    <w:rPr>
      <w:sz w:val="22"/>
      <w:szCs w:val="22"/>
      <w:lang w:val="en-US" w:eastAsia="en-US"/>
    </w:rPr>
  </w:style>
  <w:style w:type="paragraph" w:styleId="aff2">
    <w:name w:val="Body Text"/>
    <w:basedOn w:val="a"/>
    <w:link w:val="aff3"/>
    <w:uiPriority w:val="1"/>
    <w:qFormat/>
    <w:rsid w:val="006D5EC9"/>
    <w:pPr>
      <w:autoSpaceDE w:val="0"/>
      <w:autoSpaceDN w:val="0"/>
      <w:spacing w:after="0" w:line="240" w:lineRule="auto"/>
      <w:ind w:left="157" w:right="155" w:firstLine="226"/>
      <w:jc w:val="both"/>
    </w:pPr>
    <w:rPr>
      <w:rFonts w:ascii="Bookman Old Style" w:eastAsia="Bookman Old Style" w:hAnsi="Bookman Old Style"/>
      <w:sz w:val="20"/>
      <w:szCs w:val="20"/>
    </w:rPr>
  </w:style>
  <w:style w:type="character" w:customStyle="1" w:styleId="aff3">
    <w:name w:val="Основной текст Знак"/>
    <w:link w:val="aff2"/>
    <w:uiPriority w:val="1"/>
    <w:qFormat/>
    <w:rsid w:val="006D5EC9"/>
    <w:rPr>
      <w:rFonts w:ascii="Bookman Old Style" w:eastAsia="Bookman Old Style" w:hAnsi="Bookman Old Style" w:cs="Bookman Old Style"/>
      <w:lang w:eastAsia="en-US"/>
    </w:rPr>
  </w:style>
  <w:style w:type="paragraph" w:customStyle="1" w:styleId="aff4">
    <w:name w:val="Прижатый влево"/>
    <w:basedOn w:val="a"/>
    <w:next w:val="a"/>
    <w:uiPriority w:val="99"/>
    <w:rsid w:val="006D5EC9"/>
    <w:pPr>
      <w:autoSpaceDE w:val="0"/>
      <w:autoSpaceDN w:val="0"/>
      <w:adjustRightInd w:val="0"/>
      <w:spacing w:after="0" w:line="240" w:lineRule="auto"/>
    </w:pPr>
    <w:rPr>
      <w:rFonts w:ascii="Times New Roman CYR" w:eastAsia="Times New Roman" w:hAnsi="Times New Roman CYR" w:cs="Times New Roman CYR"/>
      <w:sz w:val="24"/>
      <w:szCs w:val="24"/>
      <w:lang w:val="ru-RU" w:eastAsia="ru-RU"/>
    </w:rPr>
  </w:style>
  <w:style w:type="paragraph" w:customStyle="1" w:styleId="p4">
    <w:name w:val="p4"/>
    <w:basedOn w:val="a"/>
    <w:rsid w:val="006D5EC9"/>
    <w:pPr>
      <w:widowControl/>
      <w:spacing w:before="100" w:beforeAutospacing="1" w:after="100" w:afterAutospacing="1" w:line="240" w:lineRule="auto"/>
    </w:pPr>
    <w:rPr>
      <w:rFonts w:ascii="Times New Roman" w:hAnsi="Times New Roman"/>
      <w:sz w:val="24"/>
      <w:szCs w:val="24"/>
      <w:lang w:val="ru-RU" w:eastAsia="ru-RU"/>
    </w:rPr>
  </w:style>
  <w:style w:type="character" w:customStyle="1" w:styleId="s1">
    <w:name w:val="s1"/>
    <w:rsid w:val="006D5EC9"/>
  </w:style>
  <w:style w:type="paragraph" w:customStyle="1" w:styleId="14TexstOSNOVA1012">
    <w:name w:val="14TexstOSNOVA_10/12"/>
    <w:basedOn w:val="a"/>
    <w:uiPriority w:val="99"/>
    <w:rsid w:val="006D5EC9"/>
    <w:pPr>
      <w:widowControl/>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paragraph" w:customStyle="1" w:styleId="s16">
    <w:name w:val="s_16"/>
    <w:basedOn w:val="a"/>
    <w:rsid w:val="006D5EC9"/>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228bf8a64b8551e1msonormal">
    <w:name w:val="228bf8a64b8551e1msonormal"/>
    <w:basedOn w:val="a"/>
    <w:rsid w:val="006D5EC9"/>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f893cbe1921f927cgmail-msofootnotereference">
    <w:name w:val="f893cbe1921f927cgmail-msofootnotereference"/>
    <w:basedOn w:val="a0"/>
    <w:rsid w:val="006D5EC9"/>
  </w:style>
  <w:style w:type="character" w:customStyle="1" w:styleId="aff5">
    <w:name w:val="Неразрешенное упоминание"/>
    <w:uiPriority w:val="99"/>
    <w:semiHidden/>
    <w:unhideWhenUsed/>
    <w:rsid w:val="00446E48"/>
    <w:rPr>
      <w:color w:val="605E5C"/>
      <w:shd w:val="clear" w:color="auto" w:fill="E1DFDD"/>
    </w:rPr>
  </w:style>
  <w:style w:type="character" w:customStyle="1" w:styleId="fontstyle01">
    <w:name w:val="fontstyle01"/>
    <w:rsid w:val="00704BEF"/>
    <w:rPr>
      <w:rFonts w:ascii="SchoolBookSanPin" w:hAnsi="SchoolBookSanPin" w:hint="default"/>
      <w:b w:val="0"/>
      <w:bCs w:val="0"/>
      <w:i w:val="0"/>
      <w:iCs w:val="0"/>
      <w:color w:val="000000"/>
      <w:sz w:val="20"/>
      <w:szCs w:val="20"/>
    </w:rPr>
  </w:style>
  <w:style w:type="character" w:styleId="aff6">
    <w:name w:val="endnote reference"/>
    <w:uiPriority w:val="99"/>
    <w:semiHidden/>
    <w:unhideWhenUsed/>
    <w:rsid w:val="00013050"/>
    <w:rPr>
      <w:vertAlign w:val="superscript"/>
    </w:rPr>
  </w:style>
  <w:style w:type="paragraph" w:customStyle="1" w:styleId="body">
    <w:name w:val="body"/>
    <w:basedOn w:val="a"/>
    <w:uiPriority w:val="99"/>
    <w:rsid w:val="00C62DC1"/>
    <w:pPr>
      <w:tabs>
        <w:tab w:val="left" w:pos="567"/>
      </w:tabs>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val="ru-RU" w:eastAsia="ru-RU"/>
    </w:rPr>
  </w:style>
  <w:style w:type="paragraph" w:customStyle="1" w:styleId="list-bullet">
    <w:name w:val="list-bullet"/>
    <w:basedOn w:val="body"/>
    <w:uiPriority w:val="99"/>
    <w:rsid w:val="00C62DC1"/>
    <w:pPr>
      <w:ind w:left="227" w:hanging="142"/>
    </w:pPr>
  </w:style>
  <w:style w:type="character" w:customStyle="1" w:styleId="BoldItalic">
    <w:name w:val="Bold_Italic"/>
    <w:uiPriority w:val="99"/>
    <w:rsid w:val="00C62DC1"/>
    <w:rPr>
      <w:b/>
      <w:bCs/>
      <w:i/>
      <w:iCs/>
    </w:rPr>
  </w:style>
  <w:style w:type="character" w:customStyle="1" w:styleId="Italic">
    <w:name w:val="Italic"/>
    <w:rsid w:val="00C62DC1"/>
    <w:rPr>
      <w:i/>
      <w:iCs/>
    </w:rPr>
  </w:style>
  <w:style w:type="character" w:customStyle="1" w:styleId="Bold">
    <w:name w:val="Bold"/>
    <w:uiPriority w:val="99"/>
    <w:rsid w:val="00C62DC1"/>
    <w:rPr>
      <w:b/>
      <w:bCs/>
    </w:rPr>
  </w:style>
  <w:style w:type="paragraph" w:customStyle="1" w:styleId="list-dash">
    <w:name w:val="list-dash"/>
    <w:basedOn w:val="list-bullet"/>
    <w:uiPriority w:val="99"/>
    <w:rsid w:val="00C62DC1"/>
    <w:pPr>
      <w:ind w:hanging="227"/>
    </w:pPr>
  </w:style>
  <w:style w:type="paragraph" w:customStyle="1" w:styleId="aff7">
    <w:basedOn w:val="12"/>
    <w:next w:val="12"/>
    <w:qFormat/>
    <w:rsid w:val="008C4F46"/>
    <w:pPr>
      <w:keepNext/>
      <w:keepLines/>
      <w:spacing w:before="480" w:after="120"/>
    </w:pPr>
    <w:rPr>
      <w:rFonts w:cs="Times New Roman"/>
      <w:b/>
      <w:sz w:val="72"/>
      <w:szCs w:val="72"/>
    </w:rPr>
  </w:style>
  <w:style w:type="character" w:customStyle="1" w:styleId="aff8">
    <w:name w:val="Другое_"/>
    <w:link w:val="aff9"/>
    <w:uiPriority w:val="99"/>
    <w:locked/>
    <w:rsid w:val="00465CE2"/>
    <w:rPr>
      <w:rFonts w:ascii="Georgia" w:hAnsi="Georgia"/>
      <w:sz w:val="19"/>
    </w:rPr>
  </w:style>
  <w:style w:type="character" w:customStyle="1" w:styleId="32">
    <w:name w:val="Заголовок №3_"/>
    <w:link w:val="33"/>
    <w:locked/>
    <w:rsid w:val="00465CE2"/>
    <w:rPr>
      <w:rFonts w:ascii="Times New Roman" w:hAnsi="Times New Roman"/>
      <w:color w:val="808285"/>
      <w:sz w:val="26"/>
    </w:rPr>
  </w:style>
  <w:style w:type="character" w:customStyle="1" w:styleId="42">
    <w:name w:val="Основной текст (4)_"/>
    <w:link w:val="43"/>
    <w:locked/>
    <w:rsid w:val="00465CE2"/>
    <w:rPr>
      <w:rFonts w:ascii="Arial" w:hAnsi="Arial"/>
      <w:sz w:val="17"/>
    </w:rPr>
  </w:style>
  <w:style w:type="character" w:customStyle="1" w:styleId="16">
    <w:name w:val="Заголовок №1_"/>
    <w:link w:val="17"/>
    <w:locked/>
    <w:rsid w:val="00465CE2"/>
    <w:rPr>
      <w:rFonts w:ascii="Arial" w:hAnsi="Arial"/>
      <w:b/>
      <w:color w:val="808285"/>
      <w:sz w:val="66"/>
    </w:rPr>
  </w:style>
  <w:style w:type="character" w:customStyle="1" w:styleId="34">
    <w:name w:val="Основной текст (3)_"/>
    <w:link w:val="35"/>
    <w:locked/>
    <w:rsid w:val="00465CE2"/>
    <w:rPr>
      <w:b/>
      <w:sz w:val="22"/>
    </w:rPr>
  </w:style>
  <w:style w:type="character" w:customStyle="1" w:styleId="24">
    <w:name w:val="Колонтитул (2)_"/>
    <w:link w:val="25"/>
    <w:uiPriority w:val="99"/>
    <w:locked/>
    <w:rsid w:val="00465CE2"/>
    <w:rPr>
      <w:rFonts w:ascii="Times New Roman" w:hAnsi="Times New Roman"/>
    </w:rPr>
  </w:style>
  <w:style w:type="character" w:customStyle="1" w:styleId="affa">
    <w:name w:val="Оглавление_"/>
    <w:link w:val="affb"/>
    <w:locked/>
    <w:rsid w:val="00465CE2"/>
    <w:rPr>
      <w:rFonts w:ascii="Georgia" w:hAnsi="Georgia"/>
      <w:sz w:val="19"/>
    </w:rPr>
  </w:style>
  <w:style w:type="character" w:customStyle="1" w:styleId="18">
    <w:name w:val="Основной текст Знак1"/>
    <w:uiPriority w:val="99"/>
    <w:locked/>
    <w:rsid w:val="00465CE2"/>
    <w:rPr>
      <w:rFonts w:ascii="Georgia" w:hAnsi="Georgia"/>
      <w:sz w:val="19"/>
      <w:u w:val="none"/>
    </w:rPr>
  </w:style>
  <w:style w:type="character" w:customStyle="1" w:styleId="44">
    <w:name w:val="Заголовок №4_"/>
    <w:link w:val="45"/>
    <w:locked/>
    <w:rsid w:val="00465CE2"/>
    <w:rPr>
      <w:rFonts w:ascii="Tahoma" w:hAnsi="Tahoma"/>
      <w:b/>
      <w:sz w:val="18"/>
    </w:rPr>
  </w:style>
  <w:style w:type="character" w:customStyle="1" w:styleId="26">
    <w:name w:val="Основной текст (2)_"/>
    <w:link w:val="27"/>
    <w:locked/>
    <w:rsid w:val="00465CE2"/>
    <w:rPr>
      <w:rFonts w:ascii="Tahoma" w:hAnsi="Tahoma"/>
      <w:b/>
      <w:sz w:val="18"/>
    </w:rPr>
  </w:style>
  <w:style w:type="character" w:customStyle="1" w:styleId="28">
    <w:name w:val="Заголовок №2_"/>
    <w:link w:val="29"/>
    <w:locked/>
    <w:rsid w:val="00465CE2"/>
    <w:rPr>
      <w:b/>
      <w:smallCaps/>
      <w:sz w:val="28"/>
    </w:rPr>
  </w:style>
  <w:style w:type="character" w:customStyle="1" w:styleId="72">
    <w:name w:val="Основной текст (7)_"/>
    <w:link w:val="73"/>
    <w:uiPriority w:val="99"/>
    <w:locked/>
    <w:rsid w:val="00465CE2"/>
    <w:rPr>
      <w:rFonts w:ascii="Arial" w:hAnsi="Arial"/>
      <w:sz w:val="15"/>
    </w:rPr>
  </w:style>
  <w:style w:type="character" w:customStyle="1" w:styleId="affc">
    <w:name w:val="Подпись к таблице_"/>
    <w:link w:val="affd"/>
    <w:uiPriority w:val="99"/>
    <w:locked/>
    <w:rsid w:val="00465CE2"/>
    <w:rPr>
      <w:rFonts w:ascii="Arial" w:hAnsi="Arial"/>
      <w:sz w:val="15"/>
    </w:rPr>
  </w:style>
  <w:style w:type="character" w:customStyle="1" w:styleId="affe">
    <w:name w:val="Колонтитул_"/>
    <w:link w:val="afff"/>
    <w:locked/>
    <w:rsid w:val="00465CE2"/>
    <w:rPr>
      <w:rFonts w:ascii="Arial" w:hAnsi="Arial"/>
      <w:sz w:val="15"/>
    </w:rPr>
  </w:style>
  <w:style w:type="character" w:customStyle="1" w:styleId="82">
    <w:name w:val="Основной текст (8)_"/>
    <w:link w:val="83"/>
    <w:locked/>
    <w:rsid w:val="00465CE2"/>
    <w:rPr>
      <w:b/>
      <w:sz w:val="11"/>
    </w:rPr>
  </w:style>
  <w:style w:type="paragraph" w:customStyle="1" w:styleId="aff9">
    <w:name w:val="Другое"/>
    <w:basedOn w:val="a"/>
    <w:link w:val="aff8"/>
    <w:uiPriority w:val="99"/>
    <w:rsid w:val="00465CE2"/>
    <w:pPr>
      <w:spacing w:after="0" w:line="269" w:lineRule="auto"/>
      <w:ind w:firstLine="240"/>
    </w:pPr>
    <w:rPr>
      <w:rFonts w:ascii="Georgia" w:hAnsi="Georgia"/>
      <w:sz w:val="19"/>
      <w:szCs w:val="20"/>
    </w:rPr>
  </w:style>
  <w:style w:type="paragraph" w:customStyle="1" w:styleId="33">
    <w:name w:val="Заголовок №3"/>
    <w:basedOn w:val="a"/>
    <w:link w:val="32"/>
    <w:rsid w:val="00465CE2"/>
    <w:pPr>
      <w:spacing w:after="820" w:line="223" w:lineRule="auto"/>
      <w:jc w:val="center"/>
      <w:outlineLvl w:val="2"/>
    </w:pPr>
    <w:rPr>
      <w:rFonts w:ascii="Times New Roman" w:hAnsi="Times New Roman"/>
      <w:color w:val="808285"/>
      <w:sz w:val="26"/>
      <w:szCs w:val="20"/>
    </w:rPr>
  </w:style>
  <w:style w:type="paragraph" w:customStyle="1" w:styleId="43">
    <w:name w:val="Основной текст (4)"/>
    <w:basedOn w:val="a"/>
    <w:link w:val="42"/>
    <w:rsid w:val="00465CE2"/>
    <w:pPr>
      <w:spacing w:after="120" w:line="298" w:lineRule="auto"/>
    </w:pPr>
    <w:rPr>
      <w:rFonts w:ascii="Arial" w:hAnsi="Arial"/>
      <w:sz w:val="17"/>
      <w:szCs w:val="20"/>
    </w:rPr>
  </w:style>
  <w:style w:type="paragraph" w:customStyle="1" w:styleId="17">
    <w:name w:val="Заголовок №1"/>
    <w:basedOn w:val="a"/>
    <w:link w:val="16"/>
    <w:rsid w:val="00465CE2"/>
    <w:pPr>
      <w:spacing w:after="380" w:line="262" w:lineRule="auto"/>
      <w:jc w:val="center"/>
      <w:outlineLvl w:val="0"/>
    </w:pPr>
    <w:rPr>
      <w:rFonts w:ascii="Arial" w:hAnsi="Arial"/>
      <w:b/>
      <w:color w:val="808285"/>
      <w:sz w:val="66"/>
      <w:szCs w:val="20"/>
    </w:rPr>
  </w:style>
  <w:style w:type="paragraph" w:customStyle="1" w:styleId="35">
    <w:name w:val="Основной текст (3)"/>
    <w:basedOn w:val="a"/>
    <w:link w:val="34"/>
    <w:rsid w:val="00465CE2"/>
    <w:pPr>
      <w:spacing w:after="250" w:line="226" w:lineRule="auto"/>
    </w:pPr>
    <w:rPr>
      <w:b/>
      <w:szCs w:val="20"/>
    </w:rPr>
  </w:style>
  <w:style w:type="paragraph" w:customStyle="1" w:styleId="25">
    <w:name w:val="Колонтитул (2)"/>
    <w:basedOn w:val="a"/>
    <w:link w:val="24"/>
    <w:uiPriority w:val="99"/>
    <w:rsid w:val="00465CE2"/>
    <w:pPr>
      <w:spacing w:after="0" w:line="240" w:lineRule="auto"/>
    </w:pPr>
    <w:rPr>
      <w:rFonts w:ascii="Times New Roman" w:hAnsi="Times New Roman"/>
      <w:sz w:val="20"/>
      <w:szCs w:val="20"/>
    </w:rPr>
  </w:style>
  <w:style w:type="paragraph" w:customStyle="1" w:styleId="affb">
    <w:name w:val="Оглавление"/>
    <w:basedOn w:val="a"/>
    <w:link w:val="affa"/>
    <w:rsid w:val="00465CE2"/>
    <w:pPr>
      <w:spacing w:after="0" w:line="240" w:lineRule="auto"/>
      <w:ind w:firstLine="350"/>
    </w:pPr>
    <w:rPr>
      <w:rFonts w:ascii="Georgia" w:hAnsi="Georgia"/>
      <w:sz w:val="19"/>
      <w:szCs w:val="20"/>
    </w:rPr>
  </w:style>
  <w:style w:type="character" w:customStyle="1" w:styleId="2a">
    <w:name w:val="Основной текст Знак2"/>
    <w:uiPriority w:val="99"/>
    <w:semiHidden/>
    <w:rsid w:val="00465CE2"/>
    <w:rPr>
      <w:color w:val="000000"/>
    </w:rPr>
  </w:style>
  <w:style w:type="paragraph" w:customStyle="1" w:styleId="45">
    <w:name w:val="Заголовок №4"/>
    <w:basedOn w:val="a"/>
    <w:link w:val="44"/>
    <w:rsid w:val="00465CE2"/>
    <w:pPr>
      <w:spacing w:after="60" w:line="266" w:lineRule="auto"/>
      <w:outlineLvl w:val="3"/>
    </w:pPr>
    <w:rPr>
      <w:rFonts w:ascii="Tahoma" w:hAnsi="Tahoma"/>
      <w:b/>
      <w:sz w:val="18"/>
      <w:szCs w:val="20"/>
    </w:rPr>
  </w:style>
  <w:style w:type="paragraph" w:customStyle="1" w:styleId="27">
    <w:name w:val="Основной текст (2)"/>
    <w:basedOn w:val="a"/>
    <w:link w:val="26"/>
    <w:rsid w:val="00465CE2"/>
    <w:pPr>
      <w:spacing w:after="40" w:line="269" w:lineRule="auto"/>
    </w:pPr>
    <w:rPr>
      <w:rFonts w:ascii="Tahoma" w:hAnsi="Tahoma"/>
      <w:b/>
      <w:sz w:val="18"/>
      <w:szCs w:val="20"/>
    </w:rPr>
  </w:style>
  <w:style w:type="paragraph" w:customStyle="1" w:styleId="29">
    <w:name w:val="Заголовок №2"/>
    <w:basedOn w:val="a"/>
    <w:link w:val="28"/>
    <w:rsid w:val="00465CE2"/>
    <w:pPr>
      <w:spacing w:after="0" w:line="180" w:lineRule="auto"/>
      <w:outlineLvl w:val="1"/>
    </w:pPr>
    <w:rPr>
      <w:b/>
      <w:smallCaps/>
      <w:sz w:val="28"/>
      <w:szCs w:val="20"/>
    </w:rPr>
  </w:style>
  <w:style w:type="paragraph" w:customStyle="1" w:styleId="73">
    <w:name w:val="Основной текст (7)"/>
    <w:basedOn w:val="a"/>
    <w:link w:val="72"/>
    <w:uiPriority w:val="99"/>
    <w:rsid w:val="00465CE2"/>
    <w:pPr>
      <w:spacing w:after="0" w:line="240" w:lineRule="auto"/>
    </w:pPr>
    <w:rPr>
      <w:rFonts w:ascii="Arial" w:hAnsi="Arial"/>
      <w:sz w:val="15"/>
      <w:szCs w:val="20"/>
    </w:rPr>
  </w:style>
  <w:style w:type="paragraph" w:customStyle="1" w:styleId="affd">
    <w:name w:val="Подпись к таблице"/>
    <w:basedOn w:val="a"/>
    <w:link w:val="affc"/>
    <w:uiPriority w:val="99"/>
    <w:rsid w:val="00465CE2"/>
    <w:pPr>
      <w:spacing w:after="0" w:line="240" w:lineRule="auto"/>
    </w:pPr>
    <w:rPr>
      <w:rFonts w:ascii="Arial" w:hAnsi="Arial"/>
      <w:sz w:val="15"/>
      <w:szCs w:val="20"/>
    </w:rPr>
  </w:style>
  <w:style w:type="paragraph" w:customStyle="1" w:styleId="afff">
    <w:name w:val="Колонтитул"/>
    <w:basedOn w:val="a"/>
    <w:link w:val="affe"/>
    <w:rsid w:val="00465CE2"/>
    <w:pPr>
      <w:spacing w:after="0" w:line="240" w:lineRule="auto"/>
    </w:pPr>
    <w:rPr>
      <w:rFonts w:ascii="Arial" w:hAnsi="Arial"/>
      <w:sz w:val="15"/>
      <w:szCs w:val="20"/>
    </w:rPr>
  </w:style>
  <w:style w:type="paragraph" w:customStyle="1" w:styleId="83">
    <w:name w:val="Основной текст (8)"/>
    <w:basedOn w:val="a"/>
    <w:link w:val="82"/>
    <w:rsid w:val="00465CE2"/>
    <w:pPr>
      <w:spacing w:after="0" w:line="240" w:lineRule="auto"/>
    </w:pPr>
    <w:rPr>
      <w:b/>
      <w:sz w:val="11"/>
      <w:szCs w:val="20"/>
    </w:rPr>
  </w:style>
  <w:style w:type="paragraph" w:styleId="afff0">
    <w:name w:val="No Spacing"/>
    <w:link w:val="afff1"/>
    <w:uiPriority w:val="1"/>
    <w:qFormat/>
    <w:rsid w:val="00465CE2"/>
    <w:pPr>
      <w:widowControl w:val="0"/>
    </w:pPr>
    <w:rPr>
      <w:rFonts w:ascii="Courier New" w:eastAsia="Times New Roman" w:hAnsi="Courier New"/>
      <w:color w:val="000000"/>
      <w:sz w:val="24"/>
      <w:szCs w:val="24"/>
    </w:rPr>
  </w:style>
  <w:style w:type="table" w:customStyle="1" w:styleId="TableNormal">
    <w:name w:val="Table Normal"/>
    <w:uiPriority w:val="2"/>
    <w:semiHidden/>
    <w:unhideWhenUsed/>
    <w:qFormat/>
    <w:rsid w:val="00465CE2"/>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65CE2"/>
    <w:pPr>
      <w:autoSpaceDE w:val="0"/>
      <w:autoSpaceDN w:val="0"/>
      <w:spacing w:after="0" w:line="240" w:lineRule="auto"/>
    </w:pPr>
    <w:rPr>
      <w:rFonts w:ascii="Cambria" w:eastAsia="Cambria" w:hAnsi="Cambria" w:cs="Cambria"/>
      <w:lang w:val="ru-RU"/>
    </w:rPr>
  </w:style>
  <w:style w:type="paragraph" w:customStyle="1" w:styleId="afff2">
    <w:name w:val="об"/>
    <w:basedOn w:val="a"/>
    <w:link w:val="afff3"/>
    <w:uiPriority w:val="1"/>
    <w:qFormat/>
    <w:rsid w:val="00465CE2"/>
    <w:pPr>
      <w:autoSpaceDE w:val="0"/>
      <w:autoSpaceDN w:val="0"/>
      <w:spacing w:before="120" w:after="120" w:line="360" w:lineRule="auto"/>
    </w:pPr>
    <w:rPr>
      <w:rFonts w:ascii="Times New Roman" w:eastAsia="Cambria" w:hAnsi="Times New Roman"/>
      <w:b/>
      <w:i/>
      <w:w w:val="90"/>
      <w:sz w:val="24"/>
      <w:szCs w:val="24"/>
    </w:rPr>
  </w:style>
  <w:style w:type="character" w:customStyle="1" w:styleId="afff3">
    <w:name w:val="об Знак"/>
    <w:link w:val="afff2"/>
    <w:uiPriority w:val="1"/>
    <w:rsid w:val="00465CE2"/>
    <w:rPr>
      <w:rFonts w:ascii="Times New Roman" w:eastAsia="Cambria" w:hAnsi="Times New Roman"/>
      <w:b/>
      <w:i/>
      <w:w w:val="90"/>
      <w:sz w:val="24"/>
      <w:szCs w:val="24"/>
      <w:lang w:eastAsia="en-US"/>
    </w:rPr>
  </w:style>
  <w:style w:type="character" w:customStyle="1" w:styleId="19">
    <w:name w:val="Текст концевой сноски Знак1"/>
    <w:uiPriority w:val="99"/>
    <w:semiHidden/>
    <w:rsid w:val="00465CE2"/>
    <w:rPr>
      <w:lang w:val="en-US" w:eastAsia="en-US"/>
    </w:rPr>
  </w:style>
  <w:style w:type="character" w:customStyle="1" w:styleId="afff4">
    <w:name w:val="Заголовок Знак"/>
    <w:uiPriority w:val="10"/>
    <w:rsid w:val="00465CE2"/>
    <w:rPr>
      <w:rFonts w:ascii="Calibri Light" w:eastAsia="Times New Roman" w:hAnsi="Calibri Light" w:cs="Times New Roman"/>
      <w:spacing w:val="-10"/>
      <w:kern w:val="28"/>
      <w:sz w:val="56"/>
      <w:szCs w:val="56"/>
      <w:lang w:val="en-US" w:eastAsia="en-US"/>
    </w:rPr>
  </w:style>
  <w:style w:type="numbering" w:customStyle="1" w:styleId="1a">
    <w:name w:val="Нет списка1"/>
    <w:next w:val="a2"/>
    <w:uiPriority w:val="99"/>
    <w:semiHidden/>
    <w:unhideWhenUsed/>
    <w:rsid w:val="005C69E7"/>
  </w:style>
  <w:style w:type="character" w:customStyle="1" w:styleId="WW8Num1z0">
    <w:name w:val="WW8Num1z0"/>
    <w:rsid w:val="005C69E7"/>
  </w:style>
  <w:style w:type="character" w:customStyle="1" w:styleId="WW8Num1z1">
    <w:name w:val="WW8Num1z1"/>
    <w:rsid w:val="005C69E7"/>
  </w:style>
  <w:style w:type="character" w:customStyle="1" w:styleId="WW8Num1z2">
    <w:name w:val="WW8Num1z2"/>
    <w:rsid w:val="005C69E7"/>
  </w:style>
  <w:style w:type="character" w:customStyle="1" w:styleId="WW8Num1z3">
    <w:name w:val="WW8Num1z3"/>
    <w:rsid w:val="005C69E7"/>
  </w:style>
  <w:style w:type="character" w:customStyle="1" w:styleId="WW8Num1z4">
    <w:name w:val="WW8Num1z4"/>
    <w:rsid w:val="005C69E7"/>
  </w:style>
  <w:style w:type="character" w:customStyle="1" w:styleId="WW8Num1z5">
    <w:name w:val="WW8Num1z5"/>
    <w:rsid w:val="005C69E7"/>
  </w:style>
  <w:style w:type="character" w:customStyle="1" w:styleId="WW8Num1z6">
    <w:name w:val="WW8Num1z6"/>
    <w:rsid w:val="005C69E7"/>
  </w:style>
  <w:style w:type="character" w:customStyle="1" w:styleId="WW8Num1z7">
    <w:name w:val="WW8Num1z7"/>
    <w:rsid w:val="005C69E7"/>
  </w:style>
  <w:style w:type="character" w:customStyle="1" w:styleId="WW8Num1z8">
    <w:name w:val="WW8Num1z8"/>
    <w:rsid w:val="005C69E7"/>
  </w:style>
  <w:style w:type="character" w:customStyle="1" w:styleId="WW8Num2z0">
    <w:name w:val="WW8Num2z0"/>
    <w:rsid w:val="005C69E7"/>
  </w:style>
  <w:style w:type="character" w:customStyle="1" w:styleId="WW8Num3z0">
    <w:name w:val="WW8Num3z0"/>
    <w:rsid w:val="005C69E7"/>
    <w:rPr>
      <w:rFonts w:ascii="Symbol" w:hAnsi="Symbol" w:cs="Symbol" w:hint="default"/>
      <w:spacing w:val="1"/>
      <w:sz w:val="28"/>
      <w:szCs w:val="28"/>
    </w:rPr>
  </w:style>
  <w:style w:type="character" w:customStyle="1" w:styleId="WW8Num4z0">
    <w:name w:val="WW8Num4z0"/>
    <w:rsid w:val="005C69E7"/>
  </w:style>
  <w:style w:type="character" w:customStyle="1" w:styleId="WW8Num5z0">
    <w:name w:val="WW8Num5z0"/>
    <w:rsid w:val="005C69E7"/>
    <w:rPr>
      <w:rFonts w:ascii="Symbol" w:hAnsi="Symbol" w:cs="Symbol" w:hint="default"/>
    </w:rPr>
  </w:style>
  <w:style w:type="character" w:customStyle="1" w:styleId="WW8Num6z0">
    <w:name w:val="WW8Num6z0"/>
    <w:rsid w:val="005C69E7"/>
    <w:rPr>
      <w:rFonts w:eastAsia="Times New Roman" w:cs="Times New Roman" w:hint="default"/>
    </w:rPr>
  </w:style>
  <w:style w:type="character" w:customStyle="1" w:styleId="WW8Num7z0">
    <w:name w:val="WW8Num7z0"/>
    <w:rsid w:val="005C69E7"/>
    <w:rPr>
      <w:rFonts w:ascii="Symbol" w:hAnsi="Symbol" w:cs="Symbol" w:hint="default"/>
    </w:rPr>
  </w:style>
  <w:style w:type="character" w:customStyle="1" w:styleId="WW8Num8z0">
    <w:name w:val="WW8Num8z0"/>
    <w:rsid w:val="005C69E7"/>
  </w:style>
  <w:style w:type="character" w:customStyle="1" w:styleId="WW8Num8z1">
    <w:name w:val="WW8Num8z1"/>
    <w:rsid w:val="005C69E7"/>
  </w:style>
  <w:style w:type="character" w:customStyle="1" w:styleId="WW8Num8z2">
    <w:name w:val="WW8Num8z2"/>
    <w:rsid w:val="005C69E7"/>
  </w:style>
  <w:style w:type="character" w:customStyle="1" w:styleId="WW8Num8z3">
    <w:name w:val="WW8Num8z3"/>
    <w:rsid w:val="005C69E7"/>
  </w:style>
  <w:style w:type="character" w:customStyle="1" w:styleId="WW8Num8z4">
    <w:name w:val="WW8Num8z4"/>
    <w:rsid w:val="005C69E7"/>
  </w:style>
  <w:style w:type="character" w:customStyle="1" w:styleId="WW8Num8z5">
    <w:name w:val="WW8Num8z5"/>
    <w:rsid w:val="005C69E7"/>
  </w:style>
  <w:style w:type="character" w:customStyle="1" w:styleId="WW8Num8z6">
    <w:name w:val="WW8Num8z6"/>
    <w:rsid w:val="005C69E7"/>
  </w:style>
  <w:style w:type="character" w:customStyle="1" w:styleId="WW8Num8z7">
    <w:name w:val="WW8Num8z7"/>
    <w:rsid w:val="005C69E7"/>
  </w:style>
  <w:style w:type="character" w:customStyle="1" w:styleId="WW8Num8z8">
    <w:name w:val="WW8Num8z8"/>
    <w:rsid w:val="005C69E7"/>
  </w:style>
  <w:style w:type="character" w:customStyle="1" w:styleId="WW8Num9z0">
    <w:name w:val="WW8Num9z0"/>
    <w:rsid w:val="005C69E7"/>
  </w:style>
  <w:style w:type="character" w:customStyle="1" w:styleId="WW8Num9z1">
    <w:name w:val="WW8Num9z1"/>
    <w:rsid w:val="005C69E7"/>
  </w:style>
  <w:style w:type="character" w:customStyle="1" w:styleId="WW8Num9z2">
    <w:name w:val="WW8Num9z2"/>
    <w:rsid w:val="005C69E7"/>
  </w:style>
  <w:style w:type="character" w:customStyle="1" w:styleId="WW8Num9z3">
    <w:name w:val="WW8Num9z3"/>
    <w:rsid w:val="005C69E7"/>
  </w:style>
  <w:style w:type="character" w:customStyle="1" w:styleId="WW8Num9z4">
    <w:name w:val="WW8Num9z4"/>
    <w:rsid w:val="005C69E7"/>
  </w:style>
  <w:style w:type="character" w:customStyle="1" w:styleId="WW8Num9z5">
    <w:name w:val="WW8Num9z5"/>
    <w:rsid w:val="005C69E7"/>
  </w:style>
  <w:style w:type="character" w:customStyle="1" w:styleId="WW8Num9z6">
    <w:name w:val="WW8Num9z6"/>
    <w:rsid w:val="005C69E7"/>
  </w:style>
  <w:style w:type="character" w:customStyle="1" w:styleId="WW8Num9z7">
    <w:name w:val="WW8Num9z7"/>
    <w:rsid w:val="005C69E7"/>
  </w:style>
  <w:style w:type="character" w:customStyle="1" w:styleId="WW8Num9z8">
    <w:name w:val="WW8Num9z8"/>
    <w:rsid w:val="005C69E7"/>
  </w:style>
  <w:style w:type="character" w:customStyle="1" w:styleId="WW8Num10z0">
    <w:name w:val="WW8Num10z0"/>
    <w:rsid w:val="005C69E7"/>
  </w:style>
  <w:style w:type="character" w:customStyle="1" w:styleId="WW8Num10z1">
    <w:name w:val="WW8Num10z1"/>
    <w:rsid w:val="005C69E7"/>
  </w:style>
  <w:style w:type="character" w:customStyle="1" w:styleId="WW8Num10z2">
    <w:name w:val="WW8Num10z2"/>
    <w:rsid w:val="005C69E7"/>
  </w:style>
  <w:style w:type="character" w:customStyle="1" w:styleId="WW8Num10z3">
    <w:name w:val="WW8Num10z3"/>
    <w:rsid w:val="005C69E7"/>
  </w:style>
  <w:style w:type="character" w:customStyle="1" w:styleId="WW8Num10z4">
    <w:name w:val="WW8Num10z4"/>
    <w:rsid w:val="005C69E7"/>
  </w:style>
  <w:style w:type="character" w:customStyle="1" w:styleId="WW8Num10z5">
    <w:name w:val="WW8Num10z5"/>
    <w:rsid w:val="005C69E7"/>
  </w:style>
  <w:style w:type="character" w:customStyle="1" w:styleId="WW8Num10z6">
    <w:name w:val="WW8Num10z6"/>
    <w:rsid w:val="005C69E7"/>
  </w:style>
  <w:style w:type="character" w:customStyle="1" w:styleId="WW8Num10z7">
    <w:name w:val="WW8Num10z7"/>
    <w:rsid w:val="005C69E7"/>
  </w:style>
  <w:style w:type="character" w:customStyle="1" w:styleId="WW8Num10z8">
    <w:name w:val="WW8Num10z8"/>
    <w:rsid w:val="005C69E7"/>
  </w:style>
  <w:style w:type="character" w:customStyle="1" w:styleId="WW8Num11z0">
    <w:name w:val="WW8Num11z0"/>
    <w:rsid w:val="005C69E7"/>
    <w:rPr>
      <w:rFonts w:ascii="Times New Roman" w:eastAsia="Times New Roman" w:hAnsi="Times New Roman" w:cs="Times New Roman"/>
      <w:sz w:val="28"/>
      <w:szCs w:val="28"/>
      <w:lang w:eastAsia="ru-RU"/>
    </w:rPr>
  </w:style>
  <w:style w:type="character" w:customStyle="1" w:styleId="WW8Num11z1">
    <w:name w:val="WW8Num11z1"/>
    <w:rsid w:val="005C69E7"/>
  </w:style>
  <w:style w:type="character" w:customStyle="1" w:styleId="WW8Num11z2">
    <w:name w:val="WW8Num11z2"/>
    <w:rsid w:val="005C69E7"/>
  </w:style>
  <w:style w:type="character" w:customStyle="1" w:styleId="WW8Num11z3">
    <w:name w:val="WW8Num11z3"/>
    <w:rsid w:val="005C69E7"/>
  </w:style>
  <w:style w:type="character" w:customStyle="1" w:styleId="WW8Num11z4">
    <w:name w:val="WW8Num11z4"/>
    <w:rsid w:val="005C69E7"/>
  </w:style>
  <w:style w:type="character" w:customStyle="1" w:styleId="WW8Num11z5">
    <w:name w:val="WW8Num11z5"/>
    <w:rsid w:val="005C69E7"/>
  </w:style>
  <w:style w:type="character" w:customStyle="1" w:styleId="WW8Num11z6">
    <w:name w:val="WW8Num11z6"/>
    <w:rsid w:val="005C69E7"/>
  </w:style>
  <w:style w:type="character" w:customStyle="1" w:styleId="WW8Num11z7">
    <w:name w:val="WW8Num11z7"/>
    <w:rsid w:val="005C69E7"/>
  </w:style>
  <w:style w:type="character" w:customStyle="1" w:styleId="WW8Num11z8">
    <w:name w:val="WW8Num11z8"/>
    <w:rsid w:val="005C69E7"/>
  </w:style>
  <w:style w:type="character" w:customStyle="1" w:styleId="WW8Num12z0">
    <w:name w:val="WW8Num12z0"/>
    <w:rsid w:val="005C69E7"/>
  </w:style>
  <w:style w:type="character" w:customStyle="1" w:styleId="WW8Num12z1">
    <w:name w:val="WW8Num12z1"/>
    <w:rsid w:val="005C69E7"/>
  </w:style>
  <w:style w:type="character" w:customStyle="1" w:styleId="WW8Num12z2">
    <w:name w:val="WW8Num12z2"/>
    <w:rsid w:val="005C69E7"/>
  </w:style>
  <w:style w:type="character" w:customStyle="1" w:styleId="WW8Num12z3">
    <w:name w:val="WW8Num12z3"/>
    <w:rsid w:val="005C69E7"/>
  </w:style>
  <w:style w:type="character" w:customStyle="1" w:styleId="WW8Num12z4">
    <w:name w:val="WW8Num12z4"/>
    <w:rsid w:val="005C69E7"/>
  </w:style>
  <w:style w:type="character" w:customStyle="1" w:styleId="WW8Num12z5">
    <w:name w:val="WW8Num12z5"/>
    <w:rsid w:val="005C69E7"/>
  </w:style>
  <w:style w:type="character" w:customStyle="1" w:styleId="WW8Num12z6">
    <w:name w:val="WW8Num12z6"/>
    <w:rsid w:val="005C69E7"/>
  </w:style>
  <w:style w:type="character" w:customStyle="1" w:styleId="WW8Num12z7">
    <w:name w:val="WW8Num12z7"/>
    <w:rsid w:val="005C69E7"/>
  </w:style>
  <w:style w:type="character" w:customStyle="1" w:styleId="WW8Num12z8">
    <w:name w:val="WW8Num12z8"/>
    <w:rsid w:val="005C69E7"/>
  </w:style>
  <w:style w:type="character" w:customStyle="1" w:styleId="WW8Num13z0">
    <w:name w:val="WW8Num13z0"/>
    <w:rsid w:val="005C69E7"/>
  </w:style>
  <w:style w:type="character" w:customStyle="1" w:styleId="WW8Num13z1">
    <w:name w:val="WW8Num13z1"/>
    <w:rsid w:val="005C69E7"/>
  </w:style>
  <w:style w:type="character" w:customStyle="1" w:styleId="WW8Num13z2">
    <w:name w:val="WW8Num13z2"/>
    <w:rsid w:val="005C69E7"/>
  </w:style>
  <w:style w:type="character" w:customStyle="1" w:styleId="WW8Num13z3">
    <w:name w:val="WW8Num13z3"/>
    <w:rsid w:val="005C69E7"/>
  </w:style>
  <w:style w:type="character" w:customStyle="1" w:styleId="WW8Num13z4">
    <w:name w:val="WW8Num13z4"/>
    <w:rsid w:val="005C69E7"/>
  </w:style>
  <w:style w:type="character" w:customStyle="1" w:styleId="WW8Num13z5">
    <w:name w:val="WW8Num13z5"/>
    <w:rsid w:val="005C69E7"/>
  </w:style>
  <w:style w:type="character" w:customStyle="1" w:styleId="WW8Num13z6">
    <w:name w:val="WW8Num13z6"/>
    <w:rsid w:val="005C69E7"/>
  </w:style>
  <w:style w:type="character" w:customStyle="1" w:styleId="WW8Num13z7">
    <w:name w:val="WW8Num13z7"/>
    <w:rsid w:val="005C69E7"/>
  </w:style>
  <w:style w:type="character" w:customStyle="1" w:styleId="WW8Num13z8">
    <w:name w:val="WW8Num13z8"/>
    <w:rsid w:val="005C69E7"/>
  </w:style>
  <w:style w:type="character" w:customStyle="1" w:styleId="WW8Num14z0">
    <w:name w:val="WW8Num14z0"/>
    <w:rsid w:val="005C69E7"/>
  </w:style>
  <w:style w:type="character" w:customStyle="1" w:styleId="WW8Num14z1">
    <w:name w:val="WW8Num14z1"/>
    <w:rsid w:val="005C69E7"/>
  </w:style>
  <w:style w:type="character" w:customStyle="1" w:styleId="WW8Num14z2">
    <w:name w:val="WW8Num14z2"/>
    <w:rsid w:val="005C69E7"/>
  </w:style>
  <w:style w:type="character" w:customStyle="1" w:styleId="WW8Num14z3">
    <w:name w:val="WW8Num14z3"/>
    <w:rsid w:val="005C69E7"/>
  </w:style>
  <w:style w:type="character" w:customStyle="1" w:styleId="WW8Num14z4">
    <w:name w:val="WW8Num14z4"/>
    <w:rsid w:val="005C69E7"/>
  </w:style>
  <w:style w:type="character" w:customStyle="1" w:styleId="WW8Num14z5">
    <w:name w:val="WW8Num14z5"/>
    <w:rsid w:val="005C69E7"/>
  </w:style>
  <w:style w:type="character" w:customStyle="1" w:styleId="WW8Num14z6">
    <w:name w:val="WW8Num14z6"/>
    <w:rsid w:val="005C69E7"/>
  </w:style>
  <w:style w:type="character" w:customStyle="1" w:styleId="WW8Num14z7">
    <w:name w:val="WW8Num14z7"/>
    <w:rsid w:val="005C69E7"/>
  </w:style>
  <w:style w:type="character" w:customStyle="1" w:styleId="WW8Num14z8">
    <w:name w:val="WW8Num14z8"/>
    <w:rsid w:val="005C69E7"/>
  </w:style>
  <w:style w:type="character" w:customStyle="1" w:styleId="WW8Num2z1">
    <w:name w:val="WW8Num2z1"/>
    <w:rsid w:val="005C69E7"/>
  </w:style>
  <w:style w:type="character" w:customStyle="1" w:styleId="WW8Num2z2">
    <w:name w:val="WW8Num2z2"/>
    <w:rsid w:val="005C69E7"/>
  </w:style>
  <w:style w:type="character" w:customStyle="1" w:styleId="WW8Num2z3">
    <w:name w:val="WW8Num2z3"/>
    <w:rsid w:val="005C69E7"/>
  </w:style>
  <w:style w:type="character" w:customStyle="1" w:styleId="WW8Num2z4">
    <w:name w:val="WW8Num2z4"/>
    <w:rsid w:val="005C69E7"/>
  </w:style>
  <w:style w:type="character" w:customStyle="1" w:styleId="WW8Num2z5">
    <w:name w:val="WW8Num2z5"/>
    <w:rsid w:val="005C69E7"/>
  </w:style>
  <w:style w:type="character" w:customStyle="1" w:styleId="WW8Num2z6">
    <w:name w:val="WW8Num2z6"/>
    <w:rsid w:val="005C69E7"/>
  </w:style>
  <w:style w:type="character" w:customStyle="1" w:styleId="WW8Num2z7">
    <w:name w:val="WW8Num2z7"/>
    <w:rsid w:val="005C69E7"/>
  </w:style>
  <w:style w:type="character" w:customStyle="1" w:styleId="WW8Num2z8">
    <w:name w:val="WW8Num2z8"/>
    <w:rsid w:val="005C69E7"/>
  </w:style>
  <w:style w:type="character" w:customStyle="1" w:styleId="WW8Num15z0">
    <w:name w:val="WW8Num15z0"/>
    <w:rsid w:val="005C69E7"/>
  </w:style>
  <w:style w:type="character" w:customStyle="1" w:styleId="WW8Num15z1">
    <w:name w:val="WW8Num15z1"/>
    <w:rsid w:val="005C69E7"/>
  </w:style>
  <w:style w:type="character" w:customStyle="1" w:styleId="WW8Num15z2">
    <w:name w:val="WW8Num15z2"/>
    <w:rsid w:val="005C69E7"/>
  </w:style>
  <w:style w:type="character" w:customStyle="1" w:styleId="WW8Num15z3">
    <w:name w:val="WW8Num15z3"/>
    <w:rsid w:val="005C69E7"/>
  </w:style>
  <w:style w:type="character" w:customStyle="1" w:styleId="WW8Num15z4">
    <w:name w:val="WW8Num15z4"/>
    <w:rsid w:val="005C69E7"/>
  </w:style>
  <w:style w:type="character" w:customStyle="1" w:styleId="WW8Num15z5">
    <w:name w:val="WW8Num15z5"/>
    <w:rsid w:val="005C69E7"/>
  </w:style>
  <w:style w:type="character" w:customStyle="1" w:styleId="WW8Num15z6">
    <w:name w:val="WW8Num15z6"/>
    <w:rsid w:val="005C69E7"/>
  </w:style>
  <w:style w:type="character" w:customStyle="1" w:styleId="WW8Num15z7">
    <w:name w:val="WW8Num15z7"/>
    <w:rsid w:val="005C69E7"/>
  </w:style>
  <w:style w:type="character" w:customStyle="1" w:styleId="WW8Num15z8">
    <w:name w:val="WW8Num15z8"/>
    <w:rsid w:val="005C69E7"/>
  </w:style>
  <w:style w:type="character" w:customStyle="1" w:styleId="afff5">
    <w:name w:val="Основной шрифт"/>
    <w:rsid w:val="005C69E7"/>
  </w:style>
  <w:style w:type="character" w:customStyle="1" w:styleId="WW8Num3z1">
    <w:name w:val="WW8Num3z1"/>
    <w:rsid w:val="005C69E7"/>
    <w:rPr>
      <w:rFonts w:ascii="Courier New" w:hAnsi="Courier New" w:cs="Courier New" w:hint="default"/>
    </w:rPr>
  </w:style>
  <w:style w:type="character" w:customStyle="1" w:styleId="WW8Num3z2">
    <w:name w:val="WW8Num3z2"/>
    <w:rsid w:val="005C69E7"/>
    <w:rPr>
      <w:rFonts w:ascii="Wingdings" w:hAnsi="Wingdings" w:cs="Wingdings" w:hint="default"/>
    </w:rPr>
  </w:style>
  <w:style w:type="character" w:customStyle="1" w:styleId="WW8Num4z1">
    <w:name w:val="WW8Num4z1"/>
    <w:rsid w:val="005C69E7"/>
  </w:style>
  <w:style w:type="character" w:customStyle="1" w:styleId="WW8Num4z2">
    <w:name w:val="WW8Num4z2"/>
    <w:rsid w:val="005C69E7"/>
  </w:style>
  <w:style w:type="character" w:customStyle="1" w:styleId="WW8Num4z3">
    <w:name w:val="WW8Num4z3"/>
    <w:rsid w:val="005C69E7"/>
  </w:style>
  <w:style w:type="character" w:customStyle="1" w:styleId="WW8Num4z4">
    <w:name w:val="WW8Num4z4"/>
    <w:rsid w:val="005C69E7"/>
  </w:style>
  <w:style w:type="character" w:customStyle="1" w:styleId="WW8Num4z5">
    <w:name w:val="WW8Num4z5"/>
    <w:rsid w:val="005C69E7"/>
  </w:style>
  <w:style w:type="character" w:customStyle="1" w:styleId="WW8Num4z6">
    <w:name w:val="WW8Num4z6"/>
    <w:rsid w:val="005C69E7"/>
  </w:style>
  <w:style w:type="character" w:customStyle="1" w:styleId="WW8Num4z7">
    <w:name w:val="WW8Num4z7"/>
    <w:rsid w:val="005C69E7"/>
  </w:style>
  <w:style w:type="character" w:customStyle="1" w:styleId="WW8Num4z8">
    <w:name w:val="WW8Num4z8"/>
    <w:rsid w:val="005C69E7"/>
  </w:style>
  <w:style w:type="character" w:customStyle="1" w:styleId="WW8Num7z1">
    <w:name w:val="WW8Num7z1"/>
    <w:rsid w:val="005C69E7"/>
  </w:style>
  <w:style w:type="character" w:customStyle="1" w:styleId="WW8Num7z2">
    <w:name w:val="WW8Num7z2"/>
    <w:rsid w:val="005C69E7"/>
  </w:style>
  <w:style w:type="character" w:customStyle="1" w:styleId="WW8Num7z3">
    <w:name w:val="WW8Num7z3"/>
    <w:rsid w:val="005C69E7"/>
  </w:style>
  <w:style w:type="character" w:customStyle="1" w:styleId="WW8Num7z4">
    <w:name w:val="WW8Num7z4"/>
    <w:rsid w:val="005C69E7"/>
  </w:style>
  <w:style w:type="character" w:customStyle="1" w:styleId="WW8Num7z5">
    <w:name w:val="WW8Num7z5"/>
    <w:rsid w:val="005C69E7"/>
  </w:style>
  <w:style w:type="character" w:customStyle="1" w:styleId="WW8Num7z6">
    <w:name w:val="WW8Num7z6"/>
    <w:rsid w:val="005C69E7"/>
  </w:style>
  <w:style w:type="character" w:customStyle="1" w:styleId="WW8Num7z7">
    <w:name w:val="WW8Num7z7"/>
    <w:rsid w:val="005C69E7"/>
  </w:style>
  <w:style w:type="character" w:customStyle="1" w:styleId="WW8Num7z8">
    <w:name w:val="WW8Num7z8"/>
    <w:rsid w:val="005C69E7"/>
  </w:style>
  <w:style w:type="character" w:customStyle="1" w:styleId="WW8Num16z0">
    <w:name w:val="WW8Num16z0"/>
    <w:rsid w:val="005C69E7"/>
    <w:rPr>
      <w:rFonts w:ascii="Times New Roman" w:eastAsia="Times New Roman" w:hAnsi="Times New Roman" w:cs="Times New Roman"/>
      <w:b w:val="0"/>
      <w:bCs w:val="0"/>
      <w:i w:val="0"/>
      <w:iCs w:val="0"/>
      <w:caps w:val="0"/>
      <w:smallCaps w:val="0"/>
      <w:strike w:val="0"/>
      <w:dstrike w:val="0"/>
      <w:color w:val="000000"/>
      <w:spacing w:val="0"/>
      <w:w w:val="100"/>
      <w:kern w:val="2"/>
      <w:position w:val="0"/>
      <w:sz w:val="24"/>
      <w:shd w:val="clear" w:color="auto" w:fill="auto"/>
      <w:vertAlign w:val="baseline"/>
    </w:rPr>
  </w:style>
  <w:style w:type="character" w:customStyle="1" w:styleId="WW8Num17z0">
    <w:name w:val="WW8Num17z0"/>
    <w:rsid w:val="005C69E7"/>
  </w:style>
  <w:style w:type="character" w:customStyle="1" w:styleId="WW8Num17z1">
    <w:name w:val="WW8Num17z1"/>
    <w:rsid w:val="005C69E7"/>
  </w:style>
  <w:style w:type="character" w:customStyle="1" w:styleId="WW8Num17z2">
    <w:name w:val="WW8Num17z2"/>
    <w:rsid w:val="005C69E7"/>
  </w:style>
  <w:style w:type="character" w:customStyle="1" w:styleId="WW8Num17z3">
    <w:name w:val="WW8Num17z3"/>
    <w:rsid w:val="005C69E7"/>
  </w:style>
  <w:style w:type="character" w:customStyle="1" w:styleId="WW8Num17z4">
    <w:name w:val="WW8Num17z4"/>
    <w:rsid w:val="005C69E7"/>
  </w:style>
  <w:style w:type="character" w:customStyle="1" w:styleId="WW8Num17z5">
    <w:name w:val="WW8Num17z5"/>
    <w:rsid w:val="005C69E7"/>
  </w:style>
  <w:style w:type="character" w:customStyle="1" w:styleId="WW8Num17z6">
    <w:name w:val="WW8Num17z6"/>
    <w:rsid w:val="005C69E7"/>
  </w:style>
  <w:style w:type="character" w:customStyle="1" w:styleId="WW8Num17z7">
    <w:name w:val="WW8Num17z7"/>
    <w:rsid w:val="005C69E7"/>
  </w:style>
  <w:style w:type="character" w:customStyle="1" w:styleId="WW8Num17z8">
    <w:name w:val="WW8Num17z8"/>
    <w:rsid w:val="005C69E7"/>
  </w:style>
  <w:style w:type="character" w:customStyle="1" w:styleId="WW8Num18z0">
    <w:name w:val="WW8Num18z0"/>
    <w:rsid w:val="005C69E7"/>
    <w:rPr>
      <w:rFonts w:ascii="Symbol" w:hAnsi="Symbol" w:cs="Symbol" w:hint="default"/>
      <w:sz w:val="20"/>
    </w:rPr>
  </w:style>
  <w:style w:type="character" w:customStyle="1" w:styleId="WW8Num19z0">
    <w:name w:val="WW8Num19z0"/>
    <w:rsid w:val="005C69E7"/>
    <w:rPr>
      <w:rFonts w:ascii="Symbol" w:hAnsi="Symbol" w:cs="Symbol" w:hint="default"/>
    </w:rPr>
  </w:style>
  <w:style w:type="character" w:customStyle="1" w:styleId="WW8Num19z1">
    <w:name w:val="WW8Num19z1"/>
    <w:rsid w:val="005C69E7"/>
    <w:rPr>
      <w:rFonts w:ascii="Courier New" w:hAnsi="Courier New" w:cs="Courier New" w:hint="default"/>
    </w:rPr>
  </w:style>
  <w:style w:type="character" w:customStyle="1" w:styleId="WW8Num19z2">
    <w:name w:val="WW8Num19z2"/>
    <w:rsid w:val="005C69E7"/>
    <w:rPr>
      <w:rFonts w:ascii="Wingdings" w:hAnsi="Wingdings" w:cs="Wingdings" w:hint="default"/>
    </w:rPr>
  </w:style>
  <w:style w:type="character" w:customStyle="1" w:styleId="WW8Num20z0">
    <w:name w:val="WW8Num20z0"/>
    <w:rsid w:val="005C69E7"/>
    <w:rPr>
      <w:rFonts w:ascii="Symbol" w:hAnsi="Symbol" w:cs="Symbol" w:hint="default"/>
    </w:rPr>
  </w:style>
  <w:style w:type="character" w:customStyle="1" w:styleId="WW8Num20z1">
    <w:name w:val="WW8Num20z1"/>
    <w:rsid w:val="005C69E7"/>
    <w:rPr>
      <w:rFonts w:ascii="Courier New" w:hAnsi="Courier New" w:cs="Courier New" w:hint="default"/>
    </w:rPr>
  </w:style>
  <w:style w:type="character" w:customStyle="1" w:styleId="WW8Num20z2">
    <w:name w:val="WW8Num20z2"/>
    <w:rsid w:val="005C69E7"/>
    <w:rPr>
      <w:rFonts w:ascii="Wingdings" w:hAnsi="Wingdings" w:cs="Wingdings" w:hint="default"/>
    </w:rPr>
  </w:style>
  <w:style w:type="character" w:customStyle="1" w:styleId="WW8Num21z0">
    <w:name w:val="WW8Num21z0"/>
    <w:rsid w:val="005C69E7"/>
    <w:rPr>
      <w:rFonts w:ascii="Symbol" w:hAnsi="Symbol" w:cs="Symbol" w:hint="default"/>
      <w:sz w:val="20"/>
    </w:rPr>
  </w:style>
  <w:style w:type="character" w:customStyle="1" w:styleId="WW8Num22z0">
    <w:name w:val="WW8Num22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3z0">
    <w:name w:val="WW8Num23z0"/>
    <w:rsid w:val="005C69E7"/>
    <w:rPr>
      <w:rFonts w:ascii="Symbol" w:hAnsi="Symbol" w:cs="Symbol" w:hint="default"/>
      <w:sz w:val="20"/>
    </w:rPr>
  </w:style>
  <w:style w:type="character" w:customStyle="1" w:styleId="WW8Num24z0">
    <w:name w:val="WW8Num24z0"/>
    <w:rsid w:val="005C69E7"/>
    <w:rPr>
      <w:rFonts w:ascii="Symbol" w:hAnsi="Symbol" w:cs="Symbol" w:hint="default"/>
      <w:sz w:val="20"/>
    </w:rPr>
  </w:style>
  <w:style w:type="character" w:customStyle="1" w:styleId="WW8Num24z1">
    <w:name w:val="WW8Num24z1"/>
    <w:rsid w:val="005C69E7"/>
    <w:rPr>
      <w:rFonts w:hint="default"/>
    </w:rPr>
  </w:style>
  <w:style w:type="character" w:customStyle="1" w:styleId="WW8Num25z0">
    <w:name w:val="WW8Num25z0"/>
    <w:rsid w:val="005C69E7"/>
    <w:rPr>
      <w:rFonts w:hint="default"/>
    </w:rPr>
  </w:style>
  <w:style w:type="character" w:customStyle="1" w:styleId="WW8Num25z1">
    <w:name w:val="WW8Num25z1"/>
    <w:rsid w:val="005C69E7"/>
  </w:style>
  <w:style w:type="character" w:customStyle="1" w:styleId="WW8Num25z2">
    <w:name w:val="WW8Num25z2"/>
    <w:rsid w:val="005C69E7"/>
  </w:style>
  <w:style w:type="character" w:customStyle="1" w:styleId="WW8Num25z3">
    <w:name w:val="WW8Num25z3"/>
    <w:rsid w:val="005C69E7"/>
  </w:style>
  <w:style w:type="character" w:customStyle="1" w:styleId="WW8Num25z4">
    <w:name w:val="WW8Num25z4"/>
    <w:rsid w:val="005C69E7"/>
  </w:style>
  <w:style w:type="character" w:customStyle="1" w:styleId="WW8Num25z5">
    <w:name w:val="WW8Num25z5"/>
    <w:rsid w:val="005C69E7"/>
  </w:style>
  <w:style w:type="character" w:customStyle="1" w:styleId="WW8Num25z6">
    <w:name w:val="WW8Num25z6"/>
    <w:rsid w:val="005C69E7"/>
  </w:style>
  <w:style w:type="character" w:customStyle="1" w:styleId="WW8Num25z7">
    <w:name w:val="WW8Num25z7"/>
    <w:rsid w:val="005C69E7"/>
  </w:style>
  <w:style w:type="character" w:customStyle="1" w:styleId="WW8Num25z8">
    <w:name w:val="WW8Num25z8"/>
    <w:rsid w:val="005C69E7"/>
  </w:style>
  <w:style w:type="character" w:customStyle="1" w:styleId="WW8Num26z0">
    <w:name w:val="WW8Num26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27z0">
    <w:name w:val="WW8Num27z0"/>
    <w:rsid w:val="005C69E7"/>
    <w:rPr>
      <w:rFonts w:ascii="Symbol" w:hAnsi="Symbol" w:cs="Symbol" w:hint="default"/>
    </w:rPr>
  </w:style>
  <w:style w:type="character" w:customStyle="1" w:styleId="WW8Num27z1">
    <w:name w:val="WW8Num27z1"/>
    <w:rsid w:val="005C69E7"/>
    <w:rPr>
      <w:rFonts w:ascii="Courier New" w:hAnsi="Courier New" w:cs="Courier New" w:hint="default"/>
    </w:rPr>
  </w:style>
  <w:style w:type="character" w:customStyle="1" w:styleId="WW8Num27z2">
    <w:name w:val="WW8Num27z2"/>
    <w:rsid w:val="005C69E7"/>
    <w:rPr>
      <w:rFonts w:ascii="Wingdings" w:hAnsi="Wingdings" w:cs="Wingdings" w:hint="default"/>
    </w:rPr>
  </w:style>
  <w:style w:type="character" w:customStyle="1" w:styleId="WW8Num28z0">
    <w:name w:val="WW8Num28z0"/>
    <w:rsid w:val="005C69E7"/>
    <w:rPr>
      <w:rFonts w:cs="Times New Roman" w:hint="default"/>
    </w:rPr>
  </w:style>
  <w:style w:type="character" w:customStyle="1" w:styleId="WW8Num28z1">
    <w:name w:val="WW8Num28z1"/>
    <w:rsid w:val="005C69E7"/>
  </w:style>
  <w:style w:type="character" w:customStyle="1" w:styleId="WW8Num28z2">
    <w:name w:val="WW8Num28z2"/>
    <w:rsid w:val="005C69E7"/>
  </w:style>
  <w:style w:type="character" w:customStyle="1" w:styleId="WW8Num28z3">
    <w:name w:val="WW8Num28z3"/>
    <w:rsid w:val="005C69E7"/>
  </w:style>
  <w:style w:type="character" w:customStyle="1" w:styleId="WW8Num28z4">
    <w:name w:val="WW8Num28z4"/>
    <w:rsid w:val="005C69E7"/>
  </w:style>
  <w:style w:type="character" w:customStyle="1" w:styleId="WW8Num28z5">
    <w:name w:val="WW8Num28z5"/>
    <w:rsid w:val="005C69E7"/>
  </w:style>
  <w:style w:type="character" w:customStyle="1" w:styleId="WW8Num28z6">
    <w:name w:val="WW8Num28z6"/>
    <w:rsid w:val="005C69E7"/>
  </w:style>
  <w:style w:type="character" w:customStyle="1" w:styleId="WW8Num28z7">
    <w:name w:val="WW8Num28z7"/>
    <w:rsid w:val="005C69E7"/>
  </w:style>
  <w:style w:type="character" w:customStyle="1" w:styleId="WW8Num28z8">
    <w:name w:val="WW8Num28z8"/>
    <w:rsid w:val="005C69E7"/>
  </w:style>
  <w:style w:type="character" w:customStyle="1" w:styleId="WW8Num29z0">
    <w:name w:val="WW8Num29z0"/>
    <w:rsid w:val="005C69E7"/>
    <w:rPr>
      <w:rFonts w:ascii="Symbol" w:hAnsi="Symbol" w:cs="Symbol" w:hint="default"/>
      <w:sz w:val="20"/>
    </w:rPr>
  </w:style>
  <w:style w:type="character" w:customStyle="1" w:styleId="WW8Num30z0">
    <w:name w:val="WW8Num30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1z0">
    <w:name w:val="WW8Num31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2z0">
    <w:name w:val="WW8Num32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WW8Num33z0">
    <w:name w:val="WW8Num33z0"/>
    <w:rsid w:val="005C69E7"/>
    <w:rPr>
      <w:rFonts w:ascii="Symbol" w:hAnsi="Symbol" w:cs="Symbol" w:hint="default"/>
    </w:rPr>
  </w:style>
  <w:style w:type="character" w:customStyle="1" w:styleId="WW8Num33z1">
    <w:name w:val="WW8Num33z1"/>
    <w:rsid w:val="005C69E7"/>
    <w:rPr>
      <w:rFonts w:ascii="Courier New" w:hAnsi="Courier New" w:cs="Courier New" w:hint="default"/>
    </w:rPr>
  </w:style>
  <w:style w:type="character" w:customStyle="1" w:styleId="WW8Num33z2">
    <w:name w:val="WW8Num33z2"/>
    <w:rsid w:val="005C69E7"/>
    <w:rPr>
      <w:rFonts w:ascii="Wingdings" w:hAnsi="Wingdings" w:cs="Wingdings" w:hint="default"/>
    </w:rPr>
  </w:style>
  <w:style w:type="character" w:customStyle="1" w:styleId="WW8Num34z0">
    <w:name w:val="WW8Num34z0"/>
    <w:rsid w:val="005C69E7"/>
    <w:rPr>
      <w:rFonts w:cs="Arial Unicode MS"/>
      <w:caps w:val="0"/>
      <w:smallCaps w:val="0"/>
      <w:strike w:val="0"/>
      <w:dstrike w:val="0"/>
      <w:color w:val="000000"/>
      <w:spacing w:val="0"/>
      <w:w w:val="100"/>
      <w:kern w:val="2"/>
      <w:position w:val="0"/>
      <w:sz w:val="24"/>
      <w:shd w:val="clear" w:color="auto" w:fill="auto"/>
      <w:vertAlign w:val="baseline"/>
    </w:rPr>
  </w:style>
  <w:style w:type="character" w:customStyle="1" w:styleId="1b">
    <w:name w:val="Основной шрифт абзаца1"/>
    <w:rsid w:val="005C69E7"/>
  </w:style>
  <w:style w:type="character" w:customStyle="1" w:styleId="Link">
    <w:name w:val="Link"/>
    <w:rsid w:val="005C69E7"/>
    <w:rPr>
      <w:color w:val="0000FF"/>
      <w:u w:val="single" w:color="0000FF"/>
    </w:rPr>
  </w:style>
  <w:style w:type="character" w:customStyle="1" w:styleId="Hyperlink0">
    <w:name w:val="Hyperlink.0"/>
    <w:rsid w:val="005C69E7"/>
    <w:rPr>
      <w:color w:val="0000FF"/>
      <w:sz w:val="28"/>
      <w:szCs w:val="28"/>
      <w:u w:val="single" w:color="0000FF"/>
    </w:rPr>
  </w:style>
  <w:style w:type="character" w:customStyle="1" w:styleId="1c">
    <w:name w:val="Стиль1"/>
    <w:rsid w:val="005C69E7"/>
    <w:rPr>
      <w:rFonts w:ascii="Times New Roman" w:hAnsi="Times New Roman" w:cs="Times New Roman"/>
      <w:i/>
      <w:sz w:val="24"/>
    </w:rPr>
  </w:style>
  <w:style w:type="character" w:customStyle="1" w:styleId="2b">
    <w:name w:val="Обычный (веб) Знак2"/>
    <w:rsid w:val="005C69E7"/>
    <w:rPr>
      <w:rFonts w:eastAsia="Times New Roman"/>
      <w:b/>
      <w:bCs/>
      <w:color w:val="000000"/>
      <w:sz w:val="28"/>
      <w:szCs w:val="28"/>
      <w:shd w:val="clear" w:color="auto" w:fill="FFFFFF"/>
      <w:lang w:bidi="ar-SA"/>
    </w:rPr>
  </w:style>
  <w:style w:type="character" w:customStyle="1" w:styleId="c23">
    <w:name w:val="c23"/>
    <w:rsid w:val="005C69E7"/>
  </w:style>
  <w:style w:type="character" w:customStyle="1" w:styleId="w">
    <w:name w:val="w"/>
    <w:rsid w:val="005C69E7"/>
  </w:style>
  <w:style w:type="character" w:customStyle="1" w:styleId="Zag11">
    <w:name w:val="Zag_11"/>
    <w:rsid w:val="005C69E7"/>
  </w:style>
  <w:style w:type="character" w:customStyle="1" w:styleId="share-counter-common">
    <w:name w:val="share-counter-common"/>
    <w:rsid w:val="005C69E7"/>
  </w:style>
  <w:style w:type="character" w:customStyle="1" w:styleId="c0">
    <w:name w:val="c0"/>
    <w:rsid w:val="005C69E7"/>
  </w:style>
  <w:style w:type="character" w:customStyle="1" w:styleId="2c">
    <w:name w:val="Основной текст с отступом 2 Знак"/>
    <w:link w:val="2d"/>
    <w:uiPriority w:val="99"/>
    <w:rsid w:val="005C69E7"/>
    <w:rPr>
      <w:rFonts w:ascii="Calibri" w:eastAsia="Calibri" w:hAnsi="Calibri" w:cs="Calibri"/>
      <w:color w:val="000000"/>
      <w:sz w:val="22"/>
      <w:szCs w:val="22"/>
    </w:rPr>
  </w:style>
  <w:style w:type="character" w:styleId="afff6">
    <w:name w:val="Strong"/>
    <w:uiPriority w:val="22"/>
    <w:qFormat/>
    <w:rsid w:val="005C69E7"/>
    <w:rPr>
      <w:b/>
      <w:bCs/>
    </w:rPr>
  </w:style>
  <w:style w:type="character" w:customStyle="1" w:styleId="1d">
    <w:name w:val="Знак примечания1"/>
    <w:rsid w:val="005C69E7"/>
    <w:rPr>
      <w:sz w:val="16"/>
      <w:szCs w:val="16"/>
    </w:rPr>
  </w:style>
  <w:style w:type="character" w:customStyle="1" w:styleId="afff7">
    <w:name w:val="Символ сноски"/>
    <w:rsid w:val="005C69E7"/>
    <w:rPr>
      <w:vertAlign w:val="superscript"/>
    </w:rPr>
  </w:style>
  <w:style w:type="character" w:styleId="afff8">
    <w:name w:val="FollowedHyperlink"/>
    <w:uiPriority w:val="99"/>
    <w:rsid w:val="005C69E7"/>
    <w:rPr>
      <w:color w:val="FF00FF"/>
      <w:u w:val="single"/>
    </w:rPr>
  </w:style>
  <w:style w:type="character" w:customStyle="1" w:styleId="FontStyle22">
    <w:name w:val="Font Style22"/>
    <w:rsid w:val="005C69E7"/>
    <w:rPr>
      <w:rFonts w:ascii="Times New Roman" w:hAnsi="Times New Roman" w:cs="Times New Roman" w:hint="default"/>
      <w:sz w:val="26"/>
      <w:szCs w:val="26"/>
    </w:rPr>
  </w:style>
  <w:style w:type="character" w:customStyle="1" w:styleId="c8">
    <w:name w:val="c8"/>
    <w:rsid w:val="005C69E7"/>
  </w:style>
  <w:style w:type="paragraph" w:styleId="afff9">
    <w:name w:val="List"/>
    <w:basedOn w:val="aff2"/>
    <w:uiPriority w:val="99"/>
    <w:rsid w:val="005C69E7"/>
    <w:pPr>
      <w:widowControl/>
      <w:pBdr>
        <w:top w:val="none" w:sz="0" w:space="0" w:color="000000"/>
        <w:left w:val="none" w:sz="0" w:space="0" w:color="000000"/>
        <w:bottom w:val="none" w:sz="0" w:space="0" w:color="000000"/>
        <w:right w:val="none" w:sz="0" w:space="0" w:color="000000"/>
      </w:pBdr>
      <w:suppressAutoHyphens/>
      <w:autoSpaceDE/>
      <w:autoSpaceDN/>
      <w:spacing w:after="120" w:line="276" w:lineRule="auto"/>
      <w:ind w:left="0" w:right="0" w:firstLine="0"/>
      <w:jc w:val="left"/>
    </w:pPr>
    <w:rPr>
      <w:rFonts w:ascii="Calibri" w:eastAsia="Calibri" w:hAnsi="Calibri" w:cs="Mangal"/>
      <w:color w:val="000000"/>
      <w:sz w:val="22"/>
      <w:szCs w:val="22"/>
      <w:lang w:val="ru-RU" w:eastAsia="zh-CN"/>
    </w:rPr>
  </w:style>
  <w:style w:type="paragraph" w:styleId="afffa">
    <w:name w:val="caption"/>
    <w:basedOn w:val="a"/>
    <w:uiPriority w:val="35"/>
    <w:qFormat/>
    <w:rsid w:val="005C69E7"/>
    <w:pPr>
      <w:widowControl/>
      <w:suppressLineNumbers/>
      <w:pBdr>
        <w:top w:val="none" w:sz="0" w:space="0" w:color="000000"/>
        <w:left w:val="none" w:sz="0" w:space="0" w:color="000000"/>
        <w:bottom w:val="none" w:sz="0" w:space="0" w:color="000000"/>
        <w:right w:val="none" w:sz="0" w:space="0" w:color="000000"/>
      </w:pBdr>
      <w:suppressAutoHyphens/>
      <w:spacing w:before="120" w:after="120"/>
    </w:pPr>
    <w:rPr>
      <w:rFonts w:cs="Mangal"/>
      <w:i/>
      <w:iCs/>
      <w:color w:val="000000"/>
      <w:sz w:val="24"/>
      <w:szCs w:val="24"/>
      <w:lang w:val="ru-RU" w:eastAsia="zh-CN"/>
    </w:rPr>
  </w:style>
  <w:style w:type="paragraph" w:customStyle="1" w:styleId="2e">
    <w:name w:val="Указатель2"/>
    <w:basedOn w:val="a"/>
    <w:rsid w:val="005C69E7"/>
    <w:pPr>
      <w:widowControl/>
      <w:suppressLineNumbers/>
      <w:pBdr>
        <w:top w:val="none" w:sz="0" w:space="0" w:color="000000"/>
        <w:left w:val="none" w:sz="0" w:space="0" w:color="000000"/>
        <w:bottom w:val="none" w:sz="0" w:space="0" w:color="000000"/>
        <w:right w:val="none" w:sz="0" w:space="0" w:color="000000"/>
      </w:pBdr>
      <w:suppressAutoHyphens/>
    </w:pPr>
    <w:rPr>
      <w:rFonts w:cs="Mangal"/>
      <w:color w:val="000000"/>
      <w:lang w:val="ru-RU" w:eastAsia="zh-CN"/>
    </w:rPr>
  </w:style>
  <w:style w:type="paragraph" w:customStyle="1" w:styleId="afffb">
    <w:name w:val="Надпись"/>
    <w:basedOn w:val="a"/>
    <w:rsid w:val="005C69E7"/>
    <w:pPr>
      <w:widowControl/>
      <w:suppressLineNumbers/>
      <w:pBdr>
        <w:top w:val="none" w:sz="0" w:space="0" w:color="000000"/>
        <w:left w:val="none" w:sz="0" w:space="0" w:color="000000"/>
        <w:bottom w:val="none" w:sz="0" w:space="0" w:color="000000"/>
        <w:right w:val="none" w:sz="0" w:space="0" w:color="000000"/>
      </w:pBdr>
      <w:suppressAutoHyphens/>
      <w:spacing w:before="120" w:after="120"/>
    </w:pPr>
    <w:rPr>
      <w:rFonts w:cs="Mangal"/>
      <w:i/>
      <w:iCs/>
      <w:color w:val="000000"/>
      <w:sz w:val="24"/>
      <w:szCs w:val="24"/>
      <w:lang w:val="ru-RU" w:eastAsia="zh-CN"/>
    </w:rPr>
  </w:style>
  <w:style w:type="paragraph" w:customStyle="1" w:styleId="1e">
    <w:name w:val="Указатель1"/>
    <w:basedOn w:val="a"/>
    <w:uiPriority w:val="99"/>
    <w:rsid w:val="005C69E7"/>
    <w:pPr>
      <w:widowControl/>
      <w:suppressLineNumbers/>
      <w:pBdr>
        <w:top w:val="none" w:sz="0" w:space="0" w:color="000000"/>
        <w:left w:val="none" w:sz="0" w:space="0" w:color="000000"/>
        <w:bottom w:val="none" w:sz="0" w:space="0" w:color="000000"/>
        <w:right w:val="none" w:sz="0" w:space="0" w:color="000000"/>
      </w:pBdr>
      <w:suppressAutoHyphens/>
    </w:pPr>
    <w:rPr>
      <w:rFonts w:cs="Mangal"/>
      <w:color w:val="000000"/>
      <w:lang w:val="ru-RU" w:eastAsia="zh-CN"/>
    </w:rPr>
  </w:style>
  <w:style w:type="paragraph" w:customStyle="1" w:styleId="HeaderFooter">
    <w:name w:val="Header &amp; Footer"/>
    <w:rsid w:val="005C69E7"/>
    <w:pPr>
      <w:pBdr>
        <w:top w:val="none" w:sz="0" w:space="0" w:color="000000"/>
        <w:left w:val="none" w:sz="0" w:space="0" w:color="000000"/>
        <w:bottom w:val="none" w:sz="0" w:space="0" w:color="000000"/>
        <w:right w:val="none" w:sz="0" w:space="0" w:color="000000"/>
      </w:pBdr>
      <w:tabs>
        <w:tab w:val="right" w:pos="9020"/>
      </w:tabs>
      <w:suppressAutoHyphens/>
    </w:pPr>
    <w:rPr>
      <w:rFonts w:ascii="Helvetica Neue" w:eastAsia="Arial Unicode MS" w:hAnsi="Helvetica Neue" w:cs="Arial Unicode MS"/>
      <w:color w:val="000000"/>
      <w:sz w:val="24"/>
      <w:szCs w:val="24"/>
      <w:lang w:eastAsia="zh-CN"/>
    </w:rPr>
  </w:style>
  <w:style w:type="paragraph" w:customStyle="1" w:styleId="1f">
    <w:name w:val="Заголовок таблицы ссылок1"/>
    <w:next w:val="a"/>
    <w:rsid w:val="005C69E7"/>
    <w:pPr>
      <w:keepNext/>
      <w:keepLines/>
      <w:pBdr>
        <w:top w:val="none" w:sz="0" w:space="0" w:color="000000"/>
        <w:left w:val="none" w:sz="0" w:space="0" w:color="000000"/>
        <w:bottom w:val="none" w:sz="0" w:space="0" w:color="000000"/>
        <w:right w:val="none" w:sz="0" w:space="0" w:color="000000"/>
      </w:pBdr>
      <w:suppressAutoHyphens/>
      <w:spacing w:before="480" w:after="200" w:line="276" w:lineRule="auto"/>
    </w:pPr>
    <w:rPr>
      <w:rFonts w:ascii="Cambria" w:eastAsia="Cambria" w:hAnsi="Cambria" w:cs="Cambria"/>
      <w:b/>
      <w:bCs/>
      <w:color w:val="365F91"/>
      <w:sz w:val="28"/>
      <w:szCs w:val="28"/>
      <w:lang w:eastAsia="zh-CN"/>
    </w:rPr>
  </w:style>
  <w:style w:type="paragraph" w:styleId="afffc">
    <w:name w:val="Body Text Indent"/>
    <w:link w:val="afffd"/>
    <w:uiPriority w:val="99"/>
    <w:rsid w:val="005C69E7"/>
    <w:pPr>
      <w:pBdr>
        <w:top w:val="none" w:sz="0" w:space="0" w:color="000000"/>
        <w:left w:val="none" w:sz="0" w:space="0" w:color="000000"/>
        <w:bottom w:val="none" w:sz="0" w:space="0" w:color="000000"/>
        <w:right w:val="none" w:sz="0" w:space="0" w:color="000000"/>
      </w:pBdr>
      <w:suppressAutoHyphens/>
      <w:spacing w:after="120" w:line="276" w:lineRule="auto"/>
      <w:ind w:left="283"/>
    </w:pPr>
    <w:rPr>
      <w:color w:val="000000"/>
      <w:sz w:val="22"/>
      <w:szCs w:val="22"/>
      <w:lang w:eastAsia="zh-CN"/>
    </w:rPr>
  </w:style>
  <w:style w:type="character" w:customStyle="1" w:styleId="afffd">
    <w:name w:val="Основной текст с отступом Знак"/>
    <w:link w:val="afffc"/>
    <w:uiPriority w:val="99"/>
    <w:rsid w:val="005C69E7"/>
    <w:rPr>
      <w:color w:val="000000"/>
      <w:sz w:val="22"/>
      <w:szCs w:val="22"/>
      <w:lang w:eastAsia="zh-CN" w:bidi="ar-SA"/>
    </w:rPr>
  </w:style>
  <w:style w:type="paragraph" w:customStyle="1" w:styleId="1f0">
    <w:name w:val="Без интервала1"/>
    <w:aliases w:val="основа"/>
    <w:link w:val="NoSpacingChar"/>
    <w:qFormat/>
    <w:rsid w:val="005C69E7"/>
    <w:pPr>
      <w:pBdr>
        <w:top w:val="none" w:sz="0" w:space="0" w:color="000000"/>
        <w:left w:val="none" w:sz="0" w:space="0" w:color="000000"/>
        <w:bottom w:val="none" w:sz="0" w:space="0" w:color="000000"/>
        <w:right w:val="none" w:sz="0" w:space="0" w:color="000000"/>
      </w:pBdr>
      <w:suppressAutoHyphens/>
      <w:spacing w:after="200" w:line="276" w:lineRule="auto"/>
    </w:pPr>
    <w:rPr>
      <w:rFonts w:ascii="Times New Roman" w:eastAsia="Arial Unicode MS" w:hAnsi="Times New Roman"/>
      <w:color w:val="000000"/>
      <w:sz w:val="24"/>
      <w:szCs w:val="24"/>
      <w:lang w:eastAsia="zh-CN"/>
    </w:rPr>
  </w:style>
  <w:style w:type="paragraph" w:customStyle="1" w:styleId="p1">
    <w:name w:val="p1"/>
    <w:rsid w:val="005C69E7"/>
    <w:pPr>
      <w:pBdr>
        <w:top w:val="none" w:sz="0" w:space="0" w:color="000000"/>
        <w:left w:val="none" w:sz="0" w:space="0" w:color="000000"/>
        <w:bottom w:val="none" w:sz="0" w:space="0" w:color="000000"/>
        <w:right w:val="none" w:sz="0" w:space="0" w:color="000000"/>
      </w:pBdr>
      <w:suppressAutoHyphens/>
      <w:spacing w:line="216" w:lineRule="atLeast"/>
      <w:jc w:val="center"/>
    </w:pPr>
    <w:rPr>
      <w:rFonts w:ascii="Trebuchet MS" w:eastAsia="Arial Unicode MS" w:hAnsi="Trebuchet MS" w:cs="Arial Unicode MS"/>
      <w:color w:val="000000"/>
      <w:sz w:val="18"/>
      <w:szCs w:val="18"/>
      <w:lang w:eastAsia="zh-CN"/>
    </w:rPr>
  </w:style>
  <w:style w:type="paragraph" w:customStyle="1" w:styleId="p2">
    <w:name w:val="p2"/>
    <w:rsid w:val="005C69E7"/>
    <w:pPr>
      <w:pBdr>
        <w:top w:val="none" w:sz="0" w:space="0" w:color="000000"/>
        <w:left w:val="none" w:sz="0" w:space="0" w:color="000000"/>
        <w:bottom w:val="none" w:sz="0" w:space="0" w:color="000000"/>
        <w:right w:val="none" w:sz="0" w:space="0" w:color="000000"/>
      </w:pBdr>
      <w:suppressAutoHyphens/>
      <w:spacing w:line="216" w:lineRule="atLeast"/>
      <w:jc w:val="center"/>
    </w:pPr>
    <w:rPr>
      <w:rFonts w:ascii="Times New Roman" w:eastAsia="Times New Roman" w:hAnsi="Times New Roman"/>
      <w:color w:val="000000"/>
      <w:sz w:val="18"/>
      <w:szCs w:val="18"/>
      <w:lang w:eastAsia="zh-CN"/>
    </w:rPr>
  </w:style>
  <w:style w:type="paragraph" w:customStyle="1" w:styleId="p3">
    <w:name w:val="p3"/>
    <w:rsid w:val="005C69E7"/>
    <w:pPr>
      <w:pBdr>
        <w:top w:val="none" w:sz="0" w:space="0" w:color="000000"/>
        <w:left w:val="none" w:sz="0" w:space="0" w:color="000000"/>
        <w:bottom w:val="none" w:sz="0" w:space="0" w:color="000000"/>
        <w:right w:val="none" w:sz="0" w:space="0" w:color="000000"/>
      </w:pBdr>
      <w:suppressAutoHyphens/>
    </w:pPr>
    <w:rPr>
      <w:rFonts w:ascii="Times New Roman" w:eastAsia="Arial Unicode MS" w:hAnsi="Times New Roman" w:cs="Arial Unicode MS"/>
      <w:color w:val="000000"/>
      <w:sz w:val="18"/>
      <w:szCs w:val="18"/>
      <w:lang w:eastAsia="zh-CN"/>
    </w:rPr>
  </w:style>
  <w:style w:type="paragraph" w:customStyle="1" w:styleId="p5">
    <w:name w:val="p5"/>
    <w:rsid w:val="005C69E7"/>
    <w:pPr>
      <w:pBdr>
        <w:top w:val="none" w:sz="0" w:space="0" w:color="000000"/>
        <w:left w:val="none" w:sz="0" w:space="0" w:color="000000"/>
        <w:bottom w:val="none" w:sz="0" w:space="0" w:color="000000"/>
        <w:right w:val="none" w:sz="0" w:space="0" w:color="000000"/>
      </w:pBdr>
      <w:suppressAutoHyphens/>
      <w:jc w:val="both"/>
    </w:pPr>
    <w:rPr>
      <w:rFonts w:ascii="Times New Roman" w:eastAsia="Arial Unicode MS" w:hAnsi="Times New Roman" w:cs="Arial Unicode MS"/>
      <w:color w:val="000000"/>
      <w:sz w:val="18"/>
      <w:szCs w:val="18"/>
      <w:lang w:eastAsia="zh-CN"/>
    </w:rPr>
  </w:style>
  <w:style w:type="paragraph" w:customStyle="1" w:styleId="p6">
    <w:name w:val="p6"/>
    <w:uiPriority w:val="99"/>
    <w:rsid w:val="005C69E7"/>
    <w:pPr>
      <w:pBdr>
        <w:top w:val="none" w:sz="0" w:space="0" w:color="000000"/>
        <w:left w:val="none" w:sz="0" w:space="0" w:color="000000"/>
        <w:bottom w:val="none" w:sz="0" w:space="0" w:color="000000"/>
        <w:right w:val="none" w:sz="0" w:space="0" w:color="000000"/>
      </w:pBdr>
      <w:suppressAutoHyphens/>
    </w:pPr>
    <w:rPr>
      <w:rFonts w:ascii="Times New Roman" w:eastAsia="Times New Roman" w:hAnsi="Times New Roman"/>
      <w:color w:val="000000"/>
      <w:sz w:val="18"/>
      <w:szCs w:val="18"/>
      <w:lang w:eastAsia="zh-CN"/>
    </w:rPr>
  </w:style>
  <w:style w:type="character" w:customStyle="1" w:styleId="1f1">
    <w:name w:val="Нижний колонтитул Знак1"/>
    <w:uiPriority w:val="99"/>
    <w:rsid w:val="005C69E7"/>
    <w:rPr>
      <w:rFonts w:ascii="Calibri" w:eastAsia="Calibri" w:hAnsi="Calibri"/>
      <w:color w:val="000000"/>
      <w:sz w:val="22"/>
      <w:szCs w:val="22"/>
      <w:lang w:eastAsia="zh-CN"/>
    </w:rPr>
  </w:style>
  <w:style w:type="paragraph" w:customStyle="1" w:styleId="310">
    <w:name w:val="Основной текст 31"/>
    <w:basedOn w:val="a"/>
    <w:rsid w:val="005C69E7"/>
    <w:pPr>
      <w:pBdr>
        <w:top w:val="none" w:sz="0" w:space="0" w:color="000000"/>
        <w:left w:val="none" w:sz="0" w:space="0" w:color="000000"/>
        <w:bottom w:val="none" w:sz="0" w:space="0" w:color="000000"/>
        <w:right w:val="none" w:sz="0" w:space="0" w:color="000000"/>
      </w:pBdr>
      <w:suppressAutoHyphens/>
      <w:spacing w:after="120" w:line="240" w:lineRule="auto"/>
    </w:pPr>
    <w:rPr>
      <w:rFonts w:ascii="Times New Roman" w:eastAsia="Arial Unicode MS" w:hAnsi="Times New Roman"/>
      <w:kern w:val="2"/>
      <w:sz w:val="16"/>
      <w:szCs w:val="16"/>
      <w:lang w:val="ru-RU" w:eastAsia="zh-CN"/>
    </w:rPr>
  </w:style>
  <w:style w:type="paragraph" w:customStyle="1" w:styleId="afffe">
    <w:name w:val="Письмо"/>
    <w:basedOn w:val="a"/>
    <w:rsid w:val="005C69E7"/>
    <w:pPr>
      <w:widowControl/>
      <w:pBdr>
        <w:top w:val="none" w:sz="0" w:space="0" w:color="000000"/>
        <w:left w:val="none" w:sz="0" w:space="0" w:color="000000"/>
        <w:bottom w:val="none" w:sz="0" w:space="0" w:color="000000"/>
        <w:right w:val="none" w:sz="0" w:space="0" w:color="000000"/>
      </w:pBdr>
      <w:suppressAutoHyphens/>
      <w:spacing w:after="0" w:line="320" w:lineRule="exact"/>
      <w:ind w:firstLine="720"/>
      <w:jc w:val="both"/>
    </w:pPr>
    <w:rPr>
      <w:rFonts w:ascii="Times New Roman" w:eastAsia="Times New Roman" w:hAnsi="Times New Roman"/>
      <w:sz w:val="28"/>
      <w:szCs w:val="20"/>
      <w:lang w:val="ru-RU" w:eastAsia="zh-CN"/>
    </w:rPr>
  </w:style>
  <w:style w:type="character" w:customStyle="1" w:styleId="1f2">
    <w:name w:val="Текст выноски Знак1"/>
    <w:uiPriority w:val="99"/>
    <w:rsid w:val="005C69E7"/>
    <w:rPr>
      <w:rFonts w:ascii="Segoe UI" w:eastAsia="Calibri" w:hAnsi="Segoe UI" w:cs="Times New Roman"/>
      <w:color w:val="000000"/>
      <w:sz w:val="18"/>
      <w:szCs w:val="18"/>
      <w:lang w:eastAsia="zh-CN"/>
    </w:rPr>
  </w:style>
  <w:style w:type="paragraph" w:customStyle="1" w:styleId="c1">
    <w:name w:val="c1"/>
    <w:basedOn w:val="a"/>
    <w:rsid w:val="005C69E7"/>
    <w:pPr>
      <w:widowControl/>
      <w:pBdr>
        <w:top w:val="none" w:sz="0" w:space="0" w:color="000000"/>
        <w:left w:val="none" w:sz="0" w:space="0" w:color="000000"/>
        <w:bottom w:val="none" w:sz="0" w:space="0" w:color="000000"/>
        <w:right w:val="none" w:sz="0" w:space="0" w:color="000000"/>
      </w:pBdr>
      <w:suppressAutoHyphens/>
      <w:spacing w:before="90" w:after="90" w:line="240" w:lineRule="auto"/>
    </w:pPr>
    <w:rPr>
      <w:rFonts w:ascii="Times New Roman" w:eastAsia="Times New Roman" w:hAnsi="Times New Roman"/>
      <w:sz w:val="24"/>
      <w:szCs w:val="24"/>
      <w:lang w:val="ru-RU" w:eastAsia="zh-CN"/>
    </w:rPr>
  </w:style>
  <w:style w:type="paragraph" w:customStyle="1" w:styleId="210">
    <w:name w:val="Основной текст с отступом 21"/>
    <w:basedOn w:val="a"/>
    <w:uiPriority w:val="99"/>
    <w:rsid w:val="005C69E7"/>
    <w:pPr>
      <w:widowControl/>
      <w:pBdr>
        <w:top w:val="none" w:sz="0" w:space="0" w:color="000000"/>
        <w:left w:val="none" w:sz="0" w:space="0" w:color="000000"/>
        <w:bottom w:val="none" w:sz="0" w:space="0" w:color="000000"/>
        <w:right w:val="none" w:sz="0" w:space="0" w:color="000000"/>
      </w:pBdr>
      <w:suppressAutoHyphens/>
      <w:spacing w:after="120" w:line="480" w:lineRule="auto"/>
      <w:ind w:left="283"/>
    </w:pPr>
    <w:rPr>
      <w:color w:val="000000"/>
      <w:lang w:eastAsia="zh-CN"/>
    </w:rPr>
  </w:style>
  <w:style w:type="paragraph" w:customStyle="1" w:styleId="1f3">
    <w:name w:val="Текст примечания1"/>
    <w:basedOn w:val="a"/>
    <w:uiPriority w:val="99"/>
    <w:rsid w:val="005C69E7"/>
    <w:pPr>
      <w:widowControl/>
      <w:pBdr>
        <w:top w:val="none" w:sz="0" w:space="0" w:color="000000"/>
        <w:left w:val="none" w:sz="0" w:space="0" w:color="000000"/>
        <w:bottom w:val="none" w:sz="0" w:space="0" w:color="000000"/>
        <w:right w:val="none" w:sz="0" w:space="0" w:color="000000"/>
      </w:pBdr>
      <w:suppressAutoHyphens/>
      <w:spacing w:line="240" w:lineRule="auto"/>
    </w:pPr>
    <w:rPr>
      <w:color w:val="000000"/>
      <w:sz w:val="20"/>
      <w:szCs w:val="20"/>
      <w:lang w:eastAsia="zh-CN"/>
    </w:rPr>
  </w:style>
  <w:style w:type="character" w:customStyle="1" w:styleId="1f4">
    <w:name w:val="Текст примечания Знак1"/>
    <w:uiPriority w:val="99"/>
    <w:rsid w:val="005C69E7"/>
    <w:rPr>
      <w:rFonts w:ascii="Calibri" w:eastAsia="Calibri" w:hAnsi="Calibri" w:cs="Calibri"/>
      <w:color w:val="000000"/>
      <w:sz w:val="20"/>
      <w:szCs w:val="20"/>
      <w:lang w:eastAsia="zh-CN"/>
    </w:rPr>
  </w:style>
  <w:style w:type="character" w:customStyle="1" w:styleId="1f5">
    <w:name w:val="Тема примечания Знак1"/>
    <w:uiPriority w:val="99"/>
    <w:rsid w:val="005C69E7"/>
    <w:rPr>
      <w:rFonts w:ascii="Calibri" w:eastAsia="Calibri" w:hAnsi="Calibri" w:cs="Times New Roman"/>
      <w:b/>
      <w:bCs/>
      <w:color w:val="000000"/>
      <w:sz w:val="20"/>
      <w:szCs w:val="20"/>
      <w:lang w:eastAsia="zh-CN"/>
    </w:rPr>
  </w:style>
  <w:style w:type="character" w:customStyle="1" w:styleId="1f6">
    <w:name w:val="Текст сноски Знак1"/>
    <w:uiPriority w:val="99"/>
    <w:rsid w:val="005C69E7"/>
    <w:rPr>
      <w:rFonts w:ascii="Calibri" w:eastAsia="Calibri" w:hAnsi="Calibri" w:cs="Times New Roman"/>
      <w:color w:val="000000"/>
      <w:sz w:val="20"/>
      <w:szCs w:val="20"/>
      <w:lang w:eastAsia="zh-CN"/>
    </w:rPr>
  </w:style>
  <w:style w:type="paragraph" w:customStyle="1" w:styleId="1f7">
    <w:name w:val="Абзац списка1"/>
    <w:basedOn w:val="a"/>
    <w:qFormat/>
    <w:rsid w:val="005C69E7"/>
    <w:pPr>
      <w:widowControl/>
      <w:pBdr>
        <w:top w:val="none" w:sz="0" w:space="0" w:color="000000"/>
        <w:left w:val="none" w:sz="0" w:space="0" w:color="000000"/>
        <w:bottom w:val="none" w:sz="0" w:space="0" w:color="000000"/>
        <w:right w:val="none" w:sz="0" w:space="0" w:color="000000"/>
      </w:pBdr>
      <w:suppressAutoHyphens/>
      <w:spacing w:after="0"/>
      <w:ind w:left="720"/>
      <w:contextualSpacing/>
    </w:pPr>
    <w:rPr>
      <w:rFonts w:eastAsia="Times New Roman" w:cs="Calibri"/>
      <w:lang w:val="ru-RU" w:eastAsia="zh-CN"/>
    </w:rPr>
  </w:style>
  <w:style w:type="paragraph" w:customStyle="1" w:styleId="2f">
    <w:name w:val="Абзац списка2"/>
    <w:basedOn w:val="a"/>
    <w:uiPriority w:val="99"/>
    <w:rsid w:val="005C69E7"/>
    <w:pPr>
      <w:widowControl/>
      <w:pBdr>
        <w:top w:val="none" w:sz="0" w:space="0" w:color="000000"/>
        <w:left w:val="none" w:sz="0" w:space="0" w:color="000000"/>
        <w:bottom w:val="none" w:sz="0" w:space="0" w:color="000000"/>
        <w:right w:val="none" w:sz="0" w:space="0" w:color="000000"/>
      </w:pBdr>
      <w:suppressAutoHyphens/>
      <w:spacing w:after="0"/>
      <w:ind w:left="720"/>
      <w:contextualSpacing/>
    </w:pPr>
    <w:rPr>
      <w:rFonts w:eastAsia="Times New Roman" w:cs="Calibri"/>
      <w:lang w:val="ru-RU" w:eastAsia="zh-CN"/>
    </w:rPr>
  </w:style>
  <w:style w:type="paragraph" w:customStyle="1" w:styleId="pcenter">
    <w:name w:val="pcenter"/>
    <w:basedOn w:val="a"/>
    <w:rsid w:val="005C69E7"/>
    <w:pPr>
      <w:widowControl/>
      <w:pBdr>
        <w:top w:val="none" w:sz="0" w:space="0" w:color="000000"/>
        <w:left w:val="none" w:sz="0" w:space="0" w:color="000000"/>
        <w:bottom w:val="none" w:sz="0" w:space="0" w:color="000000"/>
        <w:right w:val="none" w:sz="0" w:space="0" w:color="000000"/>
      </w:pBdr>
      <w:suppressAutoHyphens/>
      <w:spacing w:before="280" w:after="280" w:line="240" w:lineRule="auto"/>
    </w:pPr>
    <w:rPr>
      <w:rFonts w:ascii="Times New Roman" w:eastAsia="Times New Roman" w:hAnsi="Times New Roman"/>
      <w:sz w:val="24"/>
      <w:szCs w:val="24"/>
      <w:lang w:val="ru-RU" w:eastAsia="zh-CN"/>
    </w:rPr>
  </w:style>
  <w:style w:type="paragraph" w:customStyle="1" w:styleId="affff">
    <w:name w:val="Содержимое таблицы"/>
    <w:basedOn w:val="a"/>
    <w:uiPriority w:val="99"/>
    <w:rsid w:val="005C69E7"/>
    <w:pPr>
      <w:widowControl/>
      <w:suppressLineNumbers/>
      <w:pBdr>
        <w:top w:val="none" w:sz="0" w:space="0" w:color="000000"/>
        <w:left w:val="none" w:sz="0" w:space="0" w:color="000000"/>
        <w:bottom w:val="none" w:sz="0" w:space="0" w:color="000000"/>
        <w:right w:val="none" w:sz="0" w:space="0" w:color="000000"/>
      </w:pBdr>
      <w:suppressAutoHyphens/>
    </w:pPr>
    <w:rPr>
      <w:rFonts w:cs="Calibri"/>
      <w:color w:val="000000"/>
      <w:lang w:val="ru-RU" w:eastAsia="zh-CN"/>
    </w:rPr>
  </w:style>
  <w:style w:type="paragraph" w:customStyle="1" w:styleId="affff0">
    <w:name w:val="Заголовок таблицы"/>
    <w:basedOn w:val="affff"/>
    <w:uiPriority w:val="99"/>
    <w:rsid w:val="005C69E7"/>
    <w:pPr>
      <w:jc w:val="center"/>
    </w:pPr>
    <w:rPr>
      <w:b/>
      <w:bCs/>
    </w:rPr>
  </w:style>
  <w:style w:type="character" w:customStyle="1" w:styleId="80">
    <w:name w:val="Заголовок 8 Знак"/>
    <w:link w:val="8"/>
    <w:uiPriority w:val="9"/>
    <w:rsid w:val="00F95C9C"/>
    <w:rPr>
      <w:rFonts w:ascii="Arial" w:eastAsia="Arial" w:hAnsi="Arial" w:cs="Arial"/>
      <w:i/>
      <w:iCs/>
      <w:sz w:val="22"/>
      <w:szCs w:val="22"/>
      <w:lang w:eastAsia="en-US"/>
    </w:rPr>
  </w:style>
  <w:style w:type="character" w:customStyle="1" w:styleId="90">
    <w:name w:val="Заголовок 9 Знак"/>
    <w:link w:val="9"/>
    <w:uiPriority w:val="9"/>
    <w:rsid w:val="00F95C9C"/>
    <w:rPr>
      <w:rFonts w:ascii="Arial" w:eastAsia="Arial" w:hAnsi="Arial" w:cs="Arial"/>
      <w:i/>
      <w:iCs/>
      <w:sz w:val="21"/>
      <w:szCs w:val="21"/>
      <w:lang w:eastAsia="en-US"/>
    </w:rPr>
  </w:style>
  <w:style w:type="numbering" w:customStyle="1" w:styleId="2f0">
    <w:name w:val="Нет списка2"/>
    <w:next w:val="a2"/>
    <w:uiPriority w:val="99"/>
    <w:semiHidden/>
    <w:unhideWhenUsed/>
    <w:rsid w:val="00F95C9C"/>
  </w:style>
  <w:style w:type="paragraph" w:styleId="2f1">
    <w:name w:val="Quote"/>
    <w:basedOn w:val="a"/>
    <w:next w:val="a"/>
    <w:link w:val="2f2"/>
    <w:uiPriority w:val="29"/>
    <w:qFormat/>
    <w:rsid w:val="00F95C9C"/>
    <w:pPr>
      <w:widowControl/>
      <w:ind w:left="720" w:right="720"/>
      <w:jc w:val="both"/>
    </w:pPr>
    <w:rPr>
      <w:rFonts w:ascii="Times New Roman" w:hAnsi="Times New Roman"/>
      <w:i/>
      <w:sz w:val="28"/>
    </w:rPr>
  </w:style>
  <w:style w:type="character" w:customStyle="1" w:styleId="2f2">
    <w:name w:val="Цитата 2 Знак"/>
    <w:link w:val="2f1"/>
    <w:uiPriority w:val="29"/>
    <w:rsid w:val="00F95C9C"/>
    <w:rPr>
      <w:rFonts w:ascii="Times New Roman" w:hAnsi="Times New Roman"/>
      <w:i/>
      <w:sz w:val="28"/>
      <w:szCs w:val="22"/>
      <w:lang w:eastAsia="en-US"/>
    </w:rPr>
  </w:style>
  <w:style w:type="paragraph" w:styleId="affff1">
    <w:name w:val="Intense Quote"/>
    <w:basedOn w:val="a"/>
    <w:next w:val="a"/>
    <w:link w:val="affff2"/>
    <w:uiPriority w:val="30"/>
    <w:qFormat/>
    <w:rsid w:val="00F95C9C"/>
    <w:pPr>
      <w:widowControl/>
      <w:pBdr>
        <w:top w:val="single" w:sz="4" w:space="5" w:color="FFFFFF"/>
        <w:left w:val="single" w:sz="4" w:space="10" w:color="FFFFFF"/>
        <w:bottom w:val="single" w:sz="4" w:space="5" w:color="FFFFFF"/>
        <w:right w:val="single" w:sz="4" w:space="10" w:color="FFFFFF"/>
      </w:pBdr>
      <w:shd w:val="clear" w:color="auto" w:fill="F2F2F2"/>
      <w:ind w:left="720" w:right="720"/>
      <w:jc w:val="both"/>
    </w:pPr>
    <w:rPr>
      <w:rFonts w:ascii="Times New Roman" w:hAnsi="Times New Roman"/>
      <w:i/>
      <w:sz w:val="28"/>
    </w:rPr>
  </w:style>
  <w:style w:type="character" w:customStyle="1" w:styleId="affff2">
    <w:name w:val="Выделенная цитата Знак"/>
    <w:link w:val="affff1"/>
    <w:uiPriority w:val="30"/>
    <w:rsid w:val="00F95C9C"/>
    <w:rPr>
      <w:rFonts w:ascii="Times New Roman" w:hAnsi="Times New Roman"/>
      <w:i/>
      <w:sz w:val="28"/>
      <w:szCs w:val="22"/>
      <w:shd w:val="clear" w:color="auto" w:fill="F2F2F2"/>
      <w:lang w:eastAsia="en-US"/>
    </w:rPr>
  </w:style>
  <w:style w:type="character" w:customStyle="1" w:styleId="FooterChar">
    <w:name w:val="Footer Char"/>
    <w:uiPriority w:val="99"/>
    <w:rsid w:val="00F95C9C"/>
  </w:style>
  <w:style w:type="table" w:customStyle="1" w:styleId="1f8">
    <w:name w:val="Сетка таблицы1"/>
    <w:basedOn w:val="a1"/>
    <w:next w:val="afd"/>
    <w:uiPriority w:val="99"/>
    <w:rsid w:val="00F95C9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95C9C"/>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basedOn w:val="a1"/>
    <w:uiPriority w:val="59"/>
    <w:rsid w:val="00F95C9C"/>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
    <w:name w:val="Plain Table 2"/>
    <w:basedOn w:val="a1"/>
    <w:uiPriority w:val="59"/>
    <w:rsid w:val="00F95C9C"/>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
    <w:name w:val="Plain Table 4"/>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
    <w:name w:val="Plain Table 5"/>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
    <w:name w:val="Grid Table 1 Light"/>
    <w:basedOn w:val="a1"/>
    <w:uiPriority w:val="99"/>
    <w:rsid w:val="00F95C9C"/>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F95C9C"/>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F95C9C"/>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F95C9C"/>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F95C9C"/>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F95C9C"/>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F95C9C"/>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
    <w:name w:val="Grid Table 2"/>
    <w:basedOn w:val="a1"/>
    <w:uiPriority w:val="99"/>
    <w:rsid w:val="00F95C9C"/>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F95C9C"/>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F95C9C"/>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F95C9C"/>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F95C9C"/>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F95C9C"/>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F95C9C"/>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
    <w:name w:val="Grid Table 3"/>
    <w:basedOn w:val="a1"/>
    <w:uiPriority w:val="99"/>
    <w:rsid w:val="00F95C9C"/>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F95C9C"/>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F95C9C"/>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F95C9C"/>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F95C9C"/>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F95C9C"/>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F95C9C"/>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
    <w:name w:val="Grid Table 4"/>
    <w:basedOn w:val="a1"/>
    <w:uiPriority w:val="59"/>
    <w:rsid w:val="00F95C9C"/>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F95C9C"/>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F95C9C"/>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F95C9C"/>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F95C9C"/>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F95C9C"/>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F95C9C"/>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
    <w:name w:val="Grid Table 5 Dark"/>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F95C9C"/>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
    <w:name w:val="Grid Table 6 Colorful"/>
    <w:basedOn w:val="a1"/>
    <w:uiPriority w:val="99"/>
    <w:rsid w:val="00F95C9C"/>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F95C9C"/>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F95C9C"/>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F95C9C"/>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F95C9C"/>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F95C9C"/>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F95C9C"/>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
    <w:name w:val="Grid Table 7 Colorful"/>
    <w:basedOn w:val="a1"/>
    <w:uiPriority w:val="99"/>
    <w:rsid w:val="00F95C9C"/>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F95C9C"/>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F95C9C"/>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F95C9C"/>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F95C9C"/>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F95C9C"/>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F95C9C"/>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
    <w:name w:val="List Table 1 Light"/>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F95C9C"/>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
    <w:name w:val="List Table 2"/>
    <w:basedOn w:val="a1"/>
    <w:uiPriority w:val="99"/>
    <w:rsid w:val="00F95C9C"/>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F95C9C"/>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F95C9C"/>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F95C9C"/>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F95C9C"/>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F95C9C"/>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F95C9C"/>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
    <w:name w:val="List Table 3"/>
    <w:basedOn w:val="a1"/>
    <w:uiPriority w:val="99"/>
    <w:rsid w:val="00F95C9C"/>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F95C9C"/>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F95C9C"/>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F95C9C"/>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F95C9C"/>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F95C9C"/>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F95C9C"/>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
    <w:name w:val="List Table 4"/>
    <w:basedOn w:val="a1"/>
    <w:uiPriority w:val="99"/>
    <w:rsid w:val="00F95C9C"/>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F95C9C"/>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F95C9C"/>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F95C9C"/>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F95C9C"/>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F95C9C"/>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F95C9C"/>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
    <w:name w:val="List Table 5 Dark"/>
    <w:basedOn w:val="a1"/>
    <w:uiPriority w:val="99"/>
    <w:rsid w:val="00F95C9C"/>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F95C9C"/>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F95C9C"/>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F95C9C"/>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F95C9C"/>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F95C9C"/>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F95C9C"/>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
    <w:name w:val="List Table 6 Colorful"/>
    <w:basedOn w:val="a1"/>
    <w:uiPriority w:val="99"/>
    <w:rsid w:val="00F95C9C"/>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F95C9C"/>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F95C9C"/>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F95C9C"/>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F95C9C"/>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F95C9C"/>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F95C9C"/>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
    <w:name w:val="List Table 7 Colorful"/>
    <w:basedOn w:val="a1"/>
    <w:uiPriority w:val="99"/>
    <w:rsid w:val="00F95C9C"/>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F95C9C"/>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F95C9C"/>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F95C9C"/>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F95C9C"/>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F95C9C"/>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F95C9C"/>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F95C9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F95C9C"/>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F95C9C"/>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F95C9C"/>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F95C9C"/>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F95C9C"/>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F95C9C"/>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F95C9C"/>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F95C9C"/>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F95C9C"/>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F95C9C"/>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F95C9C"/>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F95C9C"/>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F95C9C"/>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F95C9C"/>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ff3">
    <w:name w:val="table of figures"/>
    <w:basedOn w:val="a"/>
    <w:next w:val="a"/>
    <w:uiPriority w:val="99"/>
    <w:unhideWhenUsed/>
    <w:rsid w:val="00F95C9C"/>
    <w:pPr>
      <w:widowControl/>
      <w:spacing w:after="0"/>
      <w:jc w:val="both"/>
    </w:pPr>
    <w:rPr>
      <w:rFonts w:ascii="Times New Roman" w:hAnsi="Times New Roman"/>
      <w:sz w:val="28"/>
      <w:lang w:val="ru-RU"/>
    </w:rPr>
  </w:style>
  <w:style w:type="numbering" w:customStyle="1" w:styleId="36">
    <w:name w:val="Нет списка3"/>
    <w:next w:val="a2"/>
    <w:uiPriority w:val="99"/>
    <w:semiHidden/>
    <w:unhideWhenUsed/>
    <w:rsid w:val="001575D1"/>
  </w:style>
  <w:style w:type="paragraph" w:customStyle="1" w:styleId="u-2-msonormal">
    <w:name w:val="u-2-msonormal"/>
    <w:basedOn w:val="a"/>
    <w:uiPriority w:val="99"/>
    <w:rsid w:val="001575D1"/>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ffff4">
    <w:name w:val="Стиль полужирный"/>
    <w:rsid w:val="001575D1"/>
    <w:rPr>
      <w:rFonts w:ascii="Times New Roman" w:hAnsi="Times New Roman"/>
      <w:b/>
      <w:bCs/>
      <w:sz w:val="24"/>
    </w:rPr>
  </w:style>
  <w:style w:type="paragraph" w:customStyle="1" w:styleId="37">
    <w:name w:val="Абзац списка3"/>
    <w:basedOn w:val="a"/>
    <w:uiPriority w:val="99"/>
    <w:rsid w:val="001575D1"/>
    <w:pPr>
      <w:widowControl/>
      <w:ind w:left="720"/>
      <w:contextualSpacing/>
    </w:pPr>
    <w:rPr>
      <w:rFonts w:eastAsia="Times New Roman"/>
      <w:lang w:val="ru-RU"/>
    </w:rPr>
  </w:style>
  <w:style w:type="character" w:customStyle="1" w:styleId="afff1">
    <w:name w:val="Без интервала Знак"/>
    <w:link w:val="afff0"/>
    <w:uiPriority w:val="1"/>
    <w:locked/>
    <w:rsid w:val="001575D1"/>
    <w:rPr>
      <w:rFonts w:ascii="Courier New" w:eastAsia="Times New Roman" w:hAnsi="Courier New"/>
      <w:color w:val="000000"/>
      <w:sz w:val="24"/>
      <w:szCs w:val="24"/>
      <w:lang w:bidi="ar-SA"/>
    </w:rPr>
  </w:style>
  <w:style w:type="paragraph" w:customStyle="1" w:styleId="affff5">
    <w:name w:val="Петит"/>
    <w:basedOn w:val="a"/>
    <w:rsid w:val="001575D1"/>
    <w:pPr>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Times New Roman" w:hAnsi="SchoolBookC" w:cs="SchoolBookC"/>
      <w:color w:val="000000"/>
      <w:sz w:val="19"/>
      <w:szCs w:val="19"/>
      <w:lang w:val="ru-RU" w:eastAsia="ru-RU"/>
    </w:rPr>
  </w:style>
  <w:style w:type="character" w:customStyle="1" w:styleId="1f9">
    <w:name w:val="Неразрешенное упоминание1"/>
    <w:uiPriority w:val="99"/>
    <w:semiHidden/>
    <w:unhideWhenUsed/>
    <w:rsid w:val="001575D1"/>
    <w:rPr>
      <w:color w:val="605E5C"/>
      <w:shd w:val="clear" w:color="auto" w:fill="E1DFDD"/>
    </w:rPr>
  </w:style>
  <w:style w:type="character" w:styleId="affff6">
    <w:name w:val="Emphasis"/>
    <w:uiPriority w:val="20"/>
    <w:qFormat/>
    <w:rsid w:val="0003076F"/>
    <w:rPr>
      <w:i/>
      <w:iCs/>
    </w:rPr>
  </w:style>
  <w:style w:type="numbering" w:customStyle="1" w:styleId="46">
    <w:name w:val="Нет списка4"/>
    <w:next w:val="a2"/>
    <w:uiPriority w:val="99"/>
    <w:semiHidden/>
    <w:unhideWhenUsed/>
    <w:rsid w:val="0049466A"/>
  </w:style>
  <w:style w:type="paragraph" w:customStyle="1" w:styleId="110">
    <w:name w:val="Заголовок 11"/>
    <w:basedOn w:val="a"/>
    <w:next w:val="a"/>
    <w:uiPriority w:val="1"/>
    <w:qFormat/>
    <w:rsid w:val="0049466A"/>
    <w:pPr>
      <w:keepNext/>
      <w:keepLines/>
      <w:widowControl/>
      <w:spacing w:before="240" w:after="120" w:line="360" w:lineRule="auto"/>
      <w:jc w:val="center"/>
      <w:outlineLvl w:val="0"/>
    </w:pPr>
    <w:rPr>
      <w:rFonts w:ascii="Cambria" w:eastAsia="Times New Roman" w:hAnsi="Cambria"/>
      <w:b/>
      <w:bCs/>
      <w:color w:val="365F91"/>
      <w:sz w:val="28"/>
      <w:szCs w:val="28"/>
      <w:lang w:val="ru-RU"/>
    </w:rPr>
  </w:style>
  <w:style w:type="paragraph" w:customStyle="1" w:styleId="311">
    <w:name w:val="Заголовок 31"/>
    <w:basedOn w:val="a"/>
    <w:next w:val="a"/>
    <w:uiPriority w:val="9"/>
    <w:unhideWhenUsed/>
    <w:qFormat/>
    <w:rsid w:val="0049466A"/>
    <w:pPr>
      <w:keepNext/>
      <w:keepLines/>
      <w:widowControl/>
      <w:spacing w:before="200" w:after="0" w:line="240" w:lineRule="auto"/>
      <w:outlineLvl w:val="2"/>
    </w:pPr>
    <w:rPr>
      <w:rFonts w:ascii="Cambria" w:eastAsia="Arial" w:hAnsi="Cambria"/>
      <w:b/>
      <w:bCs/>
      <w:color w:val="4F81BD"/>
      <w:sz w:val="24"/>
      <w:szCs w:val="24"/>
      <w:lang w:val="ru-RU" w:eastAsia="ar-SA"/>
    </w:rPr>
  </w:style>
  <w:style w:type="paragraph" w:customStyle="1" w:styleId="710">
    <w:name w:val="Заголовок 71"/>
    <w:basedOn w:val="a"/>
    <w:next w:val="a"/>
    <w:uiPriority w:val="9"/>
    <w:semiHidden/>
    <w:unhideWhenUsed/>
    <w:qFormat/>
    <w:rsid w:val="0049466A"/>
    <w:pPr>
      <w:keepNext/>
      <w:keepLines/>
      <w:widowControl/>
      <w:spacing w:before="200" w:after="0"/>
      <w:outlineLvl w:val="6"/>
    </w:pPr>
    <w:rPr>
      <w:b/>
      <w:bCs/>
      <w:i/>
      <w:iCs/>
      <w:color w:val="5A5A5A"/>
      <w:sz w:val="20"/>
      <w:szCs w:val="20"/>
      <w:lang w:val="ru-RU"/>
    </w:rPr>
  </w:style>
  <w:style w:type="paragraph" w:customStyle="1" w:styleId="810">
    <w:name w:val="Заголовок 81"/>
    <w:basedOn w:val="a"/>
    <w:next w:val="a"/>
    <w:uiPriority w:val="9"/>
    <w:semiHidden/>
    <w:unhideWhenUsed/>
    <w:qFormat/>
    <w:rsid w:val="0049466A"/>
    <w:pPr>
      <w:keepNext/>
      <w:keepLines/>
      <w:widowControl/>
      <w:spacing w:before="200" w:after="0"/>
      <w:outlineLvl w:val="7"/>
    </w:pPr>
    <w:rPr>
      <w:b/>
      <w:bCs/>
      <w:color w:val="7F7F7F"/>
      <w:sz w:val="20"/>
      <w:szCs w:val="20"/>
      <w:lang w:val="ru-RU"/>
    </w:rPr>
  </w:style>
  <w:style w:type="paragraph" w:customStyle="1" w:styleId="910">
    <w:name w:val="Заголовок 91"/>
    <w:basedOn w:val="a"/>
    <w:next w:val="a"/>
    <w:uiPriority w:val="9"/>
    <w:semiHidden/>
    <w:unhideWhenUsed/>
    <w:qFormat/>
    <w:rsid w:val="0049466A"/>
    <w:pPr>
      <w:keepNext/>
      <w:keepLines/>
      <w:widowControl/>
      <w:spacing w:before="200" w:after="0"/>
      <w:outlineLvl w:val="8"/>
    </w:pPr>
    <w:rPr>
      <w:b/>
      <w:bCs/>
      <w:i/>
      <w:iCs/>
      <w:color w:val="7F7F7F"/>
      <w:sz w:val="18"/>
      <w:szCs w:val="18"/>
      <w:lang w:val="ru-RU"/>
    </w:rPr>
  </w:style>
  <w:style w:type="character" w:customStyle="1" w:styleId="Heading1Char">
    <w:name w:val="Heading 1 Char"/>
    <w:uiPriority w:val="9"/>
    <w:rsid w:val="0049466A"/>
    <w:rPr>
      <w:rFonts w:ascii="Arial" w:eastAsia="Arial" w:hAnsi="Arial" w:cs="Arial"/>
      <w:sz w:val="40"/>
      <w:szCs w:val="40"/>
    </w:rPr>
  </w:style>
  <w:style w:type="character" w:customStyle="1" w:styleId="Heading2Char">
    <w:name w:val="Heading 2 Char"/>
    <w:uiPriority w:val="9"/>
    <w:rsid w:val="0049466A"/>
    <w:rPr>
      <w:rFonts w:ascii="Arial" w:eastAsia="Arial" w:hAnsi="Arial" w:cs="Arial"/>
      <w:sz w:val="34"/>
    </w:rPr>
  </w:style>
  <w:style w:type="character" w:customStyle="1" w:styleId="Heading3Char">
    <w:name w:val="Heading 3 Char"/>
    <w:uiPriority w:val="9"/>
    <w:rsid w:val="0049466A"/>
    <w:rPr>
      <w:rFonts w:ascii="Arial" w:eastAsia="Arial" w:hAnsi="Arial" w:cs="Arial"/>
      <w:sz w:val="30"/>
      <w:szCs w:val="30"/>
    </w:rPr>
  </w:style>
  <w:style w:type="character" w:customStyle="1" w:styleId="Heading4Char">
    <w:name w:val="Heading 4 Char"/>
    <w:uiPriority w:val="9"/>
    <w:rsid w:val="0049466A"/>
    <w:rPr>
      <w:rFonts w:ascii="Arial" w:eastAsia="Arial" w:hAnsi="Arial" w:cs="Arial"/>
      <w:b/>
      <w:bCs/>
      <w:sz w:val="26"/>
      <w:szCs w:val="26"/>
    </w:rPr>
  </w:style>
  <w:style w:type="character" w:customStyle="1" w:styleId="Heading5Char">
    <w:name w:val="Heading 5 Char"/>
    <w:uiPriority w:val="9"/>
    <w:rsid w:val="0049466A"/>
    <w:rPr>
      <w:rFonts w:ascii="Arial" w:eastAsia="Arial" w:hAnsi="Arial" w:cs="Arial"/>
      <w:b/>
      <w:bCs/>
      <w:sz w:val="24"/>
      <w:szCs w:val="24"/>
    </w:rPr>
  </w:style>
  <w:style w:type="character" w:customStyle="1" w:styleId="Heading6Char">
    <w:name w:val="Heading 6 Char"/>
    <w:uiPriority w:val="9"/>
    <w:rsid w:val="0049466A"/>
    <w:rPr>
      <w:rFonts w:ascii="Arial" w:eastAsia="Arial" w:hAnsi="Arial" w:cs="Arial"/>
      <w:b/>
      <w:bCs/>
      <w:sz w:val="22"/>
      <w:szCs w:val="22"/>
    </w:rPr>
  </w:style>
  <w:style w:type="character" w:customStyle="1" w:styleId="Heading7Char">
    <w:name w:val="Heading 7 Char"/>
    <w:uiPriority w:val="9"/>
    <w:rsid w:val="0049466A"/>
    <w:rPr>
      <w:rFonts w:ascii="Arial" w:eastAsia="Arial" w:hAnsi="Arial" w:cs="Arial"/>
      <w:b/>
      <w:bCs/>
      <w:i/>
      <w:iCs/>
      <w:sz w:val="22"/>
      <w:szCs w:val="22"/>
    </w:rPr>
  </w:style>
  <w:style w:type="character" w:customStyle="1" w:styleId="Heading8Char">
    <w:name w:val="Heading 8 Char"/>
    <w:uiPriority w:val="9"/>
    <w:rsid w:val="0049466A"/>
    <w:rPr>
      <w:rFonts w:ascii="Arial" w:eastAsia="Arial" w:hAnsi="Arial" w:cs="Arial"/>
      <w:i/>
      <w:iCs/>
      <w:sz w:val="22"/>
      <w:szCs w:val="22"/>
    </w:rPr>
  </w:style>
  <w:style w:type="character" w:customStyle="1" w:styleId="Heading9Char">
    <w:name w:val="Heading 9 Char"/>
    <w:uiPriority w:val="9"/>
    <w:rsid w:val="0049466A"/>
    <w:rPr>
      <w:rFonts w:ascii="Arial" w:eastAsia="Arial" w:hAnsi="Arial" w:cs="Arial"/>
      <w:i/>
      <w:iCs/>
      <w:sz w:val="21"/>
      <w:szCs w:val="21"/>
    </w:rPr>
  </w:style>
  <w:style w:type="character" w:customStyle="1" w:styleId="TitleChar">
    <w:name w:val="Title Char"/>
    <w:uiPriority w:val="10"/>
    <w:rsid w:val="0049466A"/>
    <w:rPr>
      <w:sz w:val="48"/>
      <w:szCs w:val="48"/>
    </w:rPr>
  </w:style>
  <w:style w:type="character" w:customStyle="1" w:styleId="SubtitleChar">
    <w:name w:val="Subtitle Char"/>
    <w:uiPriority w:val="11"/>
    <w:rsid w:val="0049466A"/>
    <w:rPr>
      <w:sz w:val="24"/>
      <w:szCs w:val="24"/>
    </w:rPr>
  </w:style>
  <w:style w:type="character" w:customStyle="1" w:styleId="QuoteChar">
    <w:name w:val="Quote Char"/>
    <w:uiPriority w:val="29"/>
    <w:rsid w:val="0049466A"/>
    <w:rPr>
      <w:i/>
    </w:rPr>
  </w:style>
  <w:style w:type="character" w:customStyle="1" w:styleId="IntenseQuoteChar">
    <w:name w:val="Intense Quote Char"/>
    <w:uiPriority w:val="30"/>
    <w:rsid w:val="0049466A"/>
    <w:rPr>
      <w:i/>
    </w:rPr>
  </w:style>
  <w:style w:type="character" w:customStyle="1" w:styleId="HeaderChar">
    <w:name w:val="Header Char"/>
    <w:uiPriority w:val="99"/>
    <w:rsid w:val="0049466A"/>
  </w:style>
  <w:style w:type="character" w:customStyle="1" w:styleId="CaptionChar">
    <w:name w:val="Caption Char"/>
    <w:uiPriority w:val="99"/>
    <w:rsid w:val="0049466A"/>
  </w:style>
  <w:style w:type="table" w:customStyle="1" w:styleId="TableGridLight1">
    <w:name w:val="Table Grid Light1"/>
    <w:basedOn w:val="a1"/>
    <w:uiPriority w:val="59"/>
    <w:rsid w:val="0049466A"/>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basedOn w:val="a1"/>
    <w:next w:val="120"/>
    <w:uiPriority w:val="59"/>
    <w:rsid w:val="0049466A"/>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
    <w:name w:val="Таблица простая 21"/>
    <w:basedOn w:val="a1"/>
    <w:next w:val="220"/>
    <w:uiPriority w:val="59"/>
    <w:rsid w:val="0049466A"/>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
    <w:name w:val="Таблица простая 31"/>
    <w:basedOn w:val="a1"/>
    <w:next w:val="320"/>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0">
    <w:name w:val="Таблица простая 41"/>
    <w:basedOn w:val="a1"/>
    <w:next w:val="420"/>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0">
    <w:name w:val="Таблица простая 51"/>
    <w:basedOn w:val="a1"/>
    <w:next w:val="52"/>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next w:val="-12"/>
    <w:uiPriority w:val="99"/>
    <w:rsid w:val="0049466A"/>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1"/>
    <w:uiPriority w:val="99"/>
    <w:rsid w:val="0049466A"/>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1"/>
    <w:uiPriority w:val="99"/>
    <w:rsid w:val="0049466A"/>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1"/>
    <w:uiPriority w:val="99"/>
    <w:rsid w:val="0049466A"/>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1"/>
    <w:uiPriority w:val="99"/>
    <w:rsid w:val="0049466A"/>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1"/>
    <w:uiPriority w:val="99"/>
    <w:rsid w:val="0049466A"/>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1"/>
    <w:uiPriority w:val="99"/>
    <w:rsid w:val="0049466A"/>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next w:val="-22"/>
    <w:uiPriority w:val="99"/>
    <w:rsid w:val="0049466A"/>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
    <w:name w:val="Grid Table 2 - Accent 11"/>
    <w:basedOn w:val="a1"/>
    <w:uiPriority w:val="99"/>
    <w:rsid w:val="0049466A"/>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
    <w:name w:val="Grid Table 2 - Accent 21"/>
    <w:basedOn w:val="a1"/>
    <w:uiPriority w:val="99"/>
    <w:rsid w:val="0049466A"/>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
    <w:name w:val="Grid Table 2 - Accent 31"/>
    <w:basedOn w:val="a1"/>
    <w:uiPriority w:val="99"/>
    <w:rsid w:val="0049466A"/>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
    <w:name w:val="Grid Table 2 - Accent 41"/>
    <w:basedOn w:val="a1"/>
    <w:uiPriority w:val="99"/>
    <w:rsid w:val="0049466A"/>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
    <w:name w:val="Grid Table 2 - Accent 51"/>
    <w:basedOn w:val="a1"/>
    <w:uiPriority w:val="99"/>
    <w:rsid w:val="0049466A"/>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
    <w:name w:val="Grid Table 2 - Accent 61"/>
    <w:basedOn w:val="a1"/>
    <w:uiPriority w:val="99"/>
    <w:rsid w:val="0049466A"/>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next w:val="-32"/>
    <w:uiPriority w:val="99"/>
    <w:rsid w:val="0049466A"/>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
    <w:name w:val="Grid Table 3 - Accent 11"/>
    <w:basedOn w:val="a1"/>
    <w:uiPriority w:val="99"/>
    <w:rsid w:val="0049466A"/>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
    <w:name w:val="Grid Table 3 - Accent 21"/>
    <w:basedOn w:val="a1"/>
    <w:uiPriority w:val="99"/>
    <w:rsid w:val="0049466A"/>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
    <w:name w:val="Grid Table 3 - Accent 31"/>
    <w:basedOn w:val="a1"/>
    <w:uiPriority w:val="99"/>
    <w:rsid w:val="0049466A"/>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
    <w:name w:val="Grid Table 3 - Accent 41"/>
    <w:basedOn w:val="a1"/>
    <w:uiPriority w:val="99"/>
    <w:rsid w:val="0049466A"/>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
    <w:name w:val="Grid Table 3 - Accent 51"/>
    <w:basedOn w:val="a1"/>
    <w:uiPriority w:val="99"/>
    <w:rsid w:val="0049466A"/>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
    <w:name w:val="Grid Table 3 - Accent 61"/>
    <w:basedOn w:val="a1"/>
    <w:uiPriority w:val="99"/>
    <w:rsid w:val="0049466A"/>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next w:val="-42"/>
    <w:uiPriority w:val="59"/>
    <w:rsid w:val="0049466A"/>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
    <w:name w:val="Grid Table 4 - Accent 11"/>
    <w:basedOn w:val="a1"/>
    <w:uiPriority w:val="59"/>
    <w:rsid w:val="0049466A"/>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
    <w:name w:val="Grid Table 4 - Accent 21"/>
    <w:basedOn w:val="a1"/>
    <w:uiPriority w:val="59"/>
    <w:rsid w:val="0049466A"/>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
    <w:name w:val="Grid Table 4 - Accent 31"/>
    <w:basedOn w:val="a1"/>
    <w:uiPriority w:val="59"/>
    <w:rsid w:val="0049466A"/>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
    <w:name w:val="Grid Table 4 - Accent 41"/>
    <w:basedOn w:val="a1"/>
    <w:uiPriority w:val="59"/>
    <w:rsid w:val="0049466A"/>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
    <w:name w:val="Grid Table 4 - Accent 51"/>
    <w:basedOn w:val="a1"/>
    <w:uiPriority w:val="59"/>
    <w:rsid w:val="0049466A"/>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
    <w:name w:val="Grid Table 4 - Accent 61"/>
    <w:basedOn w:val="a1"/>
    <w:uiPriority w:val="59"/>
    <w:rsid w:val="0049466A"/>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next w:val="-52"/>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
    <w:name w:val="Grid Table 5 Dark- Accent 1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
    <w:name w:val="Grid Table 5 Dark- Accent 4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a1"/>
    <w:uiPriority w:val="99"/>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next w:val="-62"/>
    <w:uiPriority w:val="99"/>
    <w:rsid w:val="0049466A"/>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
    <w:name w:val="Grid Table 6 Colorful - Accent 11"/>
    <w:basedOn w:val="a1"/>
    <w:uiPriority w:val="99"/>
    <w:rsid w:val="0049466A"/>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
    <w:name w:val="Grid Table 6 Colorful - Accent 21"/>
    <w:basedOn w:val="a1"/>
    <w:uiPriority w:val="99"/>
    <w:rsid w:val="0049466A"/>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
    <w:name w:val="Grid Table 6 Colorful - Accent 31"/>
    <w:basedOn w:val="a1"/>
    <w:uiPriority w:val="99"/>
    <w:rsid w:val="0049466A"/>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
    <w:name w:val="Grid Table 6 Colorful - Accent 41"/>
    <w:basedOn w:val="a1"/>
    <w:uiPriority w:val="99"/>
    <w:rsid w:val="0049466A"/>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
    <w:name w:val="Grid Table 6 Colorful - Accent 51"/>
    <w:basedOn w:val="a1"/>
    <w:uiPriority w:val="99"/>
    <w:rsid w:val="0049466A"/>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
    <w:name w:val="Grid Table 6 Colorful - Accent 61"/>
    <w:basedOn w:val="a1"/>
    <w:uiPriority w:val="99"/>
    <w:rsid w:val="0049466A"/>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next w:val="-72"/>
    <w:uiPriority w:val="99"/>
    <w:rsid w:val="0049466A"/>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
    <w:name w:val="Grid Table 7 Colorful - Accent 11"/>
    <w:basedOn w:val="a1"/>
    <w:uiPriority w:val="99"/>
    <w:rsid w:val="0049466A"/>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
    <w:name w:val="Grid Table 7 Colorful - Accent 21"/>
    <w:basedOn w:val="a1"/>
    <w:uiPriority w:val="99"/>
    <w:rsid w:val="0049466A"/>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
    <w:name w:val="Grid Table 7 Colorful - Accent 31"/>
    <w:basedOn w:val="a1"/>
    <w:uiPriority w:val="99"/>
    <w:rsid w:val="0049466A"/>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
    <w:name w:val="Grid Table 7 Colorful - Accent 41"/>
    <w:basedOn w:val="a1"/>
    <w:uiPriority w:val="99"/>
    <w:rsid w:val="0049466A"/>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
    <w:name w:val="Grid Table 7 Colorful - Accent 51"/>
    <w:basedOn w:val="a1"/>
    <w:uiPriority w:val="99"/>
    <w:rsid w:val="0049466A"/>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
    <w:name w:val="Grid Table 7 Colorful - Accent 61"/>
    <w:basedOn w:val="a1"/>
    <w:uiPriority w:val="99"/>
    <w:rsid w:val="0049466A"/>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next w:val="-120"/>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a1"/>
    <w:uiPriority w:val="99"/>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next w:val="-220"/>
    <w:uiPriority w:val="99"/>
    <w:rsid w:val="0049466A"/>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
    <w:name w:val="List Table 2 - Accent 11"/>
    <w:basedOn w:val="a1"/>
    <w:uiPriority w:val="99"/>
    <w:rsid w:val="0049466A"/>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
    <w:name w:val="List Table 2 - Accent 21"/>
    <w:basedOn w:val="a1"/>
    <w:uiPriority w:val="99"/>
    <w:rsid w:val="0049466A"/>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
    <w:name w:val="List Table 2 - Accent 31"/>
    <w:basedOn w:val="a1"/>
    <w:uiPriority w:val="99"/>
    <w:rsid w:val="0049466A"/>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
    <w:name w:val="List Table 2 - Accent 41"/>
    <w:basedOn w:val="a1"/>
    <w:uiPriority w:val="99"/>
    <w:rsid w:val="0049466A"/>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
    <w:name w:val="List Table 2 - Accent 51"/>
    <w:basedOn w:val="a1"/>
    <w:uiPriority w:val="99"/>
    <w:rsid w:val="0049466A"/>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
    <w:name w:val="List Table 2 - Accent 61"/>
    <w:basedOn w:val="a1"/>
    <w:uiPriority w:val="99"/>
    <w:rsid w:val="0049466A"/>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next w:val="-320"/>
    <w:uiPriority w:val="99"/>
    <w:rsid w:val="0049466A"/>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1"/>
    <w:uiPriority w:val="99"/>
    <w:rsid w:val="0049466A"/>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1"/>
    <w:uiPriority w:val="99"/>
    <w:rsid w:val="0049466A"/>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1"/>
    <w:uiPriority w:val="99"/>
    <w:rsid w:val="0049466A"/>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1"/>
    <w:uiPriority w:val="99"/>
    <w:rsid w:val="0049466A"/>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1"/>
    <w:uiPriority w:val="99"/>
    <w:rsid w:val="0049466A"/>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1"/>
    <w:uiPriority w:val="99"/>
    <w:rsid w:val="0049466A"/>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next w:val="-420"/>
    <w:uiPriority w:val="99"/>
    <w:rsid w:val="0049466A"/>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
    <w:name w:val="List Table 4 - Accent 11"/>
    <w:basedOn w:val="a1"/>
    <w:uiPriority w:val="99"/>
    <w:rsid w:val="0049466A"/>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
    <w:name w:val="List Table 4 - Accent 21"/>
    <w:basedOn w:val="a1"/>
    <w:uiPriority w:val="99"/>
    <w:rsid w:val="0049466A"/>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
    <w:name w:val="List Table 4 - Accent 31"/>
    <w:basedOn w:val="a1"/>
    <w:uiPriority w:val="99"/>
    <w:rsid w:val="0049466A"/>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
    <w:name w:val="List Table 4 - Accent 41"/>
    <w:basedOn w:val="a1"/>
    <w:uiPriority w:val="99"/>
    <w:rsid w:val="0049466A"/>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
    <w:name w:val="List Table 4 - Accent 51"/>
    <w:basedOn w:val="a1"/>
    <w:uiPriority w:val="99"/>
    <w:rsid w:val="0049466A"/>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
    <w:name w:val="List Table 4 - Accent 61"/>
    <w:basedOn w:val="a1"/>
    <w:uiPriority w:val="99"/>
    <w:rsid w:val="0049466A"/>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next w:val="-520"/>
    <w:uiPriority w:val="99"/>
    <w:rsid w:val="0049466A"/>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a1"/>
    <w:uiPriority w:val="99"/>
    <w:rsid w:val="0049466A"/>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a1"/>
    <w:uiPriority w:val="99"/>
    <w:rsid w:val="0049466A"/>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a1"/>
    <w:uiPriority w:val="99"/>
    <w:rsid w:val="0049466A"/>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a1"/>
    <w:uiPriority w:val="99"/>
    <w:rsid w:val="0049466A"/>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a1"/>
    <w:uiPriority w:val="99"/>
    <w:rsid w:val="0049466A"/>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a1"/>
    <w:uiPriority w:val="99"/>
    <w:rsid w:val="0049466A"/>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next w:val="-620"/>
    <w:uiPriority w:val="99"/>
    <w:rsid w:val="0049466A"/>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
    <w:name w:val="List Table 6 Colorful - Accent 11"/>
    <w:basedOn w:val="a1"/>
    <w:uiPriority w:val="99"/>
    <w:rsid w:val="0049466A"/>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
    <w:name w:val="List Table 6 Colorful - Accent 21"/>
    <w:basedOn w:val="a1"/>
    <w:uiPriority w:val="99"/>
    <w:rsid w:val="0049466A"/>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
    <w:name w:val="List Table 6 Colorful - Accent 31"/>
    <w:basedOn w:val="a1"/>
    <w:uiPriority w:val="99"/>
    <w:rsid w:val="0049466A"/>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
    <w:name w:val="List Table 6 Colorful - Accent 41"/>
    <w:basedOn w:val="a1"/>
    <w:uiPriority w:val="99"/>
    <w:rsid w:val="0049466A"/>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
    <w:name w:val="List Table 6 Colorful - Accent 51"/>
    <w:basedOn w:val="a1"/>
    <w:uiPriority w:val="99"/>
    <w:rsid w:val="0049466A"/>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
    <w:name w:val="List Table 6 Colorful - Accent 61"/>
    <w:basedOn w:val="a1"/>
    <w:uiPriority w:val="99"/>
    <w:rsid w:val="0049466A"/>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next w:val="-720"/>
    <w:uiPriority w:val="99"/>
    <w:rsid w:val="0049466A"/>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
    <w:name w:val="List Table 7 Colorful - Accent 11"/>
    <w:basedOn w:val="a1"/>
    <w:uiPriority w:val="99"/>
    <w:rsid w:val="0049466A"/>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
    <w:name w:val="List Table 7 Colorful - Accent 21"/>
    <w:basedOn w:val="a1"/>
    <w:uiPriority w:val="99"/>
    <w:rsid w:val="0049466A"/>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
    <w:name w:val="List Table 7 Colorful - Accent 31"/>
    <w:basedOn w:val="a1"/>
    <w:uiPriority w:val="99"/>
    <w:rsid w:val="0049466A"/>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
    <w:name w:val="List Table 7 Colorful - Accent 41"/>
    <w:basedOn w:val="a1"/>
    <w:uiPriority w:val="99"/>
    <w:rsid w:val="0049466A"/>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
    <w:name w:val="List Table 7 Colorful - Accent 51"/>
    <w:basedOn w:val="a1"/>
    <w:uiPriority w:val="99"/>
    <w:rsid w:val="0049466A"/>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
    <w:name w:val="List Table 7 Colorful - Accent 61"/>
    <w:basedOn w:val="a1"/>
    <w:uiPriority w:val="99"/>
    <w:rsid w:val="0049466A"/>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0">
    <w:name w:val="Lined - Accent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
    <w:name w:val="Lined - Accent 1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
    <w:name w:val="Lined - Accent 2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
    <w:name w:val="Lined - Accent 3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
    <w:name w:val="Lined - Accent 4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
    <w:name w:val="Lined - Accent 5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
    <w:name w:val="Lined - Accent 61"/>
    <w:basedOn w:val="a1"/>
    <w:uiPriority w:val="99"/>
    <w:rsid w:val="0049466A"/>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0">
    <w:name w:val="Bordered &amp; Lined - Accent1"/>
    <w:basedOn w:val="a1"/>
    <w:uiPriority w:val="99"/>
    <w:rsid w:val="0049466A"/>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
    <w:name w:val="Bordered &amp; Lined - Accent 11"/>
    <w:basedOn w:val="a1"/>
    <w:uiPriority w:val="99"/>
    <w:rsid w:val="0049466A"/>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
    <w:name w:val="Bordered &amp; Lined - Accent 21"/>
    <w:basedOn w:val="a1"/>
    <w:uiPriority w:val="99"/>
    <w:rsid w:val="0049466A"/>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
    <w:name w:val="Bordered &amp; Lined - Accent 31"/>
    <w:basedOn w:val="a1"/>
    <w:uiPriority w:val="99"/>
    <w:rsid w:val="0049466A"/>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
    <w:name w:val="Bordered &amp; Lined - Accent 41"/>
    <w:basedOn w:val="a1"/>
    <w:uiPriority w:val="99"/>
    <w:rsid w:val="0049466A"/>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
    <w:name w:val="Bordered &amp; Lined - Accent 51"/>
    <w:basedOn w:val="a1"/>
    <w:uiPriority w:val="99"/>
    <w:rsid w:val="0049466A"/>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
    <w:name w:val="Bordered &amp; Lined - Accent 61"/>
    <w:basedOn w:val="a1"/>
    <w:uiPriority w:val="99"/>
    <w:rsid w:val="0049466A"/>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
    <w:name w:val="Bordered1"/>
    <w:basedOn w:val="a1"/>
    <w:uiPriority w:val="99"/>
    <w:rsid w:val="0049466A"/>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1"/>
    <w:uiPriority w:val="99"/>
    <w:rsid w:val="0049466A"/>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1"/>
    <w:uiPriority w:val="99"/>
    <w:rsid w:val="0049466A"/>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1"/>
    <w:uiPriority w:val="99"/>
    <w:rsid w:val="0049466A"/>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1"/>
    <w:uiPriority w:val="99"/>
    <w:rsid w:val="0049466A"/>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1"/>
    <w:uiPriority w:val="99"/>
    <w:rsid w:val="0049466A"/>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1"/>
    <w:uiPriority w:val="99"/>
    <w:rsid w:val="0049466A"/>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rsid w:val="0049466A"/>
    <w:rPr>
      <w:sz w:val="18"/>
    </w:rPr>
  </w:style>
  <w:style w:type="character" w:customStyle="1" w:styleId="A20">
    <w:name w:val="A2"/>
    <w:uiPriority w:val="99"/>
    <w:rsid w:val="0049466A"/>
    <w:rPr>
      <w:rFonts w:cs="Newton"/>
      <w:b/>
      <w:bCs/>
      <w:color w:val="000000"/>
      <w:sz w:val="34"/>
      <w:szCs w:val="34"/>
    </w:rPr>
  </w:style>
  <w:style w:type="paragraph" w:customStyle="1" w:styleId="Pa0">
    <w:name w:val="Pa0"/>
    <w:basedOn w:val="Default"/>
    <w:next w:val="Default"/>
    <w:uiPriority w:val="99"/>
    <w:rsid w:val="0049466A"/>
    <w:pPr>
      <w:autoSpaceDE/>
      <w:autoSpaceDN/>
      <w:adjustRightInd/>
      <w:spacing w:line="281" w:lineRule="atLeast"/>
    </w:pPr>
    <w:rPr>
      <w:rFonts w:ascii="Newton" w:hAnsi="Newton" w:cs="Times New Roman"/>
      <w:color w:val="auto"/>
    </w:rPr>
  </w:style>
  <w:style w:type="paragraph" w:customStyle="1" w:styleId="Pa2">
    <w:name w:val="Pa2"/>
    <w:basedOn w:val="Default"/>
    <w:next w:val="Default"/>
    <w:uiPriority w:val="99"/>
    <w:rsid w:val="0049466A"/>
    <w:pPr>
      <w:autoSpaceDE/>
      <w:autoSpaceDN/>
      <w:adjustRightInd/>
      <w:spacing w:line="281" w:lineRule="atLeast"/>
    </w:pPr>
    <w:rPr>
      <w:rFonts w:ascii="Newton" w:hAnsi="Newton" w:cs="Times New Roman"/>
      <w:color w:val="auto"/>
    </w:rPr>
  </w:style>
  <w:style w:type="character" w:customStyle="1" w:styleId="A00">
    <w:name w:val="A0"/>
    <w:uiPriority w:val="99"/>
    <w:rsid w:val="0049466A"/>
    <w:rPr>
      <w:rFonts w:cs="Newton"/>
      <w:color w:val="000000"/>
      <w:sz w:val="18"/>
      <w:szCs w:val="18"/>
    </w:rPr>
  </w:style>
  <w:style w:type="character" w:customStyle="1" w:styleId="A10">
    <w:name w:val="A1"/>
    <w:uiPriority w:val="99"/>
    <w:rsid w:val="0049466A"/>
    <w:rPr>
      <w:rFonts w:cs="Newton"/>
      <w:color w:val="000000"/>
      <w:sz w:val="20"/>
      <w:szCs w:val="20"/>
    </w:rPr>
  </w:style>
  <w:style w:type="paragraph" w:customStyle="1" w:styleId="Pa1">
    <w:name w:val="Pa1"/>
    <w:basedOn w:val="Default"/>
    <w:next w:val="Default"/>
    <w:uiPriority w:val="99"/>
    <w:rsid w:val="0049466A"/>
    <w:pPr>
      <w:autoSpaceDE/>
      <w:autoSpaceDN/>
      <w:adjustRightInd/>
      <w:spacing w:line="281" w:lineRule="atLeast"/>
    </w:pPr>
    <w:rPr>
      <w:rFonts w:ascii="Newton" w:hAnsi="Newton" w:cs="Times New Roman"/>
      <w:color w:val="auto"/>
    </w:rPr>
  </w:style>
  <w:style w:type="character" w:customStyle="1" w:styleId="A40">
    <w:name w:val="A4"/>
    <w:uiPriority w:val="99"/>
    <w:rsid w:val="0049466A"/>
    <w:rPr>
      <w:rFonts w:cs="Newton"/>
      <w:color w:val="000000"/>
      <w:sz w:val="26"/>
      <w:szCs w:val="26"/>
    </w:rPr>
  </w:style>
  <w:style w:type="paragraph" w:customStyle="1" w:styleId="Pa5">
    <w:name w:val="Pa5"/>
    <w:basedOn w:val="Default"/>
    <w:next w:val="Default"/>
    <w:uiPriority w:val="99"/>
    <w:rsid w:val="0049466A"/>
    <w:pPr>
      <w:autoSpaceDE/>
      <w:autoSpaceDN/>
      <w:adjustRightInd/>
      <w:spacing w:line="281" w:lineRule="atLeast"/>
    </w:pPr>
    <w:rPr>
      <w:rFonts w:ascii="Newton" w:hAnsi="Newton" w:cs="Times New Roman"/>
      <w:color w:val="auto"/>
    </w:rPr>
  </w:style>
  <w:style w:type="paragraph" w:customStyle="1" w:styleId="Pa6">
    <w:name w:val="Pa6"/>
    <w:basedOn w:val="Default"/>
    <w:next w:val="Default"/>
    <w:uiPriority w:val="99"/>
    <w:rsid w:val="0049466A"/>
    <w:pPr>
      <w:autoSpaceDE/>
      <w:autoSpaceDN/>
      <w:adjustRightInd/>
      <w:spacing w:line="281" w:lineRule="atLeast"/>
    </w:pPr>
    <w:rPr>
      <w:rFonts w:ascii="Newton" w:hAnsi="Newton" w:cs="Times New Roman"/>
      <w:color w:val="auto"/>
    </w:rPr>
  </w:style>
  <w:style w:type="paragraph" w:customStyle="1" w:styleId="affff7">
    <w:name w:val="Буллит"/>
    <w:basedOn w:val="aff"/>
    <w:link w:val="affff8"/>
    <w:qFormat/>
    <w:rsid w:val="0049466A"/>
    <w:pPr>
      <w:autoSpaceDE/>
      <w:autoSpaceDN/>
      <w:adjustRightInd/>
      <w:ind w:firstLine="244"/>
    </w:pPr>
    <w:rPr>
      <w:rFonts w:eastAsia="Times New Roman"/>
    </w:rPr>
  </w:style>
  <w:style w:type="paragraph" w:customStyle="1" w:styleId="affff9">
    <w:name w:val="Буллит Курсив"/>
    <w:basedOn w:val="affff7"/>
    <w:link w:val="affffa"/>
    <w:uiPriority w:val="99"/>
    <w:qFormat/>
    <w:rsid w:val="0049466A"/>
    <w:rPr>
      <w:i/>
      <w:iCs/>
    </w:rPr>
  </w:style>
  <w:style w:type="paragraph" w:customStyle="1" w:styleId="msonormalbullet2gif">
    <w:name w:val="msonormalbullet2.gif"/>
    <w:basedOn w:val="a"/>
    <w:uiPriority w:val="99"/>
    <w:rsid w:val="0049466A"/>
    <w:pPr>
      <w:widowControl/>
      <w:spacing w:before="100" w:beforeAutospacing="1" w:after="100" w:afterAutospacing="1" w:line="240" w:lineRule="auto"/>
    </w:pPr>
    <w:rPr>
      <w:rFonts w:eastAsia="Times New Roman" w:cs="Calibri"/>
      <w:sz w:val="24"/>
      <w:szCs w:val="24"/>
      <w:lang w:val="ru-RU" w:eastAsia="ru-RU"/>
    </w:rPr>
  </w:style>
  <w:style w:type="character" w:customStyle="1" w:styleId="1fa">
    <w:name w:val="Гиперссылка1"/>
    <w:uiPriority w:val="99"/>
    <w:unhideWhenUsed/>
    <w:rsid w:val="0049466A"/>
    <w:rPr>
      <w:color w:val="0000FF"/>
      <w:u w:val="single"/>
    </w:rPr>
  </w:style>
  <w:style w:type="table" w:customStyle="1" w:styleId="2f3">
    <w:name w:val="Сетка таблицы2"/>
    <w:basedOn w:val="a1"/>
    <w:next w:val="afd"/>
    <w:uiPriority w:val="9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1"/>
    <w:uiPriority w:val="59"/>
    <w:rsid w:val="0049466A"/>
    <w:rPr>
      <w:rFonts w:eastAsia="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49466A"/>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1fb">
    <w:name w:val="Текст выноски1"/>
    <w:basedOn w:val="a"/>
    <w:next w:val="ae"/>
    <w:uiPriority w:val="99"/>
    <w:semiHidden/>
    <w:unhideWhenUsed/>
    <w:rsid w:val="0049466A"/>
    <w:pPr>
      <w:widowControl/>
      <w:spacing w:after="0" w:line="240" w:lineRule="auto"/>
    </w:pPr>
    <w:rPr>
      <w:rFonts w:ascii="Tahoma" w:hAnsi="Tahoma" w:cs="Tahoma"/>
      <w:sz w:val="16"/>
      <w:szCs w:val="16"/>
      <w:lang w:val="ru-RU"/>
    </w:rPr>
  </w:style>
  <w:style w:type="paragraph" w:customStyle="1" w:styleId="CM13">
    <w:name w:val="CM13"/>
    <w:basedOn w:val="a"/>
    <w:next w:val="a"/>
    <w:uiPriority w:val="99"/>
    <w:rsid w:val="0049466A"/>
    <w:pPr>
      <w:spacing w:after="238" w:line="240" w:lineRule="auto"/>
    </w:pPr>
    <w:rPr>
      <w:rFonts w:ascii="GHOIB C+ School Book C San Pin" w:eastAsia="Times New Roman" w:hAnsi="GHOIB C+ School Book C San Pin" w:cs="GHOIB C+ School Book C San Pin"/>
      <w:sz w:val="24"/>
      <w:szCs w:val="24"/>
      <w:lang w:val="ru-RU" w:eastAsia="ru-RU"/>
    </w:rPr>
  </w:style>
  <w:style w:type="paragraph" w:customStyle="1" w:styleId="c7">
    <w:name w:val="c7"/>
    <w:basedOn w:val="a"/>
    <w:uiPriority w:val="99"/>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c">
    <w:name w:val="Текст сноски1"/>
    <w:basedOn w:val="a"/>
    <w:next w:val="af5"/>
    <w:uiPriority w:val="99"/>
    <w:unhideWhenUsed/>
    <w:rsid w:val="0049466A"/>
    <w:pPr>
      <w:widowControl/>
      <w:spacing w:after="0" w:line="240" w:lineRule="auto"/>
    </w:pPr>
    <w:rPr>
      <w:sz w:val="20"/>
      <w:szCs w:val="20"/>
      <w:lang w:val="ru-RU"/>
    </w:rPr>
  </w:style>
  <w:style w:type="character" w:customStyle="1" w:styleId="260">
    <w:name w:val="Основной текст (26)_"/>
    <w:link w:val="261"/>
    <w:rsid w:val="0049466A"/>
    <w:rPr>
      <w:rFonts w:ascii="Century Schoolbook" w:eastAsia="Century Schoolbook" w:hAnsi="Century Schoolbook" w:cs="Century Schoolbook"/>
      <w:sz w:val="24"/>
      <w:szCs w:val="24"/>
      <w:shd w:val="clear" w:color="auto" w:fill="FFFFFF"/>
    </w:rPr>
  </w:style>
  <w:style w:type="paragraph" w:customStyle="1" w:styleId="261">
    <w:name w:val="Основной текст (26)"/>
    <w:basedOn w:val="a"/>
    <w:link w:val="260"/>
    <w:rsid w:val="0049466A"/>
    <w:pPr>
      <w:widowControl/>
      <w:shd w:val="clear" w:color="auto" w:fill="FFFFFF"/>
      <w:spacing w:before="120" w:after="180" w:line="0" w:lineRule="atLeast"/>
    </w:pPr>
    <w:rPr>
      <w:rFonts w:ascii="Century Schoolbook" w:eastAsia="Century Schoolbook" w:hAnsi="Century Schoolbook"/>
      <w:sz w:val="24"/>
      <w:szCs w:val="24"/>
    </w:rPr>
  </w:style>
  <w:style w:type="character" w:customStyle="1" w:styleId="270">
    <w:name w:val="Основной текст (27)_"/>
    <w:link w:val="271"/>
    <w:rsid w:val="0049466A"/>
    <w:rPr>
      <w:rFonts w:ascii="Century Schoolbook" w:eastAsia="Century Schoolbook" w:hAnsi="Century Schoolbook" w:cs="Century Schoolbook"/>
      <w:sz w:val="21"/>
      <w:szCs w:val="21"/>
      <w:shd w:val="clear" w:color="auto" w:fill="FFFFFF"/>
    </w:rPr>
  </w:style>
  <w:style w:type="paragraph" w:customStyle="1" w:styleId="271">
    <w:name w:val="Основной текст (27)"/>
    <w:basedOn w:val="a"/>
    <w:link w:val="270"/>
    <w:rsid w:val="0049466A"/>
    <w:pPr>
      <w:widowControl/>
      <w:shd w:val="clear" w:color="auto" w:fill="FFFFFF"/>
      <w:spacing w:before="360" w:after="240" w:line="0" w:lineRule="atLeast"/>
      <w:jc w:val="both"/>
    </w:pPr>
    <w:rPr>
      <w:rFonts w:ascii="Century Schoolbook" w:eastAsia="Century Schoolbook" w:hAnsi="Century Schoolbook"/>
      <w:sz w:val="21"/>
      <w:szCs w:val="21"/>
    </w:rPr>
  </w:style>
  <w:style w:type="character" w:customStyle="1" w:styleId="250">
    <w:name w:val="Основной текст (25)_"/>
    <w:link w:val="251"/>
    <w:rsid w:val="0049466A"/>
    <w:rPr>
      <w:rFonts w:ascii="Century Schoolbook" w:eastAsia="Century Schoolbook" w:hAnsi="Century Schoolbook" w:cs="Century Schoolbook"/>
      <w:sz w:val="26"/>
      <w:szCs w:val="26"/>
      <w:shd w:val="clear" w:color="auto" w:fill="FFFFFF"/>
    </w:rPr>
  </w:style>
  <w:style w:type="paragraph" w:customStyle="1" w:styleId="251">
    <w:name w:val="Основной текст (25)"/>
    <w:basedOn w:val="a"/>
    <w:link w:val="250"/>
    <w:rsid w:val="0049466A"/>
    <w:pPr>
      <w:widowControl/>
      <w:shd w:val="clear" w:color="auto" w:fill="FFFFFF"/>
      <w:spacing w:after="3060" w:line="0" w:lineRule="atLeast"/>
      <w:jc w:val="center"/>
    </w:pPr>
    <w:rPr>
      <w:rFonts w:ascii="Century Schoolbook" w:eastAsia="Century Schoolbook" w:hAnsi="Century Schoolbook"/>
      <w:sz w:val="26"/>
      <w:szCs w:val="26"/>
    </w:rPr>
  </w:style>
  <w:style w:type="character" w:customStyle="1" w:styleId="53">
    <w:name w:val="Заголовок №5_"/>
    <w:link w:val="54"/>
    <w:rsid w:val="0049466A"/>
    <w:rPr>
      <w:rFonts w:ascii="Century Schoolbook" w:eastAsia="Century Schoolbook" w:hAnsi="Century Schoolbook" w:cs="Century Schoolbook"/>
      <w:sz w:val="24"/>
      <w:szCs w:val="24"/>
      <w:shd w:val="clear" w:color="auto" w:fill="FFFFFF"/>
    </w:rPr>
  </w:style>
  <w:style w:type="paragraph" w:customStyle="1" w:styleId="54">
    <w:name w:val="Заголовок №5"/>
    <w:basedOn w:val="a"/>
    <w:link w:val="53"/>
    <w:rsid w:val="0049466A"/>
    <w:pPr>
      <w:widowControl/>
      <w:shd w:val="clear" w:color="auto" w:fill="FFFFFF"/>
      <w:spacing w:before="360" w:after="240" w:line="0" w:lineRule="atLeast"/>
      <w:outlineLvl w:val="4"/>
    </w:pPr>
    <w:rPr>
      <w:rFonts w:ascii="Century Schoolbook" w:eastAsia="Century Schoolbook" w:hAnsi="Century Schoolbook"/>
      <w:sz w:val="24"/>
      <w:szCs w:val="24"/>
    </w:rPr>
  </w:style>
  <w:style w:type="character" w:customStyle="1" w:styleId="330">
    <w:name w:val="Заголовок №3 (3)_"/>
    <w:link w:val="331"/>
    <w:rsid w:val="0049466A"/>
    <w:rPr>
      <w:rFonts w:ascii="Century Schoolbook" w:eastAsia="Century Schoolbook" w:hAnsi="Century Schoolbook" w:cs="Century Schoolbook"/>
      <w:sz w:val="24"/>
      <w:szCs w:val="24"/>
      <w:shd w:val="clear" w:color="auto" w:fill="FFFFFF"/>
    </w:rPr>
  </w:style>
  <w:style w:type="paragraph" w:customStyle="1" w:styleId="331">
    <w:name w:val="Заголовок №3 (3)"/>
    <w:basedOn w:val="a"/>
    <w:link w:val="330"/>
    <w:rsid w:val="0049466A"/>
    <w:pPr>
      <w:widowControl/>
      <w:shd w:val="clear" w:color="auto" w:fill="FFFFFF"/>
      <w:spacing w:before="240" w:after="240" w:line="0" w:lineRule="atLeast"/>
      <w:outlineLvl w:val="2"/>
    </w:pPr>
    <w:rPr>
      <w:rFonts w:ascii="Century Schoolbook" w:eastAsia="Century Schoolbook" w:hAnsi="Century Schoolbook"/>
      <w:sz w:val="24"/>
      <w:szCs w:val="24"/>
    </w:rPr>
  </w:style>
  <w:style w:type="character" w:customStyle="1" w:styleId="520">
    <w:name w:val="Заголовок №5 (2)_"/>
    <w:link w:val="521"/>
    <w:rsid w:val="0049466A"/>
    <w:rPr>
      <w:rFonts w:ascii="Century Schoolbook" w:eastAsia="Century Schoolbook" w:hAnsi="Century Schoolbook" w:cs="Century Schoolbook"/>
      <w:sz w:val="21"/>
      <w:szCs w:val="21"/>
      <w:shd w:val="clear" w:color="auto" w:fill="FFFFFF"/>
    </w:rPr>
  </w:style>
  <w:style w:type="paragraph" w:customStyle="1" w:styleId="521">
    <w:name w:val="Заголовок №5 (2)"/>
    <w:basedOn w:val="a"/>
    <w:link w:val="520"/>
    <w:rsid w:val="0049466A"/>
    <w:pPr>
      <w:widowControl/>
      <w:shd w:val="clear" w:color="auto" w:fill="FFFFFF"/>
      <w:spacing w:before="360" w:after="240" w:line="0" w:lineRule="atLeast"/>
      <w:outlineLvl w:val="4"/>
    </w:pPr>
    <w:rPr>
      <w:rFonts w:ascii="Century Schoolbook" w:eastAsia="Century Schoolbook" w:hAnsi="Century Schoolbook"/>
      <w:sz w:val="21"/>
      <w:szCs w:val="21"/>
    </w:rPr>
  </w:style>
  <w:style w:type="character" w:customStyle="1" w:styleId="221">
    <w:name w:val="Заголовок №2 (2)"/>
    <w:rsid w:val="0049466A"/>
    <w:rPr>
      <w:rFonts w:ascii="Century Schoolbook" w:eastAsia="Century Schoolbook" w:hAnsi="Century Schoolbook" w:cs="Century Schoolbook"/>
      <w:b w:val="0"/>
      <w:bCs w:val="0"/>
      <w:i w:val="0"/>
      <w:iCs w:val="0"/>
      <w:smallCaps w:val="0"/>
      <w:strike w:val="0"/>
      <w:spacing w:val="0"/>
      <w:sz w:val="27"/>
      <w:szCs w:val="27"/>
    </w:rPr>
  </w:style>
  <w:style w:type="character" w:customStyle="1" w:styleId="230">
    <w:name w:val="Заголовок №2 (3)_"/>
    <w:link w:val="231"/>
    <w:rsid w:val="0049466A"/>
    <w:rPr>
      <w:rFonts w:ascii="Century Schoolbook" w:eastAsia="Century Schoolbook" w:hAnsi="Century Schoolbook" w:cs="Century Schoolbook"/>
      <w:sz w:val="24"/>
      <w:szCs w:val="24"/>
      <w:shd w:val="clear" w:color="auto" w:fill="FFFFFF"/>
    </w:rPr>
  </w:style>
  <w:style w:type="paragraph" w:customStyle="1" w:styleId="231">
    <w:name w:val="Заголовок №2 (3)"/>
    <w:basedOn w:val="a"/>
    <w:link w:val="230"/>
    <w:rsid w:val="0049466A"/>
    <w:pPr>
      <w:widowControl/>
      <w:shd w:val="clear" w:color="auto" w:fill="FFFFFF"/>
      <w:spacing w:before="240" w:after="240" w:line="0" w:lineRule="atLeast"/>
      <w:outlineLvl w:val="1"/>
    </w:pPr>
    <w:rPr>
      <w:rFonts w:ascii="Century Schoolbook" w:eastAsia="Century Schoolbook" w:hAnsi="Century Schoolbook"/>
      <w:sz w:val="24"/>
      <w:szCs w:val="24"/>
    </w:rPr>
  </w:style>
  <w:style w:type="character" w:customStyle="1" w:styleId="150">
    <w:name w:val="Заголовок №1 (5)_"/>
    <w:link w:val="151"/>
    <w:rsid w:val="0049466A"/>
    <w:rPr>
      <w:rFonts w:ascii="Century Schoolbook" w:eastAsia="Century Schoolbook" w:hAnsi="Century Schoolbook" w:cs="Century Schoolbook"/>
      <w:sz w:val="24"/>
      <w:szCs w:val="24"/>
      <w:shd w:val="clear" w:color="auto" w:fill="FFFFFF"/>
    </w:rPr>
  </w:style>
  <w:style w:type="paragraph" w:customStyle="1" w:styleId="151">
    <w:name w:val="Заголовок №1 (5)"/>
    <w:basedOn w:val="a"/>
    <w:link w:val="150"/>
    <w:rsid w:val="0049466A"/>
    <w:pPr>
      <w:widowControl/>
      <w:shd w:val="clear" w:color="auto" w:fill="FFFFFF"/>
      <w:spacing w:after="540" w:line="0" w:lineRule="atLeast"/>
      <w:jc w:val="center"/>
      <w:outlineLvl w:val="0"/>
    </w:pPr>
    <w:rPr>
      <w:rFonts w:ascii="Century Schoolbook" w:eastAsia="Century Schoolbook" w:hAnsi="Century Schoolbook"/>
      <w:sz w:val="24"/>
      <w:szCs w:val="24"/>
    </w:rPr>
  </w:style>
  <w:style w:type="character" w:customStyle="1" w:styleId="240">
    <w:name w:val="Заголовок №2 (4)_"/>
    <w:link w:val="241"/>
    <w:rsid w:val="0049466A"/>
    <w:rPr>
      <w:rFonts w:ascii="Century Schoolbook" w:eastAsia="Century Schoolbook" w:hAnsi="Century Schoolbook" w:cs="Century Schoolbook"/>
      <w:sz w:val="26"/>
      <w:szCs w:val="26"/>
      <w:shd w:val="clear" w:color="auto" w:fill="FFFFFF"/>
    </w:rPr>
  </w:style>
  <w:style w:type="paragraph" w:customStyle="1" w:styleId="241">
    <w:name w:val="Заголовок №2 (4)"/>
    <w:basedOn w:val="a"/>
    <w:link w:val="240"/>
    <w:rsid w:val="0049466A"/>
    <w:pPr>
      <w:widowControl/>
      <w:shd w:val="clear" w:color="auto" w:fill="FFFFFF"/>
      <w:spacing w:after="480" w:line="0" w:lineRule="atLeast"/>
      <w:outlineLvl w:val="1"/>
    </w:pPr>
    <w:rPr>
      <w:rFonts w:ascii="Century Schoolbook" w:eastAsia="Century Schoolbook" w:hAnsi="Century Schoolbook"/>
      <w:sz w:val="26"/>
      <w:szCs w:val="26"/>
    </w:rPr>
  </w:style>
  <w:style w:type="character" w:customStyle="1" w:styleId="CenturySchoolbook13pt">
    <w:name w:val="Основной текст + Century Schoolbook;13 pt"/>
    <w:rsid w:val="0049466A"/>
    <w:rPr>
      <w:rFonts w:ascii="Century Schoolbook" w:eastAsia="Century Schoolbook" w:hAnsi="Century Schoolbook" w:cs="Century Schoolbook"/>
      <w:spacing w:val="0"/>
      <w:sz w:val="26"/>
      <w:szCs w:val="26"/>
    </w:rPr>
  </w:style>
  <w:style w:type="character" w:styleId="affffb">
    <w:name w:val="Subtle Reference"/>
    <w:uiPriority w:val="31"/>
    <w:qFormat/>
    <w:rsid w:val="0049466A"/>
    <w:rPr>
      <w:smallCaps/>
      <w:color w:val="C0504D"/>
      <w:u w:val="single"/>
    </w:rPr>
  </w:style>
  <w:style w:type="character" w:styleId="affffc">
    <w:name w:val="Intense Reference"/>
    <w:uiPriority w:val="32"/>
    <w:qFormat/>
    <w:rsid w:val="0049466A"/>
    <w:rPr>
      <w:b/>
      <w:bCs/>
      <w:smallCaps/>
      <w:color w:val="C0504D"/>
      <w:spacing w:val="5"/>
      <w:u w:val="single"/>
    </w:rPr>
  </w:style>
  <w:style w:type="character" w:styleId="affffd">
    <w:name w:val="Book Title"/>
    <w:uiPriority w:val="33"/>
    <w:qFormat/>
    <w:rsid w:val="0049466A"/>
    <w:rPr>
      <w:b/>
      <w:bCs/>
      <w:smallCaps/>
      <w:spacing w:val="5"/>
    </w:rPr>
  </w:style>
  <w:style w:type="character" w:customStyle="1" w:styleId="apple-converted-space">
    <w:name w:val="apple-converted-space"/>
    <w:rsid w:val="0049466A"/>
  </w:style>
  <w:style w:type="table" w:customStyle="1" w:styleId="212">
    <w:name w:val="Сетка таблицы21"/>
    <w:basedOn w:val="a1"/>
    <w:next w:val="afd"/>
    <w:uiPriority w:val="39"/>
    <w:rsid w:val="0049466A"/>
    <w:rPr>
      <w:rFonts w:eastAsia="Times New Roman"/>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e">
    <w:name w:val="Subtle Emphasis"/>
    <w:uiPriority w:val="19"/>
    <w:qFormat/>
    <w:rsid w:val="0049466A"/>
    <w:rPr>
      <w:i/>
      <w:iCs/>
      <w:color w:val="808080"/>
    </w:rPr>
  </w:style>
  <w:style w:type="character" w:styleId="afffff">
    <w:name w:val="Intense Emphasis"/>
    <w:uiPriority w:val="21"/>
    <w:qFormat/>
    <w:rsid w:val="0049466A"/>
    <w:rPr>
      <w:b/>
      <w:bCs/>
      <w:i/>
      <w:iCs/>
      <w:color w:val="4F81BD"/>
    </w:rPr>
  </w:style>
  <w:style w:type="character" w:customStyle="1" w:styleId="file">
    <w:name w:val="file"/>
    <w:rsid w:val="0049466A"/>
  </w:style>
  <w:style w:type="paragraph" w:customStyle="1" w:styleId="c2">
    <w:name w:val="c2"/>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3">
    <w:name w:val="c13"/>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16">
    <w:name w:val="c16"/>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3">
    <w:name w:val="c3"/>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4">
    <w:name w:val="c4"/>
    <w:rsid w:val="0049466A"/>
  </w:style>
  <w:style w:type="paragraph" w:customStyle="1" w:styleId="c5">
    <w:name w:val="c5"/>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earch-excerpt">
    <w:name w:val="search-excerpt"/>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like-tooltip">
    <w:name w:val="like-tooltip"/>
    <w:rsid w:val="0049466A"/>
  </w:style>
  <w:style w:type="character" w:customStyle="1" w:styleId="flag-throbber">
    <w:name w:val="flag-throbber"/>
    <w:rsid w:val="0049466A"/>
  </w:style>
  <w:style w:type="paragraph" w:customStyle="1" w:styleId="38">
    <w:name w:val="Заголовок 3+"/>
    <w:basedOn w:val="a"/>
    <w:rsid w:val="0049466A"/>
    <w:pPr>
      <w:spacing w:before="240" w:after="0" w:line="240" w:lineRule="auto"/>
      <w:jc w:val="center"/>
    </w:pPr>
    <w:rPr>
      <w:rFonts w:ascii="Times New Roman" w:eastAsia="Times New Roman" w:hAnsi="Times New Roman"/>
      <w:b/>
      <w:sz w:val="28"/>
      <w:szCs w:val="20"/>
      <w:lang w:val="ru-RU" w:eastAsia="ru-RU"/>
    </w:rPr>
  </w:style>
  <w:style w:type="character" w:styleId="afffff0">
    <w:name w:val="Placeholder Text"/>
    <w:uiPriority w:val="99"/>
    <w:semiHidden/>
    <w:rsid w:val="0049466A"/>
    <w:rPr>
      <w:color w:val="808080"/>
    </w:rPr>
  </w:style>
  <w:style w:type="table" w:customStyle="1" w:styleId="1110">
    <w:name w:val="Сетка таблицы111"/>
    <w:basedOn w:val="a1"/>
    <w:next w:val="afd"/>
    <w:uiPriority w:val="5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basedOn w:val="a1"/>
    <w:uiPriority w:val="59"/>
    <w:rsid w:val="0049466A"/>
    <w:rPr>
      <w:rFonts w:eastAsia="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1"/>
    <w:next w:val="afd"/>
    <w:uiPriority w:val="59"/>
    <w:rsid w:val="0049466A"/>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
    <w:basedOn w:val="a1"/>
    <w:next w:val="afd"/>
    <w:uiPriority w:val="5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next w:val="afd"/>
    <w:uiPriority w:val="5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bodytextbullet3gif">
    <w:name w:val="msobodytext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1gif">
    <w:name w:val="msonormalbullet1.gif"/>
    <w:basedOn w:val="a"/>
    <w:uiPriority w:val="99"/>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listparagraph0">
    <w:name w:val="msolistparagraph"/>
    <w:basedOn w:val="a"/>
    <w:qFormat/>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140">
    <w:name w:val="Основной текст + Полужирный14"/>
    <w:rsid w:val="0049466A"/>
    <w:rPr>
      <w:rFonts w:ascii="Times New Roman" w:hAnsi="Times New Roman" w:cs="Times New Roman" w:hint="default"/>
      <w:b/>
      <w:bCs/>
      <w:i/>
      <w:iCs/>
      <w:spacing w:val="0"/>
      <w:sz w:val="22"/>
      <w:szCs w:val="22"/>
      <w:lang w:eastAsia="ar-SA" w:bidi="ar-SA"/>
    </w:rPr>
  </w:style>
  <w:style w:type="paragraph" w:customStyle="1" w:styleId="msonormalbullet3gif">
    <w:name w:val="msonormal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1gifbullet2gif">
    <w:name w:val="msonormalbullet1gifbullet2.gif"/>
    <w:basedOn w:val="a"/>
    <w:uiPriority w:val="99"/>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1gif">
    <w:name w:val="msonormalbullet2gif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1gifbullet1gif">
    <w:name w:val="msonormalbullet1gif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1gifbullet3gif">
    <w:name w:val="msonormalbullet1gif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2gif">
    <w:name w:val="msonormalbullet2gifbullet2.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3gif">
    <w:name w:val="msonormalbullet2gif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1gifbullet1gif">
    <w:name w:val="msonormalbullet2gifbullet1gif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1gifbullet2gif">
    <w:name w:val="msonormalbullet2gifbullet1gifbullet2.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bullet2gifbullet1gifbullet3gif">
    <w:name w:val="msonormalbullet2gifbullet1gif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610">
    <w:name w:val="Заголовок 61"/>
    <w:basedOn w:val="a"/>
    <w:next w:val="a"/>
    <w:uiPriority w:val="9"/>
    <w:semiHidden/>
    <w:unhideWhenUsed/>
    <w:qFormat/>
    <w:rsid w:val="0049466A"/>
    <w:pPr>
      <w:widowControl/>
      <w:shd w:val="clear" w:color="auto" w:fill="FFFFFF"/>
      <w:spacing w:after="0" w:line="271" w:lineRule="auto"/>
      <w:outlineLvl w:val="5"/>
    </w:pPr>
    <w:rPr>
      <w:rFonts w:ascii="Cambria" w:eastAsia="Times New Roman" w:hAnsi="Cambria"/>
      <w:b/>
      <w:bCs/>
      <w:color w:val="595959"/>
      <w:spacing w:val="5"/>
      <w:lang w:val="ru-RU"/>
    </w:rPr>
  </w:style>
  <w:style w:type="paragraph" w:styleId="2f4">
    <w:name w:val="List 2"/>
    <w:basedOn w:val="a"/>
    <w:semiHidden/>
    <w:unhideWhenUsed/>
    <w:rsid w:val="0049466A"/>
    <w:pPr>
      <w:widowControl/>
      <w:spacing w:after="0" w:line="240" w:lineRule="auto"/>
      <w:ind w:left="566" w:hanging="283"/>
      <w:jc w:val="both"/>
    </w:pPr>
    <w:rPr>
      <w:rFonts w:ascii="Courier New" w:eastAsia="Times New Roman" w:hAnsi="Courier New"/>
      <w:sz w:val="20"/>
      <w:szCs w:val="20"/>
      <w:lang w:val="ru-RU" w:eastAsia="ru-RU"/>
    </w:rPr>
  </w:style>
  <w:style w:type="paragraph" w:styleId="39">
    <w:name w:val="List 3"/>
    <w:basedOn w:val="a"/>
    <w:semiHidden/>
    <w:unhideWhenUsed/>
    <w:rsid w:val="0049466A"/>
    <w:pPr>
      <w:widowControl/>
      <w:spacing w:after="0" w:line="240" w:lineRule="auto"/>
      <w:ind w:left="849" w:hanging="283"/>
    </w:pPr>
    <w:rPr>
      <w:rFonts w:ascii="Times New Roman" w:eastAsia="Times New Roman" w:hAnsi="Times New Roman"/>
      <w:sz w:val="24"/>
      <w:szCs w:val="24"/>
      <w:lang w:val="ru-RU" w:eastAsia="ru-RU"/>
    </w:rPr>
  </w:style>
  <w:style w:type="paragraph" w:styleId="afffff1">
    <w:name w:val="Body Text First Indent"/>
    <w:basedOn w:val="aff2"/>
    <w:link w:val="afffff2"/>
    <w:semiHidden/>
    <w:unhideWhenUsed/>
    <w:rsid w:val="0049466A"/>
    <w:pPr>
      <w:widowControl/>
      <w:autoSpaceDE/>
      <w:autoSpaceDN/>
      <w:spacing w:after="120"/>
      <w:ind w:left="0" w:right="0" w:firstLine="210"/>
    </w:pPr>
    <w:rPr>
      <w:rFonts w:ascii="Courier New" w:eastAsia="Times New Roman" w:hAnsi="Courier New"/>
      <w:sz w:val="24"/>
      <w:szCs w:val="24"/>
    </w:rPr>
  </w:style>
  <w:style w:type="character" w:customStyle="1" w:styleId="afffff2">
    <w:name w:val="Красная строка Знак"/>
    <w:link w:val="afffff1"/>
    <w:semiHidden/>
    <w:rsid w:val="0049466A"/>
    <w:rPr>
      <w:rFonts w:ascii="Courier New" w:eastAsia="Times New Roman" w:hAnsi="Courier New" w:cs="Bookman Old Style"/>
      <w:sz w:val="24"/>
      <w:szCs w:val="24"/>
      <w:lang w:eastAsia="en-US"/>
    </w:rPr>
  </w:style>
  <w:style w:type="character" w:customStyle="1" w:styleId="afffff3">
    <w:name w:val="Основной текст_"/>
    <w:link w:val="2f5"/>
    <w:rsid w:val="0049466A"/>
    <w:rPr>
      <w:sz w:val="21"/>
      <w:szCs w:val="21"/>
      <w:shd w:val="clear" w:color="auto" w:fill="FFFFFF"/>
    </w:rPr>
  </w:style>
  <w:style w:type="paragraph" w:customStyle="1" w:styleId="2f5">
    <w:name w:val="Основной текст2"/>
    <w:basedOn w:val="a"/>
    <w:link w:val="afffff3"/>
    <w:rsid w:val="0049466A"/>
    <w:pPr>
      <w:shd w:val="clear" w:color="auto" w:fill="FFFFFF"/>
      <w:spacing w:before="360" w:after="0" w:line="278" w:lineRule="exact"/>
      <w:ind w:hanging="300"/>
      <w:jc w:val="both"/>
    </w:pPr>
    <w:rPr>
      <w:sz w:val="21"/>
      <w:szCs w:val="21"/>
    </w:rPr>
  </w:style>
  <w:style w:type="paragraph" w:customStyle="1" w:styleId="3a">
    <w:name w:val="Основной текст3"/>
    <w:basedOn w:val="a"/>
    <w:rsid w:val="0049466A"/>
    <w:pPr>
      <w:shd w:val="clear" w:color="auto" w:fill="FFFFFF"/>
      <w:spacing w:after="0" w:line="370" w:lineRule="exact"/>
      <w:jc w:val="both"/>
    </w:pPr>
    <w:rPr>
      <w:rFonts w:ascii="Times New Roman" w:eastAsia="Times New Roman" w:hAnsi="Times New Roman"/>
      <w:sz w:val="26"/>
      <w:szCs w:val="26"/>
      <w:lang w:val="ru-RU" w:eastAsia="ru-RU"/>
    </w:rPr>
  </w:style>
  <w:style w:type="table" w:customStyle="1" w:styleId="3b">
    <w:name w:val="Сетка таблицы3"/>
    <w:basedOn w:val="a1"/>
    <w:next w:val="afd"/>
    <w:uiPriority w:val="59"/>
    <w:rsid w:val="0049466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normalcxspmiddlemailrucssattributepostfix">
    <w:name w:val="msonormalcxspmiddle_mailru_css_attribute_postfix"/>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84">
    <w:name w:val="Основной текст8"/>
    <w:basedOn w:val="a"/>
    <w:uiPriority w:val="99"/>
    <w:qFormat/>
    <w:rsid w:val="0049466A"/>
    <w:pPr>
      <w:shd w:val="clear" w:color="auto" w:fill="FFFFFF"/>
      <w:spacing w:after="0" w:line="211" w:lineRule="exact"/>
      <w:jc w:val="both"/>
    </w:pPr>
    <w:rPr>
      <w:rFonts w:ascii="Malgun Gothic" w:eastAsia="Malgun Gothic" w:hAnsi="Malgun Gothic"/>
      <w:spacing w:val="3"/>
      <w:sz w:val="18"/>
      <w:szCs w:val="18"/>
      <w:lang w:val="ru-RU" w:eastAsia="ru-RU"/>
    </w:rPr>
  </w:style>
  <w:style w:type="character" w:customStyle="1" w:styleId="0pt">
    <w:name w:val="Основной текст + Полужирный;Интервал 0 pt"/>
    <w:rsid w:val="0049466A"/>
    <w:rPr>
      <w:rFonts w:ascii="Malgun Gothic" w:eastAsia="Malgun Gothic" w:hAnsi="Malgun Gothic" w:cs="Malgun Gothic"/>
      <w:b/>
      <w:bCs/>
      <w:i w:val="0"/>
      <w:iCs w:val="0"/>
      <w:smallCaps w:val="0"/>
      <w:strike w:val="0"/>
      <w:color w:val="000000"/>
      <w:spacing w:val="4"/>
      <w:position w:val="0"/>
      <w:sz w:val="18"/>
      <w:szCs w:val="18"/>
      <w:u w:val="none"/>
      <w:shd w:val="clear" w:color="auto" w:fill="FFFFFF"/>
      <w:lang w:val="ru-RU"/>
    </w:rPr>
  </w:style>
  <w:style w:type="character" w:customStyle="1" w:styleId="113">
    <w:name w:val="Заголовок 1 Знак1"/>
    <w:uiPriority w:val="9"/>
    <w:rsid w:val="0049466A"/>
    <w:rPr>
      <w:rFonts w:ascii="Times New Roman" w:eastAsia="Times New Roman" w:hAnsi="Times New Roman" w:cs="Times New Roman"/>
      <w:b/>
      <w:sz w:val="24"/>
      <w:szCs w:val="32"/>
    </w:rPr>
  </w:style>
  <w:style w:type="table" w:customStyle="1" w:styleId="141">
    <w:name w:val="Сетка таблицы14"/>
    <w:basedOn w:val="a1"/>
    <w:next w:val="afd"/>
    <w:uiPriority w:val="59"/>
    <w:rsid w:val="0049466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11">
    <w:name w:val="Заголовок 6 Знак1"/>
    <w:uiPriority w:val="9"/>
    <w:semiHidden/>
    <w:rsid w:val="0049466A"/>
    <w:rPr>
      <w:rFonts w:ascii="Cambria" w:eastAsia="Times New Roman" w:hAnsi="Cambria" w:cs="Times New Roman"/>
      <w:i/>
      <w:iCs/>
      <w:color w:val="243F60"/>
    </w:rPr>
  </w:style>
  <w:style w:type="character" w:customStyle="1" w:styleId="711">
    <w:name w:val="Заголовок 7 Знак1"/>
    <w:uiPriority w:val="9"/>
    <w:semiHidden/>
    <w:rsid w:val="0049466A"/>
    <w:rPr>
      <w:rFonts w:ascii="Cambria" w:eastAsia="Times New Roman" w:hAnsi="Cambria" w:cs="Times New Roman"/>
      <w:i/>
      <w:iCs/>
      <w:color w:val="404040"/>
    </w:rPr>
  </w:style>
  <w:style w:type="character" w:customStyle="1" w:styleId="811">
    <w:name w:val="Заголовок 8 Знак1"/>
    <w:uiPriority w:val="9"/>
    <w:semiHidden/>
    <w:rsid w:val="0049466A"/>
    <w:rPr>
      <w:rFonts w:ascii="Cambria" w:eastAsia="Times New Roman" w:hAnsi="Cambria" w:cs="Times New Roman"/>
      <w:color w:val="404040"/>
      <w:sz w:val="20"/>
      <w:szCs w:val="20"/>
    </w:rPr>
  </w:style>
  <w:style w:type="character" w:customStyle="1" w:styleId="911">
    <w:name w:val="Заголовок 9 Знак1"/>
    <w:uiPriority w:val="9"/>
    <w:semiHidden/>
    <w:rsid w:val="0049466A"/>
    <w:rPr>
      <w:rFonts w:ascii="Cambria" w:eastAsia="Times New Roman" w:hAnsi="Cambria" w:cs="Times New Roman"/>
      <w:i/>
      <w:iCs/>
      <w:color w:val="404040"/>
      <w:sz w:val="20"/>
      <w:szCs w:val="20"/>
    </w:rPr>
  </w:style>
  <w:style w:type="table" w:customStyle="1" w:styleId="2210">
    <w:name w:val="Сетка таблицы221"/>
    <w:basedOn w:val="a1"/>
    <w:next w:val="afd"/>
    <w:uiPriority w:val="5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
    <w:basedOn w:val="a1"/>
    <w:next w:val="afd"/>
    <w:uiPriority w:val="59"/>
    <w:rsid w:val="0049466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
    <w:basedOn w:val="a1"/>
    <w:next w:val="afd"/>
    <w:uiPriority w:val="59"/>
    <w:rsid w:val="0049466A"/>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8">
    <w:name w:val="c18"/>
    <w:rsid w:val="0049466A"/>
  </w:style>
  <w:style w:type="character" w:customStyle="1" w:styleId="c105">
    <w:name w:val="c105"/>
    <w:rsid w:val="0049466A"/>
  </w:style>
  <w:style w:type="paragraph" w:customStyle="1" w:styleId="a8bullet3gif">
    <w:name w:val="a8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8bullet2gif">
    <w:name w:val="a8bullet2.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bullet1gif">
    <w:name w:val="c27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bullet2gifbullet1gif">
    <w:name w:val="c27bullet2gif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bullet2gifbullet3gif">
    <w:name w:val="c27bullet2gif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bullet2gifbullet2gifbullet1gif">
    <w:name w:val="c27bullet2gifbullet2gif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c27bullet2gifbullet2gifbullet3gif">
    <w:name w:val="c27bullet2gifbullet2gif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8bullet1gif">
    <w:name w:val="a8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14">
    <w:name w:val="Оглавление 11"/>
    <w:basedOn w:val="a"/>
    <w:next w:val="a"/>
    <w:uiPriority w:val="39"/>
    <w:unhideWhenUsed/>
    <w:rsid w:val="0049466A"/>
    <w:pPr>
      <w:widowControl/>
      <w:tabs>
        <w:tab w:val="right" w:leader="dot" w:pos="8647"/>
      </w:tabs>
      <w:spacing w:after="0"/>
    </w:pPr>
    <w:rPr>
      <w:rFonts w:ascii="Times New Roman" w:hAnsi="Times New Roman"/>
      <w:sz w:val="28"/>
      <w:szCs w:val="28"/>
      <w:lang w:val="ru-RU"/>
    </w:rPr>
  </w:style>
  <w:style w:type="paragraph" w:customStyle="1" w:styleId="8bullet1gif">
    <w:name w:val="8bullet1.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fffff4">
    <w:name w:val="Основной текст + Курсив"/>
    <w:aliases w:val="Интервал 0 pt"/>
    <w:rsid w:val="0049466A"/>
    <w:rPr>
      <w:rFonts w:ascii="Malgun Gothic" w:eastAsia="Malgun Gothic" w:hAnsi="Malgun Gothic" w:cs="Malgun Gothic" w:hint="eastAsia"/>
      <w:b w:val="0"/>
      <w:bCs w:val="0"/>
      <w:i/>
      <w:iCs/>
      <w:smallCaps w:val="0"/>
      <w:strike w:val="0"/>
      <w:color w:val="000000"/>
      <w:spacing w:val="3"/>
      <w:position w:val="0"/>
      <w:sz w:val="18"/>
      <w:szCs w:val="18"/>
      <w:u w:val="none"/>
      <w:lang w:val="ru-RU"/>
    </w:rPr>
  </w:style>
  <w:style w:type="paragraph" w:customStyle="1" w:styleId="8bullet3gif">
    <w:name w:val="8bullet3.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8bullet2gif">
    <w:name w:val="8bullet2.gif"/>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hl">
    <w:name w:val="hl"/>
    <w:rsid w:val="0049466A"/>
  </w:style>
  <w:style w:type="paragraph" w:customStyle="1" w:styleId="c34">
    <w:name w:val="c34"/>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6">
    <w:name w:val="c6"/>
    <w:rsid w:val="0049466A"/>
  </w:style>
  <w:style w:type="character" w:customStyle="1" w:styleId="c12">
    <w:name w:val="c12"/>
    <w:rsid w:val="0049466A"/>
  </w:style>
  <w:style w:type="paragraph" w:customStyle="1" w:styleId="213">
    <w:name w:val="Основной текст 21"/>
    <w:basedOn w:val="a"/>
    <w:next w:val="2f6"/>
    <w:link w:val="2f7"/>
    <w:uiPriority w:val="99"/>
    <w:unhideWhenUsed/>
    <w:rsid w:val="0049466A"/>
    <w:pPr>
      <w:widowControl/>
      <w:spacing w:after="120" w:line="480" w:lineRule="auto"/>
    </w:pPr>
  </w:style>
  <w:style w:type="character" w:customStyle="1" w:styleId="2f7">
    <w:name w:val="Основной текст 2 Знак"/>
    <w:link w:val="213"/>
    <w:uiPriority w:val="99"/>
    <w:rsid w:val="0049466A"/>
    <w:rPr>
      <w:sz w:val="22"/>
      <w:szCs w:val="22"/>
      <w:lang w:eastAsia="en-US"/>
    </w:rPr>
  </w:style>
  <w:style w:type="paragraph" w:styleId="3c">
    <w:name w:val="Body Text 3"/>
    <w:basedOn w:val="a"/>
    <w:link w:val="3d"/>
    <w:uiPriority w:val="99"/>
    <w:unhideWhenUsed/>
    <w:rsid w:val="0049466A"/>
    <w:pPr>
      <w:widowControl/>
      <w:shd w:val="clear" w:color="auto" w:fill="FFFFFF"/>
      <w:spacing w:after="0" w:line="240" w:lineRule="auto"/>
      <w:jc w:val="both"/>
    </w:pPr>
    <w:rPr>
      <w:rFonts w:ascii="Times New Roman" w:eastAsia="Times New Roman" w:hAnsi="Times New Roman"/>
      <w:strike/>
      <w:sz w:val="24"/>
      <w:szCs w:val="24"/>
    </w:rPr>
  </w:style>
  <w:style w:type="character" w:customStyle="1" w:styleId="3d">
    <w:name w:val="Основной текст 3 Знак"/>
    <w:link w:val="3c"/>
    <w:uiPriority w:val="99"/>
    <w:rsid w:val="0049466A"/>
    <w:rPr>
      <w:rFonts w:ascii="Times New Roman" w:eastAsia="Times New Roman" w:hAnsi="Times New Roman"/>
      <w:strike/>
      <w:sz w:val="24"/>
      <w:szCs w:val="24"/>
      <w:shd w:val="clear" w:color="auto" w:fill="FFFFFF"/>
    </w:rPr>
  </w:style>
  <w:style w:type="paragraph" w:styleId="2d">
    <w:name w:val="Body Text Indent 2"/>
    <w:basedOn w:val="a"/>
    <w:link w:val="2c"/>
    <w:uiPriority w:val="99"/>
    <w:unhideWhenUsed/>
    <w:rsid w:val="0049466A"/>
    <w:pPr>
      <w:widowControl/>
      <w:tabs>
        <w:tab w:val="left" w:pos="567"/>
        <w:tab w:val="left" w:pos="851"/>
      </w:tabs>
      <w:spacing w:after="0" w:line="360" w:lineRule="auto"/>
      <w:ind w:firstLine="709"/>
      <w:contextualSpacing/>
      <w:jc w:val="both"/>
    </w:pPr>
    <w:rPr>
      <w:color w:val="000000"/>
    </w:rPr>
  </w:style>
  <w:style w:type="character" w:customStyle="1" w:styleId="214">
    <w:name w:val="Основной текст с отступом 2 Знак1"/>
    <w:rsid w:val="0049466A"/>
    <w:rPr>
      <w:sz w:val="22"/>
      <w:szCs w:val="22"/>
      <w:lang w:val="en-US" w:eastAsia="en-US"/>
    </w:rPr>
  </w:style>
  <w:style w:type="character" w:customStyle="1" w:styleId="c8c4">
    <w:name w:val="c8 c4"/>
    <w:rsid w:val="0049466A"/>
  </w:style>
  <w:style w:type="character" w:customStyle="1" w:styleId="dash041e0431044b0447043d044b0439char1">
    <w:name w:val="dash041e_0431_044b_0447_043d_044b_0439__char1"/>
    <w:rsid w:val="0049466A"/>
    <w:rPr>
      <w:rFonts w:ascii="Times New Roman" w:hAnsi="Times New Roman" w:cs="Times New Roman" w:hint="default"/>
      <w:strike w:val="0"/>
      <w:sz w:val="24"/>
      <w:szCs w:val="24"/>
      <w:u w:val="none"/>
    </w:rPr>
  </w:style>
  <w:style w:type="character" w:customStyle="1" w:styleId="dash0410043104370430044600200441043f04380441043a0430char1">
    <w:name w:val="dash0410_0431_0437_0430_0446_0020_0441_043f_0438_0441_043a_0430__char1"/>
    <w:rsid w:val="0049466A"/>
    <w:rPr>
      <w:rFonts w:ascii="Times New Roman" w:hAnsi="Times New Roman" w:cs="Times New Roman" w:hint="default"/>
      <w:strike w:val="0"/>
      <w:sz w:val="24"/>
      <w:szCs w:val="24"/>
      <w:u w:val="none"/>
    </w:rPr>
  </w:style>
  <w:style w:type="character" w:customStyle="1" w:styleId="affff8">
    <w:name w:val="Буллит Знак"/>
    <w:link w:val="affff7"/>
    <w:rsid w:val="0049466A"/>
    <w:rPr>
      <w:rFonts w:ascii="NewtonCSanPin" w:eastAsia="Times New Roman" w:hAnsi="NewtonCSanPin" w:cs="NewtonCSanPin"/>
      <w:color w:val="000000"/>
      <w:sz w:val="21"/>
      <w:szCs w:val="21"/>
    </w:rPr>
  </w:style>
  <w:style w:type="paragraph" w:customStyle="1" w:styleId="afffff5">
    <w:name w:val="[Основной абзац]"/>
    <w:basedOn w:val="a"/>
    <w:uiPriority w:val="99"/>
    <w:rsid w:val="0049466A"/>
    <w:pPr>
      <w:widowControl/>
      <w:spacing w:after="0" w:line="288" w:lineRule="auto"/>
      <w:ind w:firstLine="340"/>
      <w:jc w:val="both"/>
    </w:pPr>
    <w:rPr>
      <w:rFonts w:ascii="Newton-Regular" w:eastAsia="Arial" w:hAnsi="Newton-Regular" w:cs="Newton-Regular"/>
      <w:color w:val="000000"/>
      <w:sz w:val="28"/>
      <w:szCs w:val="28"/>
      <w:lang w:val="en-GB" w:eastAsia="ru-RU"/>
    </w:rPr>
  </w:style>
  <w:style w:type="character" w:customStyle="1" w:styleId="FontStyle113">
    <w:name w:val="Font Style113"/>
    <w:uiPriority w:val="99"/>
    <w:rsid w:val="0049466A"/>
    <w:rPr>
      <w:rFonts w:ascii="Arial Unicode MS" w:eastAsia="Arial Unicode MS" w:cs="Arial Unicode MS"/>
      <w:sz w:val="16"/>
      <w:szCs w:val="16"/>
    </w:rPr>
  </w:style>
  <w:style w:type="character" w:customStyle="1" w:styleId="FontStyle126">
    <w:name w:val="Font Style126"/>
    <w:uiPriority w:val="99"/>
    <w:rsid w:val="0049466A"/>
    <w:rPr>
      <w:rFonts w:ascii="Arial Unicode MS" w:eastAsia="Arial Unicode MS" w:cs="Arial Unicode MS"/>
      <w:sz w:val="20"/>
      <w:szCs w:val="20"/>
    </w:rPr>
  </w:style>
  <w:style w:type="paragraph" w:customStyle="1" w:styleId="headertext">
    <w:name w:val="headertext"/>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formattext">
    <w:name w:val="formattext"/>
    <w:basedOn w:val="a"/>
    <w:rsid w:val="0049466A"/>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313">
    <w:name w:val="Оглавление 31"/>
    <w:basedOn w:val="a"/>
    <w:next w:val="a"/>
    <w:uiPriority w:val="39"/>
    <w:semiHidden/>
    <w:unhideWhenUsed/>
    <w:rsid w:val="0049466A"/>
    <w:pPr>
      <w:widowControl/>
      <w:spacing w:after="100" w:line="360" w:lineRule="auto"/>
      <w:ind w:left="480" w:firstLine="709"/>
      <w:jc w:val="both"/>
    </w:pPr>
    <w:rPr>
      <w:rFonts w:ascii="Times New Roman" w:hAnsi="Times New Roman"/>
      <w:sz w:val="24"/>
      <w:lang w:val="ru-RU"/>
    </w:rPr>
  </w:style>
  <w:style w:type="character" w:customStyle="1" w:styleId="1fd">
    <w:name w:val="Просмотренная гиперссылка1"/>
    <w:uiPriority w:val="99"/>
    <w:semiHidden/>
    <w:unhideWhenUsed/>
    <w:rsid w:val="0049466A"/>
    <w:rPr>
      <w:color w:val="800080"/>
      <w:u w:val="single"/>
    </w:rPr>
  </w:style>
  <w:style w:type="character" w:customStyle="1" w:styleId="searchresult">
    <w:name w:val="search_result"/>
    <w:rsid w:val="0049466A"/>
  </w:style>
  <w:style w:type="character" w:customStyle="1" w:styleId="FontStyle30">
    <w:name w:val="Font Style30"/>
    <w:uiPriority w:val="99"/>
    <w:rsid w:val="0049466A"/>
    <w:rPr>
      <w:rFonts w:ascii="Georgia" w:hAnsi="Georgia" w:cs="Georgia"/>
      <w:spacing w:val="10"/>
      <w:sz w:val="18"/>
      <w:szCs w:val="18"/>
    </w:rPr>
  </w:style>
  <w:style w:type="paragraph" w:customStyle="1" w:styleId="Style4">
    <w:name w:val="Style4"/>
    <w:basedOn w:val="a"/>
    <w:uiPriority w:val="99"/>
    <w:rsid w:val="0049466A"/>
    <w:pPr>
      <w:spacing w:after="0" w:line="240" w:lineRule="auto"/>
    </w:pPr>
    <w:rPr>
      <w:rFonts w:ascii="Georgia" w:hAnsi="Georgia" w:cs="Georgia"/>
      <w:sz w:val="24"/>
      <w:szCs w:val="24"/>
      <w:lang w:val="ru-RU" w:eastAsia="ru-RU"/>
    </w:rPr>
  </w:style>
  <w:style w:type="table" w:customStyle="1" w:styleId="120">
    <w:name w:val="Таблица простая 12"/>
    <w:basedOn w:val="a1"/>
    <w:uiPriority w:val="41"/>
    <w:rsid w:val="0049466A"/>
    <w:rPr>
      <w:sz w:val="22"/>
      <w:szCs w:val="22"/>
      <w:lang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1"/>
    <w:uiPriority w:val="42"/>
    <w:rsid w:val="0049466A"/>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0">
    <w:name w:val="Таблица простая 32"/>
    <w:basedOn w:val="a1"/>
    <w:uiPriority w:val="43"/>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0">
    <w:name w:val="Таблица простая 42"/>
    <w:basedOn w:val="a1"/>
    <w:uiPriority w:val="44"/>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
    <w:name w:val="Таблица простая 52"/>
    <w:basedOn w:val="a1"/>
    <w:uiPriority w:val="45"/>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
    <w:name w:val="Таблица-сетка 1 светлая2"/>
    <w:basedOn w:val="a1"/>
    <w:uiPriority w:val="46"/>
    <w:rsid w:val="0049466A"/>
    <w:rPr>
      <w:sz w:val="22"/>
      <w:szCs w:val="22"/>
      <w:lang w:eastAsia="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
    <w:name w:val="Таблица-сетка 22"/>
    <w:basedOn w:val="a1"/>
    <w:uiPriority w:val="47"/>
    <w:rsid w:val="0049466A"/>
    <w:rPr>
      <w:sz w:val="22"/>
      <w:szCs w:val="22"/>
      <w:lang w:eastAsia="en-US"/>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
    <w:name w:val="Таблица-сетка 32"/>
    <w:basedOn w:val="a1"/>
    <w:uiPriority w:val="48"/>
    <w:rsid w:val="0049466A"/>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
    <w:name w:val="Таблица-сетка 42"/>
    <w:basedOn w:val="a1"/>
    <w:uiPriority w:val="49"/>
    <w:rsid w:val="0049466A"/>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
    <w:name w:val="Таблица-сетка 5 темная2"/>
    <w:basedOn w:val="a1"/>
    <w:uiPriority w:val="50"/>
    <w:rsid w:val="0049466A"/>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
    <w:name w:val="Таблица-сетка 6 цветная2"/>
    <w:basedOn w:val="a1"/>
    <w:uiPriority w:val="51"/>
    <w:rsid w:val="0049466A"/>
    <w:rPr>
      <w:color w:val="000000"/>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
    <w:name w:val="Таблица-сетка 7 цветная2"/>
    <w:basedOn w:val="a1"/>
    <w:uiPriority w:val="52"/>
    <w:rsid w:val="0049466A"/>
    <w:rPr>
      <w:color w:val="000000"/>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0">
    <w:name w:val="Список-таблица 1 светлая2"/>
    <w:basedOn w:val="a1"/>
    <w:uiPriority w:val="46"/>
    <w:rsid w:val="0049466A"/>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0">
    <w:name w:val="Список-таблица 22"/>
    <w:basedOn w:val="a1"/>
    <w:uiPriority w:val="47"/>
    <w:rsid w:val="0049466A"/>
    <w:rPr>
      <w:sz w:val="22"/>
      <w:szCs w:val="22"/>
      <w:lang w:eastAsia="en-US"/>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0">
    <w:name w:val="Список-таблица 32"/>
    <w:basedOn w:val="a1"/>
    <w:uiPriority w:val="48"/>
    <w:rsid w:val="0049466A"/>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0">
    <w:name w:val="Список-таблица 42"/>
    <w:basedOn w:val="a1"/>
    <w:uiPriority w:val="49"/>
    <w:rsid w:val="0049466A"/>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0">
    <w:name w:val="Список-таблица 5 темная2"/>
    <w:basedOn w:val="a1"/>
    <w:uiPriority w:val="50"/>
    <w:rsid w:val="0049466A"/>
    <w:rPr>
      <w:color w:val="FFFFFF"/>
      <w:sz w:val="22"/>
      <w:szCs w:val="22"/>
      <w:lang w:eastAsia="en-US"/>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0">
    <w:name w:val="Список-таблица 6 цветная2"/>
    <w:basedOn w:val="a1"/>
    <w:uiPriority w:val="51"/>
    <w:rsid w:val="0049466A"/>
    <w:rPr>
      <w:color w:val="000000"/>
      <w:sz w:val="22"/>
      <w:szCs w:val="22"/>
      <w:lang w:eastAsia="en-US"/>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0">
    <w:name w:val="Список-таблица 7 цветная2"/>
    <w:basedOn w:val="a1"/>
    <w:uiPriority w:val="52"/>
    <w:rsid w:val="0049466A"/>
    <w:rPr>
      <w:color w:val="000000"/>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14">
    <w:name w:val="Заголовок 3 Знак1"/>
    <w:uiPriority w:val="9"/>
    <w:semiHidden/>
    <w:rsid w:val="0049466A"/>
    <w:rPr>
      <w:rFonts w:ascii="Cambria" w:eastAsia="Times New Roman" w:hAnsi="Cambria" w:cs="Times New Roman"/>
      <w:color w:val="243F60"/>
      <w:sz w:val="24"/>
      <w:szCs w:val="24"/>
    </w:rPr>
  </w:style>
  <w:style w:type="character" w:customStyle="1" w:styleId="720">
    <w:name w:val="Заголовок 7 Знак2"/>
    <w:uiPriority w:val="9"/>
    <w:semiHidden/>
    <w:rsid w:val="0049466A"/>
    <w:rPr>
      <w:rFonts w:ascii="Cambria" w:eastAsia="Times New Roman" w:hAnsi="Cambria" w:cs="Times New Roman"/>
      <w:i/>
      <w:iCs/>
      <w:color w:val="243F60"/>
    </w:rPr>
  </w:style>
  <w:style w:type="character" w:customStyle="1" w:styleId="820">
    <w:name w:val="Заголовок 8 Знак2"/>
    <w:uiPriority w:val="9"/>
    <w:semiHidden/>
    <w:rsid w:val="0049466A"/>
    <w:rPr>
      <w:rFonts w:ascii="Cambria" w:eastAsia="Times New Roman" w:hAnsi="Cambria" w:cs="Times New Roman"/>
      <w:color w:val="272727"/>
      <w:sz w:val="21"/>
      <w:szCs w:val="21"/>
    </w:rPr>
  </w:style>
  <w:style w:type="character" w:customStyle="1" w:styleId="92">
    <w:name w:val="Заголовок 9 Знак2"/>
    <w:uiPriority w:val="9"/>
    <w:semiHidden/>
    <w:rsid w:val="0049466A"/>
    <w:rPr>
      <w:rFonts w:ascii="Cambria" w:eastAsia="Times New Roman" w:hAnsi="Cambria" w:cs="Times New Roman"/>
      <w:i/>
      <w:iCs/>
      <w:color w:val="272727"/>
      <w:sz w:val="21"/>
      <w:szCs w:val="21"/>
    </w:rPr>
  </w:style>
  <w:style w:type="character" w:customStyle="1" w:styleId="2f8">
    <w:name w:val="Текст сноски Знак2"/>
    <w:uiPriority w:val="99"/>
    <w:semiHidden/>
    <w:rsid w:val="0049466A"/>
    <w:rPr>
      <w:sz w:val="20"/>
      <w:szCs w:val="20"/>
    </w:rPr>
  </w:style>
  <w:style w:type="paragraph" w:styleId="2f6">
    <w:name w:val="Body Text 2"/>
    <w:basedOn w:val="a"/>
    <w:link w:val="215"/>
    <w:uiPriority w:val="99"/>
    <w:unhideWhenUsed/>
    <w:rsid w:val="0049466A"/>
    <w:pPr>
      <w:widowControl/>
      <w:spacing w:after="120" w:line="480" w:lineRule="auto"/>
    </w:pPr>
  </w:style>
  <w:style w:type="character" w:customStyle="1" w:styleId="215">
    <w:name w:val="Основной текст 2 Знак1"/>
    <w:link w:val="2f6"/>
    <w:uiPriority w:val="99"/>
    <w:semiHidden/>
    <w:rsid w:val="0049466A"/>
    <w:rPr>
      <w:sz w:val="22"/>
      <w:szCs w:val="22"/>
      <w:lang w:eastAsia="en-US"/>
    </w:rPr>
  </w:style>
  <w:style w:type="table" w:customStyle="1" w:styleId="152">
    <w:name w:val="Сетка таблицы15"/>
    <w:basedOn w:val="a1"/>
    <w:next w:val="afd"/>
    <w:uiPriority w:val="59"/>
    <w:rsid w:val="0049466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d"/>
    <w:uiPriority w:val="59"/>
    <w:rsid w:val="0049466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9466A"/>
    <w:pPr>
      <w:suppressAutoHyphens/>
      <w:autoSpaceDN w:val="0"/>
      <w:spacing w:after="200" w:line="276" w:lineRule="auto"/>
      <w:textAlignment w:val="baseline"/>
    </w:pPr>
    <w:rPr>
      <w:rFonts w:eastAsia="Microsoft YaHei" w:cs="Calibri"/>
      <w:kern w:val="3"/>
      <w:sz w:val="22"/>
      <w:szCs w:val="22"/>
      <w:lang w:eastAsia="en-US"/>
    </w:rPr>
  </w:style>
  <w:style w:type="character" w:customStyle="1" w:styleId="1fe">
    <w:name w:val="Стиль1 Знак"/>
    <w:rsid w:val="0049466A"/>
    <w:rPr>
      <w:rFonts w:ascii="Times New Roman" w:eastAsia="Times New Roman" w:hAnsi="Times New Roman" w:cs="Times New Roman"/>
      <w:sz w:val="28"/>
      <w:szCs w:val="28"/>
      <w:lang w:eastAsia="ar-SA"/>
    </w:rPr>
  </w:style>
  <w:style w:type="paragraph" w:customStyle="1" w:styleId="48">
    <w:name w:val="Заг 4"/>
    <w:basedOn w:val="a"/>
    <w:qFormat/>
    <w:rsid w:val="00841431"/>
    <w:pPr>
      <w:keepNext/>
      <w:widowControl/>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val="ru-RU" w:eastAsia="ru-RU"/>
    </w:rPr>
  </w:style>
  <w:style w:type="paragraph" w:customStyle="1" w:styleId="afffff6">
    <w:name w:val="Курсив"/>
    <w:basedOn w:val="aff"/>
    <w:qFormat/>
    <w:rsid w:val="00841431"/>
    <w:pPr>
      <w:textAlignment w:val="center"/>
    </w:pPr>
    <w:rPr>
      <w:rFonts w:eastAsia="Times New Roman"/>
      <w:i/>
      <w:iCs/>
      <w:lang w:eastAsia="ru-RU"/>
    </w:rPr>
  </w:style>
  <w:style w:type="paragraph" w:customStyle="1" w:styleId="Zag1">
    <w:name w:val="Zag_1"/>
    <w:basedOn w:val="a"/>
    <w:uiPriority w:val="99"/>
    <w:qFormat/>
    <w:rsid w:val="00841431"/>
    <w:pPr>
      <w:autoSpaceDE w:val="0"/>
      <w:autoSpaceDN w:val="0"/>
      <w:adjustRightInd w:val="0"/>
      <w:spacing w:after="337" w:line="302" w:lineRule="exact"/>
      <w:ind w:firstLine="709"/>
      <w:jc w:val="center"/>
    </w:pPr>
    <w:rPr>
      <w:rFonts w:ascii="Times New Roman" w:eastAsia="Times New Roman" w:hAnsi="Times New Roman"/>
      <w:b/>
      <w:bCs/>
      <w:color w:val="000000"/>
      <w:sz w:val="28"/>
      <w:szCs w:val="24"/>
      <w:lang w:eastAsia="ru-RU"/>
    </w:rPr>
  </w:style>
  <w:style w:type="paragraph" w:customStyle="1" w:styleId="Zag3">
    <w:name w:val="Zag_3"/>
    <w:basedOn w:val="a"/>
    <w:qFormat/>
    <w:rsid w:val="00841431"/>
    <w:pPr>
      <w:autoSpaceDE w:val="0"/>
      <w:autoSpaceDN w:val="0"/>
      <w:adjustRightInd w:val="0"/>
      <w:spacing w:after="68" w:line="282" w:lineRule="exact"/>
      <w:jc w:val="center"/>
    </w:pPr>
    <w:rPr>
      <w:rFonts w:ascii="Times New Roman" w:eastAsia="Times New Roman" w:hAnsi="Times New Roman"/>
      <w:i/>
      <w:iCs/>
      <w:color w:val="000000"/>
      <w:sz w:val="24"/>
      <w:szCs w:val="24"/>
      <w:lang w:eastAsia="ru-RU"/>
    </w:rPr>
  </w:style>
  <w:style w:type="paragraph" w:customStyle="1" w:styleId="afffff7">
    <w:name w:val="Ξαϋχνϋι"/>
    <w:basedOn w:val="a"/>
    <w:uiPriority w:val="99"/>
    <w:qFormat/>
    <w:rsid w:val="00841431"/>
    <w:pPr>
      <w:autoSpaceDE w:val="0"/>
      <w:autoSpaceDN w:val="0"/>
      <w:adjustRightInd w:val="0"/>
      <w:spacing w:after="0" w:line="240" w:lineRule="auto"/>
      <w:jc w:val="both"/>
    </w:pPr>
    <w:rPr>
      <w:rFonts w:ascii="Times New Roman" w:eastAsia="Times New Roman" w:hAnsi="Times New Roman"/>
      <w:color w:val="000000"/>
      <w:sz w:val="24"/>
      <w:szCs w:val="24"/>
      <w:lang w:eastAsia="ru-RU"/>
    </w:rPr>
  </w:style>
  <w:style w:type="character" w:customStyle="1" w:styleId="affffa">
    <w:name w:val="Буллит Курсив Знак"/>
    <w:link w:val="affff9"/>
    <w:uiPriority w:val="99"/>
    <w:rsid w:val="00841431"/>
    <w:rPr>
      <w:rFonts w:ascii="NewtonCSanPin" w:eastAsia="Times New Roman" w:hAnsi="NewtonCSanPin" w:cs="NewtonCSanPin"/>
      <w:i/>
      <w:iCs/>
      <w:color w:val="000000"/>
      <w:sz w:val="21"/>
      <w:szCs w:val="21"/>
    </w:rPr>
  </w:style>
  <w:style w:type="character" w:customStyle="1" w:styleId="blk">
    <w:name w:val="blk"/>
    <w:rsid w:val="00841431"/>
  </w:style>
  <w:style w:type="paragraph" w:customStyle="1" w:styleId="afffff8">
    <w:name w:val="Название таблицы"/>
    <w:basedOn w:val="aff"/>
    <w:uiPriority w:val="99"/>
    <w:qFormat/>
    <w:rsid w:val="00841431"/>
    <w:pPr>
      <w:spacing w:before="113"/>
      <w:ind w:firstLine="0"/>
      <w:jc w:val="center"/>
      <w:textAlignment w:val="center"/>
    </w:pPr>
    <w:rPr>
      <w:rFonts w:eastAsia="Times New Roman"/>
      <w:b/>
      <w:bCs/>
      <w:lang w:eastAsia="ru-RU"/>
    </w:rPr>
  </w:style>
  <w:style w:type="character" w:customStyle="1" w:styleId="0pt0">
    <w:name w:val="Основной текст + Курсив;Интервал 0 pt"/>
    <w:rsid w:val="00841431"/>
    <w:rPr>
      <w:rFonts w:ascii="Malgun Gothic" w:eastAsia="Malgun Gothic" w:hAnsi="Malgun Gothic" w:cs="Malgun Gothic"/>
      <w:b w:val="0"/>
      <w:bCs w:val="0"/>
      <w:i/>
      <w:iCs/>
      <w:smallCaps w:val="0"/>
      <w:strike w:val="0"/>
      <w:color w:val="000000"/>
      <w:spacing w:val="-7"/>
      <w:w w:val="100"/>
      <w:position w:val="0"/>
      <w:sz w:val="18"/>
      <w:szCs w:val="18"/>
      <w:u w:val="none"/>
      <w:shd w:val="clear" w:color="auto" w:fill="FFFFFF"/>
      <w:lang w:val="ru-RU"/>
    </w:rPr>
  </w:style>
  <w:style w:type="character" w:customStyle="1" w:styleId="200">
    <w:name w:val="Основной текст (20)"/>
    <w:rsid w:val="00841431"/>
    <w:rPr>
      <w:rFonts w:ascii="Malgun Gothic" w:eastAsia="Malgun Gothic" w:hAnsi="Malgun Gothic" w:cs="Malgun Gothic"/>
      <w:b w:val="0"/>
      <w:bCs w:val="0"/>
      <w:i/>
      <w:iCs/>
      <w:smallCaps w:val="0"/>
      <w:strike w:val="0"/>
      <w:color w:val="000000"/>
      <w:spacing w:val="-7"/>
      <w:w w:val="100"/>
      <w:position w:val="0"/>
      <w:sz w:val="18"/>
      <w:szCs w:val="18"/>
      <w:u w:val="none"/>
      <w:lang w:val="ru-RU"/>
    </w:rPr>
  </w:style>
  <w:style w:type="character" w:customStyle="1" w:styleId="200pt">
    <w:name w:val="Основной текст (20) + Не курсив;Интервал 0 pt"/>
    <w:rsid w:val="00841431"/>
    <w:rPr>
      <w:rFonts w:ascii="Malgun Gothic" w:eastAsia="Malgun Gothic" w:hAnsi="Malgun Gothic" w:cs="Malgun Gothic"/>
      <w:b w:val="0"/>
      <w:bCs w:val="0"/>
      <w:i/>
      <w:iCs/>
      <w:smallCaps w:val="0"/>
      <w:strike w:val="0"/>
      <w:color w:val="000000"/>
      <w:spacing w:val="3"/>
      <w:w w:val="100"/>
      <w:position w:val="0"/>
      <w:sz w:val="18"/>
      <w:szCs w:val="18"/>
      <w:u w:val="none"/>
      <w:lang w:val="ru-RU"/>
    </w:rPr>
  </w:style>
  <w:style w:type="paragraph" w:customStyle="1" w:styleId="Osnova">
    <w:name w:val="Osnova"/>
    <w:basedOn w:val="a"/>
    <w:qFormat/>
    <w:rsid w:val="00841431"/>
    <w:pPr>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eastAsia="ru-RU"/>
    </w:rPr>
  </w:style>
  <w:style w:type="paragraph" w:customStyle="1" w:styleId="Normal1">
    <w:name w:val="Normal1"/>
    <w:uiPriority w:val="99"/>
    <w:rsid w:val="00841431"/>
    <w:pPr>
      <w:widowControl w:val="0"/>
      <w:jc w:val="both"/>
    </w:pPr>
    <w:rPr>
      <w:rFonts w:ascii="Times New Roman" w:eastAsia="Times New Roman" w:hAnsi="Times New Roman"/>
    </w:rPr>
  </w:style>
  <w:style w:type="paragraph" w:customStyle="1" w:styleId="afffff9">
    <w:name w:val="Текст в заданном формате"/>
    <w:basedOn w:val="a"/>
    <w:uiPriority w:val="99"/>
    <w:rsid w:val="00841431"/>
    <w:pPr>
      <w:suppressAutoHyphens/>
      <w:spacing w:after="0" w:line="360" w:lineRule="auto"/>
      <w:ind w:firstLine="709"/>
      <w:jc w:val="both"/>
    </w:pPr>
    <w:rPr>
      <w:rFonts w:ascii="Times New Roman" w:eastAsia="NSimSun" w:hAnsi="Times New Roman" w:cs="Liberation Mono"/>
      <w:sz w:val="24"/>
      <w:szCs w:val="20"/>
      <w:lang w:val="ru-RU" w:eastAsia="zh-CN" w:bidi="hi-IN"/>
    </w:rPr>
  </w:style>
  <w:style w:type="paragraph" w:customStyle="1" w:styleId="afffffa">
    <w:name w:val="Новый"/>
    <w:basedOn w:val="a"/>
    <w:rsid w:val="00841431"/>
    <w:pPr>
      <w:widowControl/>
      <w:spacing w:after="0" w:line="360" w:lineRule="auto"/>
      <w:ind w:firstLine="454"/>
      <w:jc w:val="both"/>
    </w:pPr>
    <w:rPr>
      <w:rFonts w:ascii="Times New Roman" w:eastAsia="Times New Roman" w:hAnsi="Times New Roman"/>
      <w:sz w:val="28"/>
      <w:szCs w:val="24"/>
      <w:lang w:val="ru-RU" w:eastAsia="ru-RU"/>
    </w:rPr>
  </w:style>
  <w:style w:type="paragraph" w:customStyle="1" w:styleId="afffffb">
    <w:name w:val="Подзаг"/>
    <w:basedOn w:val="aff"/>
    <w:qFormat/>
    <w:rsid w:val="00841431"/>
    <w:pPr>
      <w:spacing w:before="113" w:after="28"/>
      <w:jc w:val="center"/>
      <w:textAlignment w:val="center"/>
    </w:pPr>
    <w:rPr>
      <w:rFonts w:eastAsia="Times New Roman"/>
      <w:b/>
      <w:bCs/>
      <w:i/>
      <w:iCs/>
      <w:lang w:val="ru-RU" w:eastAsia="ru-RU"/>
    </w:rPr>
  </w:style>
  <w:style w:type="character" w:customStyle="1" w:styleId="fontstyle21">
    <w:name w:val="fontstyle21"/>
    <w:rsid w:val="00841431"/>
    <w:rPr>
      <w:rFonts w:ascii="HA_Chuvash-Bold" w:hAnsi="HA_Chuvash-Bold" w:hint="default"/>
      <w:b/>
      <w:bCs/>
      <w:i w:val="0"/>
      <w:iCs w:val="0"/>
      <w:color w:val="242021"/>
      <w:sz w:val="20"/>
      <w:szCs w:val="20"/>
    </w:rPr>
  </w:style>
  <w:style w:type="character" w:customStyle="1" w:styleId="fontstyle31">
    <w:name w:val="fontstyle31"/>
    <w:rsid w:val="00841431"/>
    <w:rPr>
      <w:rFonts w:ascii="NewtonCSanPin-Regular" w:hAnsi="NewtonCSanPin-Regular" w:hint="default"/>
      <w:b w:val="0"/>
      <w:bCs w:val="0"/>
      <w:i w:val="0"/>
      <w:iCs w:val="0"/>
      <w:color w:val="242021"/>
      <w:sz w:val="18"/>
      <w:szCs w:val="18"/>
    </w:rPr>
  </w:style>
  <w:style w:type="character" w:customStyle="1" w:styleId="BalloonTextChar">
    <w:name w:val="Balloon Text Char"/>
    <w:uiPriority w:val="99"/>
    <w:semiHidden/>
    <w:locked/>
    <w:rsid w:val="00DC2441"/>
    <w:rPr>
      <w:rFonts w:ascii="Tahoma" w:hAnsi="Tahoma" w:cs="Tahoma"/>
      <w:sz w:val="16"/>
      <w:szCs w:val="16"/>
      <w:lang w:eastAsia="ru-RU"/>
    </w:rPr>
  </w:style>
  <w:style w:type="paragraph" w:customStyle="1" w:styleId="wwP7">
    <w:name w:val="wwP7"/>
    <w:basedOn w:val="a"/>
    <w:uiPriority w:val="99"/>
    <w:rsid w:val="00DC2441"/>
    <w:pPr>
      <w:suppressAutoHyphens/>
      <w:spacing w:after="0" w:line="240" w:lineRule="auto"/>
      <w:ind w:left="135" w:firstLine="585"/>
      <w:jc w:val="both"/>
    </w:pPr>
    <w:rPr>
      <w:rFonts w:ascii="Times New Roman" w:hAnsi="Times New Roman"/>
      <w:kern w:val="2"/>
      <w:sz w:val="24"/>
      <w:szCs w:val="24"/>
      <w:lang w:val="ru-RU" w:eastAsia="ru-RU"/>
    </w:rPr>
  </w:style>
  <w:style w:type="character" w:customStyle="1" w:styleId="A30">
    <w:name w:val="A3"/>
    <w:uiPriority w:val="99"/>
    <w:rsid w:val="00DC2441"/>
    <w:rPr>
      <w:color w:val="000000"/>
      <w:sz w:val="20"/>
      <w:szCs w:val="20"/>
    </w:rPr>
  </w:style>
  <w:style w:type="character" w:customStyle="1" w:styleId="1ff">
    <w:name w:val="Верхний колонтитул Знак1"/>
    <w:uiPriority w:val="99"/>
    <w:rsid w:val="00DC2441"/>
    <w:rPr>
      <w:rFonts w:ascii="Times New Roman" w:hAnsi="Times New Roman" w:cs="Times New Roman"/>
      <w:sz w:val="28"/>
      <w:szCs w:val="28"/>
      <w:lang w:eastAsia="ru-RU"/>
    </w:rPr>
  </w:style>
  <w:style w:type="character" w:customStyle="1" w:styleId="docdata">
    <w:name w:val="docdata"/>
    <w:aliases w:val="docy,v5,2718,bqiaagaaeyqcaaagiaiaaamfcgaabrmkaaaaaaaaaaaaaaaaaaaaaaaaaaaaaaaaaaaaaaaaaaaaaaaaaaaaaaaaaaaaaaaaaaaaaaaaaaaaaaaaaaaaaaaaaaaaaaaaaaaaaaaaaaaaaaaaaaaaaaaaaaaaaaaaaaaaaaaaaaaaaaaaaaaaaaaaaaaaaaaaaaaaaaaaaaaaaaaaaaaaaaaaaaaaaaaaaaaaaaaa"/>
    <w:rsid w:val="00DC2441"/>
  </w:style>
  <w:style w:type="paragraph" w:customStyle="1" w:styleId="afffffc">
    <w:name w:val="подзаголовок"/>
    <w:basedOn w:val="afffff5"/>
    <w:rsid w:val="00E22C88"/>
    <w:pPr>
      <w:autoSpaceDE w:val="0"/>
      <w:autoSpaceDN w:val="0"/>
      <w:adjustRightInd w:val="0"/>
      <w:spacing w:before="227" w:after="113"/>
      <w:jc w:val="center"/>
      <w:textAlignment w:val="center"/>
    </w:pPr>
    <w:rPr>
      <w:rFonts w:ascii="Newton-Bold" w:eastAsia="Calibri" w:hAnsi="Newton-Bold" w:cs="Newton-Bold"/>
      <w:b/>
      <w:bCs/>
      <w:lang w:eastAsia="en-US"/>
    </w:rPr>
  </w:style>
  <w:style w:type="character" w:customStyle="1" w:styleId="myBoldChars">
    <w:name w:val="myBoldChars"/>
    <w:rsid w:val="00E22C88"/>
    <w:rPr>
      <w:color w:val="FF0000"/>
    </w:rPr>
  </w:style>
  <w:style w:type="paragraph" w:customStyle="1" w:styleId="Zag2">
    <w:name w:val="Zag_2"/>
    <w:basedOn w:val="a"/>
    <w:qFormat/>
    <w:rsid w:val="00E22C88"/>
    <w:pPr>
      <w:autoSpaceDE w:val="0"/>
      <w:autoSpaceDN w:val="0"/>
      <w:adjustRightInd w:val="0"/>
      <w:spacing w:after="129" w:line="291" w:lineRule="exact"/>
      <w:jc w:val="center"/>
    </w:pPr>
    <w:rPr>
      <w:rFonts w:ascii="Times New Roman" w:eastAsia="Times New Roman" w:hAnsi="Times New Roman"/>
      <w:b/>
      <w:bCs/>
      <w:color w:val="000000"/>
      <w:sz w:val="24"/>
      <w:szCs w:val="24"/>
      <w:lang w:eastAsia="ru-RU"/>
    </w:rPr>
  </w:style>
  <w:style w:type="paragraph" w:customStyle="1" w:styleId="afffffd">
    <w:name w:val="[Без стиля]"/>
    <w:rsid w:val="00E22C88"/>
    <w:pPr>
      <w:autoSpaceDE w:val="0"/>
      <w:autoSpaceDN w:val="0"/>
      <w:adjustRightInd w:val="0"/>
      <w:spacing w:line="288" w:lineRule="auto"/>
      <w:textAlignment w:val="center"/>
    </w:pPr>
    <w:rPr>
      <w:rFonts w:ascii="Minion Pro" w:hAnsi="Minion Pro" w:cs="Minion Pro"/>
      <w:color w:val="000000"/>
      <w:sz w:val="24"/>
      <w:szCs w:val="24"/>
      <w:lang w:val="en-GB" w:eastAsia="en-US"/>
    </w:rPr>
  </w:style>
  <w:style w:type="paragraph" w:customStyle="1" w:styleId="afffffe">
    <w:name w:val="без абзаца"/>
    <w:basedOn w:val="afffffc"/>
    <w:uiPriority w:val="99"/>
    <w:rsid w:val="00E22C88"/>
    <w:pPr>
      <w:spacing w:before="0" w:after="0"/>
      <w:ind w:firstLine="0"/>
      <w:jc w:val="left"/>
    </w:pPr>
    <w:rPr>
      <w:rFonts w:ascii="Newton-Regular" w:hAnsi="Newton-Regular" w:cs="Newton-Regular"/>
    </w:rPr>
  </w:style>
  <w:style w:type="character" w:customStyle="1" w:styleId="myItalicChars">
    <w:name w:val="myItalicChars"/>
    <w:uiPriority w:val="99"/>
    <w:rsid w:val="00E22C88"/>
    <w:rPr>
      <w:color w:val="FF0000"/>
    </w:rPr>
  </w:style>
  <w:style w:type="numbering" w:customStyle="1" w:styleId="115">
    <w:name w:val="Нет списка11"/>
    <w:next w:val="a2"/>
    <w:uiPriority w:val="99"/>
    <w:semiHidden/>
    <w:unhideWhenUsed/>
    <w:rsid w:val="00E22C88"/>
  </w:style>
  <w:style w:type="paragraph" w:customStyle="1" w:styleId="ParagraphStyle">
    <w:name w:val="Paragraph Style"/>
    <w:rsid w:val="00E22C88"/>
    <w:pPr>
      <w:autoSpaceDE w:val="0"/>
      <w:autoSpaceDN w:val="0"/>
      <w:adjustRightInd w:val="0"/>
    </w:pPr>
    <w:rPr>
      <w:rFonts w:ascii="Arial" w:eastAsia="Times New Roman" w:hAnsi="Arial"/>
      <w:sz w:val="24"/>
      <w:szCs w:val="24"/>
    </w:rPr>
  </w:style>
  <w:style w:type="character" w:customStyle="1" w:styleId="st">
    <w:name w:val="st"/>
    <w:rsid w:val="00E22C88"/>
  </w:style>
  <w:style w:type="paragraph" w:styleId="z-">
    <w:name w:val="HTML Top of Form"/>
    <w:basedOn w:val="a"/>
    <w:next w:val="a"/>
    <w:link w:val="z-0"/>
    <w:hidden/>
    <w:uiPriority w:val="99"/>
    <w:semiHidden/>
    <w:unhideWhenUsed/>
    <w:rsid w:val="00E22C88"/>
    <w:pPr>
      <w:widowControl/>
      <w:pBdr>
        <w:bottom w:val="single" w:sz="6" w:space="1" w:color="auto"/>
      </w:pBdr>
      <w:spacing w:after="0" w:line="240" w:lineRule="auto"/>
      <w:jc w:val="center"/>
    </w:pPr>
    <w:rPr>
      <w:rFonts w:ascii="Arial" w:eastAsia="Times New Roman" w:hAnsi="Arial"/>
      <w:vanish/>
      <w:sz w:val="16"/>
      <w:szCs w:val="16"/>
    </w:rPr>
  </w:style>
  <w:style w:type="character" w:customStyle="1" w:styleId="z-0">
    <w:name w:val="z-Начало формы Знак"/>
    <w:link w:val="z-"/>
    <w:uiPriority w:val="99"/>
    <w:semiHidden/>
    <w:rsid w:val="00E22C88"/>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E22C88"/>
    <w:pPr>
      <w:widowControl/>
      <w:pBdr>
        <w:top w:val="single" w:sz="6" w:space="1" w:color="auto"/>
      </w:pBdr>
      <w:spacing w:after="0" w:line="240" w:lineRule="auto"/>
      <w:jc w:val="center"/>
    </w:pPr>
    <w:rPr>
      <w:rFonts w:ascii="Arial" w:eastAsia="Times New Roman" w:hAnsi="Arial"/>
      <w:vanish/>
      <w:sz w:val="16"/>
      <w:szCs w:val="16"/>
    </w:rPr>
  </w:style>
  <w:style w:type="character" w:customStyle="1" w:styleId="z-2">
    <w:name w:val="z-Конец формы Знак"/>
    <w:link w:val="z-1"/>
    <w:uiPriority w:val="99"/>
    <w:semiHidden/>
    <w:rsid w:val="00E22C88"/>
    <w:rPr>
      <w:rFonts w:ascii="Arial" w:eastAsia="Times New Roman" w:hAnsi="Arial" w:cs="Arial"/>
      <w:vanish/>
      <w:sz w:val="16"/>
      <w:szCs w:val="16"/>
    </w:rPr>
  </w:style>
  <w:style w:type="paragraph" w:customStyle="1" w:styleId="c11">
    <w:name w:val="c11"/>
    <w:basedOn w:val="a"/>
    <w:rsid w:val="00E22C88"/>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character" w:customStyle="1" w:styleId="c15">
    <w:name w:val="c15"/>
    <w:rsid w:val="00E22C88"/>
  </w:style>
  <w:style w:type="character" w:customStyle="1" w:styleId="ft1">
    <w:name w:val="ft1"/>
    <w:rsid w:val="00E22C88"/>
  </w:style>
  <w:style w:type="character" w:styleId="HTML">
    <w:name w:val="HTML Cite"/>
    <w:rsid w:val="00E22C88"/>
    <w:rPr>
      <w:rFonts w:ascii="Times New Roman" w:hAnsi="Times New Roman" w:cs="Times New Roman" w:hint="default"/>
      <w:i/>
      <w:iCs/>
    </w:rPr>
  </w:style>
  <w:style w:type="character" w:customStyle="1" w:styleId="1ff0">
    <w:name w:val="Заголовок Знак1"/>
    <w:rsid w:val="00E22C88"/>
    <w:rPr>
      <w:rFonts w:ascii="Times New Roman" w:eastAsia="Times New Roman" w:hAnsi="Times New Roman"/>
      <w:bCs/>
      <w:caps/>
      <w:kern w:val="28"/>
      <w:sz w:val="28"/>
      <w:szCs w:val="32"/>
    </w:rPr>
  </w:style>
  <w:style w:type="paragraph" w:styleId="1ff1">
    <w:name w:val="index 1"/>
    <w:basedOn w:val="a"/>
    <w:next w:val="a"/>
    <w:autoRedefine/>
    <w:uiPriority w:val="99"/>
    <w:semiHidden/>
    <w:unhideWhenUsed/>
    <w:rsid w:val="00E874C3"/>
    <w:pPr>
      <w:ind w:left="220" w:hanging="220"/>
    </w:pPr>
  </w:style>
  <w:style w:type="numbering" w:customStyle="1" w:styleId="56">
    <w:name w:val="Нет списка5"/>
    <w:next w:val="a2"/>
    <w:uiPriority w:val="99"/>
    <w:semiHidden/>
    <w:unhideWhenUsed/>
    <w:rsid w:val="002D0D3D"/>
  </w:style>
  <w:style w:type="table" w:customStyle="1" w:styleId="TableNormal2">
    <w:name w:val="Table Normal2"/>
    <w:uiPriority w:val="2"/>
    <w:semiHidden/>
    <w:unhideWhenUsed/>
    <w:qFormat/>
    <w:rsid w:val="002D0D3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63">
    <w:name w:val="Нет списка6"/>
    <w:next w:val="a2"/>
    <w:uiPriority w:val="99"/>
    <w:semiHidden/>
    <w:unhideWhenUsed/>
    <w:rsid w:val="003626F3"/>
  </w:style>
  <w:style w:type="table" w:customStyle="1" w:styleId="TableNormal3">
    <w:name w:val="Table Normal3"/>
    <w:uiPriority w:val="2"/>
    <w:semiHidden/>
    <w:unhideWhenUsed/>
    <w:qFormat/>
    <w:rsid w:val="003626F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74">
    <w:name w:val="Нет списка7"/>
    <w:next w:val="a2"/>
    <w:uiPriority w:val="99"/>
    <w:semiHidden/>
    <w:unhideWhenUsed/>
    <w:rsid w:val="007C37ED"/>
  </w:style>
  <w:style w:type="numbering" w:customStyle="1" w:styleId="85">
    <w:name w:val="Нет списка8"/>
    <w:next w:val="a2"/>
    <w:uiPriority w:val="99"/>
    <w:semiHidden/>
    <w:unhideWhenUsed/>
    <w:rsid w:val="007C37ED"/>
  </w:style>
  <w:style w:type="numbering" w:customStyle="1" w:styleId="122">
    <w:name w:val="Нет списка12"/>
    <w:next w:val="a2"/>
    <w:uiPriority w:val="99"/>
    <w:semiHidden/>
    <w:unhideWhenUsed/>
    <w:rsid w:val="007C37ED"/>
  </w:style>
  <w:style w:type="numbering" w:customStyle="1" w:styleId="93">
    <w:name w:val="Нет списка9"/>
    <w:next w:val="a2"/>
    <w:uiPriority w:val="99"/>
    <w:semiHidden/>
    <w:unhideWhenUsed/>
    <w:rsid w:val="00C227A4"/>
  </w:style>
  <w:style w:type="table" w:customStyle="1" w:styleId="75">
    <w:name w:val="Сетка таблицы7"/>
    <w:basedOn w:val="a1"/>
    <w:next w:val="afd"/>
    <w:uiPriority w:val="59"/>
    <w:rsid w:val="00C227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basedOn w:val="a1"/>
    <w:uiPriority w:val="59"/>
    <w:rsid w:val="00C227A4"/>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2">
    <w:name w:val="Таблица простая 111"/>
    <w:basedOn w:val="a1"/>
    <w:uiPriority w:val="59"/>
    <w:rsid w:val="00C227A4"/>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10">
    <w:name w:val="Таблица простая 211"/>
    <w:basedOn w:val="a1"/>
    <w:uiPriority w:val="59"/>
    <w:rsid w:val="00C227A4"/>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1">
    <w:name w:val="Таблица простая 411"/>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1">
    <w:name w:val="Таблица простая 511"/>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1">
    <w:name w:val="Таблица-сетка 1 светлая11"/>
    <w:basedOn w:val="a1"/>
    <w:uiPriority w:val="99"/>
    <w:rsid w:val="00C227A4"/>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2">
    <w:name w:val="Grid Table 1 Light - Accent 12"/>
    <w:basedOn w:val="a1"/>
    <w:uiPriority w:val="99"/>
    <w:rsid w:val="00C227A4"/>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2">
    <w:name w:val="Grid Table 1 Light - Accent 22"/>
    <w:basedOn w:val="a1"/>
    <w:uiPriority w:val="99"/>
    <w:rsid w:val="00C227A4"/>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2">
    <w:name w:val="Grid Table 1 Light - Accent 32"/>
    <w:basedOn w:val="a1"/>
    <w:uiPriority w:val="99"/>
    <w:rsid w:val="00C227A4"/>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2">
    <w:name w:val="Grid Table 1 Light - Accent 42"/>
    <w:basedOn w:val="a1"/>
    <w:uiPriority w:val="99"/>
    <w:rsid w:val="00C227A4"/>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2">
    <w:name w:val="Grid Table 1 Light - Accent 52"/>
    <w:basedOn w:val="a1"/>
    <w:uiPriority w:val="99"/>
    <w:rsid w:val="00C227A4"/>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2">
    <w:name w:val="Grid Table 1 Light - Accent 62"/>
    <w:basedOn w:val="a1"/>
    <w:uiPriority w:val="99"/>
    <w:rsid w:val="00C227A4"/>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1"/>
    <w:uiPriority w:val="99"/>
    <w:rsid w:val="00C227A4"/>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2">
    <w:name w:val="Grid Table 2 - Accent 12"/>
    <w:basedOn w:val="a1"/>
    <w:uiPriority w:val="99"/>
    <w:rsid w:val="00C227A4"/>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2">
    <w:name w:val="Grid Table 2 - Accent 22"/>
    <w:basedOn w:val="a1"/>
    <w:uiPriority w:val="99"/>
    <w:rsid w:val="00C227A4"/>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2">
    <w:name w:val="Grid Table 2 - Accent 32"/>
    <w:basedOn w:val="a1"/>
    <w:uiPriority w:val="99"/>
    <w:rsid w:val="00C227A4"/>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2">
    <w:name w:val="Grid Table 2 - Accent 42"/>
    <w:basedOn w:val="a1"/>
    <w:uiPriority w:val="99"/>
    <w:rsid w:val="00C227A4"/>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2">
    <w:name w:val="Grid Table 2 - Accent 52"/>
    <w:basedOn w:val="a1"/>
    <w:uiPriority w:val="99"/>
    <w:rsid w:val="00C227A4"/>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2">
    <w:name w:val="Grid Table 2 - Accent 62"/>
    <w:basedOn w:val="a1"/>
    <w:uiPriority w:val="99"/>
    <w:rsid w:val="00C227A4"/>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1">
    <w:name w:val="Таблица-сетка 311"/>
    <w:basedOn w:val="a1"/>
    <w:uiPriority w:val="99"/>
    <w:rsid w:val="00C227A4"/>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2">
    <w:name w:val="Grid Table 3 - Accent 12"/>
    <w:basedOn w:val="a1"/>
    <w:uiPriority w:val="99"/>
    <w:rsid w:val="00C227A4"/>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2">
    <w:name w:val="Grid Table 3 - Accent 22"/>
    <w:basedOn w:val="a1"/>
    <w:uiPriority w:val="99"/>
    <w:rsid w:val="00C227A4"/>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2">
    <w:name w:val="Grid Table 3 - Accent 32"/>
    <w:basedOn w:val="a1"/>
    <w:uiPriority w:val="99"/>
    <w:rsid w:val="00C227A4"/>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2">
    <w:name w:val="Grid Table 3 - Accent 42"/>
    <w:basedOn w:val="a1"/>
    <w:uiPriority w:val="99"/>
    <w:rsid w:val="00C227A4"/>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2">
    <w:name w:val="Grid Table 3 - Accent 52"/>
    <w:basedOn w:val="a1"/>
    <w:uiPriority w:val="99"/>
    <w:rsid w:val="00C227A4"/>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2">
    <w:name w:val="Grid Table 3 - Accent 62"/>
    <w:basedOn w:val="a1"/>
    <w:uiPriority w:val="99"/>
    <w:rsid w:val="00C227A4"/>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1">
    <w:name w:val="Таблица-сетка 411"/>
    <w:basedOn w:val="a1"/>
    <w:uiPriority w:val="59"/>
    <w:rsid w:val="00C227A4"/>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2">
    <w:name w:val="Grid Table 4 - Accent 12"/>
    <w:basedOn w:val="a1"/>
    <w:uiPriority w:val="59"/>
    <w:rsid w:val="00C227A4"/>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2">
    <w:name w:val="Grid Table 4 - Accent 22"/>
    <w:basedOn w:val="a1"/>
    <w:uiPriority w:val="59"/>
    <w:rsid w:val="00C227A4"/>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2">
    <w:name w:val="Grid Table 4 - Accent 32"/>
    <w:basedOn w:val="a1"/>
    <w:uiPriority w:val="59"/>
    <w:rsid w:val="00C227A4"/>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2">
    <w:name w:val="Grid Table 4 - Accent 42"/>
    <w:basedOn w:val="a1"/>
    <w:uiPriority w:val="59"/>
    <w:rsid w:val="00C227A4"/>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2">
    <w:name w:val="Grid Table 4 - Accent 52"/>
    <w:basedOn w:val="a1"/>
    <w:uiPriority w:val="59"/>
    <w:rsid w:val="00C227A4"/>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2">
    <w:name w:val="Grid Table 4 - Accent 62"/>
    <w:basedOn w:val="a1"/>
    <w:uiPriority w:val="59"/>
    <w:rsid w:val="00C227A4"/>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1">
    <w:name w:val="Таблица-сетка 5 темная11"/>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2">
    <w:name w:val="Grid Table 5 Dark- Accent 1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2">
    <w:name w:val="Grid Table 5 Dark - Accent 2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2">
    <w:name w:val="Grid Table 5 Dark - Accent 3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2">
    <w:name w:val="Grid Table 5 Dark- Accent 4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2">
    <w:name w:val="Grid Table 5 Dark - Accent 5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2">
    <w:name w:val="Grid Table 5 Dark - Accent 62"/>
    <w:basedOn w:val="a1"/>
    <w:uiPriority w:val="99"/>
    <w:rsid w:val="00C227A4"/>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1">
    <w:name w:val="Таблица-сетка 6 цветная11"/>
    <w:basedOn w:val="a1"/>
    <w:uiPriority w:val="99"/>
    <w:rsid w:val="00C227A4"/>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2">
    <w:name w:val="Grid Table 6 Colorful - Accent 12"/>
    <w:basedOn w:val="a1"/>
    <w:uiPriority w:val="99"/>
    <w:rsid w:val="00C227A4"/>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2">
    <w:name w:val="Grid Table 6 Colorful - Accent 22"/>
    <w:basedOn w:val="a1"/>
    <w:uiPriority w:val="99"/>
    <w:rsid w:val="00C227A4"/>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2">
    <w:name w:val="Grid Table 6 Colorful - Accent 32"/>
    <w:basedOn w:val="a1"/>
    <w:uiPriority w:val="99"/>
    <w:rsid w:val="00C227A4"/>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2">
    <w:name w:val="Grid Table 6 Colorful - Accent 42"/>
    <w:basedOn w:val="a1"/>
    <w:uiPriority w:val="99"/>
    <w:rsid w:val="00C227A4"/>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2">
    <w:name w:val="Grid Table 6 Colorful - Accent 52"/>
    <w:basedOn w:val="a1"/>
    <w:uiPriority w:val="99"/>
    <w:rsid w:val="00C227A4"/>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2">
    <w:name w:val="Grid Table 6 Colorful - Accent 62"/>
    <w:basedOn w:val="a1"/>
    <w:uiPriority w:val="99"/>
    <w:rsid w:val="00C227A4"/>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1">
    <w:name w:val="Таблица-сетка 7 цветная11"/>
    <w:basedOn w:val="a1"/>
    <w:uiPriority w:val="99"/>
    <w:rsid w:val="00C227A4"/>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2">
    <w:name w:val="Grid Table 7 Colorful - Accent 12"/>
    <w:basedOn w:val="a1"/>
    <w:uiPriority w:val="99"/>
    <w:rsid w:val="00C227A4"/>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2">
    <w:name w:val="Grid Table 7 Colorful - Accent 22"/>
    <w:basedOn w:val="a1"/>
    <w:uiPriority w:val="99"/>
    <w:rsid w:val="00C227A4"/>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2">
    <w:name w:val="Grid Table 7 Colorful - Accent 32"/>
    <w:basedOn w:val="a1"/>
    <w:uiPriority w:val="99"/>
    <w:rsid w:val="00C227A4"/>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2">
    <w:name w:val="Grid Table 7 Colorful - Accent 42"/>
    <w:basedOn w:val="a1"/>
    <w:uiPriority w:val="99"/>
    <w:rsid w:val="00C227A4"/>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2">
    <w:name w:val="Grid Table 7 Colorful - Accent 52"/>
    <w:basedOn w:val="a1"/>
    <w:uiPriority w:val="99"/>
    <w:rsid w:val="00C227A4"/>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2">
    <w:name w:val="Grid Table 7 Colorful - Accent 62"/>
    <w:basedOn w:val="a1"/>
    <w:uiPriority w:val="99"/>
    <w:rsid w:val="00C227A4"/>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0">
    <w:name w:val="Список-таблица 1 светлая11"/>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2">
    <w:name w:val="List Table 1 Light - Accent 1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2">
    <w:name w:val="List Table 1 Light - Accent 2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2">
    <w:name w:val="List Table 1 Light - Accent 3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2">
    <w:name w:val="List Table 1 Light - Accent 4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2">
    <w:name w:val="List Table 1 Light - Accent 5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2">
    <w:name w:val="List Table 1 Light - Accent 62"/>
    <w:basedOn w:val="a1"/>
    <w:uiPriority w:val="99"/>
    <w:rsid w:val="00C227A4"/>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10">
    <w:name w:val="Список-таблица 211"/>
    <w:basedOn w:val="a1"/>
    <w:uiPriority w:val="99"/>
    <w:rsid w:val="00C227A4"/>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2">
    <w:name w:val="List Table 2 - Accent 12"/>
    <w:basedOn w:val="a1"/>
    <w:uiPriority w:val="99"/>
    <w:rsid w:val="00C227A4"/>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2">
    <w:name w:val="List Table 2 - Accent 22"/>
    <w:basedOn w:val="a1"/>
    <w:uiPriority w:val="99"/>
    <w:rsid w:val="00C227A4"/>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2">
    <w:name w:val="List Table 2 - Accent 32"/>
    <w:basedOn w:val="a1"/>
    <w:uiPriority w:val="99"/>
    <w:rsid w:val="00C227A4"/>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2">
    <w:name w:val="List Table 2 - Accent 42"/>
    <w:basedOn w:val="a1"/>
    <w:uiPriority w:val="99"/>
    <w:rsid w:val="00C227A4"/>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2">
    <w:name w:val="List Table 2 - Accent 52"/>
    <w:basedOn w:val="a1"/>
    <w:uiPriority w:val="99"/>
    <w:rsid w:val="00C227A4"/>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2">
    <w:name w:val="List Table 2 - Accent 62"/>
    <w:basedOn w:val="a1"/>
    <w:uiPriority w:val="99"/>
    <w:rsid w:val="00C227A4"/>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10">
    <w:name w:val="Список-таблица 311"/>
    <w:basedOn w:val="a1"/>
    <w:uiPriority w:val="99"/>
    <w:rsid w:val="00C227A4"/>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2">
    <w:name w:val="List Table 3 - Accent 12"/>
    <w:basedOn w:val="a1"/>
    <w:uiPriority w:val="99"/>
    <w:rsid w:val="00C227A4"/>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2">
    <w:name w:val="List Table 3 - Accent 22"/>
    <w:basedOn w:val="a1"/>
    <w:uiPriority w:val="99"/>
    <w:rsid w:val="00C227A4"/>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2">
    <w:name w:val="List Table 3 - Accent 32"/>
    <w:basedOn w:val="a1"/>
    <w:uiPriority w:val="99"/>
    <w:rsid w:val="00C227A4"/>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2">
    <w:name w:val="List Table 3 - Accent 42"/>
    <w:basedOn w:val="a1"/>
    <w:uiPriority w:val="99"/>
    <w:rsid w:val="00C227A4"/>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2">
    <w:name w:val="List Table 3 - Accent 52"/>
    <w:basedOn w:val="a1"/>
    <w:uiPriority w:val="99"/>
    <w:rsid w:val="00C227A4"/>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2">
    <w:name w:val="List Table 3 - Accent 62"/>
    <w:basedOn w:val="a1"/>
    <w:uiPriority w:val="99"/>
    <w:rsid w:val="00C227A4"/>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1"/>
    <w:uiPriority w:val="99"/>
    <w:rsid w:val="00C227A4"/>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2">
    <w:name w:val="List Table 4 - Accent 12"/>
    <w:basedOn w:val="a1"/>
    <w:uiPriority w:val="99"/>
    <w:rsid w:val="00C227A4"/>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2">
    <w:name w:val="List Table 4 - Accent 22"/>
    <w:basedOn w:val="a1"/>
    <w:uiPriority w:val="99"/>
    <w:rsid w:val="00C227A4"/>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2">
    <w:name w:val="List Table 4 - Accent 32"/>
    <w:basedOn w:val="a1"/>
    <w:uiPriority w:val="99"/>
    <w:rsid w:val="00C227A4"/>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2">
    <w:name w:val="List Table 4 - Accent 42"/>
    <w:basedOn w:val="a1"/>
    <w:uiPriority w:val="99"/>
    <w:rsid w:val="00C227A4"/>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2">
    <w:name w:val="List Table 4 - Accent 52"/>
    <w:basedOn w:val="a1"/>
    <w:uiPriority w:val="99"/>
    <w:rsid w:val="00C227A4"/>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2">
    <w:name w:val="List Table 4 - Accent 62"/>
    <w:basedOn w:val="a1"/>
    <w:uiPriority w:val="99"/>
    <w:rsid w:val="00C227A4"/>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10">
    <w:name w:val="Список-таблица 5 темная11"/>
    <w:basedOn w:val="a1"/>
    <w:uiPriority w:val="99"/>
    <w:rsid w:val="00C227A4"/>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2">
    <w:name w:val="List Table 5 Dark - Accent 12"/>
    <w:basedOn w:val="a1"/>
    <w:uiPriority w:val="99"/>
    <w:rsid w:val="00C227A4"/>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2">
    <w:name w:val="List Table 5 Dark - Accent 22"/>
    <w:basedOn w:val="a1"/>
    <w:uiPriority w:val="99"/>
    <w:rsid w:val="00C227A4"/>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2">
    <w:name w:val="List Table 5 Dark - Accent 32"/>
    <w:basedOn w:val="a1"/>
    <w:uiPriority w:val="99"/>
    <w:rsid w:val="00C227A4"/>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2">
    <w:name w:val="List Table 5 Dark - Accent 42"/>
    <w:basedOn w:val="a1"/>
    <w:uiPriority w:val="99"/>
    <w:rsid w:val="00C227A4"/>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2">
    <w:name w:val="List Table 5 Dark - Accent 52"/>
    <w:basedOn w:val="a1"/>
    <w:uiPriority w:val="99"/>
    <w:rsid w:val="00C227A4"/>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2">
    <w:name w:val="List Table 5 Dark - Accent 62"/>
    <w:basedOn w:val="a1"/>
    <w:uiPriority w:val="99"/>
    <w:rsid w:val="00C227A4"/>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10">
    <w:name w:val="Список-таблица 6 цветная11"/>
    <w:basedOn w:val="a1"/>
    <w:uiPriority w:val="99"/>
    <w:rsid w:val="00C227A4"/>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2">
    <w:name w:val="List Table 6 Colorful - Accent 12"/>
    <w:basedOn w:val="a1"/>
    <w:uiPriority w:val="99"/>
    <w:rsid w:val="00C227A4"/>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2">
    <w:name w:val="List Table 6 Colorful - Accent 22"/>
    <w:basedOn w:val="a1"/>
    <w:uiPriority w:val="99"/>
    <w:rsid w:val="00C227A4"/>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2">
    <w:name w:val="List Table 6 Colorful - Accent 32"/>
    <w:basedOn w:val="a1"/>
    <w:uiPriority w:val="99"/>
    <w:rsid w:val="00C227A4"/>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2">
    <w:name w:val="List Table 6 Colorful - Accent 42"/>
    <w:basedOn w:val="a1"/>
    <w:uiPriority w:val="99"/>
    <w:rsid w:val="00C227A4"/>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2">
    <w:name w:val="List Table 6 Colorful - Accent 52"/>
    <w:basedOn w:val="a1"/>
    <w:uiPriority w:val="99"/>
    <w:rsid w:val="00C227A4"/>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2">
    <w:name w:val="List Table 6 Colorful - Accent 62"/>
    <w:basedOn w:val="a1"/>
    <w:uiPriority w:val="99"/>
    <w:rsid w:val="00C227A4"/>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10">
    <w:name w:val="Список-таблица 7 цветная11"/>
    <w:basedOn w:val="a1"/>
    <w:uiPriority w:val="99"/>
    <w:rsid w:val="00C227A4"/>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2">
    <w:name w:val="List Table 7 Colorful - Accent 12"/>
    <w:basedOn w:val="a1"/>
    <w:uiPriority w:val="99"/>
    <w:rsid w:val="00C227A4"/>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2">
    <w:name w:val="List Table 7 Colorful - Accent 22"/>
    <w:basedOn w:val="a1"/>
    <w:uiPriority w:val="99"/>
    <w:rsid w:val="00C227A4"/>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2">
    <w:name w:val="List Table 7 Colorful - Accent 32"/>
    <w:basedOn w:val="a1"/>
    <w:uiPriority w:val="99"/>
    <w:rsid w:val="00C227A4"/>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2">
    <w:name w:val="List Table 7 Colorful - Accent 42"/>
    <w:basedOn w:val="a1"/>
    <w:uiPriority w:val="99"/>
    <w:rsid w:val="00C227A4"/>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2">
    <w:name w:val="List Table 7 Colorful - Accent 52"/>
    <w:basedOn w:val="a1"/>
    <w:uiPriority w:val="99"/>
    <w:rsid w:val="00C227A4"/>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2">
    <w:name w:val="List Table 7 Colorful - Accent 62"/>
    <w:basedOn w:val="a1"/>
    <w:uiPriority w:val="99"/>
    <w:rsid w:val="00C227A4"/>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20">
    <w:name w:val="Lined - Accent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2">
    <w:name w:val="Lined - Accent 1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2">
    <w:name w:val="Lined - Accent 2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2">
    <w:name w:val="Lined - Accent 3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2">
    <w:name w:val="Lined - Accent 4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2">
    <w:name w:val="Lined - Accent 5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2">
    <w:name w:val="Lined - Accent 62"/>
    <w:basedOn w:val="a1"/>
    <w:uiPriority w:val="99"/>
    <w:rsid w:val="00C227A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20">
    <w:name w:val="Bordered &amp; Lined - Accent2"/>
    <w:basedOn w:val="a1"/>
    <w:uiPriority w:val="99"/>
    <w:rsid w:val="00C227A4"/>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2">
    <w:name w:val="Bordered &amp; Lined - Accent 12"/>
    <w:basedOn w:val="a1"/>
    <w:uiPriority w:val="99"/>
    <w:rsid w:val="00C227A4"/>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2">
    <w:name w:val="Bordered &amp; Lined - Accent 22"/>
    <w:basedOn w:val="a1"/>
    <w:uiPriority w:val="99"/>
    <w:rsid w:val="00C227A4"/>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2">
    <w:name w:val="Bordered &amp; Lined - Accent 32"/>
    <w:basedOn w:val="a1"/>
    <w:uiPriority w:val="99"/>
    <w:rsid w:val="00C227A4"/>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2">
    <w:name w:val="Bordered &amp; Lined - Accent 42"/>
    <w:basedOn w:val="a1"/>
    <w:uiPriority w:val="99"/>
    <w:rsid w:val="00C227A4"/>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2">
    <w:name w:val="Bordered &amp; Lined - Accent 52"/>
    <w:basedOn w:val="a1"/>
    <w:uiPriority w:val="99"/>
    <w:rsid w:val="00C227A4"/>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2">
    <w:name w:val="Bordered &amp; Lined - Accent 62"/>
    <w:basedOn w:val="a1"/>
    <w:uiPriority w:val="99"/>
    <w:rsid w:val="00C227A4"/>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2">
    <w:name w:val="Bordered2"/>
    <w:basedOn w:val="a1"/>
    <w:uiPriority w:val="99"/>
    <w:rsid w:val="00C227A4"/>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2">
    <w:name w:val="Bordered - Accent 12"/>
    <w:basedOn w:val="a1"/>
    <w:uiPriority w:val="99"/>
    <w:rsid w:val="00C227A4"/>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2">
    <w:name w:val="Bordered - Accent 22"/>
    <w:basedOn w:val="a1"/>
    <w:uiPriority w:val="99"/>
    <w:rsid w:val="00C227A4"/>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2">
    <w:name w:val="Bordered - Accent 32"/>
    <w:basedOn w:val="a1"/>
    <w:uiPriority w:val="99"/>
    <w:rsid w:val="00C227A4"/>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2">
    <w:name w:val="Bordered - Accent 42"/>
    <w:basedOn w:val="a1"/>
    <w:uiPriority w:val="99"/>
    <w:rsid w:val="00C227A4"/>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2">
    <w:name w:val="Bordered - Accent 52"/>
    <w:basedOn w:val="a1"/>
    <w:uiPriority w:val="99"/>
    <w:rsid w:val="00C227A4"/>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2">
    <w:name w:val="Bordered - Accent 62"/>
    <w:basedOn w:val="a1"/>
    <w:uiPriority w:val="99"/>
    <w:rsid w:val="00C227A4"/>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markedcontent">
    <w:name w:val="markedcontent"/>
    <w:rsid w:val="00C227A4"/>
  </w:style>
  <w:style w:type="numbering" w:customStyle="1" w:styleId="100">
    <w:name w:val="Нет списка10"/>
    <w:next w:val="a2"/>
    <w:uiPriority w:val="99"/>
    <w:semiHidden/>
    <w:unhideWhenUsed/>
    <w:rsid w:val="00E254E8"/>
  </w:style>
  <w:style w:type="numbering" w:customStyle="1" w:styleId="131">
    <w:name w:val="Нет списка13"/>
    <w:next w:val="a2"/>
    <w:uiPriority w:val="99"/>
    <w:semiHidden/>
    <w:unhideWhenUsed/>
    <w:rsid w:val="007D3F96"/>
  </w:style>
  <w:style w:type="numbering" w:customStyle="1" w:styleId="142">
    <w:name w:val="Нет списка14"/>
    <w:next w:val="a2"/>
    <w:uiPriority w:val="99"/>
    <w:semiHidden/>
    <w:unhideWhenUsed/>
    <w:rsid w:val="007D3F96"/>
  </w:style>
  <w:style w:type="table" w:customStyle="1" w:styleId="86">
    <w:name w:val="Сетка таблицы8"/>
    <w:basedOn w:val="a1"/>
    <w:next w:val="afd"/>
    <w:uiPriority w:val="59"/>
    <w:rsid w:val="007D3F9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3">
    <w:name w:val="Table Grid Light3"/>
    <w:basedOn w:val="a1"/>
    <w:uiPriority w:val="59"/>
    <w:rsid w:val="007D3F96"/>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basedOn w:val="a1"/>
    <w:uiPriority w:val="59"/>
    <w:rsid w:val="007D3F96"/>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PlainTable21">
    <w:name w:val="Plain Table 21"/>
    <w:basedOn w:val="a1"/>
    <w:uiPriority w:val="59"/>
    <w:rsid w:val="007D3F96"/>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41">
    <w:name w:val="Plain Table 41"/>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PlainTable51">
    <w:name w:val="Plain Table 51"/>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GridTable1Light1">
    <w:name w:val="Grid Table 1 Light1"/>
    <w:basedOn w:val="a1"/>
    <w:uiPriority w:val="99"/>
    <w:rsid w:val="007D3F96"/>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3">
    <w:name w:val="Grid Table 1 Light - Accent 13"/>
    <w:basedOn w:val="a1"/>
    <w:uiPriority w:val="99"/>
    <w:rsid w:val="007D3F96"/>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3">
    <w:name w:val="Grid Table 1 Light - Accent 23"/>
    <w:basedOn w:val="a1"/>
    <w:uiPriority w:val="99"/>
    <w:rsid w:val="007D3F96"/>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3">
    <w:name w:val="Grid Table 1 Light - Accent 33"/>
    <w:basedOn w:val="a1"/>
    <w:uiPriority w:val="99"/>
    <w:rsid w:val="007D3F96"/>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3">
    <w:name w:val="Grid Table 1 Light - Accent 43"/>
    <w:basedOn w:val="a1"/>
    <w:uiPriority w:val="99"/>
    <w:rsid w:val="007D3F96"/>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3">
    <w:name w:val="Grid Table 1 Light - Accent 53"/>
    <w:basedOn w:val="a1"/>
    <w:uiPriority w:val="99"/>
    <w:rsid w:val="007D3F96"/>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3">
    <w:name w:val="Grid Table 1 Light - Accent 63"/>
    <w:basedOn w:val="a1"/>
    <w:uiPriority w:val="99"/>
    <w:rsid w:val="007D3F96"/>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basedOn w:val="a1"/>
    <w:uiPriority w:val="99"/>
    <w:rsid w:val="007D3F96"/>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3">
    <w:name w:val="Grid Table 2 - Accent 13"/>
    <w:basedOn w:val="a1"/>
    <w:uiPriority w:val="99"/>
    <w:rsid w:val="007D3F96"/>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3">
    <w:name w:val="Grid Table 2 - Accent 23"/>
    <w:basedOn w:val="a1"/>
    <w:uiPriority w:val="99"/>
    <w:rsid w:val="007D3F96"/>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3">
    <w:name w:val="Grid Table 2 - Accent 33"/>
    <w:basedOn w:val="a1"/>
    <w:uiPriority w:val="99"/>
    <w:rsid w:val="007D3F96"/>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3">
    <w:name w:val="Grid Table 2 - Accent 43"/>
    <w:basedOn w:val="a1"/>
    <w:uiPriority w:val="99"/>
    <w:rsid w:val="007D3F96"/>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3">
    <w:name w:val="Grid Table 2 - Accent 53"/>
    <w:basedOn w:val="a1"/>
    <w:uiPriority w:val="99"/>
    <w:rsid w:val="007D3F96"/>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3">
    <w:name w:val="Grid Table 2 - Accent 63"/>
    <w:basedOn w:val="a1"/>
    <w:uiPriority w:val="99"/>
    <w:rsid w:val="007D3F96"/>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31">
    <w:name w:val="Grid Table 31"/>
    <w:basedOn w:val="a1"/>
    <w:uiPriority w:val="99"/>
    <w:rsid w:val="007D3F96"/>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3">
    <w:name w:val="Grid Table 3 - Accent 13"/>
    <w:basedOn w:val="a1"/>
    <w:uiPriority w:val="99"/>
    <w:rsid w:val="007D3F96"/>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3">
    <w:name w:val="Grid Table 3 - Accent 23"/>
    <w:basedOn w:val="a1"/>
    <w:uiPriority w:val="99"/>
    <w:rsid w:val="007D3F96"/>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3">
    <w:name w:val="Grid Table 3 - Accent 33"/>
    <w:basedOn w:val="a1"/>
    <w:uiPriority w:val="99"/>
    <w:rsid w:val="007D3F96"/>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3">
    <w:name w:val="Grid Table 3 - Accent 43"/>
    <w:basedOn w:val="a1"/>
    <w:uiPriority w:val="99"/>
    <w:rsid w:val="007D3F96"/>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3">
    <w:name w:val="Grid Table 3 - Accent 53"/>
    <w:basedOn w:val="a1"/>
    <w:uiPriority w:val="99"/>
    <w:rsid w:val="007D3F96"/>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3">
    <w:name w:val="Grid Table 3 - Accent 63"/>
    <w:basedOn w:val="a1"/>
    <w:uiPriority w:val="99"/>
    <w:rsid w:val="007D3F96"/>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41">
    <w:name w:val="Grid Table 41"/>
    <w:basedOn w:val="a1"/>
    <w:uiPriority w:val="59"/>
    <w:rsid w:val="007D3F96"/>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3">
    <w:name w:val="Grid Table 4 - Accent 13"/>
    <w:basedOn w:val="a1"/>
    <w:uiPriority w:val="59"/>
    <w:rsid w:val="007D3F96"/>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3">
    <w:name w:val="Grid Table 4 - Accent 23"/>
    <w:basedOn w:val="a1"/>
    <w:uiPriority w:val="59"/>
    <w:rsid w:val="007D3F96"/>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3">
    <w:name w:val="Grid Table 4 - Accent 33"/>
    <w:basedOn w:val="a1"/>
    <w:uiPriority w:val="59"/>
    <w:rsid w:val="007D3F96"/>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3">
    <w:name w:val="Grid Table 4 - Accent 43"/>
    <w:basedOn w:val="a1"/>
    <w:uiPriority w:val="59"/>
    <w:rsid w:val="007D3F96"/>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3">
    <w:name w:val="Grid Table 4 - Accent 53"/>
    <w:basedOn w:val="a1"/>
    <w:uiPriority w:val="59"/>
    <w:rsid w:val="007D3F96"/>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3">
    <w:name w:val="Grid Table 4 - Accent 63"/>
    <w:basedOn w:val="a1"/>
    <w:uiPriority w:val="59"/>
    <w:rsid w:val="007D3F96"/>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GridTable5Dark1">
    <w:name w:val="Grid Table 5 Dark1"/>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3">
    <w:name w:val="Grid Table 5 Dark- Accent 1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3">
    <w:name w:val="Grid Table 5 Dark - Accent 2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3">
    <w:name w:val="Grid Table 5 Dark - Accent 3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3">
    <w:name w:val="Grid Table 5 Dark- Accent 4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3">
    <w:name w:val="Grid Table 5 Dark - Accent 5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3">
    <w:name w:val="Grid Table 5 Dark - Accent 63"/>
    <w:basedOn w:val="a1"/>
    <w:uiPriority w:val="99"/>
    <w:rsid w:val="007D3F96"/>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GridTable6Colorful1">
    <w:name w:val="Grid Table 6 Colorful1"/>
    <w:basedOn w:val="a1"/>
    <w:uiPriority w:val="99"/>
    <w:rsid w:val="007D3F96"/>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3">
    <w:name w:val="Grid Table 6 Colorful - Accent 13"/>
    <w:basedOn w:val="a1"/>
    <w:uiPriority w:val="99"/>
    <w:rsid w:val="007D3F96"/>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3">
    <w:name w:val="Grid Table 6 Colorful - Accent 23"/>
    <w:basedOn w:val="a1"/>
    <w:uiPriority w:val="99"/>
    <w:rsid w:val="007D3F96"/>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3">
    <w:name w:val="Grid Table 6 Colorful - Accent 33"/>
    <w:basedOn w:val="a1"/>
    <w:uiPriority w:val="99"/>
    <w:rsid w:val="007D3F96"/>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3">
    <w:name w:val="Grid Table 6 Colorful - Accent 43"/>
    <w:basedOn w:val="a1"/>
    <w:uiPriority w:val="99"/>
    <w:rsid w:val="007D3F96"/>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3">
    <w:name w:val="Grid Table 6 Colorful - Accent 53"/>
    <w:basedOn w:val="a1"/>
    <w:uiPriority w:val="99"/>
    <w:rsid w:val="007D3F96"/>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3">
    <w:name w:val="Grid Table 6 Colorful - Accent 63"/>
    <w:basedOn w:val="a1"/>
    <w:uiPriority w:val="99"/>
    <w:rsid w:val="007D3F96"/>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GridTable7Colorful1">
    <w:name w:val="Grid Table 7 Colorful1"/>
    <w:basedOn w:val="a1"/>
    <w:uiPriority w:val="99"/>
    <w:rsid w:val="007D3F96"/>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3">
    <w:name w:val="Grid Table 7 Colorful - Accent 13"/>
    <w:basedOn w:val="a1"/>
    <w:uiPriority w:val="99"/>
    <w:rsid w:val="007D3F96"/>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3">
    <w:name w:val="Grid Table 7 Colorful - Accent 23"/>
    <w:basedOn w:val="a1"/>
    <w:uiPriority w:val="99"/>
    <w:rsid w:val="007D3F96"/>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3">
    <w:name w:val="Grid Table 7 Colorful - Accent 33"/>
    <w:basedOn w:val="a1"/>
    <w:uiPriority w:val="99"/>
    <w:rsid w:val="007D3F96"/>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3">
    <w:name w:val="Grid Table 7 Colorful - Accent 43"/>
    <w:basedOn w:val="a1"/>
    <w:uiPriority w:val="99"/>
    <w:rsid w:val="007D3F96"/>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3">
    <w:name w:val="Grid Table 7 Colorful - Accent 53"/>
    <w:basedOn w:val="a1"/>
    <w:uiPriority w:val="99"/>
    <w:rsid w:val="007D3F96"/>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3">
    <w:name w:val="Grid Table 7 Colorful - Accent 63"/>
    <w:basedOn w:val="a1"/>
    <w:uiPriority w:val="99"/>
    <w:rsid w:val="007D3F96"/>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ListTable1Light1">
    <w:name w:val="List Table 1 Light1"/>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3">
    <w:name w:val="List Table 1 Light - Accent 1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3">
    <w:name w:val="List Table 1 Light - Accent 2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3">
    <w:name w:val="List Table 1 Light - Accent 3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3">
    <w:name w:val="List Table 1 Light - Accent 4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3">
    <w:name w:val="List Table 1 Light - Accent 5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3">
    <w:name w:val="List Table 1 Light - Accent 63"/>
    <w:basedOn w:val="a1"/>
    <w:uiPriority w:val="99"/>
    <w:rsid w:val="007D3F96"/>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ListTable21">
    <w:name w:val="List Table 21"/>
    <w:basedOn w:val="a1"/>
    <w:uiPriority w:val="99"/>
    <w:rsid w:val="007D3F96"/>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3">
    <w:name w:val="List Table 2 - Accent 13"/>
    <w:basedOn w:val="a1"/>
    <w:uiPriority w:val="99"/>
    <w:rsid w:val="007D3F96"/>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3">
    <w:name w:val="List Table 2 - Accent 23"/>
    <w:basedOn w:val="a1"/>
    <w:uiPriority w:val="99"/>
    <w:rsid w:val="007D3F96"/>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3">
    <w:name w:val="List Table 2 - Accent 33"/>
    <w:basedOn w:val="a1"/>
    <w:uiPriority w:val="99"/>
    <w:rsid w:val="007D3F96"/>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3">
    <w:name w:val="List Table 2 - Accent 43"/>
    <w:basedOn w:val="a1"/>
    <w:uiPriority w:val="99"/>
    <w:rsid w:val="007D3F96"/>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3">
    <w:name w:val="List Table 2 - Accent 53"/>
    <w:basedOn w:val="a1"/>
    <w:uiPriority w:val="99"/>
    <w:rsid w:val="007D3F96"/>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3">
    <w:name w:val="List Table 2 - Accent 63"/>
    <w:basedOn w:val="a1"/>
    <w:uiPriority w:val="99"/>
    <w:rsid w:val="007D3F96"/>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31">
    <w:name w:val="List Table 31"/>
    <w:basedOn w:val="a1"/>
    <w:uiPriority w:val="99"/>
    <w:rsid w:val="007D3F96"/>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3">
    <w:name w:val="List Table 3 - Accent 13"/>
    <w:basedOn w:val="a1"/>
    <w:uiPriority w:val="99"/>
    <w:rsid w:val="007D3F96"/>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3">
    <w:name w:val="List Table 3 - Accent 23"/>
    <w:basedOn w:val="a1"/>
    <w:uiPriority w:val="99"/>
    <w:rsid w:val="007D3F96"/>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3">
    <w:name w:val="List Table 3 - Accent 33"/>
    <w:basedOn w:val="a1"/>
    <w:uiPriority w:val="99"/>
    <w:rsid w:val="007D3F96"/>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3">
    <w:name w:val="List Table 3 - Accent 43"/>
    <w:basedOn w:val="a1"/>
    <w:uiPriority w:val="99"/>
    <w:rsid w:val="007D3F96"/>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3">
    <w:name w:val="List Table 3 - Accent 53"/>
    <w:basedOn w:val="a1"/>
    <w:uiPriority w:val="99"/>
    <w:rsid w:val="007D3F96"/>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3">
    <w:name w:val="List Table 3 - Accent 63"/>
    <w:basedOn w:val="a1"/>
    <w:uiPriority w:val="99"/>
    <w:rsid w:val="007D3F96"/>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1">
    <w:name w:val="List Table 41"/>
    <w:basedOn w:val="a1"/>
    <w:uiPriority w:val="99"/>
    <w:rsid w:val="007D3F96"/>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3">
    <w:name w:val="List Table 4 - Accent 13"/>
    <w:basedOn w:val="a1"/>
    <w:uiPriority w:val="99"/>
    <w:rsid w:val="007D3F96"/>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3">
    <w:name w:val="List Table 4 - Accent 23"/>
    <w:basedOn w:val="a1"/>
    <w:uiPriority w:val="99"/>
    <w:rsid w:val="007D3F96"/>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3">
    <w:name w:val="List Table 4 - Accent 33"/>
    <w:basedOn w:val="a1"/>
    <w:uiPriority w:val="99"/>
    <w:rsid w:val="007D3F96"/>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3">
    <w:name w:val="List Table 4 - Accent 43"/>
    <w:basedOn w:val="a1"/>
    <w:uiPriority w:val="99"/>
    <w:rsid w:val="007D3F96"/>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3">
    <w:name w:val="List Table 4 - Accent 53"/>
    <w:basedOn w:val="a1"/>
    <w:uiPriority w:val="99"/>
    <w:rsid w:val="007D3F96"/>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3">
    <w:name w:val="List Table 4 - Accent 63"/>
    <w:basedOn w:val="a1"/>
    <w:uiPriority w:val="99"/>
    <w:rsid w:val="007D3F96"/>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ListTable5Dark1">
    <w:name w:val="List Table 5 Dark1"/>
    <w:basedOn w:val="a1"/>
    <w:uiPriority w:val="99"/>
    <w:rsid w:val="007D3F96"/>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3">
    <w:name w:val="List Table 5 Dark - Accent 13"/>
    <w:basedOn w:val="a1"/>
    <w:uiPriority w:val="99"/>
    <w:rsid w:val="007D3F96"/>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3">
    <w:name w:val="List Table 5 Dark - Accent 23"/>
    <w:basedOn w:val="a1"/>
    <w:uiPriority w:val="99"/>
    <w:rsid w:val="007D3F96"/>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3">
    <w:name w:val="List Table 5 Dark - Accent 33"/>
    <w:basedOn w:val="a1"/>
    <w:uiPriority w:val="99"/>
    <w:rsid w:val="007D3F96"/>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3">
    <w:name w:val="List Table 5 Dark - Accent 43"/>
    <w:basedOn w:val="a1"/>
    <w:uiPriority w:val="99"/>
    <w:rsid w:val="007D3F96"/>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3">
    <w:name w:val="List Table 5 Dark - Accent 53"/>
    <w:basedOn w:val="a1"/>
    <w:uiPriority w:val="99"/>
    <w:rsid w:val="007D3F96"/>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3">
    <w:name w:val="List Table 5 Dark - Accent 63"/>
    <w:basedOn w:val="a1"/>
    <w:uiPriority w:val="99"/>
    <w:rsid w:val="007D3F96"/>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ListTable6Colorful1">
    <w:name w:val="List Table 6 Colorful1"/>
    <w:basedOn w:val="a1"/>
    <w:uiPriority w:val="99"/>
    <w:rsid w:val="007D3F96"/>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3">
    <w:name w:val="List Table 6 Colorful - Accent 13"/>
    <w:basedOn w:val="a1"/>
    <w:uiPriority w:val="99"/>
    <w:rsid w:val="007D3F96"/>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3">
    <w:name w:val="List Table 6 Colorful - Accent 23"/>
    <w:basedOn w:val="a1"/>
    <w:uiPriority w:val="99"/>
    <w:rsid w:val="007D3F96"/>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3">
    <w:name w:val="List Table 6 Colorful - Accent 33"/>
    <w:basedOn w:val="a1"/>
    <w:uiPriority w:val="99"/>
    <w:rsid w:val="007D3F96"/>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3">
    <w:name w:val="List Table 6 Colorful - Accent 43"/>
    <w:basedOn w:val="a1"/>
    <w:uiPriority w:val="99"/>
    <w:rsid w:val="007D3F96"/>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3">
    <w:name w:val="List Table 6 Colorful - Accent 53"/>
    <w:basedOn w:val="a1"/>
    <w:uiPriority w:val="99"/>
    <w:rsid w:val="007D3F96"/>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3">
    <w:name w:val="List Table 6 Colorful - Accent 63"/>
    <w:basedOn w:val="a1"/>
    <w:uiPriority w:val="99"/>
    <w:rsid w:val="007D3F96"/>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stTable7Colorful1">
    <w:name w:val="List Table 7 Colorful1"/>
    <w:basedOn w:val="a1"/>
    <w:uiPriority w:val="99"/>
    <w:rsid w:val="007D3F96"/>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3">
    <w:name w:val="List Table 7 Colorful - Accent 13"/>
    <w:basedOn w:val="a1"/>
    <w:uiPriority w:val="99"/>
    <w:rsid w:val="007D3F96"/>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3">
    <w:name w:val="List Table 7 Colorful - Accent 23"/>
    <w:basedOn w:val="a1"/>
    <w:uiPriority w:val="99"/>
    <w:rsid w:val="007D3F96"/>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3">
    <w:name w:val="List Table 7 Colorful - Accent 33"/>
    <w:basedOn w:val="a1"/>
    <w:uiPriority w:val="99"/>
    <w:rsid w:val="007D3F96"/>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3">
    <w:name w:val="List Table 7 Colorful - Accent 43"/>
    <w:basedOn w:val="a1"/>
    <w:uiPriority w:val="99"/>
    <w:rsid w:val="007D3F96"/>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3">
    <w:name w:val="List Table 7 Colorful - Accent 53"/>
    <w:basedOn w:val="a1"/>
    <w:uiPriority w:val="99"/>
    <w:rsid w:val="007D3F96"/>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3">
    <w:name w:val="List Table 7 Colorful - Accent 63"/>
    <w:basedOn w:val="a1"/>
    <w:uiPriority w:val="99"/>
    <w:rsid w:val="007D3F96"/>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30">
    <w:name w:val="Lined - Accent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3">
    <w:name w:val="Lined - Accent 1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3">
    <w:name w:val="Lined - Accent 2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3">
    <w:name w:val="Lined - Accent 3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3">
    <w:name w:val="Lined - Accent 4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3">
    <w:name w:val="Lined - Accent 5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3">
    <w:name w:val="Lined - Accent 63"/>
    <w:basedOn w:val="a1"/>
    <w:uiPriority w:val="99"/>
    <w:rsid w:val="007D3F96"/>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30">
    <w:name w:val="Bordered &amp; Lined - Accent3"/>
    <w:basedOn w:val="a1"/>
    <w:uiPriority w:val="99"/>
    <w:rsid w:val="007D3F96"/>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3">
    <w:name w:val="Bordered &amp; Lined - Accent 13"/>
    <w:basedOn w:val="a1"/>
    <w:uiPriority w:val="99"/>
    <w:rsid w:val="007D3F96"/>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3">
    <w:name w:val="Bordered &amp; Lined - Accent 23"/>
    <w:basedOn w:val="a1"/>
    <w:uiPriority w:val="99"/>
    <w:rsid w:val="007D3F96"/>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3">
    <w:name w:val="Bordered &amp; Lined - Accent 33"/>
    <w:basedOn w:val="a1"/>
    <w:uiPriority w:val="99"/>
    <w:rsid w:val="007D3F96"/>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3">
    <w:name w:val="Bordered &amp; Lined - Accent 43"/>
    <w:basedOn w:val="a1"/>
    <w:uiPriority w:val="99"/>
    <w:rsid w:val="007D3F96"/>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3">
    <w:name w:val="Bordered &amp; Lined - Accent 53"/>
    <w:basedOn w:val="a1"/>
    <w:uiPriority w:val="99"/>
    <w:rsid w:val="007D3F96"/>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3">
    <w:name w:val="Bordered &amp; Lined - Accent 63"/>
    <w:basedOn w:val="a1"/>
    <w:uiPriority w:val="99"/>
    <w:rsid w:val="007D3F96"/>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3">
    <w:name w:val="Bordered3"/>
    <w:basedOn w:val="a1"/>
    <w:uiPriority w:val="99"/>
    <w:rsid w:val="007D3F96"/>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3">
    <w:name w:val="Bordered - Accent 13"/>
    <w:basedOn w:val="a1"/>
    <w:uiPriority w:val="99"/>
    <w:rsid w:val="007D3F96"/>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3">
    <w:name w:val="Bordered - Accent 23"/>
    <w:basedOn w:val="a1"/>
    <w:uiPriority w:val="99"/>
    <w:rsid w:val="007D3F96"/>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3">
    <w:name w:val="Bordered - Accent 33"/>
    <w:basedOn w:val="a1"/>
    <w:uiPriority w:val="99"/>
    <w:rsid w:val="007D3F96"/>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3">
    <w:name w:val="Bordered - Accent 43"/>
    <w:basedOn w:val="a1"/>
    <w:uiPriority w:val="99"/>
    <w:rsid w:val="007D3F96"/>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3">
    <w:name w:val="Bordered - Accent 53"/>
    <w:basedOn w:val="a1"/>
    <w:uiPriority w:val="99"/>
    <w:rsid w:val="007D3F96"/>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3">
    <w:name w:val="Bordered - Accent 63"/>
    <w:basedOn w:val="a1"/>
    <w:uiPriority w:val="99"/>
    <w:rsid w:val="007D3F96"/>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53">
    <w:name w:val="Нет списка15"/>
    <w:next w:val="a2"/>
    <w:uiPriority w:val="99"/>
    <w:semiHidden/>
    <w:unhideWhenUsed/>
    <w:rsid w:val="007D3F96"/>
  </w:style>
  <w:style w:type="paragraph" w:customStyle="1" w:styleId="Textbody">
    <w:name w:val="Text body"/>
    <w:basedOn w:val="a"/>
    <w:rsid w:val="007D3F96"/>
    <w:pPr>
      <w:suppressAutoHyphens/>
      <w:autoSpaceDN w:val="0"/>
      <w:spacing w:after="120" w:line="240" w:lineRule="auto"/>
    </w:pPr>
    <w:rPr>
      <w:rFonts w:ascii="Times New Roman" w:eastAsia="Times New Roman" w:hAnsi="Times New Roman"/>
      <w:kern w:val="3"/>
      <w:sz w:val="24"/>
      <w:szCs w:val="24"/>
      <w:lang w:val="de-DE" w:eastAsia="ja-JP"/>
    </w:rPr>
  </w:style>
  <w:style w:type="numbering" w:customStyle="1" w:styleId="160">
    <w:name w:val="Нет списка16"/>
    <w:next w:val="a2"/>
    <w:uiPriority w:val="99"/>
    <w:semiHidden/>
    <w:unhideWhenUsed/>
    <w:rsid w:val="00387921"/>
  </w:style>
  <w:style w:type="table" w:customStyle="1" w:styleId="94">
    <w:name w:val="Сетка таблицы9"/>
    <w:basedOn w:val="a1"/>
    <w:next w:val="afd"/>
    <w:uiPriority w:val="59"/>
    <w:rsid w:val="0038792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4">
    <w:name w:val="Table Grid Light4"/>
    <w:basedOn w:val="a1"/>
    <w:uiPriority w:val="59"/>
    <w:rsid w:val="0038792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basedOn w:val="a1"/>
    <w:uiPriority w:val="59"/>
    <w:rsid w:val="0038792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0">
    <w:name w:val="Таблица простая 212"/>
    <w:basedOn w:val="a1"/>
    <w:uiPriority w:val="59"/>
    <w:rsid w:val="00387921"/>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2">
    <w:name w:val="Таблица простая 412"/>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2">
    <w:name w:val="Таблица простая 512"/>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2">
    <w:name w:val="Таблица-сетка 1 светлая12"/>
    <w:basedOn w:val="a1"/>
    <w:uiPriority w:val="99"/>
    <w:rsid w:val="00387921"/>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4">
    <w:name w:val="Grid Table 1 Light - Accent 14"/>
    <w:basedOn w:val="a1"/>
    <w:uiPriority w:val="99"/>
    <w:rsid w:val="0038792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4">
    <w:name w:val="Grid Table 1 Light - Accent 24"/>
    <w:basedOn w:val="a1"/>
    <w:uiPriority w:val="99"/>
    <w:rsid w:val="0038792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4">
    <w:name w:val="Grid Table 1 Light - Accent 34"/>
    <w:basedOn w:val="a1"/>
    <w:uiPriority w:val="99"/>
    <w:rsid w:val="0038792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4">
    <w:name w:val="Grid Table 1 Light - Accent 44"/>
    <w:basedOn w:val="a1"/>
    <w:uiPriority w:val="99"/>
    <w:rsid w:val="0038792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4">
    <w:name w:val="Grid Table 1 Light - Accent 54"/>
    <w:basedOn w:val="a1"/>
    <w:uiPriority w:val="99"/>
    <w:rsid w:val="0038792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4">
    <w:name w:val="Grid Table 1 Light - Accent 64"/>
    <w:basedOn w:val="a1"/>
    <w:uiPriority w:val="99"/>
    <w:rsid w:val="0038792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2">
    <w:name w:val="Таблица-сетка 212"/>
    <w:basedOn w:val="a1"/>
    <w:uiPriority w:val="99"/>
    <w:rsid w:val="0038792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4">
    <w:name w:val="Grid Table 2 - Accent 14"/>
    <w:basedOn w:val="a1"/>
    <w:uiPriority w:val="99"/>
    <w:rsid w:val="0038792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4">
    <w:name w:val="Grid Table 2 - Accent 24"/>
    <w:basedOn w:val="a1"/>
    <w:uiPriority w:val="99"/>
    <w:rsid w:val="0038792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4">
    <w:name w:val="Grid Table 2 - Accent 34"/>
    <w:basedOn w:val="a1"/>
    <w:uiPriority w:val="99"/>
    <w:rsid w:val="0038792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4">
    <w:name w:val="Grid Table 2 - Accent 44"/>
    <w:basedOn w:val="a1"/>
    <w:uiPriority w:val="99"/>
    <w:rsid w:val="0038792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4">
    <w:name w:val="Grid Table 2 - Accent 54"/>
    <w:basedOn w:val="a1"/>
    <w:uiPriority w:val="99"/>
    <w:rsid w:val="0038792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4">
    <w:name w:val="Grid Table 2 - Accent 64"/>
    <w:basedOn w:val="a1"/>
    <w:uiPriority w:val="99"/>
    <w:rsid w:val="0038792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2">
    <w:name w:val="Таблица-сетка 312"/>
    <w:basedOn w:val="a1"/>
    <w:uiPriority w:val="99"/>
    <w:rsid w:val="0038792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4">
    <w:name w:val="Grid Table 3 - Accent 14"/>
    <w:basedOn w:val="a1"/>
    <w:uiPriority w:val="99"/>
    <w:rsid w:val="0038792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4">
    <w:name w:val="Grid Table 3 - Accent 24"/>
    <w:basedOn w:val="a1"/>
    <w:uiPriority w:val="99"/>
    <w:rsid w:val="0038792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4">
    <w:name w:val="Grid Table 3 - Accent 34"/>
    <w:basedOn w:val="a1"/>
    <w:uiPriority w:val="99"/>
    <w:rsid w:val="0038792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4">
    <w:name w:val="Grid Table 3 - Accent 44"/>
    <w:basedOn w:val="a1"/>
    <w:uiPriority w:val="99"/>
    <w:rsid w:val="0038792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4">
    <w:name w:val="Grid Table 3 - Accent 54"/>
    <w:basedOn w:val="a1"/>
    <w:uiPriority w:val="99"/>
    <w:rsid w:val="0038792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4">
    <w:name w:val="Grid Table 3 - Accent 64"/>
    <w:basedOn w:val="a1"/>
    <w:uiPriority w:val="99"/>
    <w:rsid w:val="0038792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2">
    <w:name w:val="Таблица-сетка 412"/>
    <w:basedOn w:val="a1"/>
    <w:uiPriority w:val="59"/>
    <w:rsid w:val="00387921"/>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4">
    <w:name w:val="Grid Table 4 - Accent 14"/>
    <w:basedOn w:val="a1"/>
    <w:uiPriority w:val="59"/>
    <w:rsid w:val="0038792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4">
    <w:name w:val="Grid Table 4 - Accent 24"/>
    <w:basedOn w:val="a1"/>
    <w:uiPriority w:val="59"/>
    <w:rsid w:val="0038792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4">
    <w:name w:val="Grid Table 4 - Accent 34"/>
    <w:basedOn w:val="a1"/>
    <w:uiPriority w:val="59"/>
    <w:rsid w:val="0038792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4">
    <w:name w:val="Grid Table 4 - Accent 44"/>
    <w:basedOn w:val="a1"/>
    <w:uiPriority w:val="59"/>
    <w:rsid w:val="0038792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4">
    <w:name w:val="Grid Table 4 - Accent 54"/>
    <w:basedOn w:val="a1"/>
    <w:uiPriority w:val="59"/>
    <w:rsid w:val="0038792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4">
    <w:name w:val="Grid Table 4 - Accent 64"/>
    <w:basedOn w:val="a1"/>
    <w:uiPriority w:val="59"/>
    <w:rsid w:val="0038792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2">
    <w:name w:val="Таблица-сетка 5 темная12"/>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4">
    <w:name w:val="Grid Table 5 Dark- Accent 1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4">
    <w:name w:val="Grid Table 5 Dark - Accent 2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4">
    <w:name w:val="Grid Table 5 Dark - Accent 3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4">
    <w:name w:val="Grid Table 5 Dark- Accent 4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4">
    <w:name w:val="Grid Table 5 Dark - Accent 5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4">
    <w:name w:val="Grid Table 5 Dark - Accent 64"/>
    <w:basedOn w:val="a1"/>
    <w:uiPriority w:val="99"/>
    <w:rsid w:val="0038792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2">
    <w:name w:val="Таблица-сетка 6 цветная12"/>
    <w:basedOn w:val="a1"/>
    <w:uiPriority w:val="99"/>
    <w:rsid w:val="00387921"/>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4">
    <w:name w:val="Grid Table 6 Colorful - Accent 14"/>
    <w:basedOn w:val="a1"/>
    <w:uiPriority w:val="99"/>
    <w:rsid w:val="00387921"/>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4">
    <w:name w:val="Grid Table 6 Colorful - Accent 24"/>
    <w:basedOn w:val="a1"/>
    <w:uiPriority w:val="99"/>
    <w:rsid w:val="0038792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4">
    <w:name w:val="Grid Table 6 Colorful - Accent 34"/>
    <w:basedOn w:val="a1"/>
    <w:uiPriority w:val="99"/>
    <w:rsid w:val="00387921"/>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4">
    <w:name w:val="Grid Table 6 Colorful - Accent 44"/>
    <w:basedOn w:val="a1"/>
    <w:uiPriority w:val="99"/>
    <w:rsid w:val="0038792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4">
    <w:name w:val="Grid Table 6 Colorful - Accent 54"/>
    <w:basedOn w:val="a1"/>
    <w:uiPriority w:val="99"/>
    <w:rsid w:val="00387921"/>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4">
    <w:name w:val="Grid Table 6 Colorful - Accent 64"/>
    <w:basedOn w:val="a1"/>
    <w:uiPriority w:val="99"/>
    <w:rsid w:val="00387921"/>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2">
    <w:name w:val="Таблица-сетка 7 цветная12"/>
    <w:basedOn w:val="a1"/>
    <w:uiPriority w:val="99"/>
    <w:rsid w:val="00387921"/>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4">
    <w:name w:val="Grid Table 7 Colorful - Accent 14"/>
    <w:basedOn w:val="a1"/>
    <w:uiPriority w:val="99"/>
    <w:rsid w:val="00387921"/>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4">
    <w:name w:val="Grid Table 7 Colorful - Accent 24"/>
    <w:basedOn w:val="a1"/>
    <w:uiPriority w:val="99"/>
    <w:rsid w:val="00387921"/>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4">
    <w:name w:val="Grid Table 7 Colorful - Accent 34"/>
    <w:basedOn w:val="a1"/>
    <w:uiPriority w:val="99"/>
    <w:rsid w:val="00387921"/>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4">
    <w:name w:val="Grid Table 7 Colorful - Accent 44"/>
    <w:basedOn w:val="a1"/>
    <w:uiPriority w:val="99"/>
    <w:rsid w:val="00387921"/>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4">
    <w:name w:val="Grid Table 7 Colorful - Accent 54"/>
    <w:basedOn w:val="a1"/>
    <w:uiPriority w:val="99"/>
    <w:rsid w:val="00387921"/>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4">
    <w:name w:val="Grid Table 7 Colorful - Accent 64"/>
    <w:basedOn w:val="a1"/>
    <w:uiPriority w:val="99"/>
    <w:rsid w:val="00387921"/>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20">
    <w:name w:val="Список-таблица 1 светлая12"/>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4">
    <w:name w:val="List Table 1 Light - Accent 1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4">
    <w:name w:val="List Table 1 Light - Accent 2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4">
    <w:name w:val="List Table 1 Light - Accent 3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4">
    <w:name w:val="List Table 1 Light - Accent 4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4">
    <w:name w:val="List Table 1 Light - Accent 5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4">
    <w:name w:val="List Table 1 Light - Accent 64"/>
    <w:basedOn w:val="a1"/>
    <w:uiPriority w:val="99"/>
    <w:rsid w:val="0038792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20">
    <w:name w:val="Список-таблица 212"/>
    <w:basedOn w:val="a1"/>
    <w:uiPriority w:val="99"/>
    <w:rsid w:val="00387921"/>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4">
    <w:name w:val="List Table 2 - Accent 14"/>
    <w:basedOn w:val="a1"/>
    <w:uiPriority w:val="99"/>
    <w:rsid w:val="00387921"/>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4">
    <w:name w:val="List Table 2 - Accent 24"/>
    <w:basedOn w:val="a1"/>
    <w:uiPriority w:val="99"/>
    <w:rsid w:val="00387921"/>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4">
    <w:name w:val="List Table 2 - Accent 34"/>
    <w:basedOn w:val="a1"/>
    <w:uiPriority w:val="99"/>
    <w:rsid w:val="00387921"/>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4">
    <w:name w:val="List Table 2 - Accent 44"/>
    <w:basedOn w:val="a1"/>
    <w:uiPriority w:val="99"/>
    <w:rsid w:val="00387921"/>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4">
    <w:name w:val="List Table 2 - Accent 54"/>
    <w:basedOn w:val="a1"/>
    <w:uiPriority w:val="99"/>
    <w:rsid w:val="00387921"/>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4">
    <w:name w:val="List Table 2 - Accent 64"/>
    <w:basedOn w:val="a1"/>
    <w:uiPriority w:val="99"/>
    <w:rsid w:val="00387921"/>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20">
    <w:name w:val="Список-таблица 312"/>
    <w:basedOn w:val="a1"/>
    <w:uiPriority w:val="99"/>
    <w:rsid w:val="0038792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4">
    <w:name w:val="List Table 3 - Accent 14"/>
    <w:basedOn w:val="a1"/>
    <w:uiPriority w:val="99"/>
    <w:rsid w:val="00387921"/>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4">
    <w:name w:val="List Table 3 - Accent 24"/>
    <w:basedOn w:val="a1"/>
    <w:uiPriority w:val="99"/>
    <w:rsid w:val="0038792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4">
    <w:name w:val="List Table 3 - Accent 34"/>
    <w:basedOn w:val="a1"/>
    <w:uiPriority w:val="99"/>
    <w:rsid w:val="00387921"/>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4">
    <w:name w:val="List Table 3 - Accent 44"/>
    <w:basedOn w:val="a1"/>
    <w:uiPriority w:val="99"/>
    <w:rsid w:val="0038792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4">
    <w:name w:val="List Table 3 - Accent 54"/>
    <w:basedOn w:val="a1"/>
    <w:uiPriority w:val="99"/>
    <w:rsid w:val="00387921"/>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4">
    <w:name w:val="List Table 3 - Accent 64"/>
    <w:basedOn w:val="a1"/>
    <w:uiPriority w:val="99"/>
    <w:rsid w:val="00387921"/>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20">
    <w:name w:val="Список-таблица 412"/>
    <w:basedOn w:val="a1"/>
    <w:uiPriority w:val="99"/>
    <w:rsid w:val="0038792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4">
    <w:name w:val="List Table 4 - Accent 14"/>
    <w:basedOn w:val="a1"/>
    <w:uiPriority w:val="99"/>
    <w:rsid w:val="0038792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4">
    <w:name w:val="List Table 4 - Accent 24"/>
    <w:basedOn w:val="a1"/>
    <w:uiPriority w:val="99"/>
    <w:rsid w:val="0038792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4">
    <w:name w:val="List Table 4 - Accent 34"/>
    <w:basedOn w:val="a1"/>
    <w:uiPriority w:val="99"/>
    <w:rsid w:val="0038792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4">
    <w:name w:val="List Table 4 - Accent 44"/>
    <w:basedOn w:val="a1"/>
    <w:uiPriority w:val="99"/>
    <w:rsid w:val="0038792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4">
    <w:name w:val="List Table 4 - Accent 54"/>
    <w:basedOn w:val="a1"/>
    <w:uiPriority w:val="99"/>
    <w:rsid w:val="0038792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4">
    <w:name w:val="List Table 4 - Accent 64"/>
    <w:basedOn w:val="a1"/>
    <w:uiPriority w:val="99"/>
    <w:rsid w:val="0038792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20">
    <w:name w:val="Список-таблица 5 темная12"/>
    <w:basedOn w:val="a1"/>
    <w:uiPriority w:val="99"/>
    <w:rsid w:val="00387921"/>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4">
    <w:name w:val="List Table 5 Dark - Accent 14"/>
    <w:basedOn w:val="a1"/>
    <w:uiPriority w:val="99"/>
    <w:rsid w:val="00387921"/>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4">
    <w:name w:val="List Table 5 Dark - Accent 24"/>
    <w:basedOn w:val="a1"/>
    <w:uiPriority w:val="99"/>
    <w:rsid w:val="00387921"/>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4">
    <w:name w:val="List Table 5 Dark - Accent 34"/>
    <w:basedOn w:val="a1"/>
    <w:uiPriority w:val="99"/>
    <w:rsid w:val="00387921"/>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4">
    <w:name w:val="List Table 5 Dark - Accent 44"/>
    <w:basedOn w:val="a1"/>
    <w:uiPriority w:val="99"/>
    <w:rsid w:val="00387921"/>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4">
    <w:name w:val="List Table 5 Dark - Accent 54"/>
    <w:basedOn w:val="a1"/>
    <w:uiPriority w:val="99"/>
    <w:rsid w:val="00387921"/>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4">
    <w:name w:val="List Table 5 Dark - Accent 64"/>
    <w:basedOn w:val="a1"/>
    <w:uiPriority w:val="99"/>
    <w:rsid w:val="00387921"/>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20">
    <w:name w:val="Список-таблица 6 цветная12"/>
    <w:basedOn w:val="a1"/>
    <w:uiPriority w:val="99"/>
    <w:rsid w:val="00387921"/>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4">
    <w:name w:val="List Table 6 Colorful - Accent 14"/>
    <w:basedOn w:val="a1"/>
    <w:uiPriority w:val="99"/>
    <w:rsid w:val="00387921"/>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4">
    <w:name w:val="List Table 6 Colorful - Accent 24"/>
    <w:basedOn w:val="a1"/>
    <w:uiPriority w:val="99"/>
    <w:rsid w:val="00387921"/>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4">
    <w:name w:val="List Table 6 Colorful - Accent 34"/>
    <w:basedOn w:val="a1"/>
    <w:uiPriority w:val="99"/>
    <w:rsid w:val="00387921"/>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4">
    <w:name w:val="List Table 6 Colorful - Accent 44"/>
    <w:basedOn w:val="a1"/>
    <w:uiPriority w:val="99"/>
    <w:rsid w:val="00387921"/>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4">
    <w:name w:val="List Table 6 Colorful - Accent 54"/>
    <w:basedOn w:val="a1"/>
    <w:uiPriority w:val="99"/>
    <w:rsid w:val="00387921"/>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4">
    <w:name w:val="List Table 6 Colorful - Accent 64"/>
    <w:basedOn w:val="a1"/>
    <w:uiPriority w:val="99"/>
    <w:rsid w:val="00387921"/>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20">
    <w:name w:val="Список-таблица 7 цветная12"/>
    <w:basedOn w:val="a1"/>
    <w:uiPriority w:val="99"/>
    <w:rsid w:val="00387921"/>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4">
    <w:name w:val="List Table 7 Colorful - Accent 14"/>
    <w:basedOn w:val="a1"/>
    <w:uiPriority w:val="99"/>
    <w:rsid w:val="00387921"/>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4">
    <w:name w:val="List Table 7 Colorful - Accent 24"/>
    <w:basedOn w:val="a1"/>
    <w:uiPriority w:val="99"/>
    <w:rsid w:val="00387921"/>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4">
    <w:name w:val="List Table 7 Colorful - Accent 34"/>
    <w:basedOn w:val="a1"/>
    <w:uiPriority w:val="99"/>
    <w:rsid w:val="00387921"/>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4">
    <w:name w:val="List Table 7 Colorful - Accent 44"/>
    <w:basedOn w:val="a1"/>
    <w:uiPriority w:val="99"/>
    <w:rsid w:val="00387921"/>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4">
    <w:name w:val="List Table 7 Colorful - Accent 54"/>
    <w:basedOn w:val="a1"/>
    <w:uiPriority w:val="99"/>
    <w:rsid w:val="00387921"/>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4">
    <w:name w:val="List Table 7 Colorful - Accent 64"/>
    <w:basedOn w:val="a1"/>
    <w:uiPriority w:val="99"/>
    <w:rsid w:val="00387921"/>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40">
    <w:name w:val="Lined - Accent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4">
    <w:name w:val="Lined - Accent 1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4">
    <w:name w:val="Lined - Accent 2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4">
    <w:name w:val="Lined - Accent 3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4">
    <w:name w:val="Lined - Accent 4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4">
    <w:name w:val="Lined - Accent 5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4">
    <w:name w:val="Lined - Accent 64"/>
    <w:basedOn w:val="a1"/>
    <w:uiPriority w:val="99"/>
    <w:rsid w:val="0038792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40">
    <w:name w:val="Bordered &amp; Lined - Accent4"/>
    <w:basedOn w:val="a1"/>
    <w:uiPriority w:val="99"/>
    <w:rsid w:val="00387921"/>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4">
    <w:name w:val="Bordered &amp; Lined - Accent 14"/>
    <w:basedOn w:val="a1"/>
    <w:uiPriority w:val="99"/>
    <w:rsid w:val="00387921"/>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4">
    <w:name w:val="Bordered &amp; Lined - Accent 24"/>
    <w:basedOn w:val="a1"/>
    <w:uiPriority w:val="99"/>
    <w:rsid w:val="00387921"/>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4">
    <w:name w:val="Bordered &amp; Lined - Accent 34"/>
    <w:basedOn w:val="a1"/>
    <w:uiPriority w:val="99"/>
    <w:rsid w:val="00387921"/>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4">
    <w:name w:val="Bordered &amp; Lined - Accent 44"/>
    <w:basedOn w:val="a1"/>
    <w:uiPriority w:val="99"/>
    <w:rsid w:val="00387921"/>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4">
    <w:name w:val="Bordered &amp; Lined - Accent 54"/>
    <w:basedOn w:val="a1"/>
    <w:uiPriority w:val="99"/>
    <w:rsid w:val="00387921"/>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4">
    <w:name w:val="Bordered &amp; Lined - Accent 64"/>
    <w:basedOn w:val="a1"/>
    <w:uiPriority w:val="99"/>
    <w:rsid w:val="00387921"/>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4">
    <w:name w:val="Bordered4"/>
    <w:basedOn w:val="a1"/>
    <w:uiPriority w:val="99"/>
    <w:rsid w:val="00387921"/>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4">
    <w:name w:val="Bordered - Accent 14"/>
    <w:basedOn w:val="a1"/>
    <w:uiPriority w:val="99"/>
    <w:rsid w:val="0038792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4">
    <w:name w:val="Bordered - Accent 24"/>
    <w:basedOn w:val="a1"/>
    <w:uiPriority w:val="99"/>
    <w:rsid w:val="0038792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4">
    <w:name w:val="Bordered - Accent 34"/>
    <w:basedOn w:val="a1"/>
    <w:uiPriority w:val="99"/>
    <w:rsid w:val="0038792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4">
    <w:name w:val="Bordered - Accent 44"/>
    <w:basedOn w:val="a1"/>
    <w:uiPriority w:val="99"/>
    <w:rsid w:val="0038792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4">
    <w:name w:val="Bordered - Accent 54"/>
    <w:basedOn w:val="a1"/>
    <w:uiPriority w:val="99"/>
    <w:rsid w:val="0038792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4">
    <w:name w:val="Bordered - Accent 64"/>
    <w:basedOn w:val="a1"/>
    <w:uiPriority w:val="99"/>
    <w:rsid w:val="0038792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421">
    <w:name w:val="Заголовок №4 (2)_"/>
    <w:link w:val="422"/>
    <w:rsid w:val="00387921"/>
    <w:rPr>
      <w:shd w:val="clear" w:color="auto" w:fill="FFFFFF"/>
    </w:rPr>
  </w:style>
  <w:style w:type="paragraph" w:customStyle="1" w:styleId="422">
    <w:name w:val="Заголовок №4 (2)"/>
    <w:basedOn w:val="a"/>
    <w:link w:val="421"/>
    <w:rsid w:val="00387921"/>
    <w:pPr>
      <w:shd w:val="clear" w:color="auto" w:fill="FFFFFF"/>
      <w:spacing w:after="240" w:line="264" w:lineRule="exact"/>
      <w:jc w:val="center"/>
      <w:outlineLvl w:val="3"/>
    </w:pPr>
    <w:rPr>
      <w:sz w:val="20"/>
      <w:szCs w:val="20"/>
    </w:rPr>
  </w:style>
  <w:style w:type="numbering" w:customStyle="1" w:styleId="170">
    <w:name w:val="Нет списка17"/>
    <w:next w:val="a2"/>
    <w:uiPriority w:val="99"/>
    <w:semiHidden/>
    <w:unhideWhenUsed/>
    <w:rsid w:val="00726E1B"/>
  </w:style>
  <w:style w:type="table" w:customStyle="1" w:styleId="101">
    <w:name w:val="Сетка таблицы10"/>
    <w:basedOn w:val="a1"/>
    <w:next w:val="afd"/>
    <w:uiPriority w:val="59"/>
    <w:rsid w:val="00726E1B"/>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5">
    <w:name w:val="Table Grid Light5"/>
    <w:basedOn w:val="a1"/>
    <w:uiPriority w:val="59"/>
    <w:rsid w:val="00726E1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1"/>
    <w:uiPriority w:val="59"/>
    <w:rsid w:val="00726E1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30">
    <w:name w:val="Таблица простая 213"/>
    <w:basedOn w:val="a1"/>
    <w:uiPriority w:val="59"/>
    <w:rsid w:val="00726E1B"/>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3">
    <w:name w:val="Таблица простая 413"/>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3">
    <w:name w:val="Таблица простая 513"/>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3">
    <w:name w:val="Таблица-сетка 1 светлая13"/>
    <w:basedOn w:val="a1"/>
    <w:uiPriority w:val="99"/>
    <w:rsid w:val="00726E1B"/>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5">
    <w:name w:val="Grid Table 1 Light - Accent 15"/>
    <w:basedOn w:val="a1"/>
    <w:uiPriority w:val="99"/>
    <w:rsid w:val="00726E1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5">
    <w:name w:val="Grid Table 1 Light - Accent 25"/>
    <w:basedOn w:val="a1"/>
    <w:uiPriority w:val="99"/>
    <w:rsid w:val="00726E1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5">
    <w:name w:val="Grid Table 1 Light - Accent 35"/>
    <w:basedOn w:val="a1"/>
    <w:uiPriority w:val="99"/>
    <w:rsid w:val="00726E1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5">
    <w:name w:val="Grid Table 1 Light - Accent 45"/>
    <w:basedOn w:val="a1"/>
    <w:uiPriority w:val="99"/>
    <w:rsid w:val="00726E1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5">
    <w:name w:val="Grid Table 1 Light - Accent 55"/>
    <w:basedOn w:val="a1"/>
    <w:uiPriority w:val="99"/>
    <w:rsid w:val="00726E1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5">
    <w:name w:val="Grid Table 1 Light - Accent 65"/>
    <w:basedOn w:val="a1"/>
    <w:uiPriority w:val="99"/>
    <w:rsid w:val="00726E1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3">
    <w:name w:val="Таблица-сетка 213"/>
    <w:basedOn w:val="a1"/>
    <w:uiPriority w:val="99"/>
    <w:rsid w:val="00726E1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5">
    <w:name w:val="Grid Table 2 - Accent 15"/>
    <w:basedOn w:val="a1"/>
    <w:uiPriority w:val="99"/>
    <w:rsid w:val="00726E1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5">
    <w:name w:val="Grid Table 2 - Accent 25"/>
    <w:basedOn w:val="a1"/>
    <w:uiPriority w:val="99"/>
    <w:rsid w:val="00726E1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5">
    <w:name w:val="Grid Table 2 - Accent 35"/>
    <w:basedOn w:val="a1"/>
    <w:uiPriority w:val="99"/>
    <w:rsid w:val="00726E1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5">
    <w:name w:val="Grid Table 2 - Accent 45"/>
    <w:basedOn w:val="a1"/>
    <w:uiPriority w:val="99"/>
    <w:rsid w:val="00726E1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5">
    <w:name w:val="Grid Table 2 - Accent 55"/>
    <w:basedOn w:val="a1"/>
    <w:uiPriority w:val="99"/>
    <w:rsid w:val="00726E1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5">
    <w:name w:val="Grid Table 2 - Accent 65"/>
    <w:basedOn w:val="a1"/>
    <w:uiPriority w:val="99"/>
    <w:rsid w:val="00726E1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3">
    <w:name w:val="Таблица-сетка 313"/>
    <w:basedOn w:val="a1"/>
    <w:uiPriority w:val="99"/>
    <w:rsid w:val="00726E1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5">
    <w:name w:val="Grid Table 3 - Accent 15"/>
    <w:basedOn w:val="a1"/>
    <w:uiPriority w:val="99"/>
    <w:rsid w:val="00726E1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5">
    <w:name w:val="Grid Table 3 - Accent 25"/>
    <w:basedOn w:val="a1"/>
    <w:uiPriority w:val="99"/>
    <w:rsid w:val="00726E1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5">
    <w:name w:val="Grid Table 3 - Accent 35"/>
    <w:basedOn w:val="a1"/>
    <w:uiPriority w:val="99"/>
    <w:rsid w:val="00726E1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5">
    <w:name w:val="Grid Table 3 - Accent 45"/>
    <w:basedOn w:val="a1"/>
    <w:uiPriority w:val="99"/>
    <w:rsid w:val="00726E1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5">
    <w:name w:val="Grid Table 3 - Accent 55"/>
    <w:basedOn w:val="a1"/>
    <w:uiPriority w:val="99"/>
    <w:rsid w:val="00726E1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5">
    <w:name w:val="Grid Table 3 - Accent 65"/>
    <w:basedOn w:val="a1"/>
    <w:uiPriority w:val="99"/>
    <w:rsid w:val="00726E1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3">
    <w:name w:val="Таблица-сетка 413"/>
    <w:basedOn w:val="a1"/>
    <w:uiPriority w:val="59"/>
    <w:rsid w:val="00726E1B"/>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5">
    <w:name w:val="Grid Table 4 - Accent 15"/>
    <w:basedOn w:val="a1"/>
    <w:uiPriority w:val="59"/>
    <w:rsid w:val="00726E1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5">
    <w:name w:val="Grid Table 4 - Accent 25"/>
    <w:basedOn w:val="a1"/>
    <w:uiPriority w:val="59"/>
    <w:rsid w:val="00726E1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5">
    <w:name w:val="Grid Table 4 - Accent 35"/>
    <w:basedOn w:val="a1"/>
    <w:uiPriority w:val="59"/>
    <w:rsid w:val="00726E1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5">
    <w:name w:val="Grid Table 4 - Accent 45"/>
    <w:basedOn w:val="a1"/>
    <w:uiPriority w:val="59"/>
    <w:rsid w:val="00726E1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5">
    <w:name w:val="Grid Table 4 - Accent 55"/>
    <w:basedOn w:val="a1"/>
    <w:uiPriority w:val="59"/>
    <w:rsid w:val="00726E1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5">
    <w:name w:val="Grid Table 4 - Accent 65"/>
    <w:basedOn w:val="a1"/>
    <w:uiPriority w:val="59"/>
    <w:rsid w:val="00726E1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3">
    <w:name w:val="Таблица-сетка 5 темная13"/>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5">
    <w:name w:val="Grid Table 5 Dark- Accent 1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5">
    <w:name w:val="Grid Table 5 Dark - Accent 2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5">
    <w:name w:val="Grid Table 5 Dark - Accent 3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5">
    <w:name w:val="Grid Table 5 Dark- Accent 4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5">
    <w:name w:val="Grid Table 5 Dark - Accent 5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5">
    <w:name w:val="Grid Table 5 Dark - Accent 65"/>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3">
    <w:name w:val="Таблица-сетка 6 цветная13"/>
    <w:basedOn w:val="a1"/>
    <w:uiPriority w:val="99"/>
    <w:rsid w:val="00726E1B"/>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5">
    <w:name w:val="Grid Table 6 Colorful - Accent 15"/>
    <w:basedOn w:val="a1"/>
    <w:uiPriority w:val="99"/>
    <w:rsid w:val="00726E1B"/>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5">
    <w:name w:val="Grid Table 6 Colorful - Accent 25"/>
    <w:basedOn w:val="a1"/>
    <w:uiPriority w:val="99"/>
    <w:rsid w:val="00726E1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5">
    <w:name w:val="Grid Table 6 Colorful - Accent 35"/>
    <w:basedOn w:val="a1"/>
    <w:uiPriority w:val="99"/>
    <w:rsid w:val="00726E1B"/>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5">
    <w:name w:val="Grid Table 6 Colorful - Accent 45"/>
    <w:basedOn w:val="a1"/>
    <w:uiPriority w:val="99"/>
    <w:rsid w:val="00726E1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5">
    <w:name w:val="Grid Table 6 Colorful - Accent 55"/>
    <w:basedOn w:val="a1"/>
    <w:uiPriority w:val="99"/>
    <w:rsid w:val="00726E1B"/>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5">
    <w:name w:val="Grid Table 6 Colorful - Accent 65"/>
    <w:basedOn w:val="a1"/>
    <w:uiPriority w:val="99"/>
    <w:rsid w:val="00726E1B"/>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3">
    <w:name w:val="Таблица-сетка 7 цветная13"/>
    <w:basedOn w:val="a1"/>
    <w:uiPriority w:val="99"/>
    <w:rsid w:val="00726E1B"/>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5">
    <w:name w:val="Grid Table 7 Colorful - Accent 15"/>
    <w:basedOn w:val="a1"/>
    <w:uiPriority w:val="99"/>
    <w:rsid w:val="00726E1B"/>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5">
    <w:name w:val="Grid Table 7 Colorful - Accent 25"/>
    <w:basedOn w:val="a1"/>
    <w:uiPriority w:val="99"/>
    <w:rsid w:val="00726E1B"/>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5">
    <w:name w:val="Grid Table 7 Colorful - Accent 35"/>
    <w:basedOn w:val="a1"/>
    <w:uiPriority w:val="99"/>
    <w:rsid w:val="00726E1B"/>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5">
    <w:name w:val="Grid Table 7 Colorful - Accent 45"/>
    <w:basedOn w:val="a1"/>
    <w:uiPriority w:val="99"/>
    <w:rsid w:val="00726E1B"/>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5">
    <w:name w:val="Grid Table 7 Colorful - Accent 55"/>
    <w:basedOn w:val="a1"/>
    <w:uiPriority w:val="99"/>
    <w:rsid w:val="00726E1B"/>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5">
    <w:name w:val="Grid Table 7 Colorful - Accent 65"/>
    <w:basedOn w:val="a1"/>
    <w:uiPriority w:val="99"/>
    <w:rsid w:val="00726E1B"/>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30">
    <w:name w:val="Список-таблица 1 светлая13"/>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5">
    <w:name w:val="List Table 1 Light - Accent 1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5">
    <w:name w:val="List Table 1 Light - Accent 2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5">
    <w:name w:val="List Table 1 Light - Accent 3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5">
    <w:name w:val="List Table 1 Light - Accent 4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5">
    <w:name w:val="List Table 1 Light - Accent 5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5">
    <w:name w:val="List Table 1 Light - Accent 65"/>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30">
    <w:name w:val="Список-таблица 213"/>
    <w:basedOn w:val="a1"/>
    <w:uiPriority w:val="99"/>
    <w:rsid w:val="00726E1B"/>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5">
    <w:name w:val="List Table 2 - Accent 15"/>
    <w:basedOn w:val="a1"/>
    <w:uiPriority w:val="99"/>
    <w:rsid w:val="00726E1B"/>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5">
    <w:name w:val="List Table 2 - Accent 25"/>
    <w:basedOn w:val="a1"/>
    <w:uiPriority w:val="99"/>
    <w:rsid w:val="00726E1B"/>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5">
    <w:name w:val="List Table 2 - Accent 35"/>
    <w:basedOn w:val="a1"/>
    <w:uiPriority w:val="99"/>
    <w:rsid w:val="00726E1B"/>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5">
    <w:name w:val="List Table 2 - Accent 45"/>
    <w:basedOn w:val="a1"/>
    <w:uiPriority w:val="99"/>
    <w:rsid w:val="00726E1B"/>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5">
    <w:name w:val="List Table 2 - Accent 55"/>
    <w:basedOn w:val="a1"/>
    <w:uiPriority w:val="99"/>
    <w:rsid w:val="00726E1B"/>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5">
    <w:name w:val="List Table 2 - Accent 65"/>
    <w:basedOn w:val="a1"/>
    <w:uiPriority w:val="99"/>
    <w:rsid w:val="00726E1B"/>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30">
    <w:name w:val="Список-таблица 313"/>
    <w:basedOn w:val="a1"/>
    <w:uiPriority w:val="99"/>
    <w:rsid w:val="00726E1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5">
    <w:name w:val="List Table 3 - Accent 15"/>
    <w:basedOn w:val="a1"/>
    <w:uiPriority w:val="99"/>
    <w:rsid w:val="00726E1B"/>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5">
    <w:name w:val="List Table 3 - Accent 25"/>
    <w:basedOn w:val="a1"/>
    <w:uiPriority w:val="99"/>
    <w:rsid w:val="00726E1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5">
    <w:name w:val="List Table 3 - Accent 35"/>
    <w:basedOn w:val="a1"/>
    <w:uiPriority w:val="99"/>
    <w:rsid w:val="00726E1B"/>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5">
    <w:name w:val="List Table 3 - Accent 45"/>
    <w:basedOn w:val="a1"/>
    <w:uiPriority w:val="99"/>
    <w:rsid w:val="00726E1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5">
    <w:name w:val="List Table 3 - Accent 55"/>
    <w:basedOn w:val="a1"/>
    <w:uiPriority w:val="99"/>
    <w:rsid w:val="00726E1B"/>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5">
    <w:name w:val="List Table 3 - Accent 65"/>
    <w:basedOn w:val="a1"/>
    <w:uiPriority w:val="99"/>
    <w:rsid w:val="00726E1B"/>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30">
    <w:name w:val="Список-таблица 413"/>
    <w:basedOn w:val="a1"/>
    <w:uiPriority w:val="99"/>
    <w:rsid w:val="00726E1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5">
    <w:name w:val="List Table 4 - Accent 15"/>
    <w:basedOn w:val="a1"/>
    <w:uiPriority w:val="99"/>
    <w:rsid w:val="00726E1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5">
    <w:name w:val="List Table 4 - Accent 25"/>
    <w:basedOn w:val="a1"/>
    <w:uiPriority w:val="99"/>
    <w:rsid w:val="00726E1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5">
    <w:name w:val="List Table 4 - Accent 35"/>
    <w:basedOn w:val="a1"/>
    <w:uiPriority w:val="99"/>
    <w:rsid w:val="00726E1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5">
    <w:name w:val="List Table 4 - Accent 45"/>
    <w:basedOn w:val="a1"/>
    <w:uiPriority w:val="99"/>
    <w:rsid w:val="00726E1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5">
    <w:name w:val="List Table 4 - Accent 55"/>
    <w:basedOn w:val="a1"/>
    <w:uiPriority w:val="99"/>
    <w:rsid w:val="00726E1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5">
    <w:name w:val="List Table 4 - Accent 65"/>
    <w:basedOn w:val="a1"/>
    <w:uiPriority w:val="99"/>
    <w:rsid w:val="00726E1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30">
    <w:name w:val="Список-таблица 5 темная13"/>
    <w:basedOn w:val="a1"/>
    <w:uiPriority w:val="99"/>
    <w:rsid w:val="00726E1B"/>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5">
    <w:name w:val="List Table 5 Dark - Accent 15"/>
    <w:basedOn w:val="a1"/>
    <w:uiPriority w:val="99"/>
    <w:rsid w:val="00726E1B"/>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5">
    <w:name w:val="List Table 5 Dark - Accent 25"/>
    <w:basedOn w:val="a1"/>
    <w:uiPriority w:val="99"/>
    <w:rsid w:val="00726E1B"/>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5">
    <w:name w:val="List Table 5 Dark - Accent 35"/>
    <w:basedOn w:val="a1"/>
    <w:uiPriority w:val="99"/>
    <w:rsid w:val="00726E1B"/>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5">
    <w:name w:val="List Table 5 Dark - Accent 45"/>
    <w:basedOn w:val="a1"/>
    <w:uiPriority w:val="99"/>
    <w:rsid w:val="00726E1B"/>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5">
    <w:name w:val="List Table 5 Dark - Accent 55"/>
    <w:basedOn w:val="a1"/>
    <w:uiPriority w:val="99"/>
    <w:rsid w:val="00726E1B"/>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5">
    <w:name w:val="List Table 5 Dark - Accent 65"/>
    <w:basedOn w:val="a1"/>
    <w:uiPriority w:val="99"/>
    <w:rsid w:val="00726E1B"/>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30">
    <w:name w:val="Список-таблица 6 цветная13"/>
    <w:basedOn w:val="a1"/>
    <w:uiPriority w:val="99"/>
    <w:rsid w:val="00726E1B"/>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5">
    <w:name w:val="List Table 6 Colorful - Accent 15"/>
    <w:basedOn w:val="a1"/>
    <w:uiPriority w:val="99"/>
    <w:rsid w:val="00726E1B"/>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5">
    <w:name w:val="List Table 6 Colorful - Accent 25"/>
    <w:basedOn w:val="a1"/>
    <w:uiPriority w:val="99"/>
    <w:rsid w:val="00726E1B"/>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5">
    <w:name w:val="List Table 6 Colorful - Accent 35"/>
    <w:basedOn w:val="a1"/>
    <w:uiPriority w:val="99"/>
    <w:rsid w:val="00726E1B"/>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5">
    <w:name w:val="List Table 6 Colorful - Accent 45"/>
    <w:basedOn w:val="a1"/>
    <w:uiPriority w:val="99"/>
    <w:rsid w:val="00726E1B"/>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5">
    <w:name w:val="List Table 6 Colorful - Accent 55"/>
    <w:basedOn w:val="a1"/>
    <w:uiPriority w:val="99"/>
    <w:rsid w:val="00726E1B"/>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5">
    <w:name w:val="List Table 6 Colorful - Accent 65"/>
    <w:basedOn w:val="a1"/>
    <w:uiPriority w:val="99"/>
    <w:rsid w:val="00726E1B"/>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30">
    <w:name w:val="Список-таблица 7 цветная13"/>
    <w:basedOn w:val="a1"/>
    <w:uiPriority w:val="99"/>
    <w:rsid w:val="00726E1B"/>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5">
    <w:name w:val="List Table 7 Colorful - Accent 15"/>
    <w:basedOn w:val="a1"/>
    <w:uiPriority w:val="99"/>
    <w:rsid w:val="00726E1B"/>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5">
    <w:name w:val="List Table 7 Colorful - Accent 25"/>
    <w:basedOn w:val="a1"/>
    <w:uiPriority w:val="99"/>
    <w:rsid w:val="00726E1B"/>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5">
    <w:name w:val="List Table 7 Colorful - Accent 35"/>
    <w:basedOn w:val="a1"/>
    <w:uiPriority w:val="99"/>
    <w:rsid w:val="00726E1B"/>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5">
    <w:name w:val="List Table 7 Colorful - Accent 45"/>
    <w:basedOn w:val="a1"/>
    <w:uiPriority w:val="99"/>
    <w:rsid w:val="00726E1B"/>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5">
    <w:name w:val="List Table 7 Colorful - Accent 55"/>
    <w:basedOn w:val="a1"/>
    <w:uiPriority w:val="99"/>
    <w:rsid w:val="00726E1B"/>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5">
    <w:name w:val="List Table 7 Colorful - Accent 65"/>
    <w:basedOn w:val="a1"/>
    <w:uiPriority w:val="99"/>
    <w:rsid w:val="00726E1B"/>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50">
    <w:name w:val="Lined - Accent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5">
    <w:name w:val="Lined - Accent 1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5">
    <w:name w:val="Lined - Accent 2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5">
    <w:name w:val="Lined - Accent 3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5">
    <w:name w:val="Lined - Accent 4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5">
    <w:name w:val="Lined - Accent 5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5">
    <w:name w:val="Lined - Accent 65"/>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50">
    <w:name w:val="Bordered &amp; Lined - Accent5"/>
    <w:basedOn w:val="a1"/>
    <w:uiPriority w:val="99"/>
    <w:rsid w:val="00726E1B"/>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5">
    <w:name w:val="Bordered &amp; Lined - Accent 15"/>
    <w:basedOn w:val="a1"/>
    <w:uiPriority w:val="99"/>
    <w:rsid w:val="00726E1B"/>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5">
    <w:name w:val="Bordered &amp; Lined - Accent 25"/>
    <w:basedOn w:val="a1"/>
    <w:uiPriority w:val="99"/>
    <w:rsid w:val="00726E1B"/>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5">
    <w:name w:val="Bordered &amp; Lined - Accent 35"/>
    <w:basedOn w:val="a1"/>
    <w:uiPriority w:val="99"/>
    <w:rsid w:val="00726E1B"/>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5">
    <w:name w:val="Bordered &amp; Lined - Accent 45"/>
    <w:basedOn w:val="a1"/>
    <w:uiPriority w:val="99"/>
    <w:rsid w:val="00726E1B"/>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5">
    <w:name w:val="Bordered &amp; Lined - Accent 55"/>
    <w:basedOn w:val="a1"/>
    <w:uiPriority w:val="99"/>
    <w:rsid w:val="00726E1B"/>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5">
    <w:name w:val="Bordered &amp; Lined - Accent 65"/>
    <w:basedOn w:val="a1"/>
    <w:uiPriority w:val="99"/>
    <w:rsid w:val="00726E1B"/>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5">
    <w:name w:val="Bordered5"/>
    <w:basedOn w:val="a1"/>
    <w:uiPriority w:val="99"/>
    <w:rsid w:val="00726E1B"/>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5">
    <w:name w:val="Bordered - Accent 15"/>
    <w:basedOn w:val="a1"/>
    <w:uiPriority w:val="99"/>
    <w:rsid w:val="00726E1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5">
    <w:name w:val="Bordered - Accent 25"/>
    <w:basedOn w:val="a1"/>
    <w:uiPriority w:val="99"/>
    <w:rsid w:val="00726E1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5">
    <w:name w:val="Bordered - Accent 35"/>
    <w:basedOn w:val="a1"/>
    <w:uiPriority w:val="99"/>
    <w:rsid w:val="00726E1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5">
    <w:name w:val="Bordered - Accent 45"/>
    <w:basedOn w:val="a1"/>
    <w:uiPriority w:val="99"/>
    <w:rsid w:val="00726E1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5">
    <w:name w:val="Bordered - Accent 55"/>
    <w:basedOn w:val="a1"/>
    <w:uiPriority w:val="99"/>
    <w:rsid w:val="00726E1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5">
    <w:name w:val="Bordered - Accent 65"/>
    <w:basedOn w:val="a1"/>
    <w:uiPriority w:val="99"/>
    <w:rsid w:val="00726E1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2Exact">
    <w:name w:val="Основной текст (2) Exact"/>
    <w:rsid w:val="00726E1B"/>
    <w:rPr>
      <w:rFonts w:ascii="Times New Roman" w:eastAsia="Times New Roman" w:hAnsi="Times New Roman" w:cs="Times New Roman"/>
      <w:b w:val="0"/>
      <w:bCs w:val="0"/>
      <w:i w:val="0"/>
      <w:iCs w:val="0"/>
      <w:smallCaps w:val="0"/>
      <w:strike w:val="0"/>
      <w:sz w:val="20"/>
      <w:szCs w:val="20"/>
      <w:u w:val="none"/>
    </w:rPr>
  </w:style>
  <w:style w:type="character" w:customStyle="1" w:styleId="2-1ptExact">
    <w:name w:val="Основной текст (2) + Интервал -1 pt Exact"/>
    <w:rsid w:val="00726E1B"/>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fi-FI" w:eastAsia="fi-FI" w:bidi="fi-FI"/>
    </w:rPr>
  </w:style>
  <w:style w:type="numbering" w:customStyle="1" w:styleId="180">
    <w:name w:val="Нет списка18"/>
    <w:next w:val="a2"/>
    <w:uiPriority w:val="99"/>
    <w:semiHidden/>
    <w:unhideWhenUsed/>
    <w:rsid w:val="00726E1B"/>
  </w:style>
  <w:style w:type="table" w:customStyle="1" w:styleId="161">
    <w:name w:val="Сетка таблицы16"/>
    <w:basedOn w:val="a1"/>
    <w:next w:val="afd"/>
    <w:uiPriority w:val="59"/>
    <w:rsid w:val="00726E1B"/>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6">
    <w:name w:val="Table Grid Light6"/>
    <w:basedOn w:val="a1"/>
    <w:uiPriority w:val="59"/>
    <w:rsid w:val="00726E1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40">
    <w:name w:val="Таблица простая 114"/>
    <w:basedOn w:val="a1"/>
    <w:uiPriority w:val="59"/>
    <w:rsid w:val="00726E1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40">
    <w:name w:val="Таблица простая 214"/>
    <w:basedOn w:val="a1"/>
    <w:uiPriority w:val="59"/>
    <w:rsid w:val="00726E1B"/>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0">
    <w:name w:val="Таблица простая 314"/>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4">
    <w:name w:val="Таблица простая 414"/>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4">
    <w:name w:val="Таблица простая 514"/>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4">
    <w:name w:val="Таблица-сетка 1 светлая14"/>
    <w:basedOn w:val="a1"/>
    <w:uiPriority w:val="99"/>
    <w:rsid w:val="00726E1B"/>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6">
    <w:name w:val="Grid Table 1 Light - Accent 16"/>
    <w:basedOn w:val="a1"/>
    <w:uiPriority w:val="99"/>
    <w:rsid w:val="00726E1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6">
    <w:name w:val="Grid Table 1 Light - Accent 26"/>
    <w:basedOn w:val="a1"/>
    <w:uiPriority w:val="99"/>
    <w:rsid w:val="00726E1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6">
    <w:name w:val="Grid Table 1 Light - Accent 36"/>
    <w:basedOn w:val="a1"/>
    <w:uiPriority w:val="99"/>
    <w:rsid w:val="00726E1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6">
    <w:name w:val="Grid Table 1 Light - Accent 46"/>
    <w:basedOn w:val="a1"/>
    <w:uiPriority w:val="99"/>
    <w:rsid w:val="00726E1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6">
    <w:name w:val="Grid Table 1 Light - Accent 56"/>
    <w:basedOn w:val="a1"/>
    <w:uiPriority w:val="99"/>
    <w:rsid w:val="00726E1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6">
    <w:name w:val="Grid Table 1 Light - Accent 66"/>
    <w:basedOn w:val="a1"/>
    <w:uiPriority w:val="99"/>
    <w:rsid w:val="00726E1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4">
    <w:name w:val="Таблица-сетка 214"/>
    <w:basedOn w:val="a1"/>
    <w:uiPriority w:val="99"/>
    <w:rsid w:val="00726E1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6">
    <w:name w:val="Grid Table 2 - Accent 16"/>
    <w:basedOn w:val="a1"/>
    <w:uiPriority w:val="99"/>
    <w:rsid w:val="00726E1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6">
    <w:name w:val="Grid Table 2 - Accent 26"/>
    <w:basedOn w:val="a1"/>
    <w:uiPriority w:val="99"/>
    <w:rsid w:val="00726E1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6">
    <w:name w:val="Grid Table 2 - Accent 36"/>
    <w:basedOn w:val="a1"/>
    <w:uiPriority w:val="99"/>
    <w:rsid w:val="00726E1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6">
    <w:name w:val="Grid Table 2 - Accent 46"/>
    <w:basedOn w:val="a1"/>
    <w:uiPriority w:val="99"/>
    <w:rsid w:val="00726E1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6">
    <w:name w:val="Grid Table 2 - Accent 56"/>
    <w:basedOn w:val="a1"/>
    <w:uiPriority w:val="99"/>
    <w:rsid w:val="00726E1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6">
    <w:name w:val="Grid Table 2 - Accent 66"/>
    <w:basedOn w:val="a1"/>
    <w:uiPriority w:val="99"/>
    <w:rsid w:val="00726E1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4">
    <w:name w:val="Таблица-сетка 314"/>
    <w:basedOn w:val="a1"/>
    <w:uiPriority w:val="99"/>
    <w:rsid w:val="00726E1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6">
    <w:name w:val="Grid Table 3 - Accent 16"/>
    <w:basedOn w:val="a1"/>
    <w:uiPriority w:val="99"/>
    <w:rsid w:val="00726E1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6">
    <w:name w:val="Grid Table 3 - Accent 26"/>
    <w:basedOn w:val="a1"/>
    <w:uiPriority w:val="99"/>
    <w:rsid w:val="00726E1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6">
    <w:name w:val="Grid Table 3 - Accent 36"/>
    <w:basedOn w:val="a1"/>
    <w:uiPriority w:val="99"/>
    <w:rsid w:val="00726E1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6">
    <w:name w:val="Grid Table 3 - Accent 46"/>
    <w:basedOn w:val="a1"/>
    <w:uiPriority w:val="99"/>
    <w:rsid w:val="00726E1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6">
    <w:name w:val="Grid Table 3 - Accent 56"/>
    <w:basedOn w:val="a1"/>
    <w:uiPriority w:val="99"/>
    <w:rsid w:val="00726E1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6">
    <w:name w:val="Grid Table 3 - Accent 66"/>
    <w:basedOn w:val="a1"/>
    <w:uiPriority w:val="99"/>
    <w:rsid w:val="00726E1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4">
    <w:name w:val="Таблица-сетка 414"/>
    <w:basedOn w:val="a1"/>
    <w:uiPriority w:val="59"/>
    <w:rsid w:val="00726E1B"/>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6">
    <w:name w:val="Grid Table 4 - Accent 16"/>
    <w:basedOn w:val="a1"/>
    <w:uiPriority w:val="59"/>
    <w:rsid w:val="00726E1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6">
    <w:name w:val="Grid Table 4 - Accent 26"/>
    <w:basedOn w:val="a1"/>
    <w:uiPriority w:val="59"/>
    <w:rsid w:val="00726E1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6">
    <w:name w:val="Grid Table 4 - Accent 36"/>
    <w:basedOn w:val="a1"/>
    <w:uiPriority w:val="59"/>
    <w:rsid w:val="00726E1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6">
    <w:name w:val="Grid Table 4 - Accent 46"/>
    <w:basedOn w:val="a1"/>
    <w:uiPriority w:val="59"/>
    <w:rsid w:val="00726E1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6">
    <w:name w:val="Grid Table 4 - Accent 56"/>
    <w:basedOn w:val="a1"/>
    <w:uiPriority w:val="59"/>
    <w:rsid w:val="00726E1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6">
    <w:name w:val="Grid Table 4 - Accent 66"/>
    <w:basedOn w:val="a1"/>
    <w:uiPriority w:val="59"/>
    <w:rsid w:val="00726E1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4">
    <w:name w:val="Таблица-сетка 5 темная14"/>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6">
    <w:name w:val="Grid Table 5 Dark- Accent 1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6">
    <w:name w:val="Grid Table 5 Dark - Accent 2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6">
    <w:name w:val="Grid Table 5 Dark - Accent 3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6">
    <w:name w:val="Grid Table 5 Dark- Accent 4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6">
    <w:name w:val="Grid Table 5 Dark - Accent 5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6">
    <w:name w:val="Grid Table 5 Dark - Accent 66"/>
    <w:basedOn w:val="a1"/>
    <w:uiPriority w:val="99"/>
    <w:rsid w:val="00726E1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4">
    <w:name w:val="Таблица-сетка 6 цветная14"/>
    <w:basedOn w:val="a1"/>
    <w:uiPriority w:val="99"/>
    <w:rsid w:val="00726E1B"/>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6">
    <w:name w:val="Grid Table 6 Colorful - Accent 16"/>
    <w:basedOn w:val="a1"/>
    <w:uiPriority w:val="99"/>
    <w:rsid w:val="00726E1B"/>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6">
    <w:name w:val="Grid Table 6 Colorful - Accent 26"/>
    <w:basedOn w:val="a1"/>
    <w:uiPriority w:val="99"/>
    <w:rsid w:val="00726E1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6">
    <w:name w:val="Grid Table 6 Colorful - Accent 36"/>
    <w:basedOn w:val="a1"/>
    <w:uiPriority w:val="99"/>
    <w:rsid w:val="00726E1B"/>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6">
    <w:name w:val="Grid Table 6 Colorful - Accent 46"/>
    <w:basedOn w:val="a1"/>
    <w:uiPriority w:val="99"/>
    <w:rsid w:val="00726E1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6">
    <w:name w:val="Grid Table 6 Colorful - Accent 56"/>
    <w:basedOn w:val="a1"/>
    <w:uiPriority w:val="99"/>
    <w:rsid w:val="00726E1B"/>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6">
    <w:name w:val="Grid Table 6 Colorful - Accent 66"/>
    <w:basedOn w:val="a1"/>
    <w:uiPriority w:val="99"/>
    <w:rsid w:val="00726E1B"/>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4">
    <w:name w:val="Таблица-сетка 7 цветная14"/>
    <w:basedOn w:val="a1"/>
    <w:uiPriority w:val="99"/>
    <w:rsid w:val="00726E1B"/>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6">
    <w:name w:val="Grid Table 7 Colorful - Accent 16"/>
    <w:basedOn w:val="a1"/>
    <w:uiPriority w:val="99"/>
    <w:rsid w:val="00726E1B"/>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6">
    <w:name w:val="Grid Table 7 Colorful - Accent 26"/>
    <w:basedOn w:val="a1"/>
    <w:uiPriority w:val="99"/>
    <w:rsid w:val="00726E1B"/>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6">
    <w:name w:val="Grid Table 7 Colorful - Accent 36"/>
    <w:basedOn w:val="a1"/>
    <w:uiPriority w:val="99"/>
    <w:rsid w:val="00726E1B"/>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6">
    <w:name w:val="Grid Table 7 Colorful - Accent 46"/>
    <w:basedOn w:val="a1"/>
    <w:uiPriority w:val="99"/>
    <w:rsid w:val="00726E1B"/>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6">
    <w:name w:val="Grid Table 7 Colorful - Accent 56"/>
    <w:basedOn w:val="a1"/>
    <w:uiPriority w:val="99"/>
    <w:rsid w:val="00726E1B"/>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6">
    <w:name w:val="Grid Table 7 Colorful - Accent 66"/>
    <w:basedOn w:val="a1"/>
    <w:uiPriority w:val="99"/>
    <w:rsid w:val="00726E1B"/>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40">
    <w:name w:val="Список-таблица 1 светлая14"/>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6">
    <w:name w:val="List Table 1 Light - Accent 1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6">
    <w:name w:val="List Table 1 Light - Accent 2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6">
    <w:name w:val="List Table 1 Light - Accent 3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6">
    <w:name w:val="List Table 1 Light - Accent 4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6">
    <w:name w:val="List Table 1 Light - Accent 5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6">
    <w:name w:val="List Table 1 Light - Accent 66"/>
    <w:basedOn w:val="a1"/>
    <w:uiPriority w:val="99"/>
    <w:rsid w:val="00726E1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40">
    <w:name w:val="Список-таблица 214"/>
    <w:basedOn w:val="a1"/>
    <w:uiPriority w:val="99"/>
    <w:rsid w:val="00726E1B"/>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6">
    <w:name w:val="List Table 2 - Accent 16"/>
    <w:basedOn w:val="a1"/>
    <w:uiPriority w:val="99"/>
    <w:rsid w:val="00726E1B"/>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6">
    <w:name w:val="List Table 2 - Accent 26"/>
    <w:basedOn w:val="a1"/>
    <w:uiPriority w:val="99"/>
    <w:rsid w:val="00726E1B"/>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6">
    <w:name w:val="List Table 2 - Accent 36"/>
    <w:basedOn w:val="a1"/>
    <w:uiPriority w:val="99"/>
    <w:rsid w:val="00726E1B"/>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6">
    <w:name w:val="List Table 2 - Accent 46"/>
    <w:basedOn w:val="a1"/>
    <w:uiPriority w:val="99"/>
    <w:rsid w:val="00726E1B"/>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6">
    <w:name w:val="List Table 2 - Accent 56"/>
    <w:basedOn w:val="a1"/>
    <w:uiPriority w:val="99"/>
    <w:rsid w:val="00726E1B"/>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6">
    <w:name w:val="List Table 2 - Accent 66"/>
    <w:basedOn w:val="a1"/>
    <w:uiPriority w:val="99"/>
    <w:rsid w:val="00726E1B"/>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40">
    <w:name w:val="Список-таблица 314"/>
    <w:basedOn w:val="a1"/>
    <w:uiPriority w:val="99"/>
    <w:rsid w:val="00726E1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6">
    <w:name w:val="List Table 3 - Accent 16"/>
    <w:basedOn w:val="a1"/>
    <w:uiPriority w:val="99"/>
    <w:rsid w:val="00726E1B"/>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6">
    <w:name w:val="List Table 3 - Accent 26"/>
    <w:basedOn w:val="a1"/>
    <w:uiPriority w:val="99"/>
    <w:rsid w:val="00726E1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6">
    <w:name w:val="List Table 3 - Accent 36"/>
    <w:basedOn w:val="a1"/>
    <w:uiPriority w:val="99"/>
    <w:rsid w:val="00726E1B"/>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6">
    <w:name w:val="List Table 3 - Accent 46"/>
    <w:basedOn w:val="a1"/>
    <w:uiPriority w:val="99"/>
    <w:rsid w:val="00726E1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6">
    <w:name w:val="List Table 3 - Accent 56"/>
    <w:basedOn w:val="a1"/>
    <w:uiPriority w:val="99"/>
    <w:rsid w:val="00726E1B"/>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6">
    <w:name w:val="List Table 3 - Accent 66"/>
    <w:basedOn w:val="a1"/>
    <w:uiPriority w:val="99"/>
    <w:rsid w:val="00726E1B"/>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40">
    <w:name w:val="Список-таблица 414"/>
    <w:basedOn w:val="a1"/>
    <w:uiPriority w:val="99"/>
    <w:rsid w:val="00726E1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6">
    <w:name w:val="List Table 4 - Accent 16"/>
    <w:basedOn w:val="a1"/>
    <w:uiPriority w:val="99"/>
    <w:rsid w:val="00726E1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6">
    <w:name w:val="List Table 4 - Accent 26"/>
    <w:basedOn w:val="a1"/>
    <w:uiPriority w:val="99"/>
    <w:rsid w:val="00726E1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6">
    <w:name w:val="List Table 4 - Accent 36"/>
    <w:basedOn w:val="a1"/>
    <w:uiPriority w:val="99"/>
    <w:rsid w:val="00726E1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6">
    <w:name w:val="List Table 4 - Accent 46"/>
    <w:basedOn w:val="a1"/>
    <w:uiPriority w:val="99"/>
    <w:rsid w:val="00726E1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6">
    <w:name w:val="List Table 4 - Accent 56"/>
    <w:basedOn w:val="a1"/>
    <w:uiPriority w:val="99"/>
    <w:rsid w:val="00726E1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6">
    <w:name w:val="List Table 4 - Accent 66"/>
    <w:basedOn w:val="a1"/>
    <w:uiPriority w:val="99"/>
    <w:rsid w:val="00726E1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40">
    <w:name w:val="Список-таблица 5 темная14"/>
    <w:basedOn w:val="a1"/>
    <w:uiPriority w:val="99"/>
    <w:rsid w:val="00726E1B"/>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6">
    <w:name w:val="List Table 5 Dark - Accent 16"/>
    <w:basedOn w:val="a1"/>
    <w:uiPriority w:val="99"/>
    <w:rsid w:val="00726E1B"/>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6">
    <w:name w:val="List Table 5 Dark - Accent 26"/>
    <w:basedOn w:val="a1"/>
    <w:uiPriority w:val="99"/>
    <w:rsid w:val="00726E1B"/>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6">
    <w:name w:val="List Table 5 Dark - Accent 36"/>
    <w:basedOn w:val="a1"/>
    <w:uiPriority w:val="99"/>
    <w:rsid w:val="00726E1B"/>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6">
    <w:name w:val="List Table 5 Dark - Accent 46"/>
    <w:basedOn w:val="a1"/>
    <w:uiPriority w:val="99"/>
    <w:rsid w:val="00726E1B"/>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6">
    <w:name w:val="List Table 5 Dark - Accent 56"/>
    <w:basedOn w:val="a1"/>
    <w:uiPriority w:val="99"/>
    <w:rsid w:val="00726E1B"/>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6">
    <w:name w:val="List Table 5 Dark - Accent 66"/>
    <w:basedOn w:val="a1"/>
    <w:uiPriority w:val="99"/>
    <w:rsid w:val="00726E1B"/>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40">
    <w:name w:val="Список-таблица 6 цветная14"/>
    <w:basedOn w:val="a1"/>
    <w:uiPriority w:val="99"/>
    <w:rsid w:val="00726E1B"/>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6">
    <w:name w:val="List Table 6 Colorful - Accent 16"/>
    <w:basedOn w:val="a1"/>
    <w:uiPriority w:val="99"/>
    <w:rsid w:val="00726E1B"/>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6">
    <w:name w:val="List Table 6 Colorful - Accent 26"/>
    <w:basedOn w:val="a1"/>
    <w:uiPriority w:val="99"/>
    <w:rsid w:val="00726E1B"/>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6">
    <w:name w:val="List Table 6 Colorful - Accent 36"/>
    <w:basedOn w:val="a1"/>
    <w:uiPriority w:val="99"/>
    <w:rsid w:val="00726E1B"/>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6">
    <w:name w:val="List Table 6 Colorful - Accent 46"/>
    <w:basedOn w:val="a1"/>
    <w:uiPriority w:val="99"/>
    <w:rsid w:val="00726E1B"/>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6">
    <w:name w:val="List Table 6 Colorful - Accent 56"/>
    <w:basedOn w:val="a1"/>
    <w:uiPriority w:val="99"/>
    <w:rsid w:val="00726E1B"/>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6">
    <w:name w:val="List Table 6 Colorful - Accent 66"/>
    <w:basedOn w:val="a1"/>
    <w:uiPriority w:val="99"/>
    <w:rsid w:val="00726E1B"/>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40">
    <w:name w:val="Список-таблица 7 цветная14"/>
    <w:basedOn w:val="a1"/>
    <w:uiPriority w:val="99"/>
    <w:rsid w:val="00726E1B"/>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6">
    <w:name w:val="List Table 7 Colorful - Accent 16"/>
    <w:basedOn w:val="a1"/>
    <w:uiPriority w:val="99"/>
    <w:rsid w:val="00726E1B"/>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6">
    <w:name w:val="List Table 7 Colorful - Accent 26"/>
    <w:basedOn w:val="a1"/>
    <w:uiPriority w:val="99"/>
    <w:rsid w:val="00726E1B"/>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6">
    <w:name w:val="List Table 7 Colorful - Accent 36"/>
    <w:basedOn w:val="a1"/>
    <w:uiPriority w:val="99"/>
    <w:rsid w:val="00726E1B"/>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6">
    <w:name w:val="List Table 7 Colorful - Accent 46"/>
    <w:basedOn w:val="a1"/>
    <w:uiPriority w:val="99"/>
    <w:rsid w:val="00726E1B"/>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6">
    <w:name w:val="List Table 7 Colorful - Accent 56"/>
    <w:basedOn w:val="a1"/>
    <w:uiPriority w:val="99"/>
    <w:rsid w:val="00726E1B"/>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6">
    <w:name w:val="List Table 7 Colorful - Accent 66"/>
    <w:basedOn w:val="a1"/>
    <w:uiPriority w:val="99"/>
    <w:rsid w:val="00726E1B"/>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60">
    <w:name w:val="Lined - Accent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6">
    <w:name w:val="Lined - Accent 1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6">
    <w:name w:val="Lined - Accent 2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6">
    <w:name w:val="Lined - Accent 3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6">
    <w:name w:val="Lined - Accent 4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6">
    <w:name w:val="Lined - Accent 5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6">
    <w:name w:val="Lined - Accent 66"/>
    <w:basedOn w:val="a1"/>
    <w:uiPriority w:val="99"/>
    <w:rsid w:val="00726E1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60">
    <w:name w:val="Bordered &amp; Lined - Accent6"/>
    <w:basedOn w:val="a1"/>
    <w:uiPriority w:val="99"/>
    <w:rsid w:val="00726E1B"/>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6">
    <w:name w:val="Bordered &amp; Lined - Accent 16"/>
    <w:basedOn w:val="a1"/>
    <w:uiPriority w:val="99"/>
    <w:rsid w:val="00726E1B"/>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6">
    <w:name w:val="Bordered &amp; Lined - Accent 26"/>
    <w:basedOn w:val="a1"/>
    <w:uiPriority w:val="99"/>
    <w:rsid w:val="00726E1B"/>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6">
    <w:name w:val="Bordered &amp; Lined - Accent 36"/>
    <w:basedOn w:val="a1"/>
    <w:uiPriority w:val="99"/>
    <w:rsid w:val="00726E1B"/>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6">
    <w:name w:val="Bordered &amp; Lined - Accent 46"/>
    <w:basedOn w:val="a1"/>
    <w:uiPriority w:val="99"/>
    <w:rsid w:val="00726E1B"/>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6">
    <w:name w:val="Bordered &amp; Lined - Accent 56"/>
    <w:basedOn w:val="a1"/>
    <w:uiPriority w:val="99"/>
    <w:rsid w:val="00726E1B"/>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6">
    <w:name w:val="Bordered &amp; Lined - Accent 66"/>
    <w:basedOn w:val="a1"/>
    <w:uiPriority w:val="99"/>
    <w:rsid w:val="00726E1B"/>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6">
    <w:name w:val="Bordered6"/>
    <w:basedOn w:val="a1"/>
    <w:uiPriority w:val="99"/>
    <w:rsid w:val="00726E1B"/>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6">
    <w:name w:val="Bordered - Accent 16"/>
    <w:basedOn w:val="a1"/>
    <w:uiPriority w:val="99"/>
    <w:rsid w:val="00726E1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6">
    <w:name w:val="Bordered - Accent 26"/>
    <w:basedOn w:val="a1"/>
    <w:uiPriority w:val="99"/>
    <w:rsid w:val="00726E1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6">
    <w:name w:val="Bordered - Accent 36"/>
    <w:basedOn w:val="a1"/>
    <w:uiPriority w:val="99"/>
    <w:rsid w:val="00726E1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6">
    <w:name w:val="Bordered - Accent 46"/>
    <w:basedOn w:val="a1"/>
    <w:uiPriority w:val="99"/>
    <w:rsid w:val="00726E1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6">
    <w:name w:val="Bordered - Accent 56"/>
    <w:basedOn w:val="a1"/>
    <w:uiPriority w:val="99"/>
    <w:rsid w:val="00726E1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6">
    <w:name w:val="Bordered - Accent 66"/>
    <w:basedOn w:val="a1"/>
    <w:uiPriority w:val="99"/>
    <w:rsid w:val="00726E1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90">
    <w:name w:val="Нет списка19"/>
    <w:next w:val="a2"/>
    <w:uiPriority w:val="99"/>
    <w:semiHidden/>
    <w:unhideWhenUsed/>
    <w:rsid w:val="0096035B"/>
  </w:style>
  <w:style w:type="table" w:customStyle="1" w:styleId="171">
    <w:name w:val="Сетка таблицы17"/>
    <w:basedOn w:val="a1"/>
    <w:next w:val="afd"/>
    <w:uiPriority w:val="59"/>
    <w:rsid w:val="0096035B"/>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7">
    <w:name w:val="Table Grid Light7"/>
    <w:basedOn w:val="a1"/>
    <w:uiPriority w:val="59"/>
    <w:rsid w:val="0096035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1"/>
    <w:uiPriority w:val="59"/>
    <w:rsid w:val="0096035B"/>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50">
    <w:name w:val="Таблица простая 215"/>
    <w:basedOn w:val="a1"/>
    <w:uiPriority w:val="59"/>
    <w:rsid w:val="0096035B"/>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
    <w:name w:val="Таблица простая 315"/>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5">
    <w:name w:val="Таблица простая 415"/>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5">
    <w:name w:val="Таблица простая 515"/>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5">
    <w:name w:val="Таблица-сетка 1 светлая15"/>
    <w:basedOn w:val="a1"/>
    <w:uiPriority w:val="99"/>
    <w:rsid w:val="0096035B"/>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7">
    <w:name w:val="Grid Table 1 Light - Accent 17"/>
    <w:basedOn w:val="a1"/>
    <w:uiPriority w:val="99"/>
    <w:rsid w:val="0096035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7">
    <w:name w:val="Grid Table 1 Light - Accent 27"/>
    <w:basedOn w:val="a1"/>
    <w:uiPriority w:val="99"/>
    <w:rsid w:val="0096035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7">
    <w:name w:val="Grid Table 1 Light - Accent 37"/>
    <w:basedOn w:val="a1"/>
    <w:uiPriority w:val="99"/>
    <w:rsid w:val="0096035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7">
    <w:name w:val="Grid Table 1 Light - Accent 47"/>
    <w:basedOn w:val="a1"/>
    <w:uiPriority w:val="99"/>
    <w:rsid w:val="0096035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7">
    <w:name w:val="Grid Table 1 Light - Accent 57"/>
    <w:basedOn w:val="a1"/>
    <w:uiPriority w:val="99"/>
    <w:rsid w:val="0096035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7">
    <w:name w:val="Grid Table 1 Light - Accent 67"/>
    <w:basedOn w:val="a1"/>
    <w:uiPriority w:val="99"/>
    <w:rsid w:val="0096035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5">
    <w:name w:val="Таблица-сетка 215"/>
    <w:basedOn w:val="a1"/>
    <w:uiPriority w:val="99"/>
    <w:rsid w:val="0096035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7">
    <w:name w:val="Grid Table 2 - Accent 17"/>
    <w:basedOn w:val="a1"/>
    <w:uiPriority w:val="99"/>
    <w:rsid w:val="0096035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7">
    <w:name w:val="Grid Table 2 - Accent 27"/>
    <w:basedOn w:val="a1"/>
    <w:uiPriority w:val="99"/>
    <w:rsid w:val="0096035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7">
    <w:name w:val="Grid Table 2 - Accent 37"/>
    <w:basedOn w:val="a1"/>
    <w:uiPriority w:val="99"/>
    <w:rsid w:val="0096035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7">
    <w:name w:val="Grid Table 2 - Accent 47"/>
    <w:basedOn w:val="a1"/>
    <w:uiPriority w:val="99"/>
    <w:rsid w:val="0096035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7">
    <w:name w:val="Grid Table 2 - Accent 57"/>
    <w:basedOn w:val="a1"/>
    <w:uiPriority w:val="99"/>
    <w:rsid w:val="0096035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7">
    <w:name w:val="Grid Table 2 - Accent 67"/>
    <w:basedOn w:val="a1"/>
    <w:uiPriority w:val="99"/>
    <w:rsid w:val="0096035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5">
    <w:name w:val="Таблица-сетка 315"/>
    <w:basedOn w:val="a1"/>
    <w:uiPriority w:val="99"/>
    <w:rsid w:val="0096035B"/>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7">
    <w:name w:val="Grid Table 3 - Accent 17"/>
    <w:basedOn w:val="a1"/>
    <w:uiPriority w:val="99"/>
    <w:rsid w:val="0096035B"/>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7">
    <w:name w:val="Grid Table 3 - Accent 27"/>
    <w:basedOn w:val="a1"/>
    <w:uiPriority w:val="99"/>
    <w:rsid w:val="0096035B"/>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7">
    <w:name w:val="Grid Table 3 - Accent 37"/>
    <w:basedOn w:val="a1"/>
    <w:uiPriority w:val="99"/>
    <w:rsid w:val="0096035B"/>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7">
    <w:name w:val="Grid Table 3 - Accent 47"/>
    <w:basedOn w:val="a1"/>
    <w:uiPriority w:val="99"/>
    <w:rsid w:val="0096035B"/>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7">
    <w:name w:val="Grid Table 3 - Accent 57"/>
    <w:basedOn w:val="a1"/>
    <w:uiPriority w:val="99"/>
    <w:rsid w:val="0096035B"/>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7">
    <w:name w:val="Grid Table 3 - Accent 67"/>
    <w:basedOn w:val="a1"/>
    <w:uiPriority w:val="99"/>
    <w:rsid w:val="0096035B"/>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5">
    <w:name w:val="Таблица-сетка 415"/>
    <w:basedOn w:val="a1"/>
    <w:uiPriority w:val="59"/>
    <w:rsid w:val="0096035B"/>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7">
    <w:name w:val="Grid Table 4 - Accent 17"/>
    <w:basedOn w:val="a1"/>
    <w:uiPriority w:val="59"/>
    <w:rsid w:val="0096035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7">
    <w:name w:val="Grid Table 4 - Accent 27"/>
    <w:basedOn w:val="a1"/>
    <w:uiPriority w:val="59"/>
    <w:rsid w:val="0096035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7">
    <w:name w:val="Grid Table 4 - Accent 37"/>
    <w:basedOn w:val="a1"/>
    <w:uiPriority w:val="59"/>
    <w:rsid w:val="0096035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7">
    <w:name w:val="Grid Table 4 - Accent 47"/>
    <w:basedOn w:val="a1"/>
    <w:uiPriority w:val="59"/>
    <w:rsid w:val="0096035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7">
    <w:name w:val="Grid Table 4 - Accent 57"/>
    <w:basedOn w:val="a1"/>
    <w:uiPriority w:val="59"/>
    <w:rsid w:val="0096035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7">
    <w:name w:val="Grid Table 4 - Accent 67"/>
    <w:basedOn w:val="a1"/>
    <w:uiPriority w:val="59"/>
    <w:rsid w:val="0096035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5">
    <w:name w:val="Таблица-сетка 5 темная15"/>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7">
    <w:name w:val="Grid Table 5 Dark- Accent 1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7">
    <w:name w:val="Grid Table 5 Dark - Accent 2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7">
    <w:name w:val="Grid Table 5 Dark - Accent 3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7">
    <w:name w:val="Grid Table 5 Dark- Accent 4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7">
    <w:name w:val="Grid Table 5 Dark - Accent 5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7">
    <w:name w:val="Grid Table 5 Dark - Accent 67"/>
    <w:basedOn w:val="a1"/>
    <w:uiPriority w:val="99"/>
    <w:rsid w:val="0096035B"/>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5">
    <w:name w:val="Таблица-сетка 6 цветная15"/>
    <w:basedOn w:val="a1"/>
    <w:uiPriority w:val="99"/>
    <w:rsid w:val="0096035B"/>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7">
    <w:name w:val="Grid Table 6 Colorful - Accent 17"/>
    <w:basedOn w:val="a1"/>
    <w:uiPriority w:val="99"/>
    <w:rsid w:val="0096035B"/>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7">
    <w:name w:val="Grid Table 6 Colorful - Accent 27"/>
    <w:basedOn w:val="a1"/>
    <w:uiPriority w:val="99"/>
    <w:rsid w:val="0096035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7">
    <w:name w:val="Grid Table 6 Colorful - Accent 37"/>
    <w:basedOn w:val="a1"/>
    <w:uiPriority w:val="99"/>
    <w:rsid w:val="0096035B"/>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7">
    <w:name w:val="Grid Table 6 Colorful - Accent 47"/>
    <w:basedOn w:val="a1"/>
    <w:uiPriority w:val="99"/>
    <w:rsid w:val="0096035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7">
    <w:name w:val="Grid Table 6 Colorful - Accent 57"/>
    <w:basedOn w:val="a1"/>
    <w:uiPriority w:val="99"/>
    <w:rsid w:val="0096035B"/>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7">
    <w:name w:val="Grid Table 6 Colorful - Accent 67"/>
    <w:basedOn w:val="a1"/>
    <w:uiPriority w:val="99"/>
    <w:rsid w:val="0096035B"/>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5">
    <w:name w:val="Таблица-сетка 7 цветная15"/>
    <w:basedOn w:val="a1"/>
    <w:uiPriority w:val="99"/>
    <w:rsid w:val="0096035B"/>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7">
    <w:name w:val="Grid Table 7 Colorful - Accent 17"/>
    <w:basedOn w:val="a1"/>
    <w:uiPriority w:val="99"/>
    <w:rsid w:val="0096035B"/>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7">
    <w:name w:val="Grid Table 7 Colorful - Accent 27"/>
    <w:basedOn w:val="a1"/>
    <w:uiPriority w:val="99"/>
    <w:rsid w:val="0096035B"/>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7">
    <w:name w:val="Grid Table 7 Colorful - Accent 37"/>
    <w:basedOn w:val="a1"/>
    <w:uiPriority w:val="99"/>
    <w:rsid w:val="0096035B"/>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7">
    <w:name w:val="Grid Table 7 Colorful - Accent 47"/>
    <w:basedOn w:val="a1"/>
    <w:uiPriority w:val="99"/>
    <w:rsid w:val="0096035B"/>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7">
    <w:name w:val="Grid Table 7 Colorful - Accent 57"/>
    <w:basedOn w:val="a1"/>
    <w:uiPriority w:val="99"/>
    <w:rsid w:val="0096035B"/>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7">
    <w:name w:val="Grid Table 7 Colorful - Accent 67"/>
    <w:basedOn w:val="a1"/>
    <w:uiPriority w:val="99"/>
    <w:rsid w:val="0096035B"/>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50">
    <w:name w:val="Список-таблица 1 светлая15"/>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7">
    <w:name w:val="List Table 1 Light - Accent 1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7">
    <w:name w:val="List Table 1 Light - Accent 2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7">
    <w:name w:val="List Table 1 Light - Accent 3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7">
    <w:name w:val="List Table 1 Light - Accent 4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7">
    <w:name w:val="List Table 1 Light - Accent 5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7">
    <w:name w:val="List Table 1 Light - Accent 67"/>
    <w:basedOn w:val="a1"/>
    <w:uiPriority w:val="99"/>
    <w:rsid w:val="0096035B"/>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50">
    <w:name w:val="Список-таблица 215"/>
    <w:basedOn w:val="a1"/>
    <w:uiPriority w:val="99"/>
    <w:rsid w:val="0096035B"/>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7">
    <w:name w:val="List Table 2 - Accent 17"/>
    <w:basedOn w:val="a1"/>
    <w:uiPriority w:val="99"/>
    <w:rsid w:val="0096035B"/>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7">
    <w:name w:val="List Table 2 - Accent 27"/>
    <w:basedOn w:val="a1"/>
    <w:uiPriority w:val="99"/>
    <w:rsid w:val="0096035B"/>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7">
    <w:name w:val="List Table 2 - Accent 37"/>
    <w:basedOn w:val="a1"/>
    <w:uiPriority w:val="99"/>
    <w:rsid w:val="0096035B"/>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7">
    <w:name w:val="List Table 2 - Accent 47"/>
    <w:basedOn w:val="a1"/>
    <w:uiPriority w:val="99"/>
    <w:rsid w:val="0096035B"/>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7">
    <w:name w:val="List Table 2 - Accent 57"/>
    <w:basedOn w:val="a1"/>
    <w:uiPriority w:val="99"/>
    <w:rsid w:val="0096035B"/>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7">
    <w:name w:val="List Table 2 - Accent 67"/>
    <w:basedOn w:val="a1"/>
    <w:uiPriority w:val="99"/>
    <w:rsid w:val="0096035B"/>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50">
    <w:name w:val="Список-таблица 315"/>
    <w:basedOn w:val="a1"/>
    <w:uiPriority w:val="99"/>
    <w:rsid w:val="0096035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7">
    <w:name w:val="List Table 3 - Accent 17"/>
    <w:basedOn w:val="a1"/>
    <w:uiPriority w:val="99"/>
    <w:rsid w:val="0096035B"/>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7">
    <w:name w:val="List Table 3 - Accent 27"/>
    <w:basedOn w:val="a1"/>
    <w:uiPriority w:val="99"/>
    <w:rsid w:val="0096035B"/>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7">
    <w:name w:val="List Table 3 - Accent 37"/>
    <w:basedOn w:val="a1"/>
    <w:uiPriority w:val="99"/>
    <w:rsid w:val="0096035B"/>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7">
    <w:name w:val="List Table 3 - Accent 47"/>
    <w:basedOn w:val="a1"/>
    <w:uiPriority w:val="99"/>
    <w:rsid w:val="0096035B"/>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7">
    <w:name w:val="List Table 3 - Accent 57"/>
    <w:basedOn w:val="a1"/>
    <w:uiPriority w:val="99"/>
    <w:rsid w:val="0096035B"/>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7">
    <w:name w:val="List Table 3 - Accent 67"/>
    <w:basedOn w:val="a1"/>
    <w:uiPriority w:val="99"/>
    <w:rsid w:val="0096035B"/>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50">
    <w:name w:val="Список-таблица 415"/>
    <w:basedOn w:val="a1"/>
    <w:uiPriority w:val="99"/>
    <w:rsid w:val="0096035B"/>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7">
    <w:name w:val="List Table 4 - Accent 17"/>
    <w:basedOn w:val="a1"/>
    <w:uiPriority w:val="99"/>
    <w:rsid w:val="0096035B"/>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7">
    <w:name w:val="List Table 4 - Accent 27"/>
    <w:basedOn w:val="a1"/>
    <w:uiPriority w:val="99"/>
    <w:rsid w:val="0096035B"/>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7">
    <w:name w:val="List Table 4 - Accent 37"/>
    <w:basedOn w:val="a1"/>
    <w:uiPriority w:val="99"/>
    <w:rsid w:val="0096035B"/>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7">
    <w:name w:val="List Table 4 - Accent 47"/>
    <w:basedOn w:val="a1"/>
    <w:uiPriority w:val="99"/>
    <w:rsid w:val="0096035B"/>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7">
    <w:name w:val="List Table 4 - Accent 57"/>
    <w:basedOn w:val="a1"/>
    <w:uiPriority w:val="99"/>
    <w:rsid w:val="0096035B"/>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7">
    <w:name w:val="List Table 4 - Accent 67"/>
    <w:basedOn w:val="a1"/>
    <w:uiPriority w:val="99"/>
    <w:rsid w:val="0096035B"/>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50">
    <w:name w:val="Список-таблица 5 темная15"/>
    <w:basedOn w:val="a1"/>
    <w:uiPriority w:val="99"/>
    <w:rsid w:val="0096035B"/>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7">
    <w:name w:val="List Table 5 Dark - Accent 17"/>
    <w:basedOn w:val="a1"/>
    <w:uiPriority w:val="99"/>
    <w:rsid w:val="0096035B"/>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7">
    <w:name w:val="List Table 5 Dark - Accent 27"/>
    <w:basedOn w:val="a1"/>
    <w:uiPriority w:val="99"/>
    <w:rsid w:val="0096035B"/>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7">
    <w:name w:val="List Table 5 Dark - Accent 37"/>
    <w:basedOn w:val="a1"/>
    <w:uiPriority w:val="99"/>
    <w:rsid w:val="0096035B"/>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7">
    <w:name w:val="List Table 5 Dark - Accent 47"/>
    <w:basedOn w:val="a1"/>
    <w:uiPriority w:val="99"/>
    <w:rsid w:val="0096035B"/>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7">
    <w:name w:val="List Table 5 Dark - Accent 57"/>
    <w:basedOn w:val="a1"/>
    <w:uiPriority w:val="99"/>
    <w:rsid w:val="0096035B"/>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7">
    <w:name w:val="List Table 5 Dark - Accent 67"/>
    <w:basedOn w:val="a1"/>
    <w:uiPriority w:val="99"/>
    <w:rsid w:val="0096035B"/>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50">
    <w:name w:val="Список-таблица 6 цветная15"/>
    <w:basedOn w:val="a1"/>
    <w:uiPriority w:val="99"/>
    <w:rsid w:val="0096035B"/>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7">
    <w:name w:val="List Table 6 Colorful - Accent 17"/>
    <w:basedOn w:val="a1"/>
    <w:uiPriority w:val="99"/>
    <w:rsid w:val="0096035B"/>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7">
    <w:name w:val="List Table 6 Colorful - Accent 27"/>
    <w:basedOn w:val="a1"/>
    <w:uiPriority w:val="99"/>
    <w:rsid w:val="0096035B"/>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7">
    <w:name w:val="List Table 6 Colorful - Accent 37"/>
    <w:basedOn w:val="a1"/>
    <w:uiPriority w:val="99"/>
    <w:rsid w:val="0096035B"/>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7">
    <w:name w:val="List Table 6 Colorful - Accent 47"/>
    <w:basedOn w:val="a1"/>
    <w:uiPriority w:val="99"/>
    <w:rsid w:val="0096035B"/>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7">
    <w:name w:val="List Table 6 Colorful - Accent 57"/>
    <w:basedOn w:val="a1"/>
    <w:uiPriority w:val="99"/>
    <w:rsid w:val="0096035B"/>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7">
    <w:name w:val="List Table 6 Colorful - Accent 67"/>
    <w:basedOn w:val="a1"/>
    <w:uiPriority w:val="99"/>
    <w:rsid w:val="0096035B"/>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50">
    <w:name w:val="Список-таблица 7 цветная15"/>
    <w:basedOn w:val="a1"/>
    <w:uiPriority w:val="99"/>
    <w:rsid w:val="0096035B"/>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7">
    <w:name w:val="List Table 7 Colorful - Accent 17"/>
    <w:basedOn w:val="a1"/>
    <w:uiPriority w:val="99"/>
    <w:rsid w:val="0096035B"/>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7">
    <w:name w:val="List Table 7 Colorful - Accent 27"/>
    <w:basedOn w:val="a1"/>
    <w:uiPriority w:val="99"/>
    <w:rsid w:val="0096035B"/>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7">
    <w:name w:val="List Table 7 Colorful - Accent 37"/>
    <w:basedOn w:val="a1"/>
    <w:uiPriority w:val="99"/>
    <w:rsid w:val="0096035B"/>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7">
    <w:name w:val="List Table 7 Colorful - Accent 47"/>
    <w:basedOn w:val="a1"/>
    <w:uiPriority w:val="99"/>
    <w:rsid w:val="0096035B"/>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7">
    <w:name w:val="List Table 7 Colorful - Accent 57"/>
    <w:basedOn w:val="a1"/>
    <w:uiPriority w:val="99"/>
    <w:rsid w:val="0096035B"/>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7">
    <w:name w:val="List Table 7 Colorful - Accent 67"/>
    <w:basedOn w:val="a1"/>
    <w:uiPriority w:val="99"/>
    <w:rsid w:val="0096035B"/>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7">
    <w:name w:val="Lined - Accent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7">
    <w:name w:val="Lined - Accent 1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7">
    <w:name w:val="Lined - Accent 2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7">
    <w:name w:val="Lined - Accent 3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7">
    <w:name w:val="Lined - Accent 4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7">
    <w:name w:val="Lined - Accent 5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7">
    <w:name w:val="Lined - Accent 67"/>
    <w:basedOn w:val="a1"/>
    <w:uiPriority w:val="99"/>
    <w:rsid w:val="0096035B"/>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7">
    <w:name w:val="Bordered &amp; Lined - Accent7"/>
    <w:basedOn w:val="a1"/>
    <w:uiPriority w:val="99"/>
    <w:rsid w:val="0096035B"/>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7">
    <w:name w:val="Bordered &amp; Lined - Accent 17"/>
    <w:basedOn w:val="a1"/>
    <w:uiPriority w:val="99"/>
    <w:rsid w:val="0096035B"/>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7">
    <w:name w:val="Bordered &amp; Lined - Accent 27"/>
    <w:basedOn w:val="a1"/>
    <w:uiPriority w:val="99"/>
    <w:rsid w:val="0096035B"/>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7">
    <w:name w:val="Bordered &amp; Lined - Accent 37"/>
    <w:basedOn w:val="a1"/>
    <w:uiPriority w:val="99"/>
    <w:rsid w:val="0096035B"/>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7">
    <w:name w:val="Bordered &amp; Lined - Accent 47"/>
    <w:basedOn w:val="a1"/>
    <w:uiPriority w:val="99"/>
    <w:rsid w:val="0096035B"/>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7">
    <w:name w:val="Bordered &amp; Lined - Accent 57"/>
    <w:basedOn w:val="a1"/>
    <w:uiPriority w:val="99"/>
    <w:rsid w:val="0096035B"/>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7">
    <w:name w:val="Bordered &amp; Lined - Accent 67"/>
    <w:basedOn w:val="a1"/>
    <w:uiPriority w:val="99"/>
    <w:rsid w:val="0096035B"/>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7">
    <w:name w:val="Bordered7"/>
    <w:basedOn w:val="a1"/>
    <w:uiPriority w:val="99"/>
    <w:rsid w:val="0096035B"/>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7">
    <w:name w:val="Bordered - Accent 17"/>
    <w:basedOn w:val="a1"/>
    <w:uiPriority w:val="99"/>
    <w:rsid w:val="0096035B"/>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7">
    <w:name w:val="Bordered - Accent 27"/>
    <w:basedOn w:val="a1"/>
    <w:uiPriority w:val="99"/>
    <w:rsid w:val="0096035B"/>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7">
    <w:name w:val="Bordered - Accent 37"/>
    <w:basedOn w:val="a1"/>
    <w:uiPriority w:val="99"/>
    <w:rsid w:val="0096035B"/>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7">
    <w:name w:val="Bordered - Accent 47"/>
    <w:basedOn w:val="a1"/>
    <w:uiPriority w:val="99"/>
    <w:rsid w:val="0096035B"/>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7">
    <w:name w:val="Bordered - Accent 57"/>
    <w:basedOn w:val="a1"/>
    <w:uiPriority w:val="99"/>
    <w:rsid w:val="0096035B"/>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7">
    <w:name w:val="Bordered - Accent 67"/>
    <w:basedOn w:val="a1"/>
    <w:uiPriority w:val="99"/>
    <w:rsid w:val="0096035B"/>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1100">
    <w:name w:val="Нет списка110"/>
    <w:next w:val="a2"/>
    <w:uiPriority w:val="99"/>
    <w:semiHidden/>
    <w:unhideWhenUsed/>
    <w:rsid w:val="0096035B"/>
  </w:style>
  <w:style w:type="table" w:customStyle="1" w:styleId="TableNormal4">
    <w:name w:val="Table Normal4"/>
    <w:uiPriority w:val="2"/>
    <w:semiHidden/>
    <w:qFormat/>
    <w:rsid w:val="0096035B"/>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UnresolvedMention">
    <w:name w:val="Unresolved Mention"/>
    <w:uiPriority w:val="99"/>
    <w:semiHidden/>
    <w:unhideWhenUsed/>
    <w:rsid w:val="00D547DE"/>
    <w:rPr>
      <w:color w:val="605E5C"/>
      <w:shd w:val="clear" w:color="auto" w:fill="E1DFDD"/>
    </w:rPr>
  </w:style>
  <w:style w:type="numbering" w:customStyle="1" w:styleId="201">
    <w:name w:val="Нет списка20"/>
    <w:next w:val="a2"/>
    <w:uiPriority w:val="99"/>
    <w:semiHidden/>
    <w:unhideWhenUsed/>
    <w:rsid w:val="00D63D71"/>
  </w:style>
  <w:style w:type="table" w:customStyle="1" w:styleId="TableGridLight8">
    <w:name w:val="Table Grid Light8"/>
    <w:basedOn w:val="a1"/>
    <w:uiPriority w:val="59"/>
    <w:rsid w:val="00D63D7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
    <w:name w:val="Таблица простая 116"/>
    <w:basedOn w:val="a1"/>
    <w:next w:val="120"/>
    <w:uiPriority w:val="59"/>
    <w:rsid w:val="00D63D7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6">
    <w:name w:val="Таблица простая 216"/>
    <w:basedOn w:val="a1"/>
    <w:next w:val="220"/>
    <w:uiPriority w:val="59"/>
    <w:rsid w:val="00D63D71"/>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basedOn w:val="a1"/>
    <w:next w:val="320"/>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6">
    <w:name w:val="Таблица простая 416"/>
    <w:basedOn w:val="a1"/>
    <w:next w:val="420"/>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6">
    <w:name w:val="Таблица простая 516"/>
    <w:basedOn w:val="a1"/>
    <w:next w:val="52"/>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6">
    <w:name w:val="Таблица-сетка 1 светлая16"/>
    <w:basedOn w:val="a1"/>
    <w:next w:val="-12"/>
    <w:uiPriority w:val="99"/>
    <w:rsid w:val="00D63D71"/>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8">
    <w:name w:val="Grid Table 1 Light - Accent 18"/>
    <w:basedOn w:val="a1"/>
    <w:uiPriority w:val="99"/>
    <w:rsid w:val="00D63D7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8">
    <w:name w:val="Grid Table 1 Light - Accent 28"/>
    <w:basedOn w:val="a1"/>
    <w:uiPriority w:val="99"/>
    <w:rsid w:val="00D63D7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8">
    <w:name w:val="Grid Table 1 Light - Accent 38"/>
    <w:basedOn w:val="a1"/>
    <w:uiPriority w:val="99"/>
    <w:rsid w:val="00D63D7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8">
    <w:name w:val="Grid Table 1 Light - Accent 48"/>
    <w:basedOn w:val="a1"/>
    <w:uiPriority w:val="99"/>
    <w:rsid w:val="00D63D7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8">
    <w:name w:val="Grid Table 1 Light - Accent 58"/>
    <w:basedOn w:val="a1"/>
    <w:uiPriority w:val="99"/>
    <w:rsid w:val="00D63D7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8">
    <w:name w:val="Grid Table 1 Light - Accent 68"/>
    <w:basedOn w:val="a1"/>
    <w:uiPriority w:val="99"/>
    <w:rsid w:val="00D63D7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6">
    <w:name w:val="Таблица-сетка 216"/>
    <w:basedOn w:val="a1"/>
    <w:next w:val="-22"/>
    <w:uiPriority w:val="99"/>
    <w:rsid w:val="00D63D7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8">
    <w:name w:val="Grid Table 2 - Accent 18"/>
    <w:basedOn w:val="a1"/>
    <w:uiPriority w:val="99"/>
    <w:rsid w:val="00D63D7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8">
    <w:name w:val="Grid Table 2 - Accent 28"/>
    <w:basedOn w:val="a1"/>
    <w:uiPriority w:val="99"/>
    <w:rsid w:val="00D63D7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8">
    <w:name w:val="Grid Table 2 - Accent 38"/>
    <w:basedOn w:val="a1"/>
    <w:uiPriority w:val="99"/>
    <w:rsid w:val="00D63D7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8">
    <w:name w:val="Grid Table 2 - Accent 48"/>
    <w:basedOn w:val="a1"/>
    <w:uiPriority w:val="99"/>
    <w:rsid w:val="00D63D7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8">
    <w:name w:val="Grid Table 2 - Accent 58"/>
    <w:basedOn w:val="a1"/>
    <w:uiPriority w:val="99"/>
    <w:rsid w:val="00D63D7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8">
    <w:name w:val="Grid Table 2 - Accent 68"/>
    <w:basedOn w:val="a1"/>
    <w:uiPriority w:val="99"/>
    <w:rsid w:val="00D63D7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6">
    <w:name w:val="Таблица-сетка 316"/>
    <w:basedOn w:val="a1"/>
    <w:next w:val="-32"/>
    <w:uiPriority w:val="99"/>
    <w:rsid w:val="00D63D7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8">
    <w:name w:val="Grid Table 3 - Accent 18"/>
    <w:basedOn w:val="a1"/>
    <w:uiPriority w:val="99"/>
    <w:rsid w:val="00D63D7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8">
    <w:name w:val="Grid Table 3 - Accent 28"/>
    <w:basedOn w:val="a1"/>
    <w:uiPriority w:val="99"/>
    <w:rsid w:val="00D63D7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8">
    <w:name w:val="Grid Table 3 - Accent 38"/>
    <w:basedOn w:val="a1"/>
    <w:uiPriority w:val="99"/>
    <w:rsid w:val="00D63D7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8">
    <w:name w:val="Grid Table 3 - Accent 48"/>
    <w:basedOn w:val="a1"/>
    <w:uiPriority w:val="99"/>
    <w:rsid w:val="00D63D7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8">
    <w:name w:val="Grid Table 3 - Accent 58"/>
    <w:basedOn w:val="a1"/>
    <w:uiPriority w:val="99"/>
    <w:rsid w:val="00D63D7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8">
    <w:name w:val="Grid Table 3 - Accent 68"/>
    <w:basedOn w:val="a1"/>
    <w:uiPriority w:val="99"/>
    <w:rsid w:val="00D63D7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6">
    <w:name w:val="Таблица-сетка 416"/>
    <w:basedOn w:val="a1"/>
    <w:next w:val="-42"/>
    <w:uiPriority w:val="59"/>
    <w:rsid w:val="00D63D71"/>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8">
    <w:name w:val="Grid Table 4 - Accent 18"/>
    <w:basedOn w:val="a1"/>
    <w:uiPriority w:val="59"/>
    <w:rsid w:val="00D63D7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8">
    <w:name w:val="Grid Table 4 - Accent 28"/>
    <w:basedOn w:val="a1"/>
    <w:uiPriority w:val="59"/>
    <w:rsid w:val="00D63D7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8">
    <w:name w:val="Grid Table 4 - Accent 38"/>
    <w:basedOn w:val="a1"/>
    <w:uiPriority w:val="59"/>
    <w:rsid w:val="00D63D7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8">
    <w:name w:val="Grid Table 4 - Accent 48"/>
    <w:basedOn w:val="a1"/>
    <w:uiPriority w:val="59"/>
    <w:rsid w:val="00D63D7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8">
    <w:name w:val="Grid Table 4 - Accent 58"/>
    <w:basedOn w:val="a1"/>
    <w:uiPriority w:val="59"/>
    <w:rsid w:val="00D63D7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8">
    <w:name w:val="Grid Table 4 - Accent 68"/>
    <w:basedOn w:val="a1"/>
    <w:uiPriority w:val="59"/>
    <w:rsid w:val="00D63D7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6">
    <w:name w:val="Таблица-сетка 5 темная16"/>
    <w:basedOn w:val="a1"/>
    <w:next w:val="-52"/>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8">
    <w:name w:val="Grid Table 5 Dark- Accent 1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8">
    <w:name w:val="Grid Table 5 Dark - Accent 2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8">
    <w:name w:val="Grid Table 5 Dark - Accent 3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8">
    <w:name w:val="Grid Table 5 Dark- Accent 4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8">
    <w:name w:val="Grid Table 5 Dark - Accent 5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8">
    <w:name w:val="Grid Table 5 Dark - Accent 68"/>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6">
    <w:name w:val="Таблица-сетка 6 цветная16"/>
    <w:basedOn w:val="a1"/>
    <w:next w:val="-62"/>
    <w:uiPriority w:val="99"/>
    <w:rsid w:val="00D63D71"/>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8">
    <w:name w:val="Grid Table 6 Colorful - Accent 18"/>
    <w:basedOn w:val="a1"/>
    <w:uiPriority w:val="99"/>
    <w:rsid w:val="00D63D71"/>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8">
    <w:name w:val="Grid Table 6 Colorful - Accent 28"/>
    <w:basedOn w:val="a1"/>
    <w:uiPriority w:val="99"/>
    <w:rsid w:val="00D63D7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8">
    <w:name w:val="Grid Table 6 Colorful - Accent 38"/>
    <w:basedOn w:val="a1"/>
    <w:uiPriority w:val="99"/>
    <w:rsid w:val="00D63D71"/>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8">
    <w:name w:val="Grid Table 6 Colorful - Accent 48"/>
    <w:basedOn w:val="a1"/>
    <w:uiPriority w:val="99"/>
    <w:rsid w:val="00D63D7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8">
    <w:name w:val="Grid Table 6 Colorful - Accent 58"/>
    <w:basedOn w:val="a1"/>
    <w:uiPriority w:val="99"/>
    <w:rsid w:val="00D63D71"/>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8">
    <w:name w:val="Grid Table 6 Colorful - Accent 68"/>
    <w:basedOn w:val="a1"/>
    <w:uiPriority w:val="99"/>
    <w:rsid w:val="00D63D71"/>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6">
    <w:name w:val="Таблица-сетка 7 цветная16"/>
    <w:basedOn w:val="a1"/>
    <w:next w:val="-72"/>
    <w:uiPriority w:val="99"/>
    <w:rsid w:val="00D63D71"/>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8">
    <w:name w:val="Grid Table 7 Colorful - Accent 18"/>
    <w:basedOn w:val="a1"/>
    <w:uiPriority w:val="99"/>
    <w:rsid w:val="00D63D71"/>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8">
    <w:name w:val="Grid Table 7 Colorful - Accent 28"/>
    <w:basedOn w:val="a1"/>
    <w:uiPriority w:val="99"/>
    <w:rsid w:val="00D63D71"/>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8">
    <w:name w:val="Grid Table 7 Colorful - Accent 38"/>
    <w:basedOn w:val="a1"/>
    <w:uiPriority w:val="99"/>
    <w:rsid w:val="00D63D71"/>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8">
    <w:name w:val="Grid Table 7 Colorful - Accent 48"/>
    <w:basedOn w:val="a1"/>
    <w:uiPriority w:val="99"/>
    <w:rsid w:val="00D63D71"/>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8">
    <w:name w:val="Grid Table 7 Colorful - Accent 58"/>
    <w:basedOn w:val="a1"/>
    <w:uiPriority w:val="99"/>
    <w:rsid w:val="00D63D71"/>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8">
    <w:name w:val="Grid Table 7 Colorful - Accent 68"/>
    <w:basedOn w:val="a1"/>
    <w:uiPriority w:val="99"/>
    <w:rsid w:val="00D63D71"/>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60">
    <w:name w:val="Список-таблица 1 светлая16"/>
    <w:basedOn w:val="a1"/>
    <w:next w:val="-120"/>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8">
    <w:name w:val="List Table 1 Light - Accent 1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8">
    <w:name w:val="List Table 1 Light - Accent 2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8">
    <w:name w:val="List Table 1 Light - Accent 3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8">
    <w:name w:val="List Table 1 Light - Accent 4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8">
    <w:name w:val="List Table 1 Light - Accent 5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8">
    <w:name w:val="List Table 1 Light - Accent 68"/>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60">
    <w:name w:val="Список-таблица 216"/>
    <w:basedOn w:val="a1"/>
    <w:next w:val="-220"/>
    <w:uiPriority w:val="99"/>
    <w:rsid w:val="00D63D71"/>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8">
    <w:name w:val="List Table 2 - Accent 18"/>
    <w:basedOn w:val="a1"/>
    <w:uiPriority w:val="99"/>
    <w:rsid w:val="00D63D71"/>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8">
    <w:name w:val="List Table 2 - Accent 28"/>
    <w:basedOn w:val="a1"/>
    <w:uiPriority w:val="99"/>
    <w:rsid w:val="00D63D71"/>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8">
    <w:name w:val="List Table 2 - Accent 38"/>
    <w:basedOn w:val="a1"/>
    <w:uiPriority w:val="99"/>
    <w:rsid w:val="00D63D71"/>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8">
    <w:name w:val="List Table 2 - Accent 48"/>
    <w:basedOn w:val="a1"/>
    <w:uiPriority w:val="99"/>
    <w:rsid w:val="00D63D71"/>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8">
    <w:name w:val="List Table 2 - Accent 58"/>
    <w:basedOn w:val="a1"/>
    <w:uiPriority w:val="99"/>
    <w:rsid w:val="00D63D71"/>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8">
    <w:name w:val="List Table 2 - Accent 68"/>
    <w:basedOn w:val="a1"/>
    <w:uiPriority w:val="99"/>
    <w:rsid w:val="00D63D71"/>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60">
    <w:name w:val="Список-таблица 316"/>
    <w:basedOn w:val="a1"/>
    <w:next w:val="-320"/>
    <w:uiPriority w:val="99"/>
    <w:rsid w:val="00D63D7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8">
    <w:name w:val="List Table 3 - Accent 18"/>
    <w:basedOn w:val="a1"/>
    <w:uiPriority w:val="99"/>
    <w:rsid w:val="00D63D71"/>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8">
    <w:name w:val="List Table 3 - Accent 28"/>
    <w:basedOn w:val="a1"/>
    <w:uiPriority w:val="99"/>
    <w:rsid w:val="00D63D7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8">
    <w:name w:val="List Table 3 - Accent 38"/>
    <w:basedOn w:val="a1"/>
    <w:uiPriority w:val="99"/>
    <w:rsid w:val="00D63D71"/>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8">
    <w:name w:val="List Table 3 - Accent 48"/>
    <w:basedOn w:val="a1"/>
    <w:uiPriority w:val="99"/>
    <w:rsid w:val="00D63D7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8">
    <w:name w:val="List Table 3 - Accent 58"/>
    <w:basedOn w:val="a1"/>
    <w:uiPriority w:val="99"/>
    <w:rsid w:val="00D63D71"/>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8">
    <w:name w:val="List Table 3 - Accent 68"/>
    <w:basedOn w:val="a1"/>
    <w:uiPriority w:val="99"/>
    <w:rsid w:val="00D63D71"/>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60">
    <w:name w:val="Список-таблица 416"/>
    <w:basedOn w:val="a1"/>
    <w:next w:val="-420"/>
    <w:uiPriority w:val="99"/>
    <w:rsid w:val="00D63D7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8">
    <w:name w:val="List Table 4 - Accent 18"/>
    <w:basedOn w:val="a1"/>
    <w:uiPriority w:val="99"/>
    <w:rsid w:val="00D63D7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8">
    <w:name w:val="List Table 4 - Accent 28"/>
    <w:basedOn w:val="a1"/>
    <w:uiPriority w:val="99"/>
    <w:rsid w:val="00D63D7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8">
    <w:name w:val="List Table 4 - Accent 38"/>
    <w:basedOn w:val="a1"/>
    <w:uiPriority w:val="99"/>
    <w:rsid w:val="00D63D7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8">
    <w:name w:val="List Table 4 - Accent 48"/>
    <w:basedOn w:val="a1"/>
    <w:uiPriority w:val="99"/>
    <w:rsid w:val="00D63D7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8">
    <w:name w:val="List Table 4 - Accent 58"/>
    <w:basedOn w:val="a1"/>
    <w:uiPriority w:val="99"/>
    <w:rsid w:val="00D63D7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8">
    <w:name w:val="List Table 4 - Accent 68"/>
    <w:basedOn w:val="a1"/>
    <w:uiPriority w:val="99"/>
    <w:rsid w:val="00D63D7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60">
    <w:name w:val="Список-таблица 5 темная16"/>
    <w:basedOn w:val="a1"/>
    <w:next w:val="-520"/>
    <w:uiPriority w:val="99"/>
    <w:rsid w:val="00D63D71"/>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8">
    <w:name w:val="List Table 5 Dark - Accent 18"/>
    <w:basedOn w:val="a1"/>
    <w:uiPriority w:val="99"/>
    <w:rsid w:val="00D63D71"/>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8">
    <w:name w:val="List Table 5 Dark - Accent 28"/>
    <w:basedOn w:val="a1"/>
    <w:uiPriority w:val="99"/>
    <w:rsid w:val="00D63D71"/>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8">
    <w:name w:val="List Table 5 Dark - Accent 38"/>
    <w:basedOn w:val="a1"/>
    <w:uiPriority w:val="99"/>
    <w:rsid w:val="00D63D71"/>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8">
    <w:name w:val="List Table 5 Dark - Accent 48"/>
    <w:basedOn w:val="a1"/>
    <w:uiPriority w:val="99"/>
    <w:rsid w:val="00D63D71"/>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8">
    <w:name w:val="List Table 5 Dark - Accent 58"/>
    <w:basedOn w:val="a1"/>
    <w:uiPriority w:val="99"/>
    <w:rsid w:val="00D63D71"/>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8">
    <w:name w:val="List Table 5 Dark - Accent 68"/>
    <w:basedOn w:val="a1"/>
    <w:uiPriority w:val="99"/>
    <w:rsid w:val="00D63D71"/>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60">
    <w:name w:val="Список-таблица 6 цветная16"/>
    <w:basedOn w:val="a1"/>
    <w:next w:val="-620"/>
    <w:uiPriority w:val="99"/>
    <w:rsid w:val="00D63D71"/>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8">
    <w:name w:val="List Table 6 Colorful - Accent 18"/>
    <w:basedOn w:val="a1"/>
    <w:uiPriority w:val="99"/>
    <w:rsid w:val="00D63D71"/>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8">
    <w:name w:val="List Table 6 Colorful - Accent 28"/>
    <w:basedOn w:val="a1"/>
    <w:uiPriority w:val="99"/>
    <w:rsid w:val="00D63D71"/>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8">
    <w:name w:val="List Table 6 Colorful - Accent 38"/>
    <w:basedOn w:val="a1"/>
    <w:uiPriority w:val="99"/>
    <w:rsid w:val="00D63D71"/>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8">
    <w:name w:val="List Table 6 Colorful - Accent 48"/>
    <w:basedOn w:val="a1"/>
    <w:uiPriority w:val="99"/>
    <w:rsid w:val="00D63D71"/>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8">
    <w:name w:val="List Table 6 Colorful - Accent 58"/>
    <w:basedOn w:val="a1"/>
    <w:uiPriority w:val="99"/>
    <w:rsid w:val="00D63D71"/>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8">
    <w:name w:val="List Table 6 Colorful - Accent 68"/>
    <w:basedOn w:val="a1"/>
    <w:uiPriority w:val="99"/>
    <w:rsid w:val="00D63D71"/>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60">
    <w:name w:val="Список-таблица 7 цветная16"/>
    <w:basedOn w:val="a1"/>
    <w:next w:val="-720"/>
    <w:uiPriority w:val="99"/>
    <w:rsid w:val="00D63D71"/>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8">
    <w:name w:val="List Table 7 Colorful - Accent 18"/>
    <w:basedOn w:val="a1"/>
    <w:uiPriority w:val="99"/>
    <w:rsid w:val="00D63D71"/>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8">
    <w:name w:val="List Table 7 Colorful - Accent 28"/>
    <w:basedOn w:val="a1"/>
    <w:uiPriority w:val="99"/>
    <w:rsid w:val="00D63D71"/>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8">
    <w:name w:val="List Table 7 Colorful - Accent 38"/>
    <w:basedOn w:val="a1"/>
    <w:uiPriority w:val="99"/>
    <w:rsid w:val="00D63D71"/>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8">
    <w:name w:val="List Table 7 Colorful - Accent 48"/>
    <w:basedOn w:val="a1"/>
    <w:uiPriority w:val="99"/>
    <w:rsid w:val="00D63D71"/>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8">
    <w:name w:val="List Table 7 Colorful - Accent 58"/>
    <w:basedOn w:val="a1"/>
    <w:uiPriority w:val="99"/>
    <w:rsid w:val="00D63D71"/>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8">
    <w:name w:val="List Table 7 Colorful - Accent 68"/>
    <w:basedOn w:val="a1"/>
    <w:uiPriority w:val="99"/>
    <w:rsid w:val="00D63D71"/>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8">
    <w:name w:val="Lined - Accent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8">
    <w:name w:val="Lined - Accent 1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8">
    <w:name w:val="Lined - Accent 2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8">
    <w:name w:val="Lined - Accent 3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8">
    <w:name w:val="Lined - Accent 4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8">
    <w:name w:val="Lined - Accent 5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8">
    <w:name w:val="Lined - Accent 68"/>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8">
    <w:name w:val="Bordered &amp; Lined - Accent8"/>
    <w:basedOn w:val="a1"/>
    <w:uiPriority w:val="99"/>
    <w:rsid w:val="00D63D71"/>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8">
    <w:name w:val="Bordered &amp; Lined - Accent 18"/>
    <w:basedOn w:val="a1"/>
    <w:uiPriority w:val="99"/>
    <w:rsid w:val="00D63D71"/>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8">
    <w:name w:val="Bordered &amp; Lined - Accent 28"/>
    <w:basedOn w:val="a1"/>
    <w:uiPriority w:val="99"/>
    <w:rsid w:val="00D63D71"/>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8">
    <w:name w:val="Bordered &amp; Lined - Accent 38"/>
    <w:basedOn w:val="a1"/>
    <w:uiPriority w:val="99"/>
    <w:rsid w:val="00D63D71"/>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8">
    <w:name w:val="Bordered &amp; Lined - Accent 48"/>
    <w:basedOn w:val="a1"/>
    <w:uiPriority w:val="99"/>
    <w:rsid w:val="00D63D71"/>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8">
    <w:name w:val="Bordered &amp; Lined - Accent 58"/>
    <w:basedOn w:val="a1"/>
    <w:uiPriority w:val="99"/>
    <w:rsid w:val="00D63D71"/>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8">
    <w:name w:val="Bordered &amp; Lined - Accent 68"/>
    <w:basedOn w:val="a1"/>
    <w:uiPriority w:val="99"/>
    <w:rsid w:val="00D63D71"/>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8">
    <w:name w:val="Bordered8"/>
    <w:basedOn w:val="a1"/>
    <w:uiPriority w:val="99"/>
    <w:rsid w:val="00D63D71"/>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8">
    <w:name w:val="Bordered - Accent 18"/>
    <w:basedOn w:val="a1"/>
    <w:uiPriority w:val="99"/>
    <w:rsid w:val="00D63D7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8">
    <w:name w:val="Bordered - Accent 28"/>
    <w:basedOn w:val="a1"/>
    <w:uiPriority w:val="99"/>
    <w:rsid w:val="00D63D7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8">
    <w:name w:val="Bordered - Accent 38"/>
    <w:basedOn w:val="a1"/>
    <w:uiPriority w:val="99"/>
    <w:rsid w:val="00D63D7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8">
    <w:name w:val="Bordered - Accent 48"/>
    <w:basedOn w:val="a1"/>
    <w:uiPriority w:val="99"/>
    <w:rsid w:val="00D63D7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8">
    <w:name w:val="Bordered - Accent 58"/>
    <w:basedOn w:val="a1"/>
    <w:uiPriority w:val="99"/>
    <w:rsid w:val="00D63D7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8">
    <w:name w:val="Bordered - Accent 68"/>
    <w:basedOn w:val="a1"/>
    <w:uiPriority w:val="99"/>
    <w:rsid w:val="00D63D7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181">
    <w:name w:val="Сетка таблицы18"/>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
    <w:basedOn w:val="a1"/>
    <w:uiPriority w:val="59"/>
    <w:rsid w:val="00D63D71"/>
    <w:rPr>
      <w:rFonts w:eastAsia="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uiPriority w:val="2"/>
    <w:semiHidden/>
    <w:unhideWhenUsed/>
    <w:qFormat/>
    <w:rsid w:val="00D63D71"/>
    <w:pPr>
      <w:widowControl w:val="0"/>
    </w:pPr>
    <w:rPr>
      <w:sz w:val="22"/>
      <w:szCs w:val="22"/>
      <w:lang w:val="en-US" w:eastAsia="en-US"/>
    </w:rPr>
    <w:tblPr>
      <w:tblInd w:w="0" w:type="dxa"/>
      <w:tblCellMar>
        <w:top w:w="0" w:type="dxa"/>
        <w:left w:w="0" w:type="dxa"/>
        <w:bottom w:w="0" w:type="dxa"/>
        <w:right w:w="0" w:type="dxa"/>
      </w:tblCellMar>
    </w:tblPr>
  </w:style>
  <w:style w:type="table" w:customStyle="1" w:styleId="2111">
    <w:name w:val="Сетка таблицы211"/>
    <w:basedOn w:val="a1"/>
    <w:next w:val="afd"/>
    <w:uiPriority w:val="59"/>
    <w:rsid w:val="00D63D71"/>
    <w:rPr>
      <w:rFonts w:eastAsia="Times New Roman"/>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1"/>
    <w:uiPriority w:val="59"/>
    <w:rsid w:val="00D63D71"/>
    <w:rPr>
      <w:rFonts w:eastAsia="Times New Roman"/>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
    <w:basedOn w:val="a1"/>
    <w:next w:val="afd"/>
    <w:uiPriority w:val="59"/>
    <w:rsid w:val="00D63D7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
    <w:basedOn w:val="a1"/>
    <w:next w:val="afd"/>
    <w:uiPriority w:val="59"/>
    <w:rsid w:val="00D63D7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basedOn w:val="a1"/>
    <w:next w:val="afd"/>
    <w:uiPriority w:val="59"/>
    <w:rsid w:val="00D63D7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
    <w:basedOn w:val="a1"/>
    <w:next w:val="afd"/>
    <w:uiPriority w:val="59"/>
    <w:rsid w:val="00D63D7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
    <w:basedOn w:val="a1"/>
    <w:next w:val="afd"/>
    <w:uiPriority w:val="59"/>
    <w:rsid w:val="00D63D7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Таблица простая 121"/>
    <w:basedOn w:val="a1"/>
    <w:uiPriority w:val="41"/>
    <w:rsid w:val="00D63D71"/>
    <w:rPr>
      <w:sz w:val="22"/>
      <w:szCs w:val="22"/>
      <w:lang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211">
    <w:name w:val="Таблица простая 221"/>
    <w:basedOn w:val="a1"/>
    <w:uiPriority w:val="42"/>
    <w:rsid w:val="00D63D71"/>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21">
    <w:name w:val="Таблица простая 321"/>
    <w:basedOn w:val="a1"/>
    <w:uiPriority w:val="43"/>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210">
    <w:name w:val="Таблица простая 421"/>
    <w:basedOn w:val="a1"/>
    <w:uiPriority w:val="44"/>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210">
    <w:name w:val="Таблица простая 521"/>
    <w:basedOn w:val="a1"/>
    <w:uiPriority w:val="45"/>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
    <w:name w:val="Таблица-сетка 1 светлая21"/>
    <w:basedOn w:val="a1"/>
    <w:uiPriority w:val="46"/>
    <w:rsid w:val="00D63D71"/>
    <w:rPr>
      <w:sz w:val="22"/>
      <w:szCs w:val="22"/>
      <w:lang w:eastAsia="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21">
    <w:name w:val="Таблица-сетка 221"/>
    <w:basedOn w:val="a1"/>
    <w:uiPriority w:val="47"/>
    <w:rsid w:val="00D63D71"/>
    <w:rPr>
      <w:sz w:val="22"/>
      <w:szCs w:val="22"/>
      <w:lang w:eastAsia="en-US"/>
    </w:r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
    <w:name w:val="Таблица-сетка 321"/>
    <w:basedOn w:val="a1"/>
    <w:uiPriority w:val="48"/>
    <w:rsid w:val="00D63D71"/>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21">
    <w:name w:val="Таблица-сетка 421"/>
    <w:basedOn w:val="a1"/>
    <w:uiPriority w:val="49"/>
    <w:rsid w:val="00D63D71"/>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
    <w:name w:val="Таблица-сетка 5 темная21"/>
    <w:basedOn w:val="a1"/>
    <w:uiPriority w:val="50"/>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21">
    <w:name w:val="Таблица-сетка 6 цветная21"/>
    <w:basedOn w:val="a1"/>
    <w:uiPriority w:val="51"/>
    <w:rsid w:val="00D63D71"/>
    <w:rPr>
      <w:color w:val="000000"/>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
    <w:name w:val="Таблица-сетка 7 цветная21"/>
    <w:basedOn w:val="a1"/>
    <w:uiPriority w:val="52"/>
    <w:rsid w:val="00D63D71"/>
    <w:rPr>
      <w:color w:val="000000"/>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210">
    <w:name w:val="Список-таблица 1 светлая21"/>
    <w:basedOn w:val="a1"/>
    <w:uiPriority w:val="46"/>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210">
    <w:name w:val="Список-таблица 221"/>
    <w:basedOn w:val="a1"/>
    <w:uiPriority w:val="47"/>
    <w:rsid w:val="00D63D71"/>
    <w:rPr>
      <w:sz w:val="22"/>
      <w:szCs w:val="22"/>
      <w:lang w:eastAsia="en-US"/>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210">
    <w:name w:val="Список-таблица 321"/>
    <w:basedOn w:val="a1"/>
    <w:uiPriority w:val="48"/>
    <w:rsid w:val="00D63D7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210">
    <w:name w:val="Список-таблица 421"/>
    <w:basedOn w:val="a1"/>
    <w:uiPriority w:val="49"/>
    <w:rsid w:val="00D63D71"/>
    <w:rPr>
      <w:sz w:val="22"/>
      <w:szCs w:val="22"/>
      <w:lang w:eastAsia="en-US"/>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210">
    <w:name w:val="Список-таблица 5 темная21"/>
    <w:basedOn w:val="a1"/>
    <w:uiPriority w:val="50"/>
    <w:rsid w:val="00D63D71"/>
    <w:rPr>
      <w:color w:val="FFFFFF"/>
      <w:sz w:val="22"/>
      <w:szCs w:val="22"/>
      <w:lang w:eastAsia="en-US"/>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0">
    <w:name w:val="Список-таблица 6 цветная21"/>
    <w:basedOn w:val="a1"/>
    <w:uiPriority w:val="51"/>
    <w:rsid w:val="00D63D71"/>
    <w:rPr>
      <w:color w:val="000000"/>
      <w:sz w:val="22"/>
      <w:szCs w:val="22"/>
      <w:lang w:eastAsia="en-US"/>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210">
    <w:name w:val="Список-таблица 7 цветная21"/>
    <w:basedOn w:val="a1"/>
    <w:uiPriority w:val="52"/>
    <w:rsid w:val="00D63D71"/>
    <w:rPr>
      <w:color w:val="000000"/>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510">
    <w:name w:val="Сетка таблицы151"/>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
    <w:basedOn w:val="a1"/>
    <w:next w:val="afd"/>
    <w:uiPriority w:val="59"/>
    <w:rsid w:val="00D63D7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2"/>
    <w:uiPriority w:val="99"/>
    <w:semiHidden/>
    <w:unhideWhenUsed/>
    <w:rsid w:val="00D63D71"/>
  </w:style>
  <w:style w:type="table" w:customStyle="1" w:styleId="202">
    <w:name w:val="Сетка таблицы20"/>
    <w:basedOn w:val="a1"/>
    <w:next w:val="afd"/>
    <w:uiPriority w:val="59"/>
    <w:rsid w:val="00D63D7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9">
    <w:name w:val="Table Grid Light9"/>
    <w:basedOn w:val="a1"/>
    <w:uiPriority w:val="59"/>
    <w:rsid w:val="00D63D7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
    <w:name w:val="Таблица простая 117"/>
    <w:basedOn w:val="a1"/>
    <w:uiPriority w:val="59"/>
    <w:rsid w:val="00D63D71"/>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70">
    <w:name w:val="Таблица простая 217"/>
    <w:basedOn w:val="a1"/>
    <w:uiPriority w:val="59"/>
    <w:rsid w:val="00D63D71"/>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0">
    <w:name w:val="Таблица простая 317"/>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70">
    <w:name w:val="Таблица простая 417"/>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70">
    <w:name w:val="Таблица простая 517"/>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7">
    <w:name w:val="Таблица-сетка 1 светлая17"/>
    <w:basedOn w:val="a1"/>
    <w:uiPriority w:val="99"/>
    <w:rsid w:val="00D63D71"/>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9">
    <w:name w:val="Grid Table 1 Light - Accent 19"/>
    <w:basedOn w:val="a1"/>
    <w:uiPriority w:val="99"/>
    <w:rsid w:val="00D63D7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9">
    <w:name w:val="Grid Table 1 Light - Accent 29"/>
    <w:basedOn w:val="a1"/>
    <w:uiPriority w:val="99"/>
    <w:rsid w:val="00D63D7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9">
    <w:name w:val="Grid Table 1 Light - Accent 39"/>
    <w:basedOn w:val="a1"/>
    <w:uiPriority w:val="99"/>
    <w:rsid w:val="00D63D7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9">
    <w:name w:val="Grid Table 1 Light - Accent 49"/>
    <w:basedOn w:val="a1"/>
    <w:uiPriority w:val="99"/>
    <w:rsid w:val="00D63D7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9">
    <w:name w:val="Grid Table 1 Light - Accent 59"/>
    <w:basedOn w:val="a1"/>
    <w:uiPriority w:val="99"/>
    <w:rsid w:val="00D63D7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9">
    <w:name w:val="Grid Table 1 Light - Accent 69"/>
    <w:basedOn w:val="a1"/>
    <w:uiPriority w:val="99"/>
    <w:rsid w:val="00D63D7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7">
    <w:name w:val="Таблица-сетка 217"/>
    <w:basedOn w:val="a1"/>
    <w:uiPriority w:val="99"/>
    <w:rsid w:val="00D63D7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9">
    <w:name w:val="Grid Table 2 - Accent 19"/>
    <w:basedOn w:val="a1"/>
    <w:uiPriority w:val="99"/>
    <w:rsid w:val="00D63D7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9">
    <w:name w:val="Grid Table 2 - Accent 29"/>
    <w:basedOn w:val="a1"/>
    <w:uiPriority w:val="99"/>
    <w:rsid w:val="00D63D7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9">
    <w:name w:val="Grid Table 2 - Accent 39"/>
    <w:basedOn w:val="a1"/>
    <w:uiPriority w:val="99"/>
    <w:rsid w:val="00D63D7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9">
    <w:name w:val="Grid Table 2 - Accent 49"/>
    <w:basedOn w:val="a1"/>
    <w:uiPriority w:val="99"/>
    <w:rsid w:val="00D63D7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9">
    <w:name w:val="Grid Table 2 - Accent 59"/>
    <w:basedOn w:val="a1"/>
    <w:uiPriority w:val="99"/>
    <w:rsid w:val="00D63D7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9">
    <w:name w:val="Grid Table 2 - Accent 69"/>
    <w:basedOn w:val="a1"/>
    <w:uiPriority w:val="99"/>
    <w:rsid w:val="00D63D7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7">
    <w:name w:val="Таблица-сетка 317"/>
    <w:basedOn w:val="a1"/>
    <w:uiPriority w:val="99"/>
    <w:rsid w:val="00D63D71"/>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9">
    <w:name w:val="Grid Table 3 - Accent 19"/>
    <w:basedOn w:val="a1"/>
    <w:uiPriority w:val="99"/>
    <w:rsid w:val="00D63D71"/>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9">
    <w:name w:val="Grid Table 3 - Accent 29"/>
    <w:basedOn w:val="a1"/>
    <w:uiPriority w:val="99"/>
    <w:rsid w:val="00D63D71"/>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9">
    <w:name w:val="Grid Table 3 - Accent 39"/>
    <w:basedOn w:val="a1"/>
    <w:uiPriority w:val="99"/>
    <w:rsid w:val="00D63D71"/>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9">
    <w:name w:val="Grid Table 3 - Accent 49"/>
    <w:basedOn w:val="a1"/>
    <w:uiPriority w:val="99"/>
    <w:rsid w:val="00D63D71"/>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9">
    <w:name w:val="Grid Table 3 - Accent 59"/>
    <w:basedOn w:val="a1"/>
    <w:uiPriority w:val="99"/>
    <w:rsid w:val="00D63D71"/>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9">
    <w:name w:val="Grid Table 3 - Accent 69"/>
    <w:basedOn w:val="a1"/>
    <w:uiPriority w:val="99"/>
    <w:rsid w:val="00D63D71"/>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7">
    <w:name w:val="Таблица-сетка 417"/>
    <w:basedOn w:val="a1"/>
    <w:uiPriority w:val="59"/>
    <w:rsid w:val="00D63D71"/>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9">
    <w:name w:val="Grid Table 4 - Accent 19"/>
    <w:basedOn w:val="a1"/>
    <w:uiPriority w:val="59"/>
    <w:rsid w:val="00D63D7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9">
    <w:name w:val="Grid Table 4 - Accent 29"/>
    <w:basedOn w:val="a1"/>
    <w:uiPriority w:val="59"/>
    <w:rsid w:val="00D63D7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9">
    <w:name w:val="Grid Table 4 - Accent 39"/>
    <w:basedOn w:val="a1"/>
    <w:uiPriority w:val="59"/>
    <w:rsid w:val="00D63D7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9">
    <w:name w:val="Grid Table 4 - Accent 49"/>
    <w:basedOn w:val="a1"/>
    <w:uiPriority w:val="59"/>
    <w:rsid w:val="00D63D7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9">
    <w:name w:val="Grid Table 4 - Accent 59"/>
    <w:basedOn w:val="a1"/>
    <w:uiPriority w:val="59"/>
    <w:rsid w:val="00D63D7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9">
    <w:name w:val="Grid Table 4 - Accent 69"/>
    <w:basedOn w:val="a1"/>
    <w:uiPriority w:val="59"/>
    <w:rsid w:val="00D63D7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7">
    <w:name w:val="Таблица-сетка 5 темная17"/>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9">
    <w:name w:val="Grid Table 5 Dark- Accent 1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9">
    <w:name w:val="Grid Table 5 Dark - Accent 2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9">
    <w:name w:val="Grid Table 5 Dark - Accent 3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9">
    <w:name w:val="Grid Table 5 Dark- Accent 4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9">
    <w:name w:val="Grid Table 5 Dark - Accent 5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9">
    <w:name w:val="Grid Table 5 Dark - Accent 69"/>
    <w:basedOn w:val="a1"/>
    <w:uiPriority w:val="99"/>
    <w:rsid w:val="00D63D71"/>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7">
    <w:name w:val="Таблица-сетка 6 цветная17"/>
    <w:basedOn w:val="a1"/>
    <w:uiPriority w:val="99"/>
    <w:rsid w:val="00D63D71"/>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9">
    <w:name w:val="Grid Table 6 Colorful - Accent 19"/>
    <w:basedOn w:val="a1"/>
    <w:uiPriority w:val="99"/>
    <w:rsid w:val="00D63D71"/>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9">
    <w:name w:val="Grid Table 6 Colorful - Accent 29"/>
    <w:basedOn w:val="a1"/>
    <w:uiPriority w:val="99"/>
    <w:rsid w:val="00D63D7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9">
    <w:name w:val="Grid Table 6 Colorful - Accent 39"/>
    <w:basedOn w:val="a1"/>
    <w:uiPriority w:val="99"/>
    <w:rsid w:val="00D63D71"/>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9">
    <w:name w:val="Grid Table 6 Colorful - Accent 49"/>
    <w:basedOn w:val="a1"/>
    <w:uiPriority w:val="99"/>
    <w:rsid w:val="00D63D7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9">
    <w:name w:val="Grid Table 6 Colorful - Accent 59"/>
    <w:basedOn w:val="a1"/>
    <w:uiPriority w:val="99"/>
    <w:rsid w:val="00D63D71"/>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9">
    <w:name w:val="Grid Table 6 Colorful - Accent 69"/>
    <w:basedOn w:val="a1"/>
    <w:uiPriority w:val="99"/>
    <w:rsid w:val="00D63D71"/>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7">
    <w:name w:val="Таблица-сетка 7 цветная17"/>
    <w:basedOn w:val="a1"/>
    <w:uiPriority w:val="99"/>
    <w:rsid w:val="00D63D71"/>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9">
    <w:name w:val="Grid Table 7 Colorful - Accent 19"/>
    <w:basedOn w:val="a1"/>
    <w:uiPriority w:val="99"/>
    <w:rsid w:val="00D63D71"/>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9">
    <w:name w:val="Grid Table 7 Colorful - Accent 29"/>
    <w:basedOn w:val="a1"/>
    <w:uiPriority w:val="99"/>
    <w:rsid w:val="00D63D71"/>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9">
    <w:name w:val="Grid Table 7 Colorful - Accent 39"/>
    <w:basedOn w:val="a1"/>
    <w:uiPriority w:val="99"/>
    <w:rsid w:val="00D63D71"/>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9">
    <w:name w:val="Grid Table 7 Colorful - Accent 49"/>
    <w:basedOn w:val="a1"/>
    <w:uiPriority w:val="99"/>
    <w:rsid w:val="00D63D71"/>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9">
    <w:name w:val="Grid Table 7 Colorful - Accent 59"/>
    <w:basedOn w:val="a1"/>
    <w:uiPriority w:val="99"/>
    <w:rsid w:val="00D63D71"/>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9">
    <w:name w:val="Grid Table 7 Colorful - Accent 69"/>
    <w:basedOn w:val="a1"/>
    <w:uiPriority w:val="99"/>
    <w:rsid w:val="00D63D71"/>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70">
    <w:name w:val="Список-таблица 1 светлая17"/>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9">
    <w:name w:val="List Table 1 Light - Accent 1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9">
    <w:name w:val="List Table 1 Light - Accent 2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9">
    <w:name w:val="List Table 1 Light - Accent 3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9">
    <w:name w:val="List Table 1 Light - Accent 4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9">
    <w:name w:val="List Table 1 Light - Accent 5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9">
    <w:name w:val="List Table 1 Light - Accent 69"/>
    <w:basedOn w:val="a1"/>
    <w:uiPriority w:val="99"/>
    <w:rsid w:val="00D63D71"/>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70">
    <w:name w:val="Список-таблица 217"/>
    <w:basedOn w:val="a1"/>
    <w:uiPriority w:val="99"/>
    <w:rsid w:val="00D63D71"/>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9">
    <w:name w:val="List Table 2 - Accent 19"/>
    <w:basedOn w:val="a1"/>
    <w:uiPriority w:val="99"/>
    <w:rsid w:val="00D63D71"/>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9">
    <w:name w:val="List Table 2 - Accent 29"/>
    <w:basedOn w:val="a1"/>
    <w:uiPriority w:val="99"/>
    <w:rsid w:val="00D63D71"/>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9">
    <w:name w:val="List Table 2 - Accent 39"/>
    <w:basedOn w:val="a1"/>
    <w:uiPriority w:val="99"/>
    <w:rsid w:val="00D63D71"/>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9">
    <w:name w:val="List Table 2 - Accent 49"/>
    <w:basedOn w:val="a1"/>
    <w:uiPriority w:val="99"/>
    <w:rsid w:val="00D63D71"/>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9">
    <w:name w:val="List Table 2 - Accent 59"/>
    <w:basedOn w:val="a1"/>
    <w:uiPriority w:val="99"/>
    <w:rsid w:val="00D63D71"/>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9">
    <w:name w:val="List Table 2 - Accent 69"/>
    <w:basedOn w:val="a1"/>
    <w:uiPriority w:val="99"/>
    <w:rsid w:val="00D63D71"/>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70">
    <w:name w:val="Список-таблица 317"/>
    <w:basedOn w:val="a1"/>
    <w:uiPriority w:val="99"/>
    <w:rsid w:val="00D63D7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9">
    <w:name w:val="List Table 3 - Accent 19"/>
    <w:basedOn w:val="a1"/>
    <w:uiPriority w:val="99"/>
    <w:rsid w:val="00D63D71"/>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9">
    <w:name w:val="List Table 3 - Accent 29"/>
    <w:basedOn w:val="a1"/>
    <w:uiPriority w:val="99"/>
    <w:rsid w:val="00D63D71"/>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9">
    <w:name w:val="List Table 3 - Accent 39"/>
    <w:basedOn w:val="a1"/>
    <w:uiPriority w:val="99"/>
    <w:rsid w:val="00D63D71"/>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9">
    <w:name w:val="List Table 3 - Accent 49"/>
    <w:basedOn w:val="a1"/>
    <w:uiPriority w:val="99"/>
    <w:rsid w:val="00D63D71"/>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9">
    <w:name w:val="List Table 3 - Accent 59"/>
    <w:basedOn w:val="a1"/>
    <w:uiPriority w:val="99"/>
    <w:rsid w:val="00D63D71"/>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9">
    <w:name w:val="List Table 3 - Accent 69"/>
    <w:basedOn w:val="a1"/>
    <w:uiPriority w:val="99"/>
    <w:rsid w:val="00D63D71"/>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70">
    <w:name w:val="Список-таблица 417"/>
    <w:basedOn w:val="a1"/>
    <w:uiPriority w:val="99"/>
    <w:rsid w:val="00D63D71"/>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9">
    <w:name w:val="List Table 4 - Accent 19"/>
    <w:basedOn w:val="a1"/>
    <w:uiPriority w:val="99"/>
    <w:rsid w:val="00D63D71"/>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9">
    <w:name w:val="List Table 4 - Accent 29"/>
    <w:basedOn w:val="a1"/>
    <w:uiPriority w:val="99"/>
    <w:rsid w:val="00D63D71"/>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9">
    <w:name w:val="List Table 4 - Accent 39"/>
    <w:basedOn w:val="a1"/>
    <w:uiPriority w:val="99"/>
    <w:rsid w:val="00D63D71"/>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9">
    <w:name w:val="List Table 4 - Accent 49"/>
    <w:basedOn w:val="a1"/>
    <w:uiPriority w:val="99"/>
    <w:rsid w:val="00D63D71"/>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9">
    <w:name w:val="List Table 4 - Accent 59"/>
    <w:basedOn w:val="a1"/>
    <w:uiPriority w:val="99"/>
    <w:rsid w:val="00D63D71"/>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9">
    <w:name w:val="List Table 4 - Accent 69"/>
    <w:basedOn w:val="a1"/>
    <w:uiPriority w:val="99"/>
    <w:rsid w:val="00D63D71"/>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70">
    <w:name w:val="Список-таблица 5 темная17"/>
    <w:basedOn w:val="a1"/>
    <w:uiPriority w:val="99"/>
    <w:rsid w:val="00D63D71"/>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9">
    <w:name w:val="List Table 5 Dark - Accent 19"/>
    <w:basedOn w:val="a1"/>
    <w:uiPriority w:val="99"/>
    <w:rsid w:val="00D63D71"/>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9">
    <w:name w:val="List Table 5 Dark - Accent 29"/>
    <w:basedOn w:val="a1"/>
    <w:uiPriority w:val="99"/>
    <w:rsid w:val="00D63D71"/>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9">
    <w:name w:val="List Table 5 Dark - Accent 39"/>
    <w:basedOn w:val="a1"/>
    <w:uiPriority w:val="99"/>
    <w:rsid w:val="00D63D71"/>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9">
    <w:name w:val="List Table 5 Dark - Accent 49"/>
    <w:basedOn w:val="a1"/>
    <w:uiPriority w:val="99"/>
    <w:rsid w:val="00D63D71"/>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9">
    <w:name w:val="List Table 5 Dark - Accent 59"/>
    <w:basedOn w:val="a1"/>
    <w:uiPriority w:val="99"/>
    <w:rsid w:val="00D63D71"/>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9">
    <w:name w:val="List Table 5 Dark - Accent 69"/>
    <w:basedOn w:val="a1"/>
    <w:uiPriority w:val="99"/>
    <w:rsid w:val="00D63D71"/>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70">
    <w:name w:val="Список-таблица 6 цветная17"/>
    <w:basedOn w:val="a1"/>
    <w:uiPriority w:val="99"/>
    <w:rsid w:val="00D63D71"/>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9">
    <w:name w:val="List Table 6 Colorful - Accent 19"/>
    <w:basedOn w:val="a1"/>
    <w:uiPriority w:val="99"/>
    <w:rsid w:val="00D63D71"/>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9">
    <w:name w:val="List Table 6 Colorful - Accent 29"/>
    <w:basedOn w:val="a1"/>
    <w:uiPriority w:val="99"/>
    <w:rsid w:val="00D63D71"/>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9">
    <w:name w:val="List Table 6 Colorful - Accent 39"/>
    <w:basedOn w:val="a1"/>
    <w:uiPriority w:val="99"/>
    <w:rsid w:val="00D63D71"/>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9">
    <w:name w:val="List Table 6 Colorful - Accent 49"/>
    <w:basedOn w:val="a1"/>
    <w:uiPriority w:val="99"/>
    <w:rsid w:val="00D63D71"/>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9">
    <w:name w:val="List Table 6 Colorful - Accent 59"/>
    <w:basedOn w:val="a1"/>
    <w:uiPriority w:val="99"/>
    <w:rsid w:val="00D63D71"/>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9">
    <w:name w:val="List Table 6 Colorful - Accent 69"/>
    <w:basedOn w:val="a1"/>
    <w:uiPriority w:val="99"/>
    <w:rsid w:val="00D63D71"/>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70">
    <w:name w:val="Список-таблица 7 цветная17"/>
    <w:basedOn w:val="a1"/>
    <w:uiPriority w:val="99"/>
    <w:rsid w:val="00D63D71"/>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9">
    <w:name w:val="List Table 7 Colorful - Accent 19"/>
    <w:basedOn w:val="a1"/>
    <w:uiPriority w:val="99"/>
    <w:rsid w:val="00D63D71"/>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9">
    <w:name w:val="List Table 7 Colorful - Accent 29"/>
    <w:basedOn w:val="a1"/>
    <w:uiPriority w:val="99"/>
    <w:rsid w:val="00D63D71"/>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9">
    <w:name w:val="List Table 7 Colorful - Accent 39"/>
    <w:basedOn w:val="a1"/>
    <w:uiPriority w:val="99"/>
    <w:rsid w:val="00D63D71"/>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9">
    <w:name w:val="List Table 7 Colorful - Accent 49"/>
    <w:basedOn w:val="a1"/>
    <w:uiPriority w:val="99"/>
    <w:rsid w:val="00D63D71"/>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9">
    <w:name w:val="List Table 7 Colorful - Accent 59"/>
    <w:basedOn w:val="a1"/>
    <w:uiPriority w:val="99"/>
    <w:rsid w:val="00D63D71"/>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9">
    <w:name w:val="List Table 7 Colorful - Accent 69"/>
    <w:basedOn w:val="a1"/>
    <w:uiPriority w:val="99"/>
    <w:rsid w:val="00D63D71"/>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9">
    <w:name w:val="Lined - Accent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9">
    <w:name w:val="Lined - Accent 1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9">
    <w:name w:val="Lined - Accent 2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9">
    <w:name w:val="Lined - Accent 3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9">
    <w:name w:val="Lined - Accent 4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9">
    <w:name w:val="Lined - Accent 5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9">
    <w:name w:val="Lined - Accent 69"/>
    <w:basedOn w:val="a1"/>
    <w:uiPriority w:val="99"/>
    <w:rsid w:val="00D63D71"/>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9">
    <w:name w:val="Bordered &amp; Lined - Accent9"/>
    <w:basedOn w:val="a1"/>
    <w:uiPriority w:val="99"/>
    <w:rsid w:val="00D63D71"/>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9">
    <w:name w:val="Bordered &amp; Lined - Accent 19"/>
    <w:basedOn w:val="a1"/>
    <w:uiPriority w:val="99"/>
    <w:rsid w:val="00D63D71"/>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9">
    <w:name w:val="Bordered &amp; Lined - Accent 29"/>
    <w:basedOn w:val="a1"/>
    <w:uiPriority w:val="99"/>
    <w:rsid w:val="00D63D71"/>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9">
    <w:name w:val="Bordered &amp; Lined - Accent 39"/>
    <w:basedOn w:val="a1"/>
    <w:uiPriority w:val="99"/>
    <w:rsid w:val="00D63D71"/>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9">
    <w:name w:val="Bordered &amp; Lined - Accent 49"/>
    <w:basedOn w:val="a1"/>
    <w:uiPriority w:val="99"/>
    <w:rsid w:val="00D63D71"/>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9">
    <w:name w:val="Bordered &amp; Lined - Accent 59"/>
    <w:basedOn w:val="a1"/>
    <w:uiPriority w:val="99"/>
    <w:rsid w:val="00D63D71"/>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9">
    <w:name w:val="Bordered &amp; Lined - Accent 69"/>
    <w:basedOn w:val="a1"/>
    <w:uiPriority w:val="99"/>
    <w:rsid w:val="00D63D71"/>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9">
    <w:name w:val="Bordered9"/>
    <w:basedOn w:val="a1"/>
    <w:uiPriority w:val="99"/>
    <w:rsid w:val="00D63D71"/>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9">
    <w:name w:val="Bordered - Accent 19"/>
    <w:basedOn w:val="a1"/>
    <w:uiPriority w:val="99"/>
    <w:rsid w:val="00D63D71"/>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9">
    <w:name w:val="Bordered - Accent 29"/>
    <w:basedOn w:val="a1"/>
    <w:uiPriority w:val="99"/>
    <w:rsid w:val="00D63D71"/>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9">
    <w:name w:val="Bordered - Accent 39"/>
    <w:basedOn w:val="a1"/>
    <w:uiPriority w:val="99"/>
    <w:rsid w:val="00D63D71"/>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9">
    <w:name w:val="Bordered - Accent 49"/>
    <w:basedOn w:val="a1"/>
    <w:uiPriority w:val="99"/>
    <w:rsid w:val="00D63D71"/>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9">
    <w:name w:val="Bordered - Accent 59"/>
    <w:basedOn w:val="a1"/>
    <w:uiPriority w:val="99"/>
    <w:rsid w:val="00D63D71"/>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9">
    <w:name w:val="Bordered - Accent 69"/>
    <w:basedOn w:val="a1"/>
    <w:uiPriority w:val="99"/>
    <w:rsid w:val="00D63D71"/>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223">
    <w:name w:val="Нет списка22"/>
    <w:next w:val="a2"/>
    <w:uiPriority w:val="99"/>
    <w:semiHidden/>
    <w:unhideWhenUsed/>
    <w:rsid w:val="00992485"/>
  </w:style>
  <w:style w:type="table" w:customStyle="1" w:styleId="242">
    <w:name w:val="Сетка таблицы24"/>
    <w:basedOn w:val="a1"/>
    <w:next w:val="afd"/>
    <w:rsid w:val="0099248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2"/>
    <w:uiPriority w:val="99"/>
    <w:semiHidden/>
    <w:unhideWhenUsed/>
    <w:rsid w:val="00AB4CC7"/>
  </w:style>
  <w:style w:type="numbering" w:customStyle="1" w:styleId="243">
    <w:name w:val="Нет списка24"/>
    <w:next w:val="a2"/>
    <w:uiPriority w:val="99"/>
    <w:semiHidden/>
    <w:unhideWhenUsed/>
    <w:rsid w:val="00AB4CC7"/>
  </w:style>
  <w:style w:type="numbering" w:customStyle="1" w:styleId="252">
    <w:name w:val="Нет списка25"/>
    <w:next w:val="a2"/>
    <w:uiPriority w:val="99"/>
    <w:semiHidden/>
    <w:unhideWhenUsed/>
    <w:rsid w:val="00BD4ED9"/>
  </w:style>
  <w:style w:type="table" w:customStyle="1" w:styleId="TableNormal6">
    <w:name w:val="Table Normal6"/>
    <w:uiPriority w:val="2"/>
    <w:semiHidden/>
    <w:unhideWhenUsed/>
    <w:qFormat/>
    <w:rsid w:val="00BD4ED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62">
    <w:name w:val="Нет списка26"/>
    <w:next w:val="a2"/>
    <w:uiPriority w:val="99"/>
    <w:semiHidden/>
    <w:unhideWhenUsed/>
    <w:rsid w:val="00E26D44"/>
  </w:style>
  <w:style w:type="numbering" w:customStyle="1" w:styleId="1113">
    <w:name w:val="Нет списка111"/>
    <w:next w:val="a2"/>
    <w:uiPriority w:val="99"/>
    <w:semiHidden/>
    <w:unhideWhenUsed/>
    <w:rsid w:val="00E26D44"/>
  </w:style>
  <w:style w:type="paragraph" w:customStyle="1" w:styleId="123">
    <w:name w:val="Заголовок 12"/>
    <w:basedOn w:val="a"/>
    <w:uiPriority w:val="1"/>
    <w:qFormat/>
    <w:rsid w:val="00E26D44"/>
    <w:pPr>
      <w:autoSpaceDE w:val="0"/>
      <w:autoSpaceDN w:val="0"/>
      <w:spacing w:after="0" w:line="319" w:lineRule="exact"/>
      <w:ind w:left="1120"/>
      <w:jc w:val="both"/>
      <w:outlineLvl w:val="1"/>
    </w:pPr>
    <w:rPr>
      <w:rFonts w:ascii="Times New Roman" w:eastAsia="Times New Roman" w:hAnsi="Times New Roman"/>
      <w:b/>
      <w:bCs/>
      <w:sz w:val="28"/>
      <w:szCs w:val="28"/>
      <w:lang w:val="ru-RU"/>
    </w:rPr>
  </w:style>
  <w:style w:type="table" w:customStyle="1" w:styleId="253">
    <w:name w:val="Сетка таблицы25"/>
    <w:basedOn w:val="a1"/>
    <w:next w:val="afd"/>
    <w:uiPriority w:val="59"/>
    <w:rsid w:val="00E26D4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uiPriority w:val="2"/>
    <w:semiHidden/>
    <w:qFormat/>
    <w:rsid w:val="00E26D44"/>
    <w:pPr>
      <w:widowControl w:val="0"/>
      <w:autoSpaceDE w:val="0"/>
      <w:autoSpaceDN w:val="0"/>
    </w:pPr>
    <w:rPr>
      <w:sz w:val="22"/>
      <w:szCs w:val="22"/>
      <w:lang w:val="en-US" w:eastAsia="en-US"/>
    </w:rPr>
    <w:tblPr>
      <w:tblCellMar>
        <w:top w:w="0" w:type="dxa"/>
        <w:left w:w="0" w:type="dxa"/>
        <w:bottom w:w="0" w:type="dxa"/>
        <w:right w:w="0" w:type="dxa"/>
      </w:tblCellMar>
    </w:tblPr>
  </w:style>
  <w:style w:type="character" w:customStyle="1" w:styleId="hgkelc">
    <w:name w:val="hgkelc"/>
    <w:rsid w:val="00E26D44"/>
  </w:style>
  <w:style w:type="paragraph" w:customStyle="1" w:styleId="affffff">
    <w:name w:val="a"/>
    <w:basedOn w:val="a"/>
    <w:rsid w:val="00E26D44"/>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f2">
    <w:name w:val="1Стиль"/>
    <w:basedOn w:val="a4"/>
    <w:qFormat/>
    <w:rsid w:val="00E26D44"/>
    <w:pPr>
      <w:widowControl/>
      <w:tabs>
        <w:tab w:val="left" w:pos="-284"/>
        <w:tab w:val="left" w:pos="-142"/>
      </w:tabs>
      <w:spacing w:after="0" w:line="240" w:lineRule="auto"/>
      <w:ind w:left="0" w:firstLine="709"/>
      <w:jc w:val="both"/>
    </w:pPr>
    <w:rPr>
      <w:rFonts w:ascii="Times New Roman" w:hAnsi="Times New Roman"/>
      <w:bCs/>
      <w:sz w:val="28"/>
      <w:szCs w:val="28"/>
      <w:lang w:val="ru-RU" w:eastAsia="zh-CN"/>
    </w:rPr>
  </w:style>
  <w:style w:type="character" w:customStyle="1" w:styleId="path-separator">
    <w:name w:val="path-separator"/>
    <w:rsid w:val="00E26D44"/>
  </w:style>
  <w:style w:type="character" w:customStyle="1" w:styleId="l9ipkfa">
    <w:name w:val="l9ipkfa"/>
    <w:rsid w:val="00E26D44"/>
  </w:style>
  <w:style w:type="numbering" w:customStyle="1" w:styleId="272">
    <w:name w:val="Нет списка27"/>
    <w:next w:val="a2"/>
    <w:uiPriority w:val="99"/>
    <w:semiHidden/>
    <w:unhideWhenUsed/>
    <w:rsid w:val="00E26D44"/>
  </w:style>
  <w:style w:type="paragraph" w:customStyle="1" w:styleId="c31">
    <w:name w:val="c31"/>
    <w:basedOn w:val="a"/>
    <w:rsid w:val="00E26D44"/>
    <w:pPr>
      <w:widowControl/>
      <w:spacing w:before="100" w:beforeAutospacing="1" w:after="100" w:afterAutospacing="1" w:line="240" w:lineRule="auto"/>
    </w:pPr>
    <w:rPr>
      <w:rFonts w:ascii="Times New Roman" w:eastAsia="Times New Roman" w:hAnsi="Times New Roman"/>
      <w:sz w:val="24"/>
      <w:szCs w:val="24"/>
      <w:lang w:val="ru-RU" w:eastAsia="ru-RU"/>
    </w:rPr>
  </w:style>
  <w:style w:type="numbering" w:customStyle="1" w:styleId="280">
    <w:name w:val="Нет списка28"/>
    <w:next w:val="a2"/>
    <w:uiPriority w:val="99"/>
    <w:semiHidden/>
    <w:unhideWhenUsed/>
    <w:rsid w:val="00817B32"/>
  </w:style>
  <w:style w:type="table" w:customStyle="1" w:styleId="TableGridLight10">
    <w:name w:val="Table Grid Light10"/>
    <w:basedOn w:val="a1"/>
    <w:uiPriority w:val="59"/>
    <w:rsid w:val="00817B32"/>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
    <w:name w:val="Таблица простая 118"/>
    <w:basedOn w:val="a1"/>
    <w:uiPriority w:val="59"/>
    <w:rsid w:val="00817B32"/>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8">
    <w:name w:val="Таблица простая 218"/>
    <w:basedOn w:val="a1"/>
    <w:uiPriority w:val="59"/>
    <w:rsid w:val="00817B32"/>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8">
    <w:name w:val="Таблица простая 418"/>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8">
    <w:name w:val="Таблица простая 518"/>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8">
    <w:name w:val="Таблица-сетка 1 светлая18"/>
    <w:basedOn w:val="a1"/>
    <w:uiPriority w:val="99"/>
    <w:rsid w:val="00817B32"/>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0">
    <w:name w:val="Grid Table 1 Light - Accent 110"/>
    <w:basedOn w:val="a1"/>
    <w:uiPriority w:val="99"/>
    <w:rsid w:val="00817B32"/>
    <w:rPr>
      <w:sz w:val="22"/>
      <w:szCs w:val="22"/>
      <w:lang w:eastAsia="en-US"/>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0">
    <w:name w:val="Grid Table 1 Light - Accent 210"/>
    <w:basedOn w:val="a1"/>
    <w:uiPriority w:val="99"/>
    <w:rsid w:val="00817B32"/>
    <w:rPr>
      <w:sz w:val="22"/>
      <w:szCs w:val="22"/>
      <w:lang w:eastAsia="en-US"/>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0">
    <w:name w:val="Grid Table 1 Light - Accent 310"/>
    <w:basedOn w:val="a1"/>
    <w:uiPriority w:val="99"/>
    <w:rsid w:val="00817B32"/>
    <w:rPr>
      <w:sz w:val="22"/>
      <w:szCs w:val="22"/>
      <w:lang w:eastAsia="en-US"/>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0">
    <w:name w:val="Grid Table 1 Light - Accent 410"/>
    <w:basedOn w:val="a1"/>
    <w:uiPriority w:val="99"/>
    <w:rsid w:val="00817B32"/>
    <w:rPr>
      <w:sz w:val="22"/>
      <w:szCs w:val="22"/>
      <w:lang w:eastAsia="en-US"/>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0">
    <w:name w:val="Grid Table 1 Light - Accent 510"/>
    <w:basedOn w:val="a1"/>
    <w:uiPriority w:val="99"/>
    <w:rsid w:val="00817B32"/>
    <w:rPr>
      <w:sz w:val="22"/>
      <w:szCs w:val="22"/>
      <w:lang w:eastAsia="en-US"/>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0">
    <w:name w:val="Grid Table 1 Light - Accent 610"/>
    <w:basedOn w:val="a1"/>
    <w:uiPriority w:val="99"/>
    <w:rsid w:val="00817B32"/>
    <w:rPr>
      <w:sz w:val="22"/>
      <w:szCs w:val="22"/>
      <w:lang w:eastAsia="en-US"/>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8">
    <w:name w:val="Таблица-сетка 218"/>
    <w:basedOn w:val="a1"/>
    <w:uiPriority w:val="99"/>
    <w:rsid w:val="00817B32"/>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0">
    <w:name w:val="Grid Table 2 - Accent 110"/>
    <w:basedOn w:val="a1"/>
    <w:uiPriority w:val="99"/>
    <w:rsid w:val="00817B32"/>
    <w:rPr>
      <w:sz w:val="22"/>
      <w:szCs w:val="22"/>
      <w:lang w:eastAsia="en-US"/>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10">
    <w:name w:val="Grid Table 2 - Accent 210"/>
    <w:basedOn w:val="a1"/>
    <w:uiPriority w:val="99"/>
    <w:rsid w:val="00817B32"/>
    <w:rPr>
      <w:sz w:val="22"/>
      <w:szCs w:val="22"/>
      <w:lang w:eastAsia="en-US"/>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10">
    <w:name w:val="Grid Table 2 - Accent 310"/>
    <w:basedOn w:val="a1"/>
    <w:uiPriority w:val="99"/>
    <w:rsid w:val="00817B32"/>
    <w:rPr>
      <w:sz w:val="22"/>
      <w:szCs w:val="22"/>
      <w:lang w:eastAsia="en-US"/>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10">
    <w:name w:val="Grid Table 2 - Accent 410"/>
    <w:basedOn w:val="a1"/>
    <w:uiPriority w:val="99"/>
    <w:rsid w:val="00817B32"/>
    <w:rPr>
      <w:sz w:val="22"/>
      <w:szCs w:val="22"/>
      <w:lang w:eastAsia="en-US"/>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10">
    <w:name w:val="Grid Table 2 - Accent 510"/>
    <w:basedOn w:val="a1"/>
    <w:uiPriority w:val="99"/>
    <w:rsid w:val="00817B32"/>
    <w:rPr>
      <w:sz w:val="22"/>
      <w:szCs w:val="22"/>
      <w:lang w:eastAsia="en-US"/>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10">
    <w:name w:val="Grid Table 2 - Accent 610"/>
    <w:basedOn w:val="a1"/>
    <w:uiPriority w:val="99"/>
    <w:rsid w:val="00817B32"/>
    <w:rPr>
      <w:sz w:val="22"/>
      <w:szCs w:val="22"/>
      <w:lang w:eastAsia="en-US"/>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8">
    <w:name w:val="Таблица-сетка 318"/>
    <w:basedOn w:val="a1"/>
    <w:uiPriority w:val="99"/>
    <w:rsid w:val="00817B32"/>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0">
    <w:name w:val="Grid Table 3 - Accent 110"/>
    <w:basedOn w:val="a1"/>
    <w:uiPriority w:val="99"/>
    <w:rsid w:val="00817B32"/>
    <w:rPr>
      <w:sz w:val="22"/>
      <w:szCs w:val="22"/>
      <w:lang w:eastAsia="en-US"/>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10">
    <w:name w:val="Grid Table 3 - Accent 210"/>
    <w:basedOn w:val="a1"/>
    <w:uiPriority w:val="99"/>
    <w:rsid w:val="00817B32"/>
    <w:rPr>
      <w:sz w:val="22"/>
      <w:szCs w:val="22"/>
      <w:lang w:eastAsia="en-US"/>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10">
    <w:name w:val="Grid Table 3 - Accent 310"/>
    <w:basedOn w:val="a1"/>
    <w:uiPriority w:val="99"/>
    <w:rsid w:val="00817B32"/>
    <w:rPr>
      <w:sz w:val="22"/>
      <w:szCs w:val="22"/>
      <w:lang w:eastAsia="en-US"/>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10">
    <w:name w:val="Grid Table 3 - Accent 410"/>
    <w:basedOn w:val="a1"/>
    <w:uiPriority w:val="99"/>
    <w:rsid w:val="00817B32"/>
    <w:rPr>
      <w:sz w:val="22"/>
      <w:szCs w:val="22"/>
      <w:lang w:eastAsia="en-US"/>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10">
    <w:name w:val="Grid Table 3 - Accent 510"/>
    <w:basedOn w:val="a1"/>
    <w:uiPriority w:val="99"/>
    <w:rsid w:val="00817B32"/>
    <w:rPr>
      <w:sz w:val="22"/>
      <w:szCs w:val="22"/>
      <w:lang w:eastAsia="en-US"/>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10">
    <w:name w:val="Grid Table 3 - Accent 610"/>
    <w:basedOn w:val="a1"/>
    <w:uiPriority w:val="99"/>
    <w:rsid w:val="00817B32"/>
    <w:rPr>
      <w:sz w:val="22"/>
      <w:szCs w:val="22"/>
      <w:lang w:eastAsia="en-US"/>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8">
    <w:name w:val="Таблица-сетка 418"/>
    <w:basedOn w:val="a1"/>
    <w:uiPriority w:val="59"/>
    <w:rsid w:val="00817B32"/>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0">
    <w:name w:val="Grid Table 4 - Accent 110"/>
    <w:basedOn w:val="a1"/>
    <w:uiPriority w:val="59"/>
    <w:rsid w:val="00817B32"/>
    <w:rPr>
      <w:sz w:val="22"/>
      <w:szCs w:val="22"/>
      <w:lang w:eastAsia="en-US"/>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10">
    <w:name w:val="Grid Table 4 - Accent 210"/>
    <w:basedOn w:val="a1"/>
    <w:uiPriority w:val="59"/>
    <w:rsid w:val="00817B32"/>
    <w:rPr>
      <w:sz w:val="22"/>
      <w:szCs w:val="22"/>
      <w:lang w:eastAsia="en-US"/>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10">
    <w:name w:val="Grid Table 4 - Accent 310"/>
    <w:basedOn w:val="a1"/>
    <w:uiPriority w:val="59"/>
    <w:rsid w:val="00817B32"/>
    <w:rPr>
      <w:sz w:val="22"/>
      <w:szCs w:val="22"/>
      <w:lang w:eastAsia="en-US"/>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10">
    <w:name w:val="Grid Table 4 - Accent 410"/>
    <w:basedOn w:val="a1"/>
    <w:uiPriority w:val="59"/>
    <w:rsid w:val="00817B32"/>
    <w:rPr>
      <w:sz w:val="22"/>
      <w:szCs w:val="22"/>
      <w:lang w:eastAsia="en-US"/>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10">
    <w:name w:val="Grid Table 4 - Accent 510"/>
    <w:basedOn w:val="a1"/>
    <w:uiPriority w:val="59"/>
    <w:rsid w:val="00817B32"/>
    <w:rPr>
      <w:sz w:val="22"/>
      <w:szCs w:val="22"/>
      <w:lang w:eastAsia="en-US"/>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10">
    <w:name w:val="Grid Table 4 - Accent 610"/>
    <w:basedOn w:val="a1"/>
    <w:uiPriority w:val="59"/>
    <w:rsid w:val="00817B32"/>
    <w:rPr>
      <w:sz w:val="22"/>
      <w:szCs w:val="22"/>
      <w:lang w:eastAsia="en-US"/>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8">
    <w:name w:val="Таблица-сетка 5 темная18"/>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0">
    <w:name w:val="Grid Table 5 Dark- Accent 1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10">
    <w:name w:val="Grid Table 5 Dark - Accent 2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10">
    <w:name w:val="Grid Table 5 Dark - Accent 3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10">
    <w:name w:val="Grid Table 5 Dark- Accent 4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10">
    <w:name w:val="Grid Table 5 Dark - Accent 5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10">
    <w:name w:val="Grid Table 5 Dark - Accent 610"/>
    <w:basedOn w:val="a1"/>
    <w:uiPriority w:val="99"/>
    <w:rsid w:val="00817B32"/>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8">
    <w:name w:val="Таблица-сетка 6 цветная18"/>
    <w:basedOn w:val="a1"/>
    <w:uiPriority w:val="99"/>
    <w:rsid w:val="00817B32"/>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0">
    <w:name w:val="Grid Table 6 Colorful - Accent 110"/>
    <w:basedOn w:val="a1"/>
    <w:uiPriority w:val="99"/>
    <w:rsid w:val="00817B32"/>
    <w:rPr>
      <w:sz w:val="22"/>
      <w:szCs w:val="22"/>
      <w:lang w:eastAsia="en-US"/>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10">
    <w:name w:val="Grid Table 6 Colorful - Accent 210"/>
    <w:basedOn w:val="a1"/>
    <w:uiPriority w:val="99"/>
    <w:rsid w:val="00817B32"/>
    <w:rPr>
      <w:sz w:val="22"/>
      <w:szCs w:val="22"/>
      <w:lang w:eastAsia="en-US"/>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10">
    <w:name w:val="Grid Table 6 Colorful - Accent 310"/>
    <w:basedOn w:val="a1"/>
    <w:uiPriority w:val="99"/>
    <w:rsid w:val="00817B32"/>
    <w:rPr>
      <w:sz w:val="22"/>
      <w:szCs w:val="22"/>
      <w:lang w:eastAsia="en-US"/>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10">
    <w:name w:val="Grid Table 6 Colorful - Accent 410"/>
    <w:basedOn w:val="a1"/>
    <w:uiPriority w:val="99"/>
    <w:rsid w:val="00817B32"/>
    <w:rPr>
      <w:sz w:val="22"/>
      <w:szCs w:val="22"/>
      <w:lang w:eastAsia="en-US"/>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10">
    <w:name w:val="Grid Table 6 Colorful - Accent 510"/>
    <w:basedOn w:val="a1"/>
    <w:uiPriority w:val="99"/>
    <w:rsid w:val="00817B32"/>
    <w:rPr>
      <w:sz w:val="22"/>
      <w:szCs w:val="22"/>
      <w:lang w:eastAsia="en-US"/>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10">
    <w:name w:val="Grid Table 6 Colorful - Accent 610"/>
    <w:basedOn w:val="a1"/>
    <w:uiPriority w:val="99"/>
    <w:rsid w:val="00817B32"/>
    <w:rPr>
      <w:sz w:val="22"/>
      <w:szCs w:val="22"/>
      <w:lang w:eastAsia="en-US"/>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18">
    <w:name w:val="Таблица-сетка 7 цветная18"/>
    <w:basedOn w:val="a1"/>
    <w:uiPriority w:val="99"/>
    <w:rsid w:val="00817B32"/>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0">
    <w:name w:val="Grid Table 7 Colorful - Accent 110"/>
    <w:basedOn w:val="a1"/>
    <w:uiPriority w:val="99"/>
    <w:rsid w:val="00817B32"/>
    <w:rPr>
      <w:sz w:val="22"/>
      <w:szCs w:val="22"/>
      <w:lang w:eastAsia="en-US"/>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10">
    <w:name w:val="Grid Table 7 Colorful - Accent 210"/>
    <w:basedOn w:val="a1"/>
    <w:uiPriority w:val="99"/>
    <w:rsid w:val="00817B32"/>
    <w:rPr>
      <w:sz w:val="22"/>
      <w:szCs w:val="22"/>
      <w:lang w:eastAsia="en-US"/>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10">
    <w:name w:val="Grid Table 7 Colorful - Accent 310"/>
    <w:basedOn w:val="a1"/>
    <w:uiPriority w:val="99"/>
    <w:rsid w:val="00817B32"/>
    <w:rPr>
      <w:sz w:val="22"/>
      <w:szCs w:val="22"/>
      <w:lang w:eastAsia="en-US"/>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10">
    <w:name w:val="Grid Table 7 Colorful - Accent 410"/>
    <w:basedOn w:val="a1"/>
    <w:uiPriority w:val="99"/>
    <w:rsid w:val="00817B32"/>
    <w:rPr>
      <w:sz w:val="22"/>
      <w:szCs w:val="22"/>
      <w:lang w:eastAsia="en-US"/>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10">
    <w:name w:val="Grid Table 7 Colorful - Accent 510"/>
    <w:basedOn w:val="a1"/>
    <w:uiPriority w:val="99"/>
    <w:rsid w:val="00817B32"/>
    <w:rPr>
      <w:sz w:val="22"/>
      <w:szCs w:val="22"/>
      <w:lang w:eastAsia="en-US"/>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10">
    <w:name w:val="Grid Table 7 Colorful - Accent 610"/>
    <w:basedOn w:val="a1"/>
    <w:uiPriority w:val="99"/>
    <w:rsid w:val="00817B32"/>
    <w:rPr>
      <w:sz w:val="22"/>
      <w:szCs w:val="22"/>
      <w:lang w:eastAsia="en-US"/>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80">
    <w:name w:val="Список-таблица 1 светлая18"/>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0">
    <w:name w:val="List Table 1 Light - Accent 1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10">
    <w:name w:val="List Table 1 Light - Accent 2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10">
    <w:name w:val="List Table 1 Light - Accent 3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10">
    <w:name w:val="List Table 1 Light - Accent 4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10">
    <w:name w:val="List Table 1 Light - Accent 5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10">
    <w:name w:val="List Table 1 Light - Accent 610"/>
    <w:basedOn w:val="a1"/>
    <w:uiPriority w:val="99"/>
    <w:rsid w:val="00817B32"/>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80">
    <w:name w:val="Список-таблица 218"/>
    <w:basedOn w:val="a1"/>
    <w:uiPriority w:val="99"/>
    <w:rsid w:val="00817B32"/>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0">
    <w:name w:val="List Table 2 - Accent 110"/>
    <w:basedOn w:val="a1"/>
    <w:uiPriority w:val="99"/>
    <w:rsid w:val="00817B32"/>
    <w:rPr>
      <w:sz w:val="22"/>
      <w:szCs w:val="22"/>
      <w:lang w:eastAsia="en-US"/>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10">
    <w:name w:val="List Table 2 - Accent 210"/>
    <w:basedOn w:val="a1"/>
    <w:uiPriority w:val="99"/>
    <w:rsid w:val="00817B32"/>
    <w:rPr>
      <w:sz w:val="22"/>
      <w:szCs w:val="22"/>
      <w:lang w:eastAsia="en-US"/>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10">
    <w:name w:val="List Table 2 - Accent 310"/>
    <w:basedOn w:val="a1"/>
    <w:uiPriority w:val="99"/>
    <w:rsid w:val="00817B32"/>
    <w:rPr>
      <w:sz w:val="22"/>
      <w:szCs w:val="22"/>
      <w:lang w:eastAsia="en-US"/>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10">
    <w:name w:val="List Table 2 - Accent 410"/>
    <w:basedOn w:val="a1"/>
    <w:uiPriority w:val="99"/>
    <w:rsid w:val="00817B32"/>
    <w:rPr>
      <w:sz w:val="22"/>
      <w:szCs w:val="22"/>
      <w:lang w:eastAsia="en-US"/>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10">
    <w:name w:val="List Table 2 - Accent 510"/>
    <w:basedOn w:val="a1"/>
    <w:uiPriority w:val="99"/>
    <w:rsid w:val="00817B32"/>
    <w:rPr>
      <w:sz w:val="22"/>
      <w:szCs w:val="22"/>
      <w:lang w:eastAsia="en-US"/>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10">
    <w:name w:val="List Table 2 - Accent 610"/>
    <w:basedOn w:val="a1"/>
    <w:uiPriority w:val="99"/>
    <w:rsid w:val="00817B32"/>
    <w:rPr>
      <w:sz w:val="22"/>
      <w:szCs w:val="22"/>
      <w:lang w:eastAsia="en-US"/>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80">
    <w:name w:val="Список-таблица 318"/>
    <w:basedOn w:val="a1"/>
    <w:uiPriority w:val="99"/>
    <w:rsid w:val="00817B32"/>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0">
    <w:name w:val="List Table 3 - Accent 110"/>
    <w:basedOn w:val="a1"/>
    <w:uiPriority w:val="99"/>
    <w:rsid w:val="00817B32"/>
    <w:rPr>
      <w:sz w:val="22"/>
      <w:szCs w:val="22"/>
      <w:lang w:eastAsia="en-US"/>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10">
    <w:name w:val="List Table 3 - Accent 210"/>
    <w:basedOn w:val="a1"/>
    <w:uiPriority w:val="99"/>
    <w:rsid w:val="00817B32"/>
    <w:rPr>
      <w:sz w:val="22"/>
      <w:szCs w:val="22"/>
      <w:lang w:eastAsia="en-US"/>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10">
    <w:name w:val="List Table 3 - Accent 310"/>
    <w:basedOn w:val="a1"/>
    <w:uiPriority w:val="99"/>
    <w:rsid w:val="00817B32"/>
    <w:rPr>
      <w:sz w:val="22"/>
      <w:szCs w:val="22"/>
      <w:lang w:eastAsia="en-US"/>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10">
    <w:name w:val="List Table 3 - Accent 410"/>
    <w:basedOn w:val="a1"/>
    <w:uiPriority w:val="99"/>
    <w:rsid w:val="00817B32"/>
    <w:rPr>
      <w:sz w:val="22"/>
      <w:szCs w:val="22"/>
      <w:lang w:eastAsia="en-US"/>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10">
    <w:name w:val="List Table 3 - Accent 510"/>
    <w:basedOn w:val="a1"/>
    <w:uiPriority w:val="99"/>
    <w:rsid w:val="00817B32"/>
    <w:rPr>
      <w:sz w:val="22"/>
      <w:szCs w:val="22"/>
      <w:lang w:eastAsia="en-US"/>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10">
    <w:name w:val="List Table 3 - Accent 610"/>
    <w:basedOn w:val="a1"/>
    <w:uiPriority w:val="99"/>
    <w:rsid w:val="00817B32"/>
    <w:rPr>
      <w:sz w:val="22"/>
      <w:szCs w:val="22"/>
      <w:lang w:eastAsia="en-US"/>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80">
    <w:name w:val="Список-таблица 418"/>
    <w:basedOn w:val="a1"/>
    <w:uiPriority w:val="99"/>
    <w:rsid w:val="00817B32"/>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0">
    <w:name w:val="List Table 4 - Accent 110"/>
    <w:basedOn w:val="a1"/>
    <w:uiPriority w:val="99"/>
    <w:rsid w:val="00817B32"/>
    <w:rPr>
      <w:sz w:val="22"/>
      <w:szCs w:val="22"/>
      <w:lang w:eastAsia="en-US"/>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10">
    <w:name w:val="List Table 4 - Accent 210"/>
    <w:basedOn w:val="a1"/>
    <w:uiPriority w:val="99"/>
    <w:rsid w:val="00817B32"/>
    <w:rPr>
      <w:sz w:val="22"/>
      <w:szCs w:val="22"/>
      <w:lang w:eastAsia="en-US"/>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10">
    <w:name w:val="List Table 4 - Accent 310"/>
    <w:basedOn w:val="a1"/>
    <w:uiPriority w:val="99"/>
    <w:rsid w:val="00817B32"/>
    <w:rPr>
      <w:sz w:val="22"/>
      <w:szCs w:val="22"/>
      <w:lang w:eastAsia="en-US"/>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10">
    <w:name w:val="List Table 4 - Accent 410"/>
    <w:basedOn w:val="a1"/>
    <w:uiPriority w:val="99"/>
    <w:rsid w:val="00817B32"/>
    <w:rPr>
      <w:sz w:val="22"/>
      <w:szCs w:val="22"/>
      <w:lang w:eastAsia="en-US"/>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10">
    <w:name w:val="List Table 4 - Accent 510"/>
    <w:basedOn w:val="a1"/>
    <w:uiPriority w:val="99"/>
    <w:rsid w:val="00817B32"/>
    <w:rPr>
      <w:sz w:val="22"/>
      <w:szCs w:val="22"/>
      <w:lang w:eastAsia="en-US"/>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10">
    <w:name w:val="List Table 4 - Accent 610"/>
    <w:basedOn w:val="a1"/>
    <w:uiPriority w:val="99"/>
    <w:rsid w:val="00817B32"/>
    <w:rPr>
      <w:sz w:val="22"/>
      <w:szCs w:val="22"/>
      <w:lang w:eastAsia="en-US"/>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80">
    <w:name w:val="Список-таблица 5 темная18"/>
    <w:basedOn w:val="a1"/>
    <w:uiPriority w:val="99"/>
    <w:rsid w:val="00817B32"/>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0">
    <w:name w:val="List Table 5 Dark - Accent 110"/>
    <w:basedOn w:val="a1"/>
    <w:uiPriority w:val="99"/>
    <w:rsid w:val="00817B32"/>
    <w:rPr>
      <w:sz w:val="22"/>
      <w:szCs w:val="22"/>
      <w:lang w:eastAsia="en-US"/>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10">
    <w:name w:val="List Table 5 Dark - Accent 210"/>
    <w:basedOn w:val="a1"/>
    <w:uiPriority w:val="99"/>
    <w:rsid w:val="00817B32"/>
    <w:rPr>
      <w:sz w:val="22"/>
      <w:szCs w:val="22"/>
      <w:lang w:eastAsia="en-US"/>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10">
    <w:name w:val="List Table 5 Dark - Accent 310"/>
    <w:basedOn w:val="a1"/>
    <w:uiPriority w:val="99"/>
    <w:rsid w:val="00817B32"/>
    <w:rPr>
      <w:sz w:val="22"/>
      <w:szCs w:val="22"/>
      <w:lang w:eastAsia="en-US"/>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10">
    <w:name w:val="List Table 5 Dark - Accent 410"/>
    <w:basedOn w:val="a1"/>
    <w:uiPriority w:val="99"/>
    <w:rsid w:val="00817B32"/>
    <w:rPr>
      <w:sz w:val="22"/>
      <w:szCs w:val="22"/>
      <w:lang w:eastAsia="en-US"/>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10">
    <w:name w:val="List Table 5 Dark - Accent 510"/>
    <w:basedOn w:val="a1"/>
    <w:uiPriority w:val="99"/>
    <w:rsid w:val="00817B32"/>
    <w:rPr>
      <w:sz w:val="22"/>
      <w:szCs w:val="22"/>
      <w:lang w:eastAsia="en-US"/>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10">
    <w:name w:val="List Table 5 Dark - Accent 610"/>
    <w:basedOn w:val="a1"/>
    <w:uiPriority w:val="99"/>
    <w:rsid w:val="00817B32"/>
    <w:rPr>
      <w:sz w:val="22"/>
      <w:szCs w:val="22"/>
      <w:lang w:eastAsia="en-US"/>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80">
    <w:name w:val="Список-таблица 6 цветная18"/>
    <w:basedOn w:val="a1"/>
    <w:uiPriority w:val="99"/>
    <w:rsid w:val="00817B32"/>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0">
    <w:name w:val="List Table 6 Colorful - Accent 110"/>
    <w:basedOn w:val="a1"/>
    <w:uiPriority w:val="99"/>
    <w:rsid w:val="00817B32"/>
    <w:rPr>
      <w:sz w:val="22"/>
      <w:szCs w:val="22"/>
      <w:lang w:eastAsia="en-US"/>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10">
    <w:name w:val="List Table 6 Colorful - Accent 210"/>
    <w:basedOn w:val="a1"/>
    <w:uiPriority w:val="99"/>
    <w:rsid w:val="00817B32"/>
    <w:rPr>
      <w:sz w:val="22"/>
      <w:szCs w:val="22"/>
      <w:lang w:eastAsia="en-US"/>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10">
    <w:name w:val="List Table 6 Colorful - Accent 310"/>
    <w:basedOn w:val="a1"/>
    <w:uiPriority w:val="99"/>
    <w:rsid w:val="00817B32"/>
    <w:rPr>
      <w:sz w:val="22"/>
      <w:szCs w:val="22"/>
      <w:lang w:eastAsia="en-US"/>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10">
    <w:name w:val="List Table 6 Colorful - Accent 410"/>
    <w:basedOn w:val="a1"/>
    <w:uiPriority w:val="99"/>
    <w:rsid w:val="00817B32"/>
    <w:rPr>
      <w:sz w:val="22"/>
      <w:szCs w:val="22"/>
      <w:lang w:eastAsia="en-US"/>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10">
    <w:name w:val="List Table 6 Colorful - Accent 510"/>
    <w:basedOn w:val="a1"/>
    <w:uiPriority w:val="99"/>
    <w:rsid w:val="00817B32"/>
    <w:rPr>
      <w:sz w:val="22"/>
      <w:szCs w:val="22"/>
      <w:lang w:eastAsia="en-US"/>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10">
    <w:name w:val="List Table 6 Colorful - Accent 610"/>
    <w:basedOn w:val="a1"/>
    <w:uiPriority w:val="99"/>
    <w:rsid w:val="00817B32"/>
    <w:rPr>
      <w:sz w:val="22"/>
      <w:szCs w:val="22"/>
      <w:lang w:eastAsia="en-US"/>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80">
    <w:name w:val="Список-таблица 7 цветная18"/>
    <w:basedOn w:val="a1"/>
    <w:uiPriority w:val="99"/>
    <w:rsid w:val="00817B32"/>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0">
    <w:name w:val="List Table 7 Colorful - Accent 110"/>
    <w:basedOn w:val="a1"/>
    <w:uiPriority w:val="99"/>
    <w:rsid w:val="00817B32"/>
    <w:rPr>
      <w:sz w:val="22"/>
      <w:szCs w:val="22"/>
      <w:lang w:eastAsia="en-US"/>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10">
    <w:name w:val="List Table 7 Colorful - Accent 210"/>
    <w:basedOn w:val="a1"/>
    <w:uiPriority w:val="99"/>
    <w:rsid w:val="00817B32"/>
    <w:rPr>
      <w:sz w:val="22"/>
      <w:szCs w:val="22"/>
      <w:lang w:eastAsia="en-US"/>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10">
    <w:name w:val="List Table 7 Colorful - Accent 310"/>
    <w:basedOn w:val="a1"/>
    <w:uiPriority w:val="99"/>
    <w:rsid w:val="00817B32"/>
    <w:rPr>
      <w:sz w:val="22"/>
      <w:szCs w:val="22"/>
      <w:lang w:eastAsia="en-US"/>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10">
    <w:name w:val="List Table 7 Colorful - Accent 410"/>
    <w:basedOn w:val="a1"/>
    <w:uiPriority w:val="99"/>
    <w:rsid w:val="00817B32"/>
    <w:rPr>
      <w:sz w:val="22"/>
      <w:szCs w:val="22"/>
      <w:lang w:eastAsia="en-US"/>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10">
    <w:name w:val="List Table 7 Colorful - Accent 510"/>
    <w:basedOn w:val="a1"/>
    <w:uiPriority w:val="99"/>
    <w:rsid w:val="00817B32"/>
    <w:rPr>
      <w:sz w:val="22"/>
      <w:szCs w:val="22"/>
      <w:lang w:eastAsia="en-US"/>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10">
    <w:name w:val="List Table 7 Colorful - Accent 610"/>
    <w:basedOn w:val="a1"/>
    <w:uiPriority w:val="99"/>
    <w:rsid w:val="00817B32"/>
    <w:rPr>
      <w:sz w:val="22"/>
      <w:szCs w:val="22"/>
      <w:lang w:eastAsia="en-US"/>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100">
    <w:name w:val="Lined - Accent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0">
    <w:name w:val="Lined - Accent 1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10">
    <w:name w:val="Lined - Accent 2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10">
    <w:name w:val="Lined - Accent 3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10">
    <w:name w:val="Lined - Accent 4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10">
    <w:name w:val="Lined - Accent 5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10">
    <w:name w:val="Lined - Accent 610"/>
    <w:basedOn w:val="a1"/>
    <w:uiPriority w:val="99"/>
    <w:rsid w:val="00817B32"/>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100">
    <w:name w:val="Bordered &amp; Lined - Accent10"/>
    <w:basedOn w:val="a1"/>
    <w:uiPriority w:val="99"/>
    <w:rsid w:val="00817B32"/>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0">
    <w:name w:val="Bordered &amp; Lined - Accent 110"/>
    <w:basedOn w:val="a1"/>
    <w:uiPriority w:val="99"/>
    <w:rsid w:val="00817B32"/>
    <w:rPr>
      <w:color w:val="404040"/>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10">
    <w:name w:val="Bordered &amp; Lined - Accent 210"/>
    <w:basedOn w:val="a1"/>
    <w:uiPriority w:val="99"/>
    <w:rsid w:val="00817B32"/>
    <w:rPr>
      <w:color w:val="404040"/>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10">
    <w:name w:val="Bordered &amp; Lined - Accent 310"/>
    <w:basedOn w:val="a1"/>
    <w:uiPriority w:val="99"/>
    <w:rsid w:val="00817B32"/>
    <w:rPr>
      <w:color w:val="404040"/>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10">
    <w:name w:val="Bordered &amp; Lined - Accent 410"/>
    <w:basedOn w:val="a1"/>
    <w:uiPriority w:val="99"/>
    <w:rsid w:val="00817B32"/>
    <w:rPr>
      <w:color w:val="404040"/>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10">
    <w:name w:val="Bordered &amp; Lined - Accent 510"/>
    <w:basedOn w:val="a1"/>
    <w:uiPriority w:val="99"/>
    <w:rsid w:val="00817B32"/>
    <w:rPr>
      <w:color w:val="404040"/>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10">
    <w:name w:val="Bordered &amp; Lined - Accent 610"/>
    <w:basedOn w:val="a1"/>
    <w:uiPriority w:val="99"/>
    <w:rsid w:val="00817B32"/>
    <w:rPr>
      <w:color w:val="404040"/>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10">
    <w:name w:val="Bordered10"/>
    <w:basedOn w:val="a1"/>
    <w:uiPriority w:val="99"/>
    <w:rsid w:val="00817B32"/>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0">
    <w:name w:val="Bordered - Accent 110"/>
    <w:basedOn w:val="a1"/>
    <w:uiPriority w:val="99"/>
    <w:rsid w:val="00817B32"/>
    <w:rPr>
      <w:sz w:val="22"/>
      <w:szCs w:val="22"/>
      <w:lang w:eastAsia="en-US"/>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0">
    <w:name w:val="Bordered - Accent 210"/>
    <w:basedOn w:val="a1"/>
    <w:uiPriority w:val="99"/>
    <w:rsid w:val="00817B32"/>
    <w:rPr>
      <w:sz w:val="22"/>
      <w:szCs w:val="22"/>
      <w:lang w:eastAsia="en-US"/>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0">
    <w:name w:val="Bordered - Accent 310"/>
    <w:basedOn w:val="a1"/>
    <w:uiPriority w:val="99"/>
    <w:rsid w:val="00817B32"/>
    <w:rPr>
      <w:sz w:val="22"/>
      <w:szCs w:val="22"/>
      <w:lang w:eastAsia="en-US"/>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0">
    <w:name w:val="Bordered - Accent 410"/>
    <w:basedOn w:val="a1"/>
    <w:uiPriority w:val="99"/>
    <w:rsid w:val="00817B32"/>
    <w:rPr>
      <w:sz w:val="22"/>
      <w:szCs w:val="22"/>
      <w:lang w:eastAsia="en-US"/>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0">
    <w:name w:val="Bordered - Accent 510"/>
    <w:basedOn w:val="a1"/>
    <w:uiPriority w:val="99"/>
    <w:rsid w:val="00817B32"/>
    <w:rPr>
      <w:sz w:val="22"/>
      <w:szCs w:val="22"/>
      <w:lang w:eastAsia="en-US"/>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0">
    <w:name w:val="Bordered - Accent 610"/>
    <w:basedOn w:val="a1"/>
    <w:uiPriority w:val="99"/>
    <w:rsid w:val="00817B32"/>
    <w:rPr>
      <w:sz w:val="22"/>
      <w:szCs w:val="22"/>
      <w:lang w:eastAsia="en-US"/>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EndnoteTextChar">
    <w:name w:val="Endnote Text Char"/>
    <w:uiPriority w:val="99"/>
    <w:rsid w:val="00817B32"/>
    <w:rPr>
      <w:sz w:val="20"/>
    </w:rPr>
  </w:style>
  <w:style w:type="paragraph" w:customStyle="1" w:styleId="affffff0">
    <w:name w:val="Таблица"/>
    <w:basedOn w:val="aff"/>
    <w:uiPriority w:val="99"/>
    <w:qFormat/>
    <w:rsid w:val="00817B32"/>
    <w:pPr>
      <w:tabs>
        <w:tab w:val="left" w:pos="4500"/>
        <w:tab w:val="left" w:pos="9180"/>
        <w:tab w:val="left" w:pos="9360"/>
      </w:tabs>
      <w:autoSpaceDE/>
      <w:autoSpaceDN/>
      <w:adjustRightInd/>
      <w:spacing w:line="194" w:lineRule="atLeast"/>
      <w:ind w:firstLine="0"/>
      <w:jc w:val="left"/>
    </w:pPr>
    <w:rPr>
      <w:rFonts w:eastAsia="Times New Roman"/>
      <w:sz w:val="19"/>
      <w:szCs w:val="19"/>
      <w:lang w:val="ru-RU" w:eastAsia="ru-RU"/>
    </w:rPr>
  </w:style>
  <w:style w:type="paragraph" w:styleId="affffff1">
    <w:name w:val="Message Header"/>
    <w:basedOn w:val="affffff0"/>
    <w:link w:val="affffff2"/>
    <w:rsid w:val="00817B32"/>
    <w:pPr>
      <w:jc w:val="center"/>
    </w:pPr>
    <w:rPr>
      <w:b/>
      <w:bCs/>
    </w:rPr>
  </w:style>
  <w:style w:type="character" w:customStyle="1" w:styleId="affffff2">
    <w:name w:val="Шапка Знак"/>
    <w:link w:val="affffff1"/>
    <w:rsid w:val="00817B32"/>
    <w:rPr>
      <w:rFonts w:ascii="NewtonCSanPin" w:eastAsia="Times New Roman" w:hAnsi="NewtonCSanPin"/>
      <w:b/>
      <w:bCs/>
      <w:color w:val="000000"/>
      <w:sz w:val="19"/>
      <w:szCs w:val="19"/>
    </w:rPr>
  </w:style>
  <w:style w:type="paragraph" w:customStyle="1" w:styleId="affffff3">
    <w:name w:val="Приложение"/>
    <w:basedOn w:val="1ff3"/>
    <w:qFormat/>
    <w:rsid w:val="00817B32"/>
    <w:pPr>
      <w:pageBreakBefore w:val="0"/>
      <w:spacing w:line="214" w:lineRule="atLeast"/>
      <w:ind w:left="3005"/>
      <w:jc w:val="left"/>
    </w:pPr>
    <w:rPr>
      <w:rFonts w:ascii="NewtonCSanPin" w:hAnsi="NewtonCSanPin" w:cs="NewtonCSanPin"/>
      <w:caps w:val="0"/>
      <w:sz w:val="21"/>
      <w:szCs w:val="21"/>
    </w:rPr>
  </w:style>
  <w:style w:type="paragraph" w:customStyle="1" w:styleId="1ff3">
    <w:name w:val="Заг 1"/>
    <w:basedOn w:val="aff"/>
    <w:qFormat/>
    <w:rsid w:val="00817B32"/>
    <w:pPr>
      <w:keepNext/>
      <w:pageBreakBefore/>
      <w:autoSpaceDE/>
      <w:autoSpaceDN/>
      <w:adjustRightInd/>
      <w:spacing w:after="170" w:line="296" w:lineRule="atLeast"/>
      <w:ind w:firstLine="0"/>
      <w:jc w:val="center"/>
    </w:pPr>
    <w:rPr>
      <w:rFonts w:ascii="PragmaticaC" w:eastAsia="Times New Roman" w:hAnsi="PragmaticaC" w:cs="PragmaticaC"/>
      <w:b/>
      <w:bCs/>
      <w:caps/>
      <w:sz w:val="26"/>
      <w:szCs w:val="26"/>
      <w:lang w:val="ru-RU" w:eastAsia="ru-RU"/>
    </w:rPr>
  </w:style>
  <w:style w:type="paragraph" w:styleId="affffff4">
    <w:name w:val="Signature"/>
    <w:basedOn w:val="aff"/>
    <w:link w:val="affffff5"/>
    <w:rsid w:val="00817B32"/>
    <w:pPr>
      <w:autoSpaceDE/>
      <w:autoSpaceDN/>
      <w:adjustRightInd/>
      <w:spacing w:before="57" w:line="194" w:lineRule="atLeast"/>
      <w:ind w:firstLine="0"/>
      <w:jc w:val="center"/>
    </w:pPr>
    <w:rPr>
      <w:rFonts w:eastAsia="Times New Roman"/>
      <w:sz w:val="19"/>
      <w:szCs w:val="19"/>
    </w:rPr>
  </w:style>
  <w:style w:type="character" w:customStyle="1" w:styleId="affffff5">
    <w:name w:val="Подпись Знак"/>
    <w:link w:val="affffff4"/>
    <w:rsid w:val="00817B32"/>
    <w:rPr>
      <w:rFonts w:ascii="NewtonCSanPin" w:eastAsia="Times New Roman" w:hAnsi="NewtonCSanPin"/>
      <w:color w:val="000000"/>
      <w:sz w:val="19"/>
      <w:szCs w:val="19"/>
    </w:rPr>
  </w:style>
  <w:style w:type="paragraph" w:customStyle="1" w:styleId="affffff6">
    <w:name w:val="В скобках"/>
    <w:basedOn w:val="affffff4"/>
    <w:qFormat/>
    <w:rsid w:val="00817B32"/>
    <w:pPr>
      <w:spacing w:line="174" w:lineRule="atLeast"/>
    </w:pPr>
    <w:rPr>
      <w:sz w:val="17"/>
      <w:szCs w:val="17"/>
    </w:rPr>
  </w:style>
  <w:style w:type="paragraph" w:customStyle="1" w:styleId="1ff4">
    <w:name w:val="Содержание 1"/>
    <w:basedOn w:val="aff"/>
    <w:qFormat/>
    <w:rsid w:val="00817B32"/>
    <w:pPr>
      <w:autoSpaceDE/>
      <w:autoSpaceDN/>
      <w:adjustRightInd/>
      <w:ind w:firstLine="0"/>
    </w:pPr>
    <w:rPr>
      <w:rFonts w:ascii="Times New Roman" w:eastAsia="Times New Roman" w:hAnsi="Times New Roman"/>
      <w:lang w:eastAsia="ru-RU"/>
    </w:rPr>
  </w:style>
  <w:style w:type="paragraph" w:customStyle="1" w:styleId="BasicParagraph">
    <w:name w:val="[Basic Paragraph]"/>
    <w:basedOn w:val="NoParagraphStyle"/>
    <w:uiPriority w:val="99"/>
    <w:qFormat/>
    <w:rsid w:val="00817B32"/>
  </w:style>
  <w:style w:type="paragraph" w:customStyle="1" w:styleId="NoParagraphStyle">
    <w:name w:val="[No Paragraph Style]"/>
    <w:qFormat/>
    <w:rsid w:val="00817B32"/>
    <w:pPr>
      <w:spacing w:line="288" w:lineRule="auto"/>
    </w:pPr>
    <w:rPr>
      <w:rFonts w:ascii="Minion Pro" w:eastAsia="Times New Roman" w:hAnsi="Minion Pro" w:cs="Minion Pro"/>
      <w:color w:val="000000"/>
      <w:sz w:val="24"/>
      <w:szCs w:val="24"/>
      <w:lang w:val="en-GB"/>
    </w:rPr>
  </w:style>
  <w:style w:type="paragraph" w:customStyle="1" w:styleId="2f9">
    <w:name w:val="Заг 2"/>
    <w:basedOn w:val="1ff3"/>
    <w:qFormat/>
    <w:rsid w:val="00817B32"/>
    <w:pPr>
      <w:pageBreakBefore w:val="0"/>
      <w:spacing w:before="283"/>
    </w:pPr>
    <w:rPr>
      <w:caps w:val="0"/>
    </w:rPr>
  </w:style>
  <w:style w:type="paragraph" w:customStyle="1" w:styleId="3e">
    <w:name w:val="Заг 3"/>
    <w:basedOn w:val="2f9"/>
    <w:qFormat/>
    <w:rsid w:val="00817B32"/>
    <w:pPr>
      <w:spacing w:before="255" w:after="113" w:line="240" w:lineRule="atLeast"/>
    </w:pPr>
    <w:rPr>
      <w:i/>
      <w:iCs/>
      <w:sz w:val="23"/>
      <w:szCs w:val="23"/>
    </w:rPr>
  </w:style>
  <w:style w:type="paragraph" w:customStyle="1" w:styleId="affffff7">
    <w:name w:val="Пж Курсив"/>
    <w:basedOn w:val="aff"/>
    <w:qFormat/>
    <w:rsid w:val="00817B32"/>
    <w:pPr>
      <w:autoSpaceDE/>
      <w:autoSpaceDN/>
      <w:adjustRightInd/>
    </w:pPr>
    <w:rPr>
      <w:rFonts w:eastAsia="Times New Roman"/>
      <w:b/>
      <w:bCs/>
      <w:i/>
      <w:iCs/>
      <w:lang w:val="ru-RU" w:eastAsia="ru-RU"/>
    </w:rPr>
  </w:style>
  <w:style w:type="character" w:styleId="affffff8">
    <w:name w:val="page number"/>
    <w:rsid w:val="00817B32"/>
    <w:rPr>
      <w:rFonts w:cs="Times New Roman"/>
    </w:rPr>
  </w:style>
  <w:style w:type="paragraph" w:customStyle="1" w:styleId="-319">
    <w:name w:val="Темный список - Акцент 31"/>
    <w:hidden/>
    <w:uiPriority w:val="71"/>
    <w:qFormat/>
    <w:rsid w:val="00817B32"/>
    <w:rPr>
      <w:rFonts w:ascii="Times New Roman" w:eastAsia="Times New Roman" w:hAnsi="Times New Roman"/>
      <w:sz w:val="24"/>
      <w:szCs w:val="24"/>
    </w:rPr>
  </w:style>
  <w:style w:type="paragraph" w:customStyle="1" w:styleId="1-21">
    <w:name w:val="Средняя сетка 1 - Акцент 21"/>
    <w:basedOn w:val="a"/>
    <w:link w:val="1-2"/>
    <w:uiPriority w:val="34"/>
    <w:qFormat/>
    <w:rsid w:val="00817B32"/>
    <w:pPr>
      <w:widowControl/>
      <w:spacing w:after="0" w:line="240" w:lineRule="auto"/>
      <w:ind w:left="720"/>
      <w:contextualSpacing/>
    </w:pPr>
    <w:rPr>
      <w:rFonts w:eastAsia="Times New Roman"/>
      <w:sz w:val="24"/>
      <w:szCs w:val="24"/>
    </w:rPr>
  </w:style>
  <w:style w:type="character" w:customStyle="1" w:styleId="1-2">
    <w:name w:val="Средняя сетка 1 - Акцент 2 Знак"/>
    <w:link w:val="1-21"/>
    <w:uiPriority w:val="34"/>
    <w:rsid w:val="00817B32"/>
    <w:rPr>
      <w:rFonts w:eastAsia="Times New Roman"/>
      <w:sz w:val="24"/>
      <w:szCs w:val="24"/>
    </w:rPr>
  </w:style>
  <w:style w:type="paragraph" w:customStyle="1" w:styleId="affffff9">
    <w:name w:val="О_Т"/>
    <w:basedOn w:val="a"/>
    <w:link w:val="affffffa"/>
    <w:qFormat/>
    <w:rsid w:val="00817B32"/>
    <w:pPr>
      <w:widowControl/>
      <w:spacing w:after="0" w:line="288" w:lineRule="auto"/>
      <w:ind w:firstLine="539"/>
      <w:jc w:val="both"/>
    </w:pPr>
    <w:rPr>
      <w:rFonts w:ascii="Arial" w:eastAsia="Times New Roman" w:hAnsi="Arial"/>
      <w:sz w:val="28"/>
      <w:szCs w:val="28"/>
    </w:rPr>
  </w:style>
  <w:style w:type="character" w:customStyle="1" w:styleId="affffffa">
    <w:name w:val="О_Т Знак"/>
    <w:link w:val="affffff9"/>
    <w:rsid w:val="00817B32"/>
    <w:rPr>
      <w:rFonts w:ascii="Arial" w:eastAsia="Times New Roman" w:hAnsi="Arial"/>
      <w:sz w:val="28"/>
      <w:szCs w:val="28"/>
    </w:rPr>
  </w:style>
  <w:style w:type="paragraph" w:customStyle="1" w:styleId="dash041e005f0431005f044b005f0447005f043d005f044b005f0439">
    <w:name w:val="dash041e_005f0431_005f044b_005f0447_005f043d_005f044b_005f0439"/>
    <w:basedOn w:val="a"/>
    <w:qFormat/>
    <w:rsid w:val="00817B32"/>
    <w:pPr>
      <w:widowControl/>
      <w:spacing w:after="0" w:line="240" w:lineRule="auto"/>
    </w:pPr>
    <w:rPr>
      <w:rFonts w:ascii="Times New Roman" w:eastAsia="Times New Roman" w:hAnsi="Times New Roman"/>
      <w:sz w:val="24"/>
      <w:szCs w:val="24"/>
      <w:lang w:val="ru-RU" w:eastAsia="ru-RU"/>
    </w:rPr>
  </w:style>
  <w:style w:type="character" w:customStyle="1" w:styleId="dash041e005f0431005f044b005f0447005f043d005f044b005f0439005f005fchar1char1">
    <w:name w:val="dash041e_005f0431_005f044b_005f0447_005f043d_005f044b_005f0439_005f_005fchar1__char1"/>
    <w:rsid w:val="00817B32"/>
  </w:style>
  <w:style w:type="paragraph" w:customStyle="1" w:styleId="-122">
    <w:name w:val="Цветной список - Акцент 12"/>
    <w:basedOn w:val="a"/>
    <w:qFormat/>
    <w:rsid w:val="00817B32"/>
    <w:pPr>
      <w:widowControl/>
      <w:spacing w:line="240" w:lineRule="auto"/>
      <w:ind w:left="720"/>
      <w:contextualSpacing/>
    </w:pPr>
    <w:rPr>
      <w:rFonts w:ascii="Cambria" w:eastAsia="Times New Roman" w:hAnsi="Cambria"/>
      <w:sz w:val="24"/>
      <w:szCs w:val="24"/>
      <w:lang w:val="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817B32"/>
    <w:rPr>
      <w:rFonts w:ascii="Times New Roman" w:hAnsi="Times New Roman"/>
      <w:sz w:val="24"/>
      <w:u w:val="none"/>
    </w:rPr>
  </w:style>
  <w:style w:type="paragraph" w:customStyle="1" w:styleId="-119">
    <w:name w:val="Цветная заливка - Акцент 11"/>
    <w:hidden/>
    <w:uiPriority w:val="99"/>
    <w:semiHidden/>
    <w:qFormat/>
    <w:rsid w:val="00817B32"/>
    <w:rPr>
      <w:rFonts w:ascii="Times New Roman" w:eastAsia="Times New Roman" w:hAnsi="Times New Roman"/>
      <w:sz w:val="24"/>
      <w:szCs w:val="24"/>
    </w:rPr>
  </w:style>
  <w:style w:type="paragraph" w:customStyle="1" w:styleId="affffffb">
    <w:name w:val="Νξβϋι"/>
    <w:basedOn w:val="a"/>
    <w:uiPriority w:val="99"/>
    <w:qFormat/>
    <w:rsid w:val="00817B32"/>
    <w:pPr>
      <w:spacing w:after="0" w:line="240" w:lineRule="auto"/>
    </w:pPr>
    <w:rPr>
      <w:rFonts w:ascii="Times New Roman" w:eastAsia="Times New Roman" w:hAnsi="Times New Roman"/>
      <w:color w:val="000000"/>
      <w:sz w:val="24"/>
      <w:szCs w:val="24"/>
      <w:lang w:eastAsia="ru-RU"/>
    </w:rPr>
  </w:style>
  <w:style w:type="paragraph" w:customStyle="1" w:styleId="-11a">
    <w:name w:val="Цветной список - Акцент 11"/>
    <w:basedOn w:val="a"/>
    <w:link w:val="-1"/>
    <w:uiPriority w:val="34"/>
    <w:qFormat/>
    <w:rsid w:val="00817B32"/>
    <w:pPr>
      <w:widowControl/>
      <w:ind w:left="720"/>
      <w:contextualSpacing/>
    </w:pPr>
    <w:rPr>
      <w:rFonts w:eastAsia="Times New Roman"/>
    </w:rPr>
  </w:style>
  <w:style w:type="character" w:customStyle="1" w:styleId="-1">
    <w:name w:val="Цветной список - Акцент 1 Знак"/>
    <w:link w:val="-11a"/>
    <w:uiPriority w:val="34"/>
    <w:rsid w:val="00817B32"/>
    <w:rPr>
      <w:rFonts w:eastAsia="Times New Roman"/>
      <w:sz w:val="22"/>
      <w:szCs w:val="22"/>
      <w:lang w:eastAsia="en-US"/>
    </w:rPr>
  </w:style>
  <w:style w:type="character" w:customStyle="1" w:styleId="3f">
    <w:name w:val="Основной текст + Курсив3"/>
    <w:uiPriority w:val="99"/>
    <w:rsid w:val="00817B32"/>
    <w:rPr>
      <w:rFonts w:ascii="Times New Roman" w:hAnsi="Times New Roman"/>
      <w:i/>
      <w:spacing w:val="0"/>
      <w:sz w:val="18"/>
    </w:rPr>
  </w:style>
  <w:style w:type="character" w:customStyle="1" w:styleId="af9">
    <w:name w:val="Обычный (веб) Знак"/>
    <w:link w:val="af8"/>
    <w:uiPriority w:val="99"/>
    <w:rsid w:val="00817B32"/>
    <w:rPr>
      <w:rFonts w:ascii="Times New Roman" w:eastAsia="Times New Roman" w:hAnsi="Times New Roman"/>
      <w:sz w:val="24"/>
      <w:szCs w:val="24"/>
    </w:rPr>
  </w:style>
  <w:style w:type="paragraph" w:customStyle="1" w:styleId="224">
    <w:name w:val="Основной текст 22"/>
    <w:basedOn w:val="a"/>
    <w:qFormat/>
    <w:rsid w:val="00817B32"/>
    <w:pPr>
      <w:widowControl/>
      <w:spacing w:after="0" w:line="240" w:lineRule="auto"/>
      <w:ind w:firstLine="709"/>
      <w:jc w:val="both"/>
    </w:pPr>
    <w:rPr>
      <w:rFonts w:ascii="Times New Roman" w:eastAsia="Times New Roman" w:hAnsi="Times New Roman"/>
      <w:sz w:val="24"/>
      <w:szCs w:val="24"/>
      <w:lang w:val="ru-RU" w:eastAsia="ru-RU"/>
    </w:rPr>
  </w:style>
  <w:style w:type="paragraph" w:customStyle="1" w:styleId="zag4">
    <w:name w:val="zag_4"/>
    <w:basedOn w:val="a"/>
    <w:uiPriority w:val="99"/>
    <w:qFormat/>
    <w:rsid w:val="00817B32"/>
    <w:pPr>
      <w:spacing w:after="0" w:line="213" w:lineRule="exact"/>
      <w:jc w:val="center"/>
    </w:pPr>
    <w:rPr>
      <w:rFonts w:ascii="NewtonCSanPin" w:eastAsia="Times New Roman" w:hAnsi="NewtonCSanPin" w:cs="NewtonCSanPin"/>
      <w:b/>
      <w:bCs/>
      <w:i/>
      <w:iCs/>
      <w:color w:val="000000"/>
      <w:sz w:val="21"/>
      <w:szCs w:val="21"/>
      <w:lang w:eastAsia="ru-RU"/>
    </w:rPr>
  </w:style>
  <w:style w:type="table" w:customStyle="1" w:styleId="263">
    <w:name w:val="Сетка таблицы26"/>
    <w:basedOn w:val="a1"/>
    <w:next w:val="afd"/>
    <w:uiPriority w:val="39"/>
    <w:rsid w:val="00817B32"/>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item">
    <w:name w:val="textitem"/>
    <w:basedOn w:val="a"/>
    <w:qFormat/>
    <w:rsid w:val="00817B32"/>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a21">
    <w:name w:val="Pa21"/>
    <w:basedOn w:val="a"/>
    <w:next w:val="a"/>
    <w:uiPriority w:val="99"/>
    <w:qFormat/>
    <w:rsid w:val="00817B32"/>
    <w:pPr>
      <w:widowControl/>
      <w:spacing w:after="0" w:line="321" w:lineRule="atLeast"/>
    </w:pPr>
    <w:rPr>
      <w:rFonts w:ascii="Noto Sans" w:eastAsia="Times New Roman" w:hAnsi="Noto Sans"/>
      <w:sz w:val="24"/>
      <w:szCs w:val="24"/>
      <w:lang w:val="ru-RU" w:eastAsia="ru-RU"/>
    </w:rPr>
  </w:style>
  <w:style w:type="paragraph" w:customStyle="1" w:styleId="menuint">
    <w:name w:val="menuint"/>
    <w:basedOn w:val="a"/>
    <w:qFormat/>
    <w:rsid w:val="00817B32"/>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msolistparagraphcxsplast">
    <w:name w:val="msolistparagraphcxsplast"/>
    <w:basedOn w:val="a"/>
    <w:qFormat/>
    <w:rsid w:val="00817B32"/>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CharChar1">
    <w:name w:val="Знак Знак1 Char Char1"/>
    <w:basedOn w:val="a"/>
    <w:semiHidden/>
    <w:qFormat/>
    <w:rsid w:val="00817B32"/>
    <w:pPr>
      <w:widowControl/>
      <w:spacing w:after="160" w:line="240" w:lineRule="exact"/>
    </w:pPr>
    <w:rPr>
      <w:rFonts w:ascii="Verdana" w:eastAsia="Times New Roman" w:hAnsi="Verdana" w:cs="Verdana"/>
      <w:sz w:val="20"/>
      <w:szCs w:val="20"/>
      <w:lang w:eastAsia="ru-RU"/>
    </w:rPr>
  </w:style>
  <w:style w:type="paragraph" w:customStyle="1" w:styleId="s10">
    <w:name w:val="s_1"/>
    <w:basedOn w:val="a"/>
    <w:uiPriority w:val="99"/>
    <w:qFormat/>
    <w:rsid w:val="00817B32"/>
    <w:pPr>
      <w:widowControl/>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ffffc">
    <w:name w:val="Знак Знак Знак"/>
    <w:basedOn w:val="a"/>
    <w:qFormat/>
    <w:rsid w:val="00817B32"/>
    <w:pPr>
      <w:widowControl/>
      <w:spacing w:after="160" w:line="240" w:lineRule="exact"/>
    </w:pPr>
    <w:rPr>
      <w:rFonts w:ascii="Verdana" w:eastAsia="Times New Roman" w:hAnsi="Verdana"/>
      <w:sz w:val="20"/>
      <w:szCs w:val="20"/>
    </w:rPr>
  </w:style>
  <w:style w:type="table" w:customStyle="1" w:styleId="TableNormal8">
    <w:name w:val="Table Normal8"/>
    <w:uiPriority w:val="2"/>
    <w:semiHidden/>
    <w:unhideWhenUsed/>
    <w:qFormat/>
    <w:rsid w:val="00817B32"/>
    <w:pPr>
      <w:widowControl w:val="0"/>
    </w:pPr>
    <w:rPr>
      <w:sz w:val="22"/>
      <w:szCs w:val="22"/>
      <w:lang w:val="en-US" w:eastAsia="en-US"/>
    </w:rPr>
    <w:tblPr>
      <w:tblInd w:w="0" w:type="dxa"/>
      <w:tblCellMar>
        <w:top w:w="0" w:type="dxa"/>
        <w:left w:w="0" w:type="dxa"/>
        <w:bottom w:w="0" w:type="dxa"/>
        <w:right w:w="0" w:type="dxa"/>
      </w:tblCellMar>
    </w:tblPr>
  </w:style>
  <w:style w:type="numbering" w:customStyle="1" w:styleId="1122">
    <w:name w:val="Нет списка112"/>
    <w:next w:val="a2"/>
    <w:uiPriority w:val="99"/>
    <w:semiHidden/>
    <w:unhideWhenUsed/>
    <w:rsid w:val="00817B32"/>
  </w:style>
  <w:style w:type="table" w:customStyle="1" w:styleId="1101">
    <w:name w:val="Сетка таблицы110"/>
    <w:basedOn w:val="a1"/>
    <w:next w:val="afd"/>
    <w:uiPriority w:val="39"/>
    <w:rsid w:val="00817B32"/>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Текущий список1"/>
    <w:uiPriority w:val="99"/>
    <w:rsid w:val="00817B32"/>
    <w:pPr>
      <w:numPr>
        <w:numId w:val="3"/>
      </w:numPr>
    </w:pPr>
  </w:style>
  <w:style w:type="numbering" w:customStyle="1" w:styleId="290">
    <w:name w:val="Нет списка29"/>
    <w:next w:val="a2"/>
    <w:uiPriority w:val="99"/>
    <w:semiHidden/>
    <w:unhideWhenUsed/>
    <w:rsid w:val="00460CB8"/>
  </w:style>
  <w:style w:type="character" w:customStyle="1" w:styleId="9pt">
    <w:name w:val="Основной текст + 9 pt"/>
    <w:rsid w:val="00460CB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1ff5">
    <w:name w:val="Подпись Знак1"/>
    <w:uiPriority w:val="99"/>
    <w:semiHidden/>
    <w:rsid w:val="00460CB8"/>
    <w:rPr>
      <w:rFonts w:ascii="Calibri" w:eastAsia="Calibri" w:hAnsi="Calibri"/>
      <w:sz w:val="22"/>
      <w:szCs w:val="22"/>
      <w:lang w:eastAsia="en-US"/>
    </w:rPr>
  </w:style>
  <w:style w:type="character" w:customStyle="1" w:styleId="1ff6">
    <w:name w:val="Название Знак1"/>
    <w:uiPriority w:val="10"/>
    <w:rsid w:val="00460CB8"/>
    <w:rPr>
      <w:rFonts w:ascii="Calibri Light" w:eastAsia="Times New Roman" w:hAnsi="Calibri Light" w:cs="Times New Roman"/>
      <w:color w:val="323E4F"/>
      <w:spacing w:val="5"/>
      <w:sz w:val="52"/>
      <w:szCs w:val="52"/>
      <w:lang w:eastAsia="en-US"/>
    </w:rPr>
  </w:style>
  <w:style w:type="character" w:customStyle="1" w:styleId="1ff7">
    <w:name w:val="Подзаголовок Знак1"/>
    <w:uiPriority w:val="99"/>
    <w:rsid w:val="00460CB8"/>
    <w:rPr>
      <w:rFonts w:ascii="Calibri Light" w:eastAsia="Times New Roman" w:hAnsi="Calibri Light" w:cs="Times New Roman"/>
      <w:i/>
      <w:iCs/>
      <w:color w:val="4472C4"/>
      <w:spacing w:val="15"/>
      <w:sz w:val="24"/>
      <w:szCs w:val="24"/>
      <w:lang w:eastAsia="en-US"/>
    </w:rPr>
  </w:style>
  <w:style w:type="character" w:customStyle="1" w:styleId="1ff8">
    <w:name w:val="Шапка Знак1"/>
    <w:uiPriority w:val="99"/>
    <w:semiHidden/>
    <w:rsid w:val="00460CB8"/>
    <w:rPr>
      <w:rFonts w:ascii="Calibri Light" w:eastAsia="Times New Roman" w:hAnsi="Calibri Light" w:cs="Times New Roman"/>
      <w:sz w:val="24"/>
      <w:szCs w:val="24"/>
      <w:shd w:val="pct20" w:color="auto" w:fill="auto"/>
      <w:lang w:eastAsia="en-US"/>
    </w:rPr>
  </w:style>
  <w:style w:type="numbering" w:customStyle="1" w:styleId="300">
    <w:name w:val="Нет списка30"/>
    <w:next w:val="a2"/>
    <w:uiPriority w:val="99"/>
    <w:semiHidden/>
    <w:unhideWhenUsed/>
    <w:rsid w:val="00460CB8"/>
  </w:style>
  <w:style w:type="numbering" w:customStyle="1" w:styleId="319">
    <w:name w:val="Нет списка31"/>
    <w:next w:val="a2"/>
    <w:uiPriority w:val="99"/>
    <w:semiHidden/>
    <w:unhideWhenUsed/>
    <w:rsid w:val="00460CB8"/>
  </w:style>
  <w:style w:type="character" w:customStyle="1" w:styleId="c26">
    <w:name w:val="c26"/>
    <w:rsid w:val="00DA4DCC"/>
  </w:style>
  <w:style w:type="numbering" w:customStyle="1" w:styleId="322">
    <w:name w:val="Нет списка32"/>
    <w:next w:val="a2"/>
    <w:uiPriority w:val="99"/>
    <w:semiHidden/>
    <w:unhideWhenUsed/>
    <w:rsid w:val="00500E68"/>
  </w:style>
  <w:style w:type="paragraph" w:customStyle="1" w:styleId="1ff9">
    <w:name w:val="Заголовок1"/>
    <w:basedOn w:val="a"/>
    <w:next w:val="aff2"/>
    <w:uiPriority w:val="99"/>
    <w:semiHidden/>
    <w:rsid w:val="00500E68"/>
    <w:pPr>
      <w:keepNext/>
      <w:widowControl/>
      <w:suppressAutoHyphens/>
      <w:spacing w:before="240" w:after="120"/>
    </w:pPr>
    <w:rPr>
      <w:rFonts w:ascii="Arial" w:eastAsia="Microsoft YaHei" w:hAnsi="Arial" w:cs="Mangal"/>
      <w:color w:val="231F20"/>
      <w:position w:val="2"/>
      <w:sz w:val="28"/>
      <w:szCs w:val="28"/>
      <w:lang w:val="ru-RU" w:eastAsia="ar-SA"/>
    </w:rPr>
  </w:style>
  <w:style w:type="paragraph" w:customStyle="1" w:styleId="1ffa">
    <w:name w:val="Название1"/>
    <w:basedOn w:val="a"/>
    <w:uiPriority w:val="99"/>
    <w:semiHidden/>
    <w:rsid w:val="00500E68"/>
    <w:pPr>
      <w:widowControl/>
      <w:suppressLineNumbers/>
      <w:suppressAutoHyphens/>
      <w:spacing w:before="120" w:after="120"/>
    </w:pPr>
    <w:rPr>
      <w:rFonts w:cs="Mangal"/>
      <w:i/>
      <w:iCs/>
      <w:color w:val="231F20"/>
      <w:position w:val="2"/>
      <w:sz w:val="24"/>
      <w:szCs w:val="24"/>
      <w:lang w:val="ru-RU" w:eastAsia="ar-SA"/>
    </w:rPr>
  </w:style>
  <w:style w:type="paragraph" w:customStyle="1" w:styleId="Style1">
    <w:name w:val="Style1"/>
    <w:basedOn w:val="a"/>
    <w:uiPriority w:val="99"/>
    <w:semiHidden/>
    <w:rsid w:val="00500E68"/>
    <w:pPr>
      <w:suppressAutoHyphens/>
      <w:autoSpaceDE w:val="0"/>
      <w:spacing w:after="0" w:line="238" w:lineRule="exact"/>
      <w:jc w:val="center"/>
    </w:pPr>
    <w:rPr>
      <w:rFonts w:ascii="Times New Roman" w:eastAsia="Times New Roman" w:hAnsi="Times New Roman"/>
      <w:sz w:val="24"/>
      <w:szCs w:val="24"/>
      <w:lang w:val="ru-RU" w:eastAsia="ar-SA"/>
    </w:rPr>
  </w:style>
  <w:style w:type="paragraph" w:customStyle="1" w:styleId="o">
    <w:name w:val="o"/>
    <w:basedOn w:val="a"/>
    <w:uiPriority w:val="99"/>
    <w:semiHidden/>
    <w:rsid w:val="00500E68"/>
    <w:pPr>
      <w:widowControl/>
      <w:suppressAutoHyphens/>
      <w:spacing w:before="280" w:after="280" w:line="240" w:lineRule="auto"/>
    </w:pPr>
    <w:rPr>
      <w:rFonts w:ascii="Times New Roman" w:eastAsia="Times New Roman" w:hAnsi="Times New Roman"/>
      <w:sz w:val="24"/>
      <w:szCs w:val="24"/>
      <w:lang w:val="ru-RU" w:eastAsia="ar-SA"/>
    </w:rPr>
  </w:style>
  <w:style w:type="paragraph" w:customStyle="1" w:styleId="Style6">
    <w:name w:val="Style6"/>
    <w:basedOn w:val="a"/>
    <w:uiPriority w:val="99"/>
    <w:semiHidden/>
    <w:rsid w:val="00500E68"/>
    <w:pPr>
      <w:suppressAutoHyphens/>
      <w:autoSpaceDE w:val="0"/>
      <w:spacing w:after="0" w:line="240" w:lineRule="auto"/>
    </w:pPr>
    <w:rPr>
      <w:rFonts w:ascii="Times New Roman" w:eastAsia="Times New Roman" w:hAnsi="Times New Roman"/>
      <w:sz w:val="24"/>
      <w:szCs w:val="24"/>
      <w:lang w:val="ru-RU" w:eastAsia="ar-SA"/>
    </w:rPr>
  </w:style>
  <w:style w:type="paragraph" w:customStyle="1" w:styleId="102">
    <w:name w:val="Оглавление 10"/>
    <w:basedOn w:val="1e"/>
    <w:uiPriority w:val="99"/>
    <w:semiHidden/>
    <w:rsid w:val="00500E68"/>
    <w:pPr>
      <w:pBdr>
        <w:top w:val="none" w:sz="0" w:space="0" w:color="auto"/>
        <w:left w:val="none" w:sz="0" w:space="0" w:color="auto"/>
        <w:bottom w:val="none" w:sz="0" w:space="0" w:color="auto"/>
        <w:right w:val="none" w:sz="0" w:space="0" w:color="auto"/>
      </w:pBdr>
      <w:tabs>
        <w:tab w:val="right" w:leader="dot" w:pos="7091"/>
      </w:tabs>
      <w:ind w:left="2547"/>
    </w:pPr>
    <w:rPr>
      <w:color w:val="231F20"/>
      <w:position w:val="2"/>
      <w:sz w:val="28"/>
      <w:szCs w:val="28"/>
      <w:lang w:eastAsia="ar-SA"/>
    </w:rPr>
  </w:style>
  <w:style w:type="character" w:customStyle="1" w:styleId="WW8Num3z3">
    <w:name w:val="WW8Num3z3"/>
    <w:rsid w:val="00500E68"/>
    <w:rPr>
      <w:rFonts w:ascii="Wingdings" w:hAnsi="Wingdings" w:cs="Wingdings" w:hint="default"/>
    </w:rPr>
  </w:style>
  <w:style w:type="character" w:customStyle="1" w:styleId="WW8Num5z1">
    <w:name w:val="WW8Num5z1"/>
    <w:rsid w:val="00500E68"/>
  </w:style>
  <w:style w:type="character" w:customStyle="1" w:styleId="WW8Num5z2">
    <w:name w:val="WW8Num5z2"/>
    <w:rsid w:val="00500E68"/>
  </w:style>
  <w:style w:type="character" w:customStyle="1" w:styleId="WW8Num5z3">
    <w:name w:val="WW8Num5z3"/>
    <w:rsid w:val="00500E68"/>
  </w:style>
  <w:style w:type="character" w:customStyle="1" w:styleId="WW8Num5z4">
    <w:name w:val="WW8Num5z4"/>
    <w:rsid w:val="00500E68"/>
  </w:style>
  <w:style w:type="character" w:customStyle="1" w:styleId="WW8Num5z5">
    <w:name w:val="WW8Num5z5"/>
    <w:rsid w:val="00500E68"/>
  </w:style>
  <w:style w:type="character" w:customStyle="1" w:styleId="WW8Num5z6">
    <w:name w:val="WW8Num5z6"/>
    <w:rsid w:val="00500E68"/>
  </w:style>
  <w:style w:type="character" w:customStyle="1" w:styleId="WW8Num5z7">
    <w:name w:val="WW8Num5z7"/>
    <w:rsid w:val="00500E68"/>
  </w:style>
  <w:style w:type="character" w:customStyle="1" w:styleId="WW8Num5z8">
    <w:name w:val="WW8Num5z8"/>
    <w:rsid w:val="00500E68"/>
  </w:style>
  <w:style w:type="character" w:customStyle="1" w:styleId="WW8Num6z1">
    <w:name w:val="WW8Num6z1"/>
    <w:rsid w:val="00500E68"/>
  </w:style>
  <w:style w:type="character" w:customStyle="1" w:styleId="WW8Num6z2">
    <w:name w:val="WW8Num6z2"/>
    <w:rsid w:val="00500E68"/>
  </w:style>
  <w:style w:type="character" w:customStyle="1" w:styleId="WW8Num6z3">
    <w:name w:val="WW8Num6z3"/>
    <w:rsid w:val="00500E68"/>
  </w:style>
  <w:style w:type="character" w:customStyle="1" w:styleId="WW8Num6z4">
    <w:name w:val="WW8Num6z4"/>
    <w:rsid w:val="00500E68"/>
  </w:style>
  <w:style w:type="character" w:customStyle="1" w:styleId="WW8Num6z5">
    <w:name w:val="WW8Num6z5"/>
    <w:rsid w:val="00500E68"/>
  </w:style>
  <w:style w:type="character" w:customStyle="1" w:styleId="WW8Num6z6">
    <w:name w:val="WW8Num6z6"/>
    <w:rsid w:val="00500E68"/>
  </w:style>
  <w:style w:type="character" w:customStyle="1" w:styleId="WW8Num6z7">
    <w:name w:val="WW8Num6z7"/>
    <w:rsid w:val="00500E68"/>
  </w:style>
  <w:style w:type="character" w:customStyle="1" w:styleId="WW8Num6z8">
    <w:name w:val="WW8Num6z8"/>
    <w:rsid w:val="00500E68"/>
  </w:style>
  <w:style w:type="character" w:customStyle="1" w:styleId="WW8Num16z1">
    <w:name w:val="WW8Num16z1"/>
    <w:rsid w:val="00500E68"/>
    <w:rPr>
      <w:rFonts w:ascii="Courier New" w:hAnsi="Courier New" w:cs="Courier New" w:hint="default"/>
    </w:rPr>
  </w:style>
  <w:style w:type="character" w:customStyle="1" w:styleId="WW8Num16z2">
    <w:name w:val="WW8Num16z2"/>
    <w:rsid w:val="00500E68"/>
    <w:rPr>
      <w:rFonts w:ascii="Wingdings" w:hAnsi="Wingdings" w:cs="Wingdings" w:hint="default"/>
    </w:rPr>
  </w:style>
  <w:style w:type="character" w:customStyle="1" w:styleId="WW8Num16z3">
    <w:name w:val="WW8Num16z3"/>
    <w:rsid w:val="00500E68"/>
    <w:rPr>
      <w:rFonts w:ascii="Symbol" w:hAnsi="Symbol" w:cs="Symbol" w:hint="default"/>
    </w:rPr>
  </w:style>
  <w:style w:type="character" w:customStyle="1" w:styleId="WW8Num18z1">
    <w:name w:val="WW8Num18z1"/>
    <w:rsid w:val="00500E68"/>
    <w:rPr>
      <w:rFonts w:ascii="Courier New" w:hAnsi="Courier New" w:cs="Courier New" w:hint="default"/>
    </w:rPr>
  </w:style>
  <w:style w:type="character" w:customStyle="1" w:styleId="WW8Num18z2">
    <w:name w:val="WW8Num18z2"/>
    <w:rsid w:val="00500E68"/>
    <w:rPr>
      <w:rFonts w:ascii="Wingdings" w:hAnsi="Wingdings" w:cs="Wingdings" w:hint="default"/>
    </w:rPr>
  </w:style>
  <w:style w:type="character" w:customStyle="1" w:styleId="WW8Num19z3">
    <w:name w:val="WW8Num19z3"/>
    <w:rsid w:val="00500E68"/>
  </w:style>
  <w:style w:type="character" w:customStyle="1" w:styleId="WW8Num19z4">
    <w:name w:val="WW8Num19z4"/>
    <w:rsid w:val="00500E68"/>
  </w:style>
  <w:style w:type="character" w:customStyle="1" w:styleId="WW8Num19z5">
    <w:name w:val="WW8Num19z5"/>
    <w:rsid w:val="00500E68"/>
  </w:style>
  <w:style w:type="character" w:customStyle="1" w:styleId="WW8Num19z6">
    <w:name w:val="WW8Num19z6"/>
    <w:rsid w:val="00500E68"/>
  </w:style>
  <w:style w:type="character" w:customStyle="1" w:styleId="WW8Num19z7">
    <w:name w:val="WW8Num19z7"/>
    <w:rsid w:val="00500E68"/>
  </w:style>
  <w:style w:type="character" w:customStyle="1" w:styleId="WW8Num19z8">
    <w:name w:val="WW8Num19z8"/>
    <w:rsid w:val="00500E68"/>
  </w:style>
  <w:style w:type="character" w:customStyle="1" w:styleId="WW8Num20z3">
    <w:name w:val="WW8Num20z3"/>
    <w:rsid w:val="00500E68"/>
    <w:rPr>
      <w:rFonts w:ascii="Symbol" w:hAnsi="Symbol" w:cs="Symbol" w:hint="default"/>
    </w:rPr>
  </w:style>
  <w:style w:type="character" w:customStyle="1" w:styleId="WW8Num21z1">
    <w:name w:val="WW8Num21z1"/>
    <w:rsid w:val="00500E68"/>
    <w:rPr>
      <w:rFonts w:ascii="Symbol" w:hAnsi="Symbol" w:cs="Symbol" w:hint="default"/>
    </w:rPr>
  </w:style>
  <w:style w:type="character" w:customStyle="1" w:styleId="WW8Num21z2">
    <w:name w:val="WW8Num21z2"/>
    <w:rsid w:val="00500E68"/>
    <w:rPr>
      <w:rFonts w:ascii="Courier New" w:hAnsi="Courier New" w:cs="Courier New" w:hint="default"/>
    </w:rPr>
  </w:style>
  <w:style w:type="character" w:customStyle="1" w:styleId="WW8Num21z3">
    <w:name w:val="WW8Num21z3"/>
    <w:rsid w:val="00500E68"/>
    <w:rPr>
      <w:rFonts w:ascii="Wingdings" w:hAnsi="Wingdings" w:cs="Wingdings" w:hint="default"/>
    </w:rPr>
  </w:style>
  <w:style w:type="character" w:customStyle="1" w:styleId="WW8Num22z1">
    <w:name w:val="WW8Num22z1"/>
    <w:rsid w:val="00500E68"/>
  </w:style>
  <w:style w:type="character" w:customStyle="1" w:styleId="WW8Num22z2">
    <w:name w:val="WW8Num22z2"/>
    <w:rsid w:val="00500E68"/>
  </w:style>
  <w:style w:type="character" w:customStyle="1" w:styleId="WW8Num22z3">
    <w:name w:val="WW8Num22z3"/>
    <w:rsid w:val="00500E68"/>
  </w:style>
  <w:style w:type="character" w:customStyle="1" w:styleId="WW8Num22z4">
    <w:name w:val="WW8Num22z4"/>
    <w:rsid w:val="00500E68"/>
  </w:style>
  <w:style w:type="character" w:customStyle="1" w:styleId="WW8Num22z5">
    <w:name w:val="WW8Num22z5"/>
    <w:rsid w:val="00500E68"/>
  </w:style>
  <w:style w:type="character" w:customStyle="1" w:styleId="WW8Num22z6">
    <w:name w:val="WW8Num22z6"/>
    <w:rsid w:val="00500E68"/>
  </w:style>
  <w:style w:type="character" w:customStyle="1" w:styleId="WW8Num22z7">
    <w:name w:val="WW8Num22z7"/>
    <w:rsid w:val="00500E68"/>
  </w:style>
  <w:style w:type="character" w:customStyle="1" w:styleId="WW8Num22z8">
    <w:name w:val="WW8Num22z8"/>
    <w:rsid w:val="00500E68"/>
  </w:style>
  <w:style w:type="character" w:customStyle="1" w:styleId="WW8Num23z1">
    <w:name w:val="WW8Num23z1"/>
    <w:rsid w:val="00500E68"/>
  </w:style>
  <w:style w:type="character" w:customStyle="1" w:styleId="WW8Num23z2">
    <w:name w:val="WW8Num23z2"/>
    <w:rsid w:val="00500E68"/>
  </w:style>
  <w:style w:type="character" w:customStyle="1" w:styleId="WW8Num23z3">
    <w:name w:val="WW8Num23z3"/>
    <w:rsid w:val="00500E68"/>
  </w:style>
  <w:style w:type="character" w:customStyle="1" w:styleId="WW8Num23z4">
    <w:name w:val="WW8Num23z4"/>
    <w:rsid w:val="00500E68"/>
  </w:style>
  <w:style w:type="character" w:customStyle="1" w:styleId="WW8Num23z5">
    <w:name w:val="WW8Num23z5"/>
    <w:rsid w:val="00500E68"/>
  </w:style>
  <w:style w:type="character" w:customStyle="1" w:styleId="WW8Num23z6">
    <w:name w:val="WW8Num23z6"/>
    <w:rsid w:val="00500E68"/>
  </w:style>
  <w:style w:type="character" w:customStyle="1" w:styleId="WW8Num23z7">
    <w:name w:val="WW8Num23z7"/>
    <w:rsid w:val="00500E68"/>
  </w:style>
  <w:style w:type="character" w:customStyle="1" w:styleId="WW8Num23z8">
    <w:name w:val="WW8Num23z8"/>
    <w:rsid w:val="00500E68"/>
  </w:style>
  <w:style w:type="character" w:customStyle="1" w:styleId="WW8Num24z2">
    <w:name w:val="WW8Num24z2"/>
    <w:rsid w:val="00500E68"/>
    <w:rPr>
      <w:rFonts w:ascii="Courier New" w:hAnsi="Courier New" w:cs="Courier New" w:hint="default"/>
    </w:rPr>
  </w:style>
  <w:style w:type="character" w:customStyle="1" w:styleId="WW8Num24z3">
    <w:name w:val="WW8Num24z3"/>
    <w:rsid w:val="00500E68"/>
    <w:rPr>
      <w:rFonts w:ascii="Wingdings" w:hAnsi="Wingdings" w:cs="Wingdings" w:hint="default"/>
    </w:rPr>
  </w:style>
  <w:style w:type="character" w:customStyle="1" w:styleId="WW8Num26z1">
    <w:name w:val="WW8Num26z1"/>
    <w:rsid w:val="00500E68"/>
    <w:rPr>
      <w:rFonts w:ascii="Courier New" w:hAnsi="Courier New" w:cs="Courier New" w:hint="default"/>
    </w:rPr>
  </w:style>
  <w:style w:type="character" w:customStyle="1" w:styleId="WW8Num26z2">
    <w:name w:val="WW8Num26z2"/>
    <w:rsid w:val="00500E68"/>
    <w:rPr>
      <w:rFonts w:ascii="Wingdings" w:hAnsi="Wingdings" w:cs="Wingdings" w:hint="default"/>
    </w:rPr>
  </w:style>
  <w:style w:type="character" w:customStyle="1" w:styleId="WW8Num26z3">
    <w:name w:val="WW8Num26z3"/>
    <w:rsid w:val="00500E68"/>
    <w:rPr>
      <w:rFonts w:ascii="Symbol" w:hAnsi="Symbol" w:cs="Symbol" w:hint="default"/>
    </w:rPr>
  </w:style>
  <w:style w:type="character" w:customStyle="1" w:styleId="WW8Num27z3">
    <w:name w:val="WW8Num27z3"/>
    <w:rsid w:val="00500E68"/>
  </w:style>
  <w:style w:type="character" w:customStyle="1" w:styleId="WW8Num27z4">
    <w:name w:val="WW8Num27z4"/>
    <w:rsid w:val="00500E68"/>
  </w:style>
  <w:style w:type="character" w:customStyle="1" w:styleId="WW8Num27z5">
    <w:name w:val="WW8Num27z5"/>
    <w:rsid w:val="00500E68"/>
  </w:style>
  <w:style w:type="character" w:customStyle="1" w:styleId="WW8Num27z6">
    <w:name w:val="WW8Num27z6"/>
    <w:rsid w:val="00500E68"/>
  </w:style>
  <w:style w:type="character" w:customStyle="1" w:styleId="WW8Num27z7">
    <w:name w:val="WW8Num27z7"/>
    <w:rsid w:val="00500E68"/>
  </w:style>
  <w:style w:type="character" w:customStyle="1" w:styleId="WW8Num27z8">
    <w:name w:val="WW8Num27z8"/>
    <w:rsid w:val="00500E68"/>
  </w:style>
  <w:style w:type="character" w:customStyle="1" w:styleId="WW8Num29z1">
    <w:name w:val="WW8Num29z1"/>
    <w:rsid w:val="00500E68"/>
    <w:rPr>
      <w:rFonts w:ascii="Symbol" w:hAnsi="Symbol" w:cs="Symbol" w:hint="default"/>
    </w:rPr>
  </w:style>
  <w:style w:type="character" w:customStyle="1" w:styleId="WW8Num29z2">
    <w:name w:val="WW8Num29z2"/>
    <w:rsid w:val="00500E68"/>
    <w:rPr>
      <w:rFonts w:ascii="Courier New" w:hAnsi="Courier New" w:cs="Courier New" w:hint="default"/>
    </w:rPr>
  </w:style>
  <w:style w:type="character" w:customStyle="1" w:styleId="WW8Num29z3">
    <w:name w:val="WW8Num29z3"/>
    <w:rsid w:val="00500E68"/>
    <w:rPr>
      <w:rFonts w:ascii="Wingdings" w:hAnsi="Wingdings" w:cs="Wingdings" w:hint="default"/>
    </w:rPr>
  </w:style>
  <w:style w:type="character" w:customStyle="1" w:styleId="WW8Num30z1">
    <w:name w:val="WW8Num30z1"/>
    <w:rsid w:val="00500E68"/>
  </w:style>
  <w:style w:type="character" w:customStyle="1" w:styleId="WW8Num30z2">
    <w:name w:val="WW8Num30z2"/>
    <w:rsid w:val="00500E68"/>
  </w:style>
  <w:style w:type="character" w:customStyle="1" w:styleId="WW8Num30z3">
    <w:name w:val="WW8Num30z3"/>
    <w:rsid w:val="00500E68"/>
  </w:style>
  <w:style w:type="character" w:customStyle="1" w:styleId="WW8Num30z4">
    <w:name w:val="WW8Num30z4"/>
    <w:rsid w:val="00500E68"/>
  </w:style>
  <w:style w:type="character" w:customStyle="1" w:styleId="WW8Num30z5">
    <w:name w:val="WW8Num30z5"/>
    <w:rsid w:val="00500E68"/>
  </w:style>
  <w:style w:type="character" w:customStyle="1" w:styleId="WW8Num30z6">
    <w:name w:val="WW8Num30z6"/>
    <w:rsid w:val="00500E68"/>
  </w:style>
  <w:style w:type="character" w:customStyle="1" w:styleId="WW8Num30z7">
    <w:name w:val="WW8Num30z7"/>
    <w:rsid w:val="00500E68"/>
  </w:style>
  <w:style w:type="character" w:customStyle="1" w:styleId="WW8Num30z8">
    <w:name w:val="WW8Num30z8"/>
    <w:rsid w:val="00500E68"/>
  </w:style>
  <w:style w:type="character" w:customStyle="1" w:styleId="WW8Num31z1">
    <w:name w:val="WW8Num31z1"/>
    <w:rsid w:val="00500E68"/>
  </w:style>
  <w:style w:type="character" w:customStyle="1" w:styleId="WW8Num31z2">
    <w:name w:val="WW8Num31z2"/>
    <w:rsid w:val="00500E68"/>
  </w:style>
  <w:style w:type="character" w:customStyle="1" w:styleId="WW8Num31z3">
    <w:name w:val="WW8Num31z3"/>
    <w:rsid w:val="00500E68"/>
  </w:style>
  <w:style w:type="character" w:customStyle="1" w:styleId="WW8Num31z4">
    <w:name w:val="WW8Num31z4"/>
    <w:rsid w:val="00500E68"/>
  </w:style>
  <w:style w:type="character" w:customStyle="1" w:styleId="WW8Num31z5">
    <w:name w:val="WW8Num31z5"/>
    <w:rsid w:val="00500E68"/>
  </w:style>
  <w:style w:type="character" w:customStyle="1" w:styleId="WW8Num31z6">
    <w:name w:val="WW8Num31z6"/>
    <w:rsid w:val="00500E68"/>
  </w:style>
  <w:style w:type="character" w:customStyle="1" w:styleId="WW8Num31z7">
    <w:name w:val="WW8Num31z7"/>
    <w:rsid w:val="00500E68"/>
  </w:style>
  <w:style w:type="character" w:customStyle="1" w:styleId="WW8Num31z8">
    <w:name w:val="WW8Num31z8"/>
    <w:rsid w:val="00500E68"/>
  </w:style>
  <w:style w:type="character" w:customStyle="1" w:styleId="WW8Num32z1">
    <w:name w:val="WW8Num32z1"/>
    <w:rsid w:val="00500E68"/>
  </w:style>
  <w:style w:type="character" w:customStyle="1" w:styleId="WW8Num32z2">
    <w:name w:val="WW8Num32z2"/>
    <w:rsid w:val="00500E68"/>
  </w:style>
  <w:style w:type="character" w:customStyle="1" w:styleId="WW8Num32z3">
    <w:name w:val="WW8Num32z3"/>
    <w:rsid w:val="00500E68"/>
  </w:style>
  <w:style w:type="character" w:customStyle="1" w:styleId="WW8Num32z4">
    <w:name w:val="WW8Num32z4"/>
    <w:rsid w:val="00500E68"/>
  </w:style>
  <w:style w:type="character" w:customStyle="1" w:styleId="WW8Num32z5">
    <w:name w:val="WW8Num32z5"/>
    <w:rsid w:val="00500E68"/>
  </w:style>
  <w:style w:type="character" w:customStyle="1" w:styleId="WW8Num32z6">
    <w:name w:val="WW8Num32z6"/>
    <w:rsid w:val="00500E68"/>
  </w:style>
  <w:style w:type="character" w:customStyle="1" w:styleId="WW8Num32z7">
    <w:name w:val="WW8Num32z7"/>
    <w:rsid w:val="00500E68"/>
  </w:style>
  <w:style w:type="character" w:customStyle="1" w:styleId="WW8Num32z8">
    <w:name w:val="WW8Num32z8"/>
    <w:rsid w:val="00500E68"/>
  </w:style>
  <w:style w:type="character" w:customStyle="1" w:styleId="WW8Num33z3">
    <w:name w:val="WW8Num33z3"/>
    <w:rsid w:val="00500E68"/>
  </w:style>
  <w:style w:type="character" w:customStyle="1" w:styleId="WW8Num33z4">
    <w:name w:val="WW8Num33z4"/>
    <w:rsid w:val="00500E68"/>
  </w:style>
  <w:style w:type="character" w:customStyle="1" w:styleId="WW8Num33z5">
    <w:name w:val="WW8Num33z5"/>
    <w:rsid w:val="00500E68"/>
  </w:style>
  <w:style w:type="character" w:customStyle="1" w:styleId="WW8Num33z6">
    <w:name w:val="WW8Num33z6"/>
    <w:rsid w:val="00500E68"/>
  </w:style>
  <w:style w:type="character" w:customStyle="1" w:styleId="WW8Num33z7">
    <w:name w:val="WW8Num33z7"/>
    <w:rsid w:val="00500E68"/>
  </w:style>
  <w:style w:type="character" w:customStyle="1" w:styleId="WW8Num33z8">
    <w:name w:val="WW8Num33z8"/>
    <w:rsid w:val="00500E68"/>
  </w:style>
  <w:style w:type="character" w:customStyle="1" w:styleId="WW8Num34z1">
    <w:name w:val="WW8Num34z1"/>
    <w:rsid w:val="00500E68"/>
  </w:style>
  <w:style w:type="character" w:customStyle="1" w:styleId="WW8Num34z2">
    <w:name w:val="WW8Num34z2"/>
    <w:rsid w:val="00500E68"/>
  </w:style>
  <w:style w:type="character" w:customStyle="1" w:styleId="WW8Num34z3">
    <w:name w:val="WW8Num34z3"/>
    <w:rsid w:val="00500E68"/>
  </w:style>
  <w:style w:type="character" w:customStyle="1" w:styleId="WW8Num34z4">
    <w:name w:val="WW8Num34z4"/>
    <w:rsid w:val="00500E68"/>
  </w:style>
  <w:style w:type="character" w:customStyle="1" w:styleId="WW8Num34z5">
    <w:name w:val="WW8Num34z5"/>
    <w:rsid w:val="00500E68"/>
  </w:style>
  <w:style w:type="character" w:customStyle="1" w:styleId="WW8Num34z6">
    <w:name w:val="WW8Num34z6"/>
    <w:rsid w:val="00500E68"/>
  </w:style>
  <w:style w:type="character" w:customStyle="1" w:styleId="WW8Num34z7">
    <w:name w:val="WW8Num34z7"/>
    <w:rsid w:val="00500E68"/>
  </w:style>
  <w:style w:type="character" w:customStyle="1" w:styleId="WW8Num34z8">
    <w:name w:val="WW8Num34z8"/>
    <w:rsid w:val="00500E68"/>
  </w:style>
  <w:style w:type="character" w:customStyle="1" w:styleId="WW8Num35z0">
    <w:name w:val="WW8Num35z0"/>
    <w:rsid w:val="00500E68"/>
    <w:rPr>
      <w:rFonts w:ascii="Times New Roman" w:hAnsi="Times New Roman" w:cs="Times New Roman" w:hint="default"/>
      <w:color w:val="auto"/>
    </w:rPr>
  </w:style>
  <w:style w:type="character" w:customStyle="1" w:styleId="WW8Num35z1">
    <w:name w:val="WW8Num35z1"/>
    <w:rsid w:val="00500E68"/>
  </w:style>
  <w:style w:type="character" w:customStyle="1" w:styleId="WW8Num35z2">
    <w:name w:val="WW8Num35z2"/>
    <w:rsid w:val="00500E68"/>
  </w:style>
  <w:style w:type="character" w:customStyle="1" w:styleId="WW8Num35z3">
    <w:name w:val="WW8Num35z3"/>
    <w:rsid w:val="00500E68"/>
  </w:style>
  <w:style w:type="character" w:customStyle="1" w:styleId="WW8Num35z4">
    <w:name w:val="WW8Num35z4"/>
    <w:rsid w:val="00500E68"/>
  </w:style>
  <w:style w:type="character" w:customStyle="1" w:styleId="WW8Num35z5">
    <w:name w:val="WW8Num35z5"/>
    <w:rsid w:val="00500E68"/>
  </w:style>
  <w:style w:type="character" w:customStyle="1" w:styleId="WW8Num35z6">
    <w:name w:val="WW8Num35z6"/>
    <w:rsid w:val="00500E68"/>
  </w:style>
  <w:style w:type="character" w:customStyle="1" w:styleId="WW8Num35z7">
    <w:name w:val="WW8Num35z7"/>
    <w:rsid w:val="00500E68"/>
  </w:style>
  <w:style w:type="character" w:customStyle="1" w:styleId="WW8Num35z8">
    <w:name w:val="WW8Num35z8"/>
    <w:rsid w:val="00500E68"/>
  </w:style>
  <w:style w:type="character" w:customStyle="1" w:styleId="WW8Num36z0">
    <w:name w:val="WW8Num36z0"/>
    <w:rsid w:val="00500E68"/>
    <w:rPr>
      <w:rFonts w:ascii="Times New Roman" w:eastAsia="Calibri" w:hAnsi="Times New Roman" w:cs="Times New Roman" w:hint="default"/>
      <w:b w:val="0"/>
      <w:bCs w:val="0"/>
      <w:color w:val="FF0000"/>
    </w:rPr>
  </w:style>
  <w:style w:type="character" w:customStyle="1" w:styleId="WW8Num36z1">
    <w:name w:val="WW8Num36z1"/>
    <w:rsid w:val="00500E68"/>
  </w:style>
  <w:style w:type="character" w:customStyle="1" w:styleId="WW8Num36z2">
    <w:name w:val="WW8Num36z2"/>
    <w:rsid w:val="00500E68"/>
  </w:style>
  <w:style w:type="character" w:customStyle="1" w:styleId="WW8Num36z3">
    <w:name w:val="WW8Num36z3"/>
    <w:rsid w:val="00500E68"/>
  </w:style>
  <w:style w:type="character" w:customStyle="1" w:styleId="WW8Num36z4">
    <w:name w:val="WW8Num36z4"/>
    <w:rsid w:val="00500E68"/>
  </w:style>
  <w:style w:type="character" w:customStyle="1" w:styleId="WW8Num36z5">
    <w:name w:val="WW8Num36z5"/>
    <w:rsid w:val="00500E68"/>
  </w:style>
  <w:style w:type="character" w:customStyle="1" w:styleId="WW8Num36z6">
    <w:name w:val="WW8Num36z6"/>
    <w:rsid w:val="00500E68"/>
  </w:style>
  <w:style w:type="character" w:customStyle="1" w:styleId="WW8Num36z7">
    <w:name w:val="WW8Num36z7"/>
    <w:rsid w:val="00500E68"/>
  </w:style>
  <w:style w:type="character" w:customStyle="1" w:styleId="WW8Num36z8">
    <w:name w:val="WW8Num36z8"/>
    <w:rsid w:val="00500E68"/>
  </w:style>
  <w:style w:type="character" w:customStyle="1" w:styleId="WW8Num37z0">
    <w:name w:val="WW8Num37z0"/>
    <w:rsid w:val="00500E68"/>
    <w:rPr>
      <w:rFonts w:ascii="Times New Roman" w:hAnsi="Times New Roman" w:cs="Times New Roman" w:hint="default"/>
      <w:color w:val="auto"/>
      <w:lang w:val="tt-RU"/>
    </w:rPr>
  </w:style>
  <w:style w:type="character" w:customStyle="1" w:styleId="WW8Num37z1">
    <w:name w:val="WW8Num37z1"/>
    <w:rsid w:val="00500E68"/>
  </w:style>
  <w:style w:type="character" w:customStyle="1" w:styleId="WW8Num37z2">
    <w:name w:val="WW8Num37z2"/>
    <w:rsid w:val="00500E68"/>
  </w:style>
  <w:style w:type="character" w:customStyle="1" w:styleId="WW8Num37z3">
    <w:name w:val="WW8Num37z3"/>
    <w:rsid w:val="00500E68"/>
  </w:style>
  <w:style w:type="character" w:customStyle="1" w:styleId="WW8Num37z4">
    <w:name w:val="WW8Num37z4"/>
    <w:rsid w:val="00500E68"/>
  </w:style>
  <w:style w:type="character" w:customStyle="1" w:styleId="WW8Num37z5">
    <w:name w:val="WW8Num37z5"/>
    <w:rsid w:val="00500E68"/>
  </w:style>
  <w:style w:type="character" w:customStyle="1" w:styleId="WW8Num37z6">
    <w:name w:val="WW8Num37z6"/>
    <w:rsid w:val="00500E68"/>
  </w:style>
  <w:style w:type="character" w:customStyle="1" w:styleId="WW8Num37z7">
    <w:name w:val="WW8Num37z7"/>
    <w:rsid w:val="00500E68"/>
  </w:style>
  <w:style w:type="character" w:customStyle="1" w:styleId="WW8Num37z8">
    <w:name w:val="WW8Num37z8"/>
    <w:rsid w:val="00500E68"/>
  </w:style>
  <w:style w:type="character" w:customStyle="1" w:styleId="WW8Num38z0">
    <w:name w:val="WW8Num38z0"/>
    <w:rsid w:val="00500E68"/>
    <w:rPr>
      <w:rFonts w:ascii="Times New Roman" w:hAnsi="Times New Roman" w:cs="Times New Roman" w:hint="default"/>
      <w:b/>
      <w:bCs w:val="0"/>
      <w:color w:val="auto"/>
      <w:sz w:val="28"/>
      <w:szCs w:val="28"/>
    </w:rPr>
  </w:style>
  <w:style w:type="character" w:customStyle="1" w:styleId="WW8Num38z1">
    <w:name w:val="WW8Num38z1"/>
    <w:rsid w:val="00500E68"/>
  </w:style>
  <w:style w:type="character" w:customStyle="1" w:styleId="WW8Num38z2">
    <w:name w:val="WW8Num38z2"/>
    <w:rsid w:val="00500E68"/>
  </w:style>
  <w:style w:type="character" w:customStyle="1" w:styleId="WW8Num38z3">
    <w:name w:val="WW8Num38z3"/>
    <w:rsid w:val="00500E68"/>
  </w:style>
  <w:style w:type="character" w:customStyle="1" w:styleId="WW8Num38z4">
    <w:name w:val="WW8Num38z4"/>
    <w:rsid w:val="00500E68"/>
  </w:style>
  <w:style w:type="character" w:customStyle="1" w:styleId="WW8Num38z5">
    <w:name w:val="WW8Num38z5"/>
    <w:rsid w:val="00500E68"/>
  </w:style>
  <w:style w:type="character" w:customStyle="1" w:styleId="WW8Num38z6">
    <w:name w:val="WW8Num38z6"/>
    <w:rsid w:val="00500E68"/>
  </w:style>
  <w:style w:type="character" w:customStyle="1" w:styleId="WW8Num38z7">
    <w:name w:val="WW8Num38z7"/>
    <w:rsid w:val="00500E68"/>
  </w:style>
  <w:style w:type="character" w:customStyle="1" w:styleId="WW8Num38z8">
    <w:name w:val="WW8Num38z8"/>
    <w:rsid w:val="00500E68"/>
  </w:style>
  <w:style w:type="character" w:customStyle="1" w:styleId="WW8Num39z0">
    <w:name w:val="WW8Num39z0"/>
    <w:rsid w:val="00500E68"/>
  </w:style>
  <w:style w:type="character" w:customStyle="1" w:styleId="WW8Num39z1">
    <w:name w:val="WW8Num39z1"/>
    <w:rsid w:val="00500E68"/>
  </w:style>
  <w:style w:type="character" w:customStyle="1" w:styleId="WW8Num39z2">
    <w:name w:val="WW8Num39z2"/>
    <w:rsid w:val="00500E68"/>
  </w:style>
  <w:style w:type="character" w:customStyle="1" w:styleId="WW8Num39z3">
    <w:name w:val="WW8Num39z3"/>
    <w:rsid w:val="00500E68"/>
  </w:style>
  <w:style w:type="character" w:customStyle="1" w:styleId="WW8Num39z4">
    <w:name w:val="WW8Num39z4"/>
    <w:rsid w:val="00500E68"/>
  </w:style>
  <w:style w:type="character" w:customStyle="1" w:styleId="WW8Num39z5">
    <w:name w:val="WW8Num39z5"/>
    <w:rsid w:val="00500E68"/>
  </w:style>
  <w:style w:type="character" w:customStyle="1" w:styleId="WW8Num39z6">
    <w:name w:val="WW8Num39z6"/>
    <w:rsid w:val="00500E68"/>
  </w:style>
  <w:style w:type="character" w:customStyle="1" w:styleId="WW8Num39z7">
    <w:name w:val="WW8Num39z7"/>
    <w:rsid w:val="00500E68"/>
  </w:style>
  <w:style w:type="character" w:customStyle="1" w:styleId="WW8Num39z8">
    <w:name w:val="WW8Num39z8"/>
    <w:rsid w:val="00500E68"/>
  </w:style>
  <w:style w:type="character" w:customStyle="1" w:styleId="WW8Num40z0">
    <w:name w:val="WW8Num40z0"/>
    <w:rsid w:val="00500E68"/>
    <w:rPr>
      <w:rFonts w:ascii="Symbol" w:hAnsi="Symbol" w:cs="Symbol" w:hint="default"/>
    </w:rPr>
  </w:style>
  <w:style w:type="character" w:customStyle="1" w:styleId="WW8Num40z1">
    <w:name w:val="WW8Num40z1"/>
    <w:rsid w:val="00500E68"/>
    <w:rPr>
      <w:rFonts w:ascii="Courier New" w:hAnsi="Courier New" w:cs="Courier New" w:hint="default"/>
    </w:rPr>
  </w:style>
  <w:style w:type="character" w:customStyle="1" w:styleId="WW8Num40z2">
    <w:name w:val="WW8Num40z2"/>
    <w:rsid w:val="00500E68"/>
    <w:rPr>
      <w:rFonts w:ascii="Wingdings" w:hAnsi="Wingdings" w:cs="Wingdings" w:hint="default"/>
    </w:rPr>
  </w:style>
  <w:style w:type="character" w:customStyle="1" w:styleId="WW8Num41z0">
    <w:name w:val="WW8Num41z0"/>
    <w:rsid w:val="00500E68"/>
    <w:rPr>
      <w:rFonts w:ascii="Times New Roman" w:hAnsi="Times New Roman" w:cs="Times New Roman" w:hint="default"/>
      <w:color w:val="auto"/>
    </w:rPr>
  </w:style>
  <w:style w:type="character" w:customStyle="1" w:styleId="WW8Num41z1">
    <w:name w:val="WW8Num41z1"/>
    <w:rsid w:val="00500E68"/>
  </w:style>
  <w:style w:type="character" w:customStyle="1" w:styleId="WW8Num41z2">
    <w:name w:val="WW8Num41z2"/>
    <w:rsid w:val="00500E68"/>
  </w:style>
  <w:style w:type="character" w:customStyle="1" w:styleId="WW8Num41z3">
    <w:name w:val="WW8Num41z3"/>
    <w:rsid w:val="00500E68"/>
  </w:style>
  <w:style w:type="character" w:customStyle="1" w:styleId="WW8Num41z4">
    <w:name w:val="WW8Num41z4"/>
    <w:rsid w:val="00500E68"/>
  </w:style>
  <w:style w:type="character" w:customStyle="1" w:styleId="WW8Num41z5">
    <w:name w:val="WW8Num41z5"/>
    <w:rsid w:val="00500E68"/>
  </w:style>
  <w:style w:type="character" w:customStyle="1" w:styleId="WW8Num41z6">
    <w:name w:val="WW8Num41z6"/>
    <w:rsid w:val="00500E68"/>
  </w:style>
  <w:style w:type="character" w:customStyle="1" w:styleId="WW8Num41z7">
    <w:name w:val="WW8Num41z7"/>
    <w:rsid w:val="00500E68"/>
  </w:style>
  <w:style w:type="character" w:customStyle="1" w:styleId="WW8Num41z8">
    <w:name w:val="WW8Num41z8"/>
    <w:rsid w:val="00500E68"/>
  </w:style>
  <w:style w:type="character" w:customStyle="1" w:styleId="WW8Num42z0">
    <w:name w:val="WW8Num42z0"/>
    <w:rsid w:val="00500E68"/>
    <w:rPr>
      <w:rFonts w:ascii="Times New Roman" w:hAnsi="Times New Roman" w:cs="Times New Roman" w:hint="default"/>
      <w:color w:val="auto"/>
    </w:rPr>
  </w:style>
  <w:style w:type="character" w:customStyle="1" w:styleId="WW8Num42z1">
    <w:name w:val="WW8Num42z1"/>
    <w:rsid w:val="00500E68"/>
  </w:style>
  <w:style w:type="character" w:customStyle="1" w:styleId="WW8Num42z2">
    <w:name w:val="WW8Num42z2"/>
    <w:rsid w:val="00500E68"/>
  </w:style>
  <w:style w:type="character" w:customStyle="1" w:styleId="WW8Num42z3">
    <w:name w:val="WW8Num42z3"/>
    <w:rsid w:val="00500E68"/>
  </w:style>
  <w:style w:type="character" w:customStyle="1" w:styleId="WW8Num42z4">
    <w:name w:val="WW8Num42z4"/>
    <w:rsid w:val="00500E68"/>
  </w:style>
  <w:style w:type="character" w:customStyle="1" w:styleId="WW8Num42z5">
    <w:name w:val="WW8Num42z5"/>
    <w:rsid w:val="00500E68"/>
  </w:style>
  <w:style w:type="character" w:customStyle="1" w:styleId="WW8Num42z6">
    <w:name w:val="WW8Num42z6"/>
    <w:rsid w:val="00500E68"/>
  </w:style>
  <w:style w:type="character" w:customStyle="1" w:styleId="WW8Num42z7">
    <w:name w:val="WW8Num42z7"/>
    <w:rsid w:val="00500E68"/>
  </w:style>
  <w:style w:type="character" w:customStyle="1" w:styleId="WW8Num42z8">
    <w:name w:val="WW8Num42z8"/>
    <w:rsid w:val="00500E68"/>
  </w:style>
  <w:style w:type="character" w:customStyle="1" w:styleId="WW8Num43z0">
    <w:name w:val="WW8Num43z0"/>
    <w:rsid w:val="00500E68"/>
    <w:rPr>
      <w:rFonts w:ascii="Times New Roman" w:hAnsi="Times New Roman" w:cs="Times New Roman" w:hint="default"/>
      <w:color w:val="FF0000"/>
    </w:rPr>
  </w:style>
  <w:style w:type="character" w:customStyle="1" w:styleId="WW8Num43z1">
    <w:name w:val="WW8Num43z1"/>
    <w:rsid w:val="00500E68"/>
  </w:style>
  <w:style w:type="character" w:customStyle="1" w:styleId="WW8Num43z2">
    <w:name w:val="WW8Num43z2"/>
    <w:rsid w:val="00500E68"/>
  </w:style>
  <w:style w:type="character" w:customStyle="1" w:styleId="WW8Num43z3">
    <w:name w:val="WW8Num43z3"/>
    <w:rsid w:val="00500E68"/>
  </w:style>
  <w:style w:type="character" w:customStyle="1" w:styleId="WW8Num43z4">
    <w:name w:val="WW8Num43z4"/>
    <w:rsid w:val="00500E68"/>
  </w:style>
  <w:style w:type="character" w:customStyle="1" w:styleId="WW8Num43z5">
    <w:name w:val="WW8Num43z5"/>
    <w:rsid w:val="00500E68"/>
  </w:style>
  <w:style w:type="character" w:customStyle="1" w:styleId="WW8Num43z6">
    <w:name w:val="WW8Num43z6"/>
    <w:rsid w:val="00500E68"/>
  </w:style>
  <w:style w:type="character" w:customStyle="1" w:styleId="WW8Num43z7">
    <w:name w:val="WW8Num43z7"/>
    <w:rsid w:val="00500E68"/>
  </w:style>
  <w:style w:type="character" w:customStyle="1" w:styleId="WW8Num43z8">
    <w:name w:val="WW8Num43z8"/>
    <w:rsid w:val="00500E68"/>
  </w:style>
  <w:style w:type="character" w:customStyle="1" w:styleId="WW8Num44z0">
    <w:name w:val="WW8Num44z0"/>
    <w:rsid w:val="00500E68"/>
    <w:rPr>
      <w:rFonts w:ascii="Times New Roman" w:hAnsi="Times New Roman" w:cs="Times New Roman" w:hint="default"/>
      <w:color w:val="auto"/>
    </w:rPr>
  </w:style>
  <w:style w:type="character" w:customStyle="1" w:styleId="WW8Num44z1">
    <w:name w:val="WW8Num44z1"/>
    <w:rsid w:val="00500E68"/>
    <w:rPr>
      <w:rFonts w:ascii="Courier New" w:hAnsi="Courier New" w:cs="Courier New" w:hint="default"/>
    </w:rPr>
  </w:style>
  <w:style w:type="character" w:customStyle="1" w:styleId="WW8Num44z2">
    <w:name w:val="WW8Num44z2"/>
    <w:rsid w:val="00500E68"/>
    <w:rPr>
      <w:rFonts w:ascii="Wingdings" w:hAnsi="Wingdings" w:cs="Wingdings" w:hint="default"/>
    </w:rPr>
  </w:style>
  <w:style w:type="character" w:customStyle="1" w:styleId="WW8Num44z3">
    <w:name w:val="WW8Num44z3"/>
    <w:rsid w:val="00500E68"/>
    <w:rPr>
      <w:rFonts w:ascii="Symbol" w:hAnsi="Symbol" w:cs="Symbol" w:hint="default"/>
    </w:rPr>
  </w:style>
  <w:style w:type="character" w:customStyle="1" w:styleId="WW8Num45z0">
    <w:name w:val="WW8Num45z0"/>
    <w:rsid w:val="00500E68"/>
    <w:rPr>
      <w:rFonts w:ascii="Times New Roman" w:hAnsi="Times New Roman" w:cs="Times New Roman" w:hint="default"/>
      <w:color w:val="auto"/>
    </w:rPr>
  </w:style>
  <w:style w:type="character" w:customStyle="1" w:styleId="WW8Num45z1">
    <w:name w:val="WW8Num45z1"/>
    <w:rsid w:val="00500E68"/>
  </w:style>
  <w:style w:type="character" w:customStyle="1" w:styleId="WW8Num45z2">
    <w:name w:val="WW8Num45z2"/>
    <w:rsid w:val="00500E68"/>
  </w:style>
  <w:style w:type="character" w:customStyle="1" w:styleId="WW8Num45z3">
    <w:name w:val="WW8Num45z3"/>
    <w:rsid w:val="00500E68"/>
  </w:style>
  <w:style w:type="character" w:customStyle="1" w:styleId="WW8Num45z4">
    <w:name w:val="WW8Num45z4"/>
    <w:rsid w:val="00500E68"/>
  </w:style>
  <w:style w:type="character" w:customStyle="1" w:styleId="WW8Num45z5">
    <w:name w:val="WW8Num45z5"/>
    <w:rsid w:val="00500E68"/>
  </w:style>
  <w:style w:type="character" w:customStyle="1" w:styleId="WW8Num45z6">
    <w:name w:val="WW8Num45z6"/>
    <w:rsid w:val="00500E68"/>
  </w:style>
  <w:style w:type="character" w:customStyle="1" w:styleId="WW8Num45z7">
    <w:name w:val="WW8Num45z7"/>
    <w:rsid w:val="00500E68"/>
  </w:style>
  <w:style w:type="character" w:customStyle="1" w:styleId="WW8Num45z8">
    <w:name w:val="WW8Num45z8"/>
    <w:rsid w:val="00500E68"/>
  </w:style>
  <w:style w:type="character" w:customStyle="1" w:styleId="WW8Num46z0">
    <w:name w:val="WW8Num46z0"/>
    <w:rsid w:val="00500E68"/>
    <w:rPr>
      <w:rFonts w:ascii="Times New Roman" w:hAnsi="Times New Roman" w:cs="Times New Roman" w:hint="default"/>
      <w:color w:val="auto"/>
      <w:lang w:val="tt-RU"/>
    </w:rPr>
  </w:style>
  <w:style w:type="character" w:customStyle="1" w:styleId="WW8Num46z1">
    <w:name w:val="WW8Num46z1"/>
    <w:rsid w:val="00500E68"/>
  </w:style>
  <w:style w:type="character" w:customStyle="1" w:styleId="WW8Num46z2">
    <w:name w:val="WW8Num46z2"/>
    <w:rsid w:val="00500E68"/>
  </w:style>
  <w:style w:type="character" w:customStyle="1" w:styleId="WW8Num46z3">
    <w:name w:val="WW8Num46z3"/>
    <w:rsid w:val="00500E68"/>
  </w:style>
  <w:style w:type="character" w:customStyle="1" w:styleId="WW8Num46z4">
    <w:name w:val="WW8Num46z4"/>
    <w:rsid w:val="00500E68"/>
  </w:style>
  <w:style w:type="character" w:customStyle="1" w:styleId="WW8Num46z5">
    <w:name w:val="WW8Num46z5"/>
    <w:rsid w:val="00500E68"/>
  </w:style>
  <w:style w:type="character" w:customStyle="1" w:styleId="WW8Num46z6">
    <w:name w:val="WW8Num46z6"/>
    <w:rsid w:val="00500E68"/>
  </w:style>
  <w:style w:type="character" w:customStyle="1" w:styleId="WW8Num46z7">
    <w:name w:val="WW8Num46z7"/>
    <w:rsid w:val="00500E68"/>
  </w:style>
  <w:style w:type="character" w:customStyle="1" w:styleId="WW8Num46z8">
    <w:name w:val="WW8Num46z8"/>
    <w:rsid w:val="00500E68"/>
  </w:style>
  <w:style w:type="character" w:customStyle="1" w:styleId="WW8Num47z0">
    <w:name w:val="WW8Num47z0"/>
    <w:rsid w:val="00500E68"/>
    <w:rPr>
      <w:rFonts w:ascii="Times New Roman" w:eastAsia="Times New Roman" w:hAnsi="Times New Roman" w:cs="Times New Roman" w:hint="default"/>
      <w:i/>
      <w:iCs/>
      <w:color w:val="auto"/>
    </w:rPr>
  </w:style>
  <w:style w:type="character" w:customStyle="1" w:styleId="WW8Num47z1">
    <w:name w:val="WW8Num47z1"/>
    <w:rsid w:val="00500E68"/>
    <w:rPr>
      <w:rFonts w:ascii="Courier New" w:hAnsi="Courier New" w:cs="Courier New" w:hint="default"/>
    </w:rPr>
  </w:style>
  <w:style w:type="character" w:customStyle="1" w:styleId="WW8Num47z2">
    <w:name w:val="WW8Num47z2"/>
    <w:rsid w:val="00500E68"/>
    <w:rPr>
      <w:rFonts w:ascii="Wingdings" w:hAnsi="Wingdings" w:cs="Wingdings" w:hint="default"/>
    </w:rPr>
  </w:style>
  <w:style w:type="character" w:customStyle="1" w:styleId="WW8Num47z3">
    <w:name w:val="WW8Num47z3"/>
    <w:rsid w:val="00500E68"/>
    <w:rPr>
      <w:rFonts w:ascii="Symbol" w:hAnsi="Symbol" w:cs="Symbol" w:hint="default"/>
    </w:rPr>
  </w:style>
  <w:style w:type="character" w:customStyle="1" w:styleId="WW8Num48z0">
    <w:name w:val="WW8Num48z0"/>
    <w:rsid w:val="00500E68"/>
    <w:rPr>
      <w:rFonts w:ascii="Times Sakha" w:eastAsia="Times New Roman" w:hAnsi="Times Sakha" w:cs="Times Sakha" w:hint="default"/>
    </w:rPr>
  </w:style>
  <w:style w:type="character" w:customStyle="1" w:styleId="WW8Num48z1">
    <w:name w:val="WW8Num48z1"/>
    <w:rsid w:val="00500E68"/>
    <w:rPr>
      <w:rFonts w:ascii="Courier New" w:hAnsi="Courier New" w:cs="Courier New" w:hint="default"/>
    </w:rPr>
  </w:style>
  <w:style w:type="character" w:customStyle="1" w:styleId="WW8Num48z2">
    <w:name w:val="WW8Num48z2"/>
    <w:rsid w:val="00500E68"/>
    <w:rPr>
      <w:rFonts w:ascii="Wingdings" w:hAnsi="Wingdings" w:cs="Wingdings" w:hint="default"/>
    </w:rPr>
  </w:style>
  <w:style w:type="character" w:customStyle="1" w:styleId="WW8Num48z3">
    <w:name w:val="WW8Num48z3"/>
    <w:rsid w:val="00500E68"/>
    <w:rPr>
      <w:rFonts w:ascii="Symbol" w:hAnsi="Symbol" w:cs="Symbol" w:hint="default"/>
    </w:rPr>
  </w:style>
  <w:style w:type="character" w:customStyle="1" w:styleId="WW8Num49z0">
    <w:name w:val="WW8Num49z0"/>
    <w:rsid w:val="00500E68"/>
    <w:rPr>
      <w:rFonts w:ascii="Times New Roman" w:eastAsia="Times New Roman" w:hAnsi="Times New Roman" w:cs="Times New Roman" w:hint="default"/>
      <w:color w:val="auto"/>
    </w:rPr>
  </w:style>
  <w:style w:type="character" w:customStyle="1" w:styleId="WW8Num49z1">
    <w:name w:val="WW8Num49z1"/>
    <w:rsid w:val="00500E68"/>
    <w:rPr>
      <w:rFonts w:ascii="Courier New" w:hAnsi="Courier New" w:cs="Courier New" w:hint="default"/>
    </w:rPr>
  </w:style>
  <w:style w:type="character" w:customStyle="1" w:styleId="WW8Num49z2">
    <w:name w:val="WW8Num49z2"/>
    <w:rsid w:val="00500E68"/>
    <w:rPr>
      <w:rFonts w:ascii="Wingdings" w:hAnsi="Wingdings" w:cs="Wingdings" w:hint="default"/>
    </w:rPr>
  </w:style>
  <w:style w:type="character" w:customStyle="1" w:styleId="WW8Num49z3">
    <w:name w:val="WW8Num49z3"/>
    <w:rsid w:val="00500E68"/>
    <w:rPr>
      <w:rFonts w:ascii="Symbol" w:hAnsi="Symbol" w:cs="Symbol" w:hint="default"/>
    </w:rPr>
  </w:style>
  <w:style w:type="character" w:customStyle="1" w:styleId="2fa">
    <w:name w:val="Заголовок №2 + Полужирный"/>
    <w:rsid w:val="00500E68"/>
    <w:rPr>
      <w:rFonts w:ascii="Times New Roman" w:hAnsi="Times New Roman" w:cs="Times New Roman" w:hint="default"/>
      <w:b/>
      <w:bCs w:val="0"/>
      <w:i/>
      <w:iCs w:val="0"/>
      <w:strike w:val="0"/>
      <w:dstrike w:val="0"/>
      <w:color w:val="000000"/>
      <w:spacing w:val="0"/>
      <w:w w:val="100"/>
      <w:position w:val="0"/>
      <w:sz w:val="21"/>
      <w:u w:val="none"/>
      <w:effect w:val="none"/>
      <w:vertAlign w:val="baseline"/>
      <w:lang w:val="ru-RU"/>
    </w:rPr>
  </w:style>
  <w:style w:type="character" w:customStyle="1" w:styleId="affffffd">
    <w:name w:val="Основной текст + Полужирный"/>
    <w:rsid w:val="00500E68"/>
    <w:rPr>
      <w:rFonts w:ascii="Times New Roman" w:hAnsi="Times New Roman" w:cs="Times New Roman" w:hint="default"/>
      <w:b/>
      <w:bCs w:val="0"/>
      <w:strike w:val="0"/>
      <w:dstrike w:val="0"/>
      <w:color w:val="000000"/>
      <w:spacing w:val="0"/>
      <w:w w:val="100"/>
      <w:position w:val="0"/>
      <w:sz w:val="21"/>
      <w:u w:val="none"/>
      <w:effect w:val="none"/>
      <w:shd w:val="clear" w:color="auto" w:fill="FFFFFF"/>
      <w:vertAlign w:val="baseline"/>
      <w:lang w:val="ru-RU"/>
    </w:rPr>
  </w:style>
  <w:style w:type="character" w:customStyle="1" w:styleId="FontStyle310">
    <w:name w:val="Font Style31"/>
    <w:rsid w:val="00500E68"/>
    <w:rPr>
      <w:rFonts w:ascii="Times New Roman" w:hAnsi="Times New Roman" w:cs="Times New Roman" w:hint="default"/>
      <w:sz w:val="18"/>
    </w:rPr>
  </w:style>
  <w:style w:type="character" w:customStyle="1" w:styleId="FontStyle23">
    <w:name w:val="Font Style23"/>
    <w:rsid w:val="00500E68"/>
    <w:rPr>
      <w:rFonts w:ascii="Times New Roman" w:hAnsi="Times New Roman" w:cs="Times New Roman" w:hint="default"/>
      <w:b/>
      <w:bCs w:val="0"/>
      <w:sz w:val="20"/>
    </w:rPr>
  </w:style>
  <w:style w:type="character" w:customStyle="1" w:styleId="FontStyle32">
    <w:name w:val="Font Style32"/>
    <w:rsid w:val="00500E68"/>
    <w:rPr>
      <w:rFonts w:ascii="Times New Roman" w:hAnsi="Times New Roman" w:cs="Times New Roman" w:hint="default"/>
      <w:b/>
      <w:bCs w:val="0"/>
      <w:spacing w:val="20"/>
      <w:sz w:val="18"/>
    </w:rPr>
  </w:style>
  <w:style w:type="character" w:customStyle="1" w:styleId="FontStyle89">
    <w:name w:val="Font Style89"/>
    <w:rsid w:val="00500E68"/>
    <w:rPr>
      <w:rFonts w:ascii="Arial Unicode MS" w:eastAsia="Arial Unicode MS" w:hAnsi="Arial Unicode MS" w:cs="Arial Unicode MS" w:hint="default"/>
      <w:b/>
      <w:bCs w:val="0"/>
      <w:sz w:val="16"/>
    </w:rPr>
  </w:style>
  <w:style w:type="character" w:customStyle="1" w:styleId="FontStyle17">
    <w:name w:val="Font Style17"/>
    <w:rsid w:val="00500E68"/>
    <w:rPr>
      <w:rFonts w:ascii="Microsoft Sans Serif" w:hAnsi="Microsoft Sans Serif" w:cs="Microsoft Sans Serif" w:hint="default"/>
      <w:sz w:val="16"/>
    </w:rPr>
  </w:style>
  <w:style w:type="character" w:customStyle="1" w:styleId="FontStyle36">
    <w:name w:val="Font Style36"/>
    <w:rsid w:val="00500E68"/>
    <w:rPr>
      <w:rFonts w:ascii="Times New Roman" w:hAnsi="Times New Roman" w:cs="Times New Roman" w:hint="default"/>
      <w:sz w:val="20"/>
    </w:rPr>
  </w:style>
  <w:style w:type="character" w:customStyle="1" w:styleId="FontStyle51">
    <w:name w:val="Font Style51"/>
    <w:rsid w:val="00500E68"/>
    <w:rPr>
      <w:rFonts w:ascii="Times New Roman" w:hAnsi="Times New Roman" w:cs="Times New Roman" w:hint="default"/>
      <w:b/>
      <w:bCs w:val="0"/>
      <w:sz w:val="26"/>
    </w:rPr>
  </w:style>
  <w:style w:type="character" w:customStyle="1" w:styleId="FontStyle56">
    <w:name w:val="Font Style56"/>
    <w:rsid w:val="00500E68"/>
    <w:rPr>
      <w:rFonts w:ascii="Times New Roman" w:hAnsi="Times New Roman" w:cs="Times New Roman" w:hint="default"/>
      <w:b/>
      <w:bCs w:val="0"/>
      <w:sz w:val="26"/>
    </w:rPr>
  </w:style>
  <w:style w:type="character" w:customStyle="1" w:styleId="FontStyle73">
    <w:name w:val="Font Style73"/>
    <w:rsid w:val="00500E68"/>
    <w:rPr>
      <w:rFonts w:ascii="Microsoft Sans Serif" w:hAnsi="Microsoft Sans Serif" w:cs="Microsoft Sans Serif" w:hint="default"/>
      <w:b/>
      <w:bCs w:val="0"/>
      <w:sz w:val="24"/>
    </w:rPr>
  </w:style>
  <w:style w:type="character" w:customStyle="1" w:styleId="goog-inline-block">
    <w:name w:val="goog-inline-block"/>
    <w:rsid w:val="00500E68"/>
  </w:style>
  <w:style w:type="character" w:customStyle="1" w:styleId="kix-wordhtmlgenerator-word-node">
    <w:name w:val="kix-wordhtmlgenerator-word-node"/>
    <w:rsid w:val="00500E68"/>
  </w:style>
  <w:style w:type="character" w:customStyle="1" w:styleId="b-serp-urlitem">
    <w:name w:val="b-serp-url__item"/>
    <w:rsid w:val="00500E68"/>
  </w:style>
  <w:style w:type="character" w:customStyle="1" w:styleId="b-serp-urlmark">
    <w:name w:val="b-serp-url__mark"/>
    <w:rsid w:val="00500E68"/>
  </w:style>
  <w:style w:type="character" w:customStyle="1" w:styleId="b-forumtext">
    <w:name w:val="b-forum__text"/>
    <w:rsid w:val="00500E68"/>
  </w:style>
  <w:style w:type="character" w:customStyle="1" w:styleId="labeltelefoni">
    <w:name w:val="labeltelefoni"/>
    <w:rsid w:val="00500E68"/>
  </w:style>
  <w:style w:type="character" w:customStyle="1" w:styleId="f">
    <w:name w:val="f"/>
    <w:rsid w:val="00500E68"/>
  </w:style>
  <w:style w:type="character" w:customStyle="1" w:styleId="s2">
    <w:name w:val="s2"/>
    <w:rsid w:val="00500E68"/>
  </w:style>
  <w:style w:type="character" w:customStyle="1" w:styleId="219">
    <w:name w:val="Знак Знак21"/>
    <w:rsid w:val="00500E68"/>
    <w:rPr>
      <w:rFonts w:ascii="Times New Roman" w:eastAsia="@Arial Unicode MS" w:hAnsi="Times New Roman" w:cs="Times New Roman" w:hint="default"/>
      <w:b/>
      <w:bCs w:val="0"/>
      <w:sz w:val="28"/>
    </w:rPr>
  </w:style>
  <w:style w:type="character" w:customStyle="1" w:styleId="87">
    <w:name w:val="Знак Знак8"/>
    <w:rsid w:val="00500E68"/>
    <w:rPr>
      <w:rFonts w:ascii="Times New Roman" w:eastAsia="@Arial Unicode MS" w:hAnsi="Times New Roman" w:cs="Times New Roman" w:hint="default"/>
      <w:b/>
      <w:bCs w:val="0"/>
      <w:sz w:val="28"/>
    </w:rPr>
  </w:style>
  <w:style w:type="character" w:customStyle="1" w:styleId="76">
    <w:name w:val="Знак Знак7"/>
    <w:rsid w:val="00500E68"/>
    <w:rPr>
      <w:rFonts w:ascii="Times New Roman" w:hAnsi="Times New Roman" w:cs="Times New Roman" w:hint="default"/>
      <w:sz w:val="24"/>
    </w:rPr>
  </w:style>
  <w:style w:type="character" w:customStyle="1" w:styleId="192">
    <w:name w:val="Знак Знак19"/>
    <w:rsid w:val="00500E68"/>
    <w:rPr>
      <w:rFonts w:ascii="Times New Roman" w:hAnsi="Times New Roman" w:cs="Times New Roman" w:hint="default"/>
      <w:b/>
      <w:bCs w:val="0"/>
      <w:i/>
      <w:iCs w:val="0"/>
      <w:sz w:val="26"/>
    </w:rPr>
  </w:style>
  <w:style w:type="character" w:customStyle="1" w:styleId="blue">
    <w:name w:val="blue"/>
    <w:rsid w:val="00500E68"/>
  </w:style>
  <w:style w:type="character" w:customStyle="1" w:styleId="FontStyle14">
    <w:name w:val="Font Style14"/>
    <w:rsid w:val="00500E68"/>
    <w:rPr>
      <w:rFonts w:ascii="Times New Roman" w:hAnsi="Times New Roman" w:cs="Times New Roman" w:hint="default"/>
      <w:i/>
      <w:iCs/>
      <w:sz w:val="16"/>
      <w:szCs w:val="16"/>
    </w:rPr>
  </w:style>
  <w:style w:type="character" w:customStyle="1" w:styleId="ListParagraphChar">
    <w:name w:val="List Paragraph Char"/>
    <w:rsid w:val="00500E68"/>
    <w:rPr>
      <w:rFonts w:ascii="Times New Roman" w:eastAsia="Times New Roman" w:hAnsi="Times New Roman" w:cs="Times New Roman" w:hint="default"/>
      <w:sz w:val="22"/>
      <w:szCs w:val="22"/>
    </w:rPr>
  </w:style>
  <w:style w:type="character" w:customStyle="1" w:styleId="2fb">
    <w:name w:val="Название Знак2"/>
    <w:uiPriority w:val="99"/>
    <w:locked/>
    <w:rsid w:val="00500E68"/>
    <w:rPr>
      <w:rFonts w:ascii="Cambria" w:eastAsia="Calibri" w:hAnsi="Cambria" w:cs="Cambria"/>
      <w:color w:val="17365D"/>
      <w:spacing w:val="5"/>
      <w:kern w:val="2"/>
      <w:sz w:val="52"/>
      <w:szCs w:val="20"/>
      <w:lang w:eastAsia="ar-SA"/>
    </w:rPr>
  </w:style>
  <w:style w:type="paragraph" w:customStyle="1" w:styleId="p8">
    <w:name w:val="p8"/>
    <w:basedOn w:val="a"/>
    <w:rsid w:val="00500E68"/>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M1">
    <w:name w:val="CM1"/>
    <w:basedOn w:val="Default"/>
    <w:next w:val="Default"/>
    <w:uiPriority w:val="99"/>
    <w:rsid w:val="000E018D"/>
    <w:pPr>
      <w:widowControl w:val="0"/>
      <w:spacing w:line="228" w:lineRule="atLeast"/>
    </w:pPr>
    <w:rPr>
      <w:rFonts w:ascii="GFOGG P+ Pragmatica C" w:eastAsia="Times New Roman" w:hAnsi="GFOGG P+ Pragmatica C" w:cs="GFOGG P+ Pragmatica C"/>
      <w:color w:val="auto"/>
      <w:lang w:eastAsia="ru-RU"/>
    </w:rPr>
  </w:style>
  <w:style w:type="paragraph" w:customStyle="1" w:styleId="CM15">
    <w:name w:val="CM15"/>
    <w:basedOn w:val="Default"/>
    <w:next w:val="Default"/>
    <w:uiPriority w:val="99"/>
    <w:rsid w:val="000E018D"/>
    <w:pPr>
      <w:widowControl w:val="0"/>
      <w:spacing w:after="455"/>
    </w:pPr>
    <w:rPr>
      <w:rFonts w:ascii="GHOIB C+ School Book C San Pin" w:eastAsia="Times New Roman" w:hAnsi="GHOIB C+ School Book C San Pin" w:cs="GHOIB C+ School Book C San Pin"/>
      <w:color w:val="auto"/>
      <w:lang w:eastAsia="ru-RU"/>
    </w:rPr>
  </w:style>
  <w:style w:type="paragraph" w:customStyle="1" w:styleId="c30">
    <w:name w:val="c30"/>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115">
    <w:name w:val="c115"/>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90">
    <w:name w:val="c90"/>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10">
    <w:name w:val="c10"/>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pboth">
    <w:name w:val="pboth"/>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msobodytextbullet1gif">
    <w:name w:val="msobodytextbullet1.gif"/>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pbothbullet1gif">
    <w:name w:val="pbothbullet1.gif"/>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pbothbullet2gif">
    <w:name w:val="pbothbullet2.gif"/>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pbothbullet3gif">
    <w:name w:val="pbothbullet3.gif"/>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msobodytextbullet2gif">
    <w:name w:val="msobodytextbullet2.gif"/>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paragraph" w:customStyle="1" w:styleId="commentcontentpara">
    <w:name w:val="commentcontentpara"/>
    <w:basedOn w:val="a"/>
    <w:uiPriority w:val="99"/>
    <w:rsid w:val="000E018D"/>
    <w:pPr>
      <w:widowControl/>
      <w:spacing w:before="100" w:beforeAutospacing="1" w:after="100" w:afterAutospacing="1" w:line="240" w:lineRule="auto"/>
      <w:jc w:val="both"/>
    </w:pPr>
    <w:rPr>
      <w:rFonts w:ascii="Times New Roman" w:eastAsia="Times New Roman" w:hAnsi="Times New Roman"/>
      <w:sz w:val="24"/>
      <w:szCs w:val="24"/>
      <w:lang w:val="ru-RU" w:eastAsia="ru-RU"/>
    </w:rPr>
  </w:style>
  <w:style w:type="character" w:customStyle="1" w:styleId="field">
    <w:name w:val="field"/>
    <w:rsid w:val="000E018D"/>
  </w:style>
  <w:style w:type="paragraph" w:customStyle="1" w:styleId="21a">
    <w:name w:val="Заголовок 21"/>
    <w:basedOn w:val="a"/>
    <w:uiPriority w:val="1"/>
    <w:qFormat/>
    <w:rsid w:val="000E018D"/>
    <w:pPr>
      <w:autoSpaceDE w:val="0"/>
      <w:autoSpaceDN w:val="0"/>
      <w:spacing w:after="0" w:line="240" w:lineRule="auto"/>
      <w:ind w:left="810"/>
      <w:outlineLvl w:val="2"/>
    </w:pPr>
    <w:rPr>
      <w:rFonts w:ascii="Times New Roman" w:eastAsia="Times New Roman" w:hAnsi="Times New Roman"/>
      <w:b/>
      <w:bCs/>
      <w:sz w:val="28"/>
      <w:szCs w:val="28"/>
      <w:lang w:val="ru-RU"/>
    </w:rPr>
  </w:style>
  <w:style w:type="numbering" w:customStyle="1" w:styleId="332">
    <w:name w:val="Нет списка33"/>
    <w:next w:val="a2"/>
    <w:uiPriority w:val="99"/>
    <w:semiHidden/>
    <w:unhideWhenUsed/>
    <w:rsid w:val="00B165FD"/>
  </w:style>
  <w:style w:type="table" w:customStyle="1" w:styleId="273">
    <w:name w:val="Сетка таблицы27"/>
    <w:basedOn w:val="a1"/>
    <w:next w:val="afd"/>
    <w:uiPriority w:val="59"/>
    <w:rsid w:val="00B165F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1">
    <w:name w:val="Table Grid Light11"/>
    <w:basedOn w:val="a1"/>
    <w:uiPriority w:val="59"/>
    <w:rsid w:val="00B165FD"/>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9">
    <w:name w:val="Таблица простая 119"/>
    <w:basedOn w:val="a1"/>
    <w:uiPriority w:val="59"/>
    <w:rsid w:val="00B165FD"/>
    <w:rPr>
      <w:sz w:val="22"/>
      <w:szCs w:val="22"/>
      <w:lang w:eastAsia="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90">
    <w:name w:val="Таблица простая 219"/>
    <w:basedOn w:val="a1"/>
    <w:uiPriority w:val="59"/>
    <w:rsid w:val="00B165FD"/>
    <w:rPr>
      <w:sz w:val="22"/>
      <w:szCs w:val="22"/>
      <w:lang w:eastAsia="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0">
    <w:name w:val="Таблица простая 319"/>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9">
    <w:name w:val="Таблица простая 419"/>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9">
    <w:name w:val="Таблица простая 519"/>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90">
    <w:name w:val="Таблица-сетка 1 светлая19"/>
    <w:basedOn w:val="a1"/>
    <w:uiPriority w:val="99"/>
    <w:rsid w:val="00B165FD"/>
    <w:rPr>
      <w:sz w:val="22"/>
      <w:szCs w:val="22"/>
      <w:lang w:eastAsia="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1">
    <w:name w:val="Grid Table 1 Light - Accent 111"/>
    <w:basedOn w:val="a1"/>
    <w:uiPriority w:val="99"/>
    <w:rsid w:val="00B165FD"/>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1">
    <w:name w:val="Grid Table 1 Light - Accent 211"/>
    <w:basedOn w:val="a1"/>
    <w:uiPriority w:val="99"/>
    <w:rsid w:val="00B165FD"/>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1">
    <w:name w:val="Grid Table 1 Light - Accent 311"/>
    <w:basedOn w:val="a1"/>
    <w:uiPriority w:val="99"/>
    <w:rsid w:val="00B165FD"/>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1">
    <w:name w:val="Grid Table 1 Light - Accent 411"/>
    <w:basedOn w:val="a1"/>
    <w:uiPriority w:val="99"/>
    <w:rsid w:val="00B165FD"/>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1">
    <w:name w:val="Grid Table 1 Light - Accent 511"/>
    <w:basedOn w:val="a1"/>
    <w:uiPriority w:val="99"/>
    <w:rsid w:val="00B165FD"/>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1">
    <w:name w:val="Grid Table 1 Light - Accent 611"/>
    <w:basedOn w:val="a1"/>
    <w:uiPriority w:val="99"/>
    <w:rsid w:val="00B165FD"/>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9">
    <w:name w:val="Таблица-сетка 219"/>
    <w:basedOn w:val="a1"/>
    <w:uiPriority w:val="99"/>
    <w:rsid w:val="00B165FD"/>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11">
    <w:name w:val="Grid Table 2 - Accent 111"/>
    <w:basedOn w:val="a1"/>
    <w:uiPriority w:val="99"/>
    <w:rsid w:val="00B165FD"/>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11">
    <w:name w:val="Grid Table 2 - Accent 211"/>
    <w:basedOn w:val="a1"/>
    <w:uiPriority w:val="99"/>
    <w:rsid w:val="00B165FD"/>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11">
    <w:name w:val="Grid Table 2 - Accent 311"/>
    <w:basedOn w:val="a1"/>
    <w:uiPriority w:val="99"/>
    <w:rsid w:val="00B165FD"/>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11">
    <w:name w:val="Grid Table 2 - Accent 411"/>
    <w:basedOn w:val="a1"/>
    <w:uiPriority w:val="99"/>
    <w:rsid w:val="00B165FD"/>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11">
    <w:name w:val="Grid Table 2 - Accent 511"/>
    <w:basedOn w:val="a1"/>
    <w:uiPriority w:val="99"/>
    <w:rsid w:val="00B165FD"/>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11">
    <w:name w:val="Grid Table 2 - Accent 611"/>
    <w:basedOn w:val="a1"/>
    <w:uiPriority w:val="99"/>
    <w:rsid w:val="00B165FD"/>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90">
    <w:name w:val="Таблица-сетка 319"/>
    <w:basedOn w:val="a1"/>
    <w:uiPriority w:val="99"/>
    <w:rsid w:val="00B165FD"/>
    <w:rPr>
      <w:sz w:val="22"/>
      <w:szCs w:val="22"/>
      <w:lang w:eastAsia="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11">
    <w:name w:val="Grid Table 3 - Accent 111"/>
    <w:basedOn w:val="a1"/>
    <w:uiPriority w:val="99"/>
    <w:rsid w:val="00B165FD"/>
    <w:rPr>
      <w:sz w:val="22"/>
      <w:szCs w:val="22"/>
      <w:lang w:eastAsia="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11">
    <w:name w:val="Grid Table 3 - Accent 211"/>
    <w:basedOn w:val="a1"/>
    <w:uiPriority w:val="99"/>
    <w:rsid w:val="00B165FD"/>
    <w:rPr>
      <w:sz w:val="22"/>
      <w:szCs w:val="22"/>
      <w:lang w:eastAsia="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11">
    <w:name w:val="Grid Table 3 - Accent 311"/>
    <w:basedOn w:val="a1"/>
    <w:uiPriority w:val="99"/>
    <w:rsid w:val="00B165FD"/>
    <w:rPr>
      <w:sz w:val="22"/>
      <w:szCs w:val="22"/>
      <w:lang w:eastAsia="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11">
    <w:name w:val="Grid Table 3 - Accent 411"/>
    <w:basedOn w:val="a1"/>
    <w:uiPriority w:val="99"/>
    <w:rsid w:val="00B165FD"/>
    <w:rPr>
      <w:sz w:val="22"/>
      <w:szCs w:val="22"/>
      <w:lang w:eastAsia="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11">
    <w:name w:val="Grid Table 3 - Accent 511"/>
    <w:basedOn w:val="a1"/>
    <w:uiPriority w:val="99"/>
    <w:rsid w:val="00B165FD"/>
    <w:rPr>
      <w:sz w:val="22"/>
      <w:szCs w:val="22"/>
      <w:lang w:eastAsia="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11">
    <w:name w:val="Grid Table 3 - Accent 611"/>
    <w:basedOn w:val="a1"/>
    <w:uiPriority w:val="99"/>
    <w:rsid w:val="00B165FD"/>
    <w:rPr>
      <w:sz w:val="22"/>
      <w:szCs w:val="22"/>
      <w:lang w:eastAsia="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9">
    <w:name w:val="Таблица-сетка 419"/>
    <w:basedOn w:val="a1"/>
    <w:uiPriority w:val="59"/>
    <w:rsid w:val="00B165FD"/>
    <w:rPr>
      <w:sz w:val="22"/>
      <w:szCs w:val="22"/>
      <w:lang w:eastAsia="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11">
    <w:name w:val="Grid Table 4 - Accent 111"/>
    <w:basedOn w:val="a1"/>
    <w:uiPriority w:val="59"/>
    <w:rsid w:val="00B165FD"/>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11">
    <w:name w:val="Grid Table 4 - Accent 211"/>
    <w:basedOn w:val="a1"/>
    <w:uiPriority w:val="59"/>
    <w:rsid w:val="00B165FD"/>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11">
    <w:name w:val="Grid Table 4 - Accent 311"/>
    <w:basedOn w:val="a1"/>
    <w:uiPriority w:val="59"/>
    <w:rsid w:val="00B165FD"/>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11">
    <w:name w:val="Grid Table 4 - Accent 411"/>
    <w:basedOn w:val="a1"/>
    <w:uiPriority w:val="59"/>
    <w:rsid w:val="00B165FD"/>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11">
    <w:name w:val="Grid Table 4 - Accent 511"/>
    <w:basedOn w:val="a1"/>
    <w:uiPriority w:val="59"/>
    <w:rsid w:val="00B165FD"/>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11">
    <w:name w:val="Grid Table 4 - Accent 611"/>
    <w:basedOn w:val="a1"/>
    <w:uiPriority w:val="59"/>
    <w:rsid w:val="00B165FD"/>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9">
    <w:name w:val="Таблица-сетка 5 темная19"/>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11">
    <w:name w:val="Grid Table 5 Dark- Accent 1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1">
    <w:name w:val="Grid Table 5 Dark - Accent 2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1">
    <w:name w:val="Grid Table 5 Dark - Accent 3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11">
    <w:name w:val="Grid Table 5 Dark- Accent 4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1">
    <w:name w:val="Grid Table 5 Dark - Accent 5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1">
    <w:name w:val="Grid Table 5 Dark - Accent 611"/>
    <w:basedOn w:val="a1"/>
    <w:uiPriority w:val="99"/>
    <w:rsid w:val="00B165FD"/>
    <w:rPr>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9">
    <w:name w:val="Таблица-сетка 6 цветная19"/>
    <w:basedOn w:val="a1"/>
    <w:uiPriority w:val="99"/>
    <w:rsid w:val="00B165FD"/>
    <w:rPr>
      <w:sz w:val="22"/>
      <w:szCs w:val="22"/>
      <w:lang w:eastAsia="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11">
    <w:name w:val="Grid Table 6 Colorful - Accent 111"/>
    <w:basedOn w:val="a1"/>
    <w:uiPriority w:val="99"/>
    <w:rsid w:val="00B165FD"/>
    <w:rPr>
      <w:sz w:val="22"/>
      <w:szCs w:val="22"/>
      <w:lang w:eastAsia="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11">
    <w:name w:val="Grid Table 6 Colorful - Accent 211"/>
    <w:basedOn w:val="a1"/>
    <w:uiPriority w:val="99"/>
    <w:rsid w:val="00B165FD"/>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11">
    <w:name w:val="Grid Table 6 Colorful - Accent 311"/>
    <w:basedOn w:val="a1"/>
    <w:uiPriority w:val="99"/>
    <w:rsid w:val="00B165FD"/>
    <w:rPr>
      <w:sz w:val="22"/>
      <w:szCs w:val="22"/>
      <w:lang w:eastAsia="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11">
    <w:name w:val="Grid Table 6 Colorful - Accent 411"/>
    <w:basedOn w:val="a1"/>
    <w:uiPriority w:val="99"/>
    <w:rsid w:val="00B165FD"/>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11">
    <w:name w:val="Grid Table 6 Colorful - Accent 511"/>
    <w:basedOn w:val="a1"/>
    <w:uiPriority w:val="99"/>
    <w:rsid w:val="00B165FD"/>
    <w:rPr>
      <w:sz w:val="22"/>
      <w:szCs w:val="22"/>
      <w:lang w:eastAsia="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11">
    <w:name w:val="Grid Table 6 Colorful - Accent 611"/>
    <w:basedOn w:val="a1"/>
    <w:uiPriority w:val="99"/>
    <w:rsid w:val="00B165FD"/>
    <w:rPr>
      <w:sz w:val="22"/>
      <w:szCs w:val="22"/>
      <w:lang w:eastAsia="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9">
    <w:name w:val="Таблица-сетка 7 цветная19"/>
    <w:basedOn w:val="a1"/>
    <w:uiPriority w:val="99"/>
    <w:rsid w:val="00B165FD"/>
    <w:rPr>
      <w:sz w:val="22"/>
      <w:szCs w:val="22"/>
      <w:lang w:eastAsia="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11">
    <w:name w:val="Grid Table 7 Colorful - Accent 111"/>
    <w:basedOn w:val="a1"/>
    <w:uiPriority w:val="99"/>
    <w:rsid w:val="00B165FD"/>
    <w:rPr>
      <w:sz w:val="22"/>
      <w:szCs w:val="22"/>
      <w:lang w:eastAsia="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11">
    <w:name w:val="Grid Table 7 Colorful - Accent 211"/>
    <w:basedOn w:val="a1"/>
    <w:uiPriority w:val="99"/>
    <w:rsid w:val="00B165FD"/>
    <w:rPr>
      <w:sz w:val="22"/>
      <w:szCs w:val="22"/>
      <w:lang w:eastAsia="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11">
    <w:name w:val="Grid Table 7 Colorful - Accent 311"/>
    <w:basedOn w:val="a1"/>
    <w:uiPriority w:val="99"/>
    <w:rsid w:val="00B165FD"/>
    <w:rPr>
      <w:sz w:val="22"/>
      <w:szCs w:val="22"/>
      <w:lang w:eastAsia="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11">
    <w:name w:val="Grid Table 7 Colorful - Accent 411"/>
    <w:basedOn w:val="a1"/>
    <w:uiPriority w:val="99"/>
    <w:rsid w:val="00B165FD"/>
    <w:rPr>
      <w:sz w:val="22"/>
      <w:szCs w:val="22"/>
      <w:lang w:eastAsia="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11">
    <w:name w:val="Grid Table 7 Colorful - Accent 511"/>
    <w:basedOn w:val="a1"/>
    <w:uiPriority w:val="99"/>
    <w:rsid w:val="00B165FD"/>
    <w:rPr>
      <w:sz w:val="22"/>
      <w:szCs w:val="22"/>
      <w:lang w:eastAsia="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11">
    <w:name w:val="Grid Table 7 Colorful - Accent 611"/>
    <w:basedOn w:val="a1"/>
    <w:uiPriority w:val="99"/>
    <w:rsid w:val="00B165FD"/>
    <w:rPr>
      <w:sz w:val="22"/>
      <w:szCs w:val="22"/>
      <w:lang w:eastAsia="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91">
    <w:name w:val="Список-таблица 1 светлая19"/>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1">
    <w:name w:val="List Table 1 Light - Accent 1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1">
    <w:name w:val="List Table 1 Light - Accent 2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1">
    <w:name w:val="List Table 1 Light - Accent 3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1">
    <w:name w:val="List Table 1 Light - Accent 4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1">
    <w:name w:val="List Table 1 Light - Accent 5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1">
    <w:name w:val="List Table 1 Light - Accent 611"/>
    <w:basedOn w:val="a1"/>
    <w:uiPriority w:val="99"/>
    <w:rsid w:val="00B165FD"/>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90">
    <w:name w:val="Список-таблица 219"/>
    <w:basedOn w:val="a1"/>
    <w:uiPriority w:val="99"/>
    <w:rsid w:val="00B165FD"/>
    <w:rPr>
      <w:sz w:val="22"/>
      <w:szCs w:val="22"/>
      <w:lang w:eastAsia="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11">
    <w:name w:val="List Table 2 - Accent 111"/>
    <w:basedOn w:val="a1"/>
    <w:uiPriority w:val="99"/>
    <w:rsid w:val="00B165FD"/>
    <w:rPr>
      <w:sz w:val="22"/>
      <w:szCs w:val="22"/>
      <w:lang w:eastAsia="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11">
    <w:name w:val="List Table 2 - Accent 211"/>
    <w:basedOn w:val="a1"/>
    <w:uiPriority w:val="99"/>
    <w:rsid w:val="00B165FD"/>
    <w:rPr>
      <w:sz w:val="22"/>
      <w:szCs w:val="22"/>
      <w:lang w:eastAsia="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11">
    <w:name w:val="List Table 2 - Accent 311"/>
    <w:basedOn w:val="a1"/>
    <w:uiPriority w:val="99"/>
    <w:rsid w:val="00B165FD"/>
    <w:rPr>
      <w:sz w:val="22"/>
      <w:szCs w:val="22"/>
      <w:lang w:eastAsia="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11">
    <w:name w:val="List Table 2 - Accent 411"/>
    <w:basedOn w:val="a1"/>
    <w:uiPriority w:val="99"/>
    <w:rsid w:val="00B165FD"/>
    <w:rPr>
      <w:sz w:val="22"/>
      <w:szCs w:val="22"/>
      <w:lang w:eastAsia="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11">
    <w:name w:val="List Table 2 - Accent 511"/>
    <w:basedOn w:val="a1"/>
    <w:uiPriority w:val="99"/>
    <w:rsid w:val="00B165FD"/>
    <w:rPr>
      <w:sz w:val="22"/>
      <w:szCs w:val="22"/>
      <w:lang w:eastAsia="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11">
    <w:name w:val="List Table 2 - Accent 611"/>
    <w:basedOn w:val="a1"/>
    <w:uiPriority w:val="99"/>
    <w:rsid w:val="00B165FD"/>
    <w:rPr>
      <w:sz w:val="22"/>
      <w:szCs w:val="22"/>
      <w:lang w:eastAsia="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91">
    <w:name w:val="Список-таблица 319"/>
    <w:basedOn w:val="a1"/>
    <w:uiPriority w:val="99"/>
    <w:rsid w:val="00B165FD"/>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1">
    <w:name w:val="List Table 3 - Accent 111"/>
    <w:basedOn w:val="a1"/>
    <w:uiPriority w:val="99"/>
    <w:rsid w:val="00B165FD"/>
    <w:rPr>
      <w:sz w:val="22"/>
      <w:szCs w:val="22"/>
      <w:lang w:eastAsia="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1">
    <w:name w:val="List Table 3 - Accent 211"/>
    <w:basedOn w:val="a1"/>
    <w:uiPriority w:val="99"/>
    <w:rsid w:val="00B165FD"/>
    <w:rPr>
      <w:sz w:val="22"/>
      <w:szCs w:val="22"/>
      <w:lang w:eastAsia="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1">
    <w:name w:val="List Table 3 - Accent 311"/>
    <w:basedOn w:val="a1"/>
    <w:uiPriority w:val="99"/>
    <w:rsid w:val="00B165FD"/>
    <w:rPr>
      <w:sz w:val="22"/>
      <w:szCs w:val="22"/>
      <w:lang w:eastAsia="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1">
    <w:name w:val="List Table 3 - Accent 411"/>
    <w:basedOn w:val="a1"/>
    <w:uiPriority w:val="99"/>
    <w:rsid w:val="00B165FD"/>
    <w:rPr>
      <w:sz w:val="22"/>
      <w:szCs w:val="22"/>
      <w:lang w:eastAsia="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1">
    <w:name w:val="List Table 3 - Accent 511"/>
    <w:basedOn w:val="a1"/>
    <w:uiPriority w:val="99"/>
    <w:rsid w:val="00B165FD"/>
    <w:rPr>
      <w:sz w:val="22"/>
      <w:szCs w:val="22"/>
      <w:lang w:eastAsia="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1">
    <w:name w:val="List Table 3 - Accent 611"/>
    <w:basedOn w:val="a1"/>
    <w:uiPriority w:val="99"/>
    <w:rsid w:val="00B165FD"/>
    <w:rPr>
      <w:sz w:val="22"/>
      <w:szCs w:val="22"/>
      <w:lang w:eastAsia="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90">
    <w:name w:val="Список-таблица 419"/>
    <w:basedOn w:val="a1"/>
    <w:uiPriority w:val="99"/>
    <w:rsid w:val="00B165FD"/>
    <w:rPr>
      <w:sz w:val="22"/>
      <w:szCs w:val="22"/>
      <w:lang w:eastAsia="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11">
    <w:name w:val="List Table 4 - Accent 111"/>
    <w:basedOn w:val="a1"/>
    <w:uiPriority w:val="99"/>
    <w:rsid w:val="00B165FD"/>
    <w:rPr>
      <w:sz w:val="22"/>
      <w:szCs w:val="22"/>
      <w:lang w:eastAsia="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11">
    <w:name w:val="List Table 4 - Accent 211"/>
    <w:basedOn w:val="a1"/>
    <w:uiPriority w:val="99"/>
    <w:rsid w:val="00B165FD"/>
    <w:rPr>
      <w:sz w:val="22"/>
      <w:szCs w:val="22"/>
      <w:lang w:eastAsia="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11">
    <w:name w:val="List Table 4 - Accent 311"/>
    <w:basedOn w:val="a1"/>
    <w:uiPriority w:val="99"/>
    <w:rsid w:val="00B165FD"/>
    <w:rPr>
      <w:sz w:val="22"/>
      <w:szCs w:val="22"/>
      <w:lang w:eastAsia="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11">
    <w:name w:val="List Table 4 - Accent 411"/>
    <w:basedOn w:val="a1"/>
    <w:uiPriority w:val="99"/>
    <w:rsid w:val="00B165FD"/>
    <w:rPr>
      <w:sz w:val="22"/>
      <w:szCs w:val="22"/>
      <w:lang w:eastAsia="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11">
    <w:name w:val="List Table 4 - Accent 511"/>
    <w:basedOn w:val="a1"/>
    <w:uiPriority w:val="99"/>
    <w:rsid w:val="00B165FD"/>
    <w:rPr>
      <w:sz w:val="22"/>
      <w:szCs w:val="22"/>
      <w:lang w:eastAsia="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11">
    <w:name w:val="List Table 4 - Accent 611"/>
    <w:basedOn w:val="a1"/>
    <w:uiPriority w:val="99"/>
    <w:rsid w:val="00B165FD"/>
    <w:rPr>
      <w:sz w:val="22"/>
      <w:szCs w:val="22"/>
      <w:lang w:eastAsia="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90">
    <w:name w:val="Список-таблица 5 темная19"/>
    <w:basedOn w:val="a1"/>
    <w:uiPriority w:val="99"/>
    <w:rsid w:val="00B165FD"/>
    <w:rPr>
      <w:sz w:val="22"/>
      <w:szCs w:val="22"/>
      <w:lang w:eastAsia="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1">
    <w:name w:val="List Table 5 Dark - Accent 111"/>
    <w:basedOn w:val="a1"/>
    <w:uiPriority w:val="99"/>
    <w:rsid w:val="00B165FD"/>
    <w:rPr>
      <w:sz w:val="22"/>
      <w:szCs w:val="22"/>
      <w:lang w:eastAsia="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1">
    <w:name w:val="List Table 5 Dark - Accent 211"/>
    <w:basedOn w:val="a1"/>
    <w:uiPriority w:val="99"/>
    <w:rsid w:val="00B165FD"/>
    <w:rPr>
      <w:sz w:val="22"/>
      <w:szCs w:val="22"/>
      <w:lang w:eastAsia="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1">
    <w:name w:val="List Table 5 Dark - Accent 311"/>
    <w:basedOn w:val="a1"/>
    <w:uiPriority w:val="99"/>
    <w:rsid w:val="00B165FD"/>
    <w:rPr>
      <w:sz w:val="22"/>
      <w:szCs w:val="22"/>
      <w:lang w:eastAsia="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1">
    <w:name w:val="List Table 5 Dark - Accent 411"/>
    <w:basedOn w:val="a1"/>
    <w:uiPriority w:val="99"/>
    <w:rsid w:val="00B165FD"/>
    <w:rPr>
      <w:sz w:val="22"/>
      <w:szCs w:val="22"/>
      <w:lang w:eastAsia="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1">
    <w:name w:val="List Table 5 Dark - Accent 511"/>
    <w:basedOn w:val="a1"/>
    <w:uiPriority w:val="99"/>
    <w:rsid w:val="00B165FD"/>
    <w:rPr>
      <w:sz w:val="22"/>
      <w:szCs w:val="22"/>
      <w:lang w:eastAsia="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1">
    <w:name w:val="List Table 5 Dark - Accent 611"/>
    <w:basedOn w:val="a1"/>
    <w:uiPriority w:val="99"/>
    <w:rsid w:val="00B165FD"/>
    <w:rPr>
      <w:sz w:val="22"/>
      <w:szCs w:val="22"/>
      <w:lang w:eastAsia="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90">
    <w:name w:val="Список-таблица 6 цветная19"/>
    <w:basedOn w:val="a1"/>
    <w:uiPriority w:val="99"/>
    <w:rsid w:val="00B165FD"/>
    <w:rPr>
      <w:sz w:val="22"/>
      <w:szCs w:val="22"/>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11">
    <w:name w:val="List Table 6 Colorful - Accent 111"/>
    <w:basedOn w:val="a1"/>
    <w:uiPriority w:val="99"/>
    <w:rsid w:val="00B165FD"/>
    <w:rPr>
      <w:sz w:val="22"/>
      <w:szCs w:val="22"/>
      <w:lang w:eastAsia="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11">
    <w:name w:val="List Table 6 Colorful - Accent 211"/>
    <w:basedOn w:val="a1"/>
    <w:uiPriority w:val="99"/>
    <w:rsid w:val="00B165FD"/>
    <w:rPr>
      <w:sz w:val="22"/>
      <w:szCs w:val="22"/>
      <w:lang w:eastAsia="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11">
    <w:name w:val="List Table 6 Colorful - Accent 311"/>
    <w:basedOn w:val="a1"/>
    <w:uiPriority w:val="99"/>
    <w:rsid w:val="00B165FD"/>
    <w:rPr>
      <w:sz w:val="22"/>
      <w:szCs w:val="22"/>
      <w:lang w:eastAsia="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11">
    <w:name w:val="List Table 6 Colorful - Accent 411"/>
    <w:basedOn w:val="a1"/>
    <w:uiPriority w:val="99"/>
    <w:rsid w:val="00B165FD"/>
    <w:rPr>
      <w:sz w:val="22"/>
      <w:szCs w:val="22"/>
      <w:lang w:eastAsia="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11">
    <w:name w:val="List Table 6 Colorful - Accent 511"/>
    <w:basedOn w:val="a1"/>
    <w:uiPriority w:val="99"/>
    <w:rsid w:val="00B165FD"/>
    <w:rPr>
      <w:sz w:val="22"/>
      <w:szCs w:val="22"/>
      <w:lang w:eastAsia="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11">
    <w:name w:val="List Table 6 Colorful - Accent 611"/>
    <w:basedOn w:val="a1"/>
    <w:uiPriority w:val="99"/>
    <w:rsid w:val="00B165FD"/>
    <w:rPr>
      <w:sz w:val="22"/>
      <w:szCs w:val="22"/>
      <w:lang w:eastAsia="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90">
    <w:name w:val="Список-таблица 7 цветная19"/>
    <w:basedOn w:val="a1"/>
    <w:uiPriority w:val="99"/>
    <w:rsid w:val="00B165FD"/>
    <w:rPr>
      <w:sz w:val="22"/>
      <w:szCs w:val="22"/>
      <w:lang w:eastAsia="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11">
    <w:name w:val="List Table 7 Colorful - Accent 111"/>
    <w:basedOn w:val="a1"/>
    <w:uiPriority w:val="99"/>
    <w:rsid w:val="00B165FD"/>
    <w:rPr>
      <w:sz w:val="22"/>
      <w:szCs w:val="22"/>
      <w:lang w:eastAsia="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11">
    <w:name w:val="List Table 7 Colorful - Accent 211"/>
    <w:basedOn w:val="a1"/>
    <w:uiPriority w:val="99"/>
    <w:rsid w:val="00B165FD"/>
    <w:rPr>
      <w:sz w:val="22"/>
      <w:szCs w:val="22"/>
      <w:lang w:eastAsia="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11">
    <w:name w:val="List Table 7 Colorful - Accent 311"/>
    <w:basedOn w:val="a1"/>
    <w:uiPriority w:val="99"/>
    <w:rsid w:val="00B165FD"/>
    <w:rPr>
      <w:sz w:val="22"/>
      <w:szCs w:val="22"/>
      <w:lang w:eastAsia="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11">
    <w:name w:val="List Table 7 Colorful - Accent 411"/>
    <w:basedOn w:val="a1"/>
    <w:uiPriority w:val="99"/>
    <w:rsid w:val="00B165FD"/>
    <w:rPr>
      <w:sz w:val="22"/>
      <w:szCs w:val="22"/>
      <w:lang w:eastAsia="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11">
    <w:name w:val="List Table 7 Colorful - Accent 511"/>
    <w:basedOn w:val="a1"/>
    <w:uiPriority w:val="99"/>
    <w:rsid w:val="00B165FD"/>
    <w:rPr>
      <w:sz w:val="22"/>
      <w:szCs w:val="22"/>
      <w:lang w:eastAsia="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11">
    <w:name w:val="List Table 7 Colorful - Accent 611"/>
    <w:basedOn w:val="a1"/>
    <w:uiPriority w:val="99"/>
    <w:rsid w:val="00B165FD"/>
    <w:rPr>
      <w:sz w:val="22"/>
      <w:szCs w:val="22"/>
      <w:lang w:eastAsia="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111">
    <w:name w:val="Lined - Accent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110">
    <w:name w:val="Lined - Accent 1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11">
    <w:name w:val="Lined - Accent 2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11">
    <w:name w:val="Lined - Accent 3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11">
    <w:name w:val="Lined - Accent 4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11">
    <w:name w:val="Lined - Accent 5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11">
    <w:name w:val="Lined - Accent 611"/>
    <w:basedOn w:val="a1"/>
    <w:uiPriority w:val="99"/>
    <w:rsid w:val="00B165FD"/>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111">
    <w:name w:val="Bordered &amp; Lined - Accent11"/>
    <w:basedOn w:val="a1"/>
    <w:uiPriority w:val="99"/>
    <w:rsid w:val="00B165FD"/>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110">
    <w:name w:val="Bordered &amp; Lined - Accent 111"/>
    <w:basedOn w:val="a1"/>
    <w:uiPriority w:val="99"/>
    <w:rsid w:val="00B165FD"/>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11">
    <w:name w:val="Bordered &amp; Lined - Accent 211"/>
    <w:basedOn w:val="a1"/>
    <w:uiPriority w:val="99"/>
    <w:rsid w:val="00B165FD"/>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11">
    <w:name w:val="Bordered &amp; Lined - Accent 311"/>
    <w:basedOn w:val="a1"/>
    <w:uiPriority w:val="99"/>
    <w:rsid w:val="00B165FD"/>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11">
    <w:name w:val="Bordered &amp; Lined - Accent 411"/>
    <w:basedOn w:val="a1"/>
    <w:uiPriority w:val="99"/>
    <w:rsid w:val="00B165FD"/>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11">
    <w:name w:val="Bordered &amp; Lined - Accent 511"/>
    <w:basedOn w:val="a1"/>
    <w:uiPriority w:val="99"/>
    <w:rsid w:val="00B165FD"/>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11">
    <w:name w:val="Bordered &amp; Lined - Accent 611"/>
    <w:basedOn w:val="a1"/>
    <w:uiPriority w:val="99"/>
    <w:rsid w:val="00B165FD"/>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11">
    <w:name w:val="Bordered11"/>
    <w:basedOn w:val="a1"/>
    <w:uiPriority w:val="99"/>
    <w:rsid w:val="00B165FD"/>
    <w:rPr>
      <w:sz w:val="22"/>
      <w:szCs w:val="22"/>
      <w:lang w:eastAsia="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
    <w:name w:val="Bordered - Accent 111"/>
    <w:basedOn w:val="a1"/>
    <w:uiPriority w:val="99"/>
    <w:rsid w:val="00B165FD"/>
    <w:rPr>
      <w:sz w:val="22"/>
      <w:szCs w:val="22"/>
      <w:lang w:eastAsia="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1">
    <w:name w:val="Bordered - Accent 211"/>
    <w:basedOn w:val="a1"/>
    <w:uiPriority w:val="99"/>
    <w:rsid w:val="00B165FD"/>
    <w:rPr>
      <w:sz w:val="22"/>
      <w:szCs w:val="22"/>
      <w:lang w:eastAsia="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1">
    <w:name w:val="Bordered - Accent 311"/>
    <w:basedOn w:val="a1"/>
    <w:uiPriority w:val="99"/>
    <w:rsid w:val="00B165FD"/>
    <w:rPr>
      <w:sz w:val="22"/>
      <w:szCs w:val="22"/>
      <w:lang w:eastAsia="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1">
    <w:name w:val="Bordered - Accent 411"/>
    <w:basedOn w:val="a1"/>
    <w:uiPriority w:val="99"/>
    <w:rsid w:val="00B165FD"/>
    <w:rPr>
      <w:sz w:val="22"/>
      <w:szCs w:val="22"/>
      <w:lang w:eastAsia="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1">
    <w:name w:val="Bordered - Accent 511"/>
    <w:basedOn w:val="a1"/>
    <w:uiPriority w:val="99"/>
    <w:rsid w:val="00B165FD"/>
    <w:rPr>
      <w:sz w:val="22"/>
      <w:szCs w:val="22"/>
      <w:lang w:eastAsia="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1">
    <w:name w:val="Bordered - Accent 611"/>
    <w:basedOn w:val="a1"/>
    <w:uiPriority w:val="99"/>
    <w:rsid w:val="00B165FD"/>
    <w:rPr>
      <w:sz w:val="22"/>
      <w:szCs w:val="22"/>
      <w:lang w:eastAsia="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numbering" w:customStyle="1" w:styleId="340">
    <w:name w:val="Нет списка34"/>
    <w:next w:val="a2"/>
    <w:uiPriority w:val="99"/>
    <w:semiHidden/>
    <w:unhideWhenUsed/>
    <w:rsid w:val="00317F7E"/>
  </w:style>
  <w:style w:type="table" w:customStyle="1" w:styleId="281">
    <w:name w:val="Сетка таблицы28"/>
    <w:basedOn w:val="a1"/>
    <w:next w:val="afd"/>
    <w:rsid w:val="00317F7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e">
    <w:basedOn w:val="a"/>
    <w:next w:val="af8"/>
    <w:uiPriority w:val="99"/>
    <w:unhideWhenUsed/>
    <w:rsid w:val="00317F7E"/>
    <w:pPr>
      <w:widowControl/>
      <w:jc w:val="both"/>
    </w:pPr>
    <w:rPr>
      <w:rFonts w:ascii="Times New Roman" w:hAnsi="Times New Roman"/>
      <w:sz w:val="24"/>
      <w:szCs w:val="24"/>
      <w:lang w:val="ru-RU"/>
    </w:rPr>
  </w:style>
  <w:style w:type="paragraph" w:styleId="3f0">
    <w:name w:val="Body Text Indent 3"/>
    <w:basedOn w:val="a"/>
    <w:link w:val="3f1"/>
    <w:uiPriority w:val="99"/>
    <w:unhideWhenUsed/>
    <w:rsid w:val="006D3DD6"/>
    <w:pPr>
      <w:widowControl/>
      <w:spacing w:after="120" w:line="259" w:lineRule="auto"/>
      <w:ind w:left="283"/>
    </w:pPr>
    <w:rPr>
      <w:sz w:val="16"/>
      <w:szCs w:val="16"/>
    </w:rPr>
  </w:style>
  <w:style w:type="character" w:customStyle="1" w:styleId="3f1">
    <w:name w:val="Основной текст с отступом 3 Знак"/>
    <w:link w:val="3f0"/>
    <w:uiPriority w:val="99"/>
    <w:rsid w:val="006D3DD6"/>
    <w:rPr>
      <w:sz w:val="16"/>
      <w:szCs w:val="16"/>
      <w:lang w:eastAsia="en-US"/>
    </w:rPr>
  </w:style>
  <w:style w:type="numbering" w:customStyle="1" w:styleId="350">
    <w:name w:val="Нет списка35"/>
    <w:next w:val="a2"/>
    <w:uiPriority w:val="99"/>
    <w:semiHidden/>
    <w:unhideWhenUsed/>
    <w:rsid w:val="00781E5F"/>
  </w:style>
  <w:style w:type="table" w:customStyle="1" w:styleId="291">
    <w:name w:val="Сетка таблицы29"/>
    <w:basedOn w:val="a1"/>
    <w:next w:val="afd"/>
    <w:uiPriority w:val="59"/>
    <w:rsid w:val="00781E5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2"/>
    <w:uiPriority w:val="99"/>
    <w:semiHidden/>
    <w:unhideWhenUsed/>
    <w:rsid w:val="00781E5F"/>
  </w:style>
  <w:style w:type="numbering" w:customStyle="1" w:styleId="1141">
    <w:name w:val="Нет списка114"/>
    <w:next w:val="a2"/>
    <w:uiPriority w:val="99"/>
    <w:semiHidden/>
    <w:unhideWhenUsed/>
    <w:rsid w:val="00781E5F"/>
  </w:style>
  <w:style w:type="table" w:customStyle="1" w:styleId="1132">
    <w:name w:val="Сетка таблицы113"/>
    <w:basedOn w:val="a1"/>
    <w:next w:val="afd"/>
    <w:uiPriority w:val="59"/>
    <w:rsid w:val="00781E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781E5F"/>
  </w:style>
  <w:style w:type="numbering" w:customStyle="1" w:styleId="1151">
    <w:name w:val="Нет списка115"/>
    <w:next w:val="a2"/>
    <w:uiPriority w:val="99"/>
    <w:semiHidden/>
    <w:unhideWhenUsed/>
    <w:rsid w:val="00781E5F"/>
  </w:style>
  <w:style w:type="table" w:customStyle="1" w:styleId="301">
    <w:name w:val="Сетка таблицы30"/>
    <w:basedOn w:val="a1"/>
    <w:next w:val="afd"/>
    <w:uiPriority w:val="59"/>
    <w:rsid w:val="00781E5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0">
    <w:name w:val="Нет списка37"/>
    <w:next w:val="a2"/>
    <w:uiPriority w:val="99"/>
    <w:semiHidden/>
    <w:unhideWhenUsed/>
    <w:rsid w:val="00781E5F"/>
  </w:style>
  <w:style w:type="table" w:customStyle="1" w:styleId="323">
    <w:name w:val="Сетка таблицы32"/>
    <w:basedOn w:val="a1"/>
    <w:next w:val="afd"/>
    <w:uiPriority w:val="59"/>
    <w:rsid w:val="00781E5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f3">
    <w:name w:val="ff3"/>
    <w:rsid w:val="00781E5F"/>
  </w:style>
  <w:style w:type="numbering" w:customStyle="1" w:styleId="380">
    <w:name w:val="Нет списка38"/>
    <w:next w:val="a2"/>
    <w:uiPriority w:val="99"/>
    <w:semiHidden/>
    <w:unhideWhenUsed/>
    <w:rsid w:val="004F71B8"/>
  </w:style>
  <w:style w:type="numbering" w:customStyle="1" w:styleId="390">
    <w:name w:val="Нет списка39"/>
    <w:next w:val="a2"/>
    <w:uiPriority w:val="99"/>
    <w:semiHidden/>
    <w:unhideWhenUsed/>
    <w:rsid w:val="004F71B8"/>
  </w:style>
  <w:style w:type="numbering" w:customStyle="1" w:styleId="400">
    <w:name w:val="Нет списка40"/>
    <w:next w:val="a2"/>
    <w:uiPriority w:val="99"/>
    <w:semiHidden/>
    <w:unhideWhenUsed/>
    <w:rsid w:val="004F71B8"/>
  </w:style>
  <w:style w:type="numbering" w:customStyle="1" w:styleId="41a">
    <w:name w:val="Нет списка41"/>
    <w:next w:val="a2"/>
    <w:uiPriority w:val="99"/>
    <w:semiHidden/>
    <w:unhideWhenUsed/>
    <w:rsid w:val="004F71B8"/>
  </w:style>
  <w:style w:type="numbering" w:customStyle="1" w:styleId="423">
    <w:name w:val="Нет списка42"/>
    <w:next w:val="a2"/>
    <w:uiPriority w:val="99"/>
    <w:semiHidden/>
    <w:unhideWhenUsed/>
    <w:rsid w:val="00AA2F84"/>
  </w:style>
  <w:style w:type="numbering" w:customStyle="1" w:styleId="430">
    <w:name w:val="Нет списка43"/>
    <w:next w:val="a2"/>
    <w:uiPriority w:val="99"/>
    <w:semiHidden/>
    <w:unhideWhenUsed/>
    <w:rsid w:val="00AA2F84"/>
  </w:style>
  <w:style w:type="character" w:customStyle="1" w:styleId="c1c6">
    <w:name w:val="c1 c6"/>
    <w:rsid w:val="00E66200"/>
    <w:rPr>
      <w:rFonts w:ascii="Times New Roman" w:hAnsi="Times New Roman" w:cs="Times New Roman" w:hint="default"/>
    </w:rPr>
  </w:style>
  <w:style w:type="numbering" w:customStyle="1" w:styleId="440">
    <w:name w:val="Нет списка44"/>
    <w:next w:val="a2"/>
    <w:uiPriority w:val="99"/>
    <w:semiHidden/>
    <w:unhideWhenUsed/>
    <w:rsid w:val="003D1E7A"/>
  </w:style>
  <w:style w:type="character" w:customStyle="1" w:styleId="2105pt">
    <w:name w:val="Основной текст (2) + 10;5 pt;Полужирный;Курсив"/>
    <w:rsid w:val="003D1E7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NoSpacingChar">
    <w:name w:val="No Spacing Char"/>
    <w:link w:val="1f0"/>
    <w:locked/>
    <w:rsid w:val="003D1E7A"/>
    <w:rPr>
      <w:rFonts w:ascii="Times New Roman" w:eastAsia="Arial Unicode MS" w:hAnsi="Times New Roman"/>
      <w:color w:val="000000"/>
      <w:sz w:val="24"/>
      <w:szCs w:val="24"/>
      <w:lang w:eastAsia="zh-CN" w:bidi="ar-SA"/>
    </w:rPr>
  </w:style>
  <w:style w:type="paragraph" w:customStyle="1" w:styleId="afffffff">
    <w:name w:val="_ОБЫЧНЫЙ"/>
    <w:rsid w:val="00AA6A44"/>
    <w:pPr>
      <w:pBdr>
        <w:top w:val="none" w:sz="4" w:space="0" w:color="000000"/>
        <w:left w:val="none" w:sz="4" w:space="0" w:color="000000"/>
        <w:bottom w:val="none" w:sz="4" w:space="0" w:color="000000"/>
        <w:right w:val="none" w:sz="4" w:space="0" w:color="000000"/>
        <w:between w:val="none" w:sz="4" w:space="0" w:color="000000"/>
      </w:pBdr>
      <w:spacing w:line="244" w:lineRule="atLeast"/>
      <w:ind w:firstLine="340"/>
      <w:jc w:val="both"/>
    </w:pPr>
    <w:rPr>
      <w:rFonts w:ascii="Times New Roman" w:eastAsia="Times New Roman" w:hAnsi="Times New Roman" w:cs="ha_hantinsp"/>
      <w:color w:val="000000"/>
    </w:rPr>
  </w:style>
  <w:style w:type="paragraph" w:customStyle="1" w:styleId="afffffff0">
    <w:name w:val="_ТАБЛ_боковик"/>
    <w:rsid w:val="00AA6A44"/>
    <w:pPr>
      <w:pBdr>
        <w:top w:val="none" w:sz="4" w:space="0" w:color="000000"/>
        <w:left w:val="none" w:sz="4" w:space="0" w:color="000000"/>
        <w:bottom w:val="none" w:sz="4" w:space="0" w:color="000000"/>
        <w:right w:val="none" w:sz="4" w:space="0" w:color="000000"/>
        <w:between w:val="none" w:sz="4" w:space="0" w:color="000000"/>
      </w:pBdr>
      <w:spacing w:line="220" w:lineRule="atLeast"/>
      <w:ind w:left="113" w:right="113"/>
      <w:jc w:val="both"/>
    </w:pPr>
    <w:rPr>
      <w:rFonts w:ascii="Times New Roman" w:eastAsia="Times New Roman" w:hAnsi="Times New Roman" w:cs="ha_hantinsp"/>
      <w:color w:val="000000"/>
      <w:szCs w:val="18"/>
    </w:rPr>
  </w:style>
  <w:style w:type="paragraph" w:customStyle="1" w:styleId="2fc">
    <w:name w:val="_ЗАГ_2"/>
    <w:rsid w:val="00AA6A44"/>
    <w:pPr>
      <w:keepNext/>
      <w:pBdr>
        <w:top w:val="none" w:sz="4" w:space="0" w:color="000000"/>
        <w:left w:val="none" w:sz="4" w:space="0" w:color="000000"/>
        <w:bottom w:val="none" w:sz="4" w:space="0" w:color="000000"/>
        <w:right w:val="none" w:sz="4" w:space="0" w:color="000000"/>
        <w:between w:val="none" w:sz="4" w:space="0" w:color="000000"/>
      </w:pBdr>
      <w:spacing w:before="240" w:after="170" w:line="240" w:lineRule="atLeast"/>
      <w:jc w:val="center"/>
    </w:pPr>
    <w:rPr>
      <w:rFonts w:ascii="Times New Roman" w:eastAsia="Times New Roman" w:hAnsi="Times New Roman" w:cs="h_hantinsp"/>
      <w:b/>
      <w:bCs/>
      <w:color w:val="000000"/>
      <w:sz w:val="22"/>
      <w:szCs w:val="22"/>
    </w:rPr>
  </w:style>
  <w:style w:type="character" w:customStyle="1" w:styleId="afffffff1">
    <w:name w:val="_ПЖ"/>
    <w:rsid w:val="00AA6A44"/>
    <w:rPr>
      <w:b/>
      <w:bCs/>
    </w:rPr>
  </w:style>
  <w:style w:type="paragraph" w:customStyle="1" w:styleId="afffffff2">
    <w:name w:val="Таблица_боковик"/>
    <w:rsid w:val="00AA6A44"/>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Cs w:val="24"/>
      <w:lang w:eastAsia="ar-SA"/>
    </w:rPr>
  </w:style>
  <w:style w:type="character" w:customStyle="1" w:styleId="afffffff3">
    <w:name w:val="_ОБЫЧНЫЙ Знак"/>
    <w:rsid w:val="00AA6A44"/>
    <w:rPr>
      <w:rFonts w:ascii="Times New Roman" w:eastAsia="Times New Roman" w:hAnsi="Times New Roman" w:cs="ha_hantinsp"/>
      <w:color w:val="000000"/>
      <w:sz w:val="20"/>
      <w:szCs w:val="20"/>
    </w:rPr>
  </w:style>
  <w:style w:type="paragraph" w:customStyle="1" w:styleId="88">
    <w:name w:val="_ТАБЛ_боковик (8 кг)"/>
    <w:rsid w:val="00AA6A44"/>
    <w:pPr>
      <w:pBdr>
        <w:top w:val="none" w:sz="4" w:space="0" w:color="000000"/>
        <w:left w:val="none" w:sz="4" w:space="0" w:color="000000"/>
        <w:bottom w:val="none" w:sz="4" w:space="0" w:color="000000"/>
        <w:right w:val="none" w:sz="4" w:space="0" w:color="000000"/>
        <w:between w:val="none" w:sz="4" w:space="0" w:color="000000"/>
      </w:pBdr>
      <w:spacing w:line="190" w:lineRule="atLeast"/>
      <w:jc w:val="both"/>
    </w:pPr>
    <w:rPr>
      <w:rFonts w:ascii="ha_hantinsp" w:eastAsia="Times New Roman" w:hAnsi="ha_hantinsp" w:cs="ha_hantinsp"/>
      <w:color w:val="000000"/>
      <w:sz w:val="17"/>
      <w:szCs w:val="17"/>
    </w:rPr>
  </w:style>
  <w:style w:type="paragraph" w:customStyle="1" w:styleId="02">
    <w:name w:val="Стиль Таблица_боковик + Черный разреженный на  02 пт"/>
    <w:link w:val="8100"/>
    <w:rsid w:val="00AA6A44"/>
    <w:pPr>
      <w:pBdr>
        <w:top w:val="none" w:sz="4" w:space="0" w:color="000000"/>
        <w:left w:val="none" w:sz="4" w:space="0" w:color="000000"/>
        <w:bottom w:val="none" w:sz="4" w:space="0" w:color="000000"/>
        <w:right w:val="none" w:sz="4" w:space="0" w:color="000000"/>
        <w:between w:val="none" w:sz="4" w:space="0" w:color="000000"/>
      </w:pBdr>
      <w:ind w:left="113" w:right="113"/>
      <w:jc w:val="both"/>
    </w:pPr>
    <w:rPr>
      <w:rFonts w:ascii="Times New Roman" w:eastAsia="Times New Roman" w:hAnsi="Times New Roman"/>
      <w:color w:val="000000"/>
      <w:spacing w:val="4"/>
      <w:szCs w:val="24"/>
      <w:lang w:eastAsia="ar-SA"/>
    </w:rPr>
  </w:style>
  <w:style w:type="character" w:customStyle="1" w:styleId="afffffff4">
    <w:name w:val="_КУРСИВ"/>
    <w:rsid w:val="00AA6A44"/>
    <w:rPr>
      <w:b/>
      <w:bCs/>
      <w:i/>
      <w:iCs/>
    </w:rPr>
  </w:style>
  <w:style w:type="paragraph" w:customStyle="1" w:styleId="01">
    <w:name w:val="Стиль Таблица_боковик + уплотненный на  01 пт"/>
    <w:rsid w:val="00AA6A44"/>
    <w:pPr>
      <w:pBdr>
        <w:top w:val="none" w:sz="4" w:space="0" w:color="000000"/>
        <w:left w:val="none" w:sz="4" w:space="0" w:color="000000"/>
        <w:bottom w:val="none" w:sz="4" w:space="0" w:color="000000"/>
        <w:right w:val="none" w:sz="4" w:space="0" w:color="000000"/>
        <w:between w:val="none" w:sz="4" w:space="0" w:color="000000"/>
      </w:pBdr>
      <w:ind w:left="113" w:right="113"/>
    </w:pPr>
    <w:rPr>
      <w:rFonts w:ascii="Times New Roman" w:eastAsia="Times New Roman" w:hAnsi="Times New Roman"/>
      <w:spacing w:val="-2"/>
      <w:szCs w:val="24"/>
      <w:lang w:eastAsia="ar-SA"/>
    </w:rPr>
  </w:style>
  <w:style w:type="character" w:customStyle="1" w:styleId="8101">
    <w:name w:val="Стиль _ТАБЛ_боковик (8 кг) + 10 пт Знак"/>
    <w:rsid w:val="00AA6A44"/>
    <w:rPr>
      <w:rFonts w:ascii="ha_hantinsp" w:eastAsia="Times New Roman" w:hAnsi="ha_hantinsp" w:cs="ha_hantinsp"/>
      <w:color w:val="000000"/>
      <w:spacing w:val="-1"/>
      <w:sz w:val="20"/>
      <w:szCs w:val="17"/>
    </w:rPr>
  </w:style>
  <w:style w:type="paragraph" w:customStyle="1" w:styleId="8102">
    <w:name w:val="Стиль _ТАБЛ_боковик (8 кг) + 10 пт"/>
    <w:rsid w:val="00AA6A44"/>
    <w:pPr>
      <w:pBdr>
        <w:top w:val="none" w:sz="4" w:space="0" w:color="000000"/>
        <w:left w:val="none" w:sz="4" w:space="0" w:color="000000"/>
        <w:bottom w:val="none" w:sz="4" w:space="0" w:color="000000"/>
        <w:right w:val="none" w:sz="4" w:space="0" w:color="000000"/>
        <w:between w:val="none" w:sz="4" w:space="0" w:color="000000"/>
      </w:pBdr>
      <w:spacing w:line="190" w:lineRule="atLeast"/>
      <w:ind w:left="113" w:right="113"/>
      <w:jc w:val="both"/>
    </w:pPr>
    <w:rPr>
      <w:rFonts w:ascii="ha_hantinsp" w:eastAsia="Times New Roman" w:hAnsi="ha_hantinsp" w:cs="ha_hantinsp"/>
      <w:color w:val="000000"/>
      <w:spacing w:val="-1"/>
      <w:szCs w:val="17"/>
    </w:rPr>
  </w:style>
  <w:style w:type="paragraph" w:customStyle="1" w:styleId="8TimesNewRoman10">
    <w:name w:val="Стиль _ТАБЛ_боковик (8 кг) + Times New Roman 10 пт полужирный Сл..."/>
    <w:rsid w:val="00AA6A44"/>
    <w:pPr>
      <w:pBdr>
        <w:top w:val="none" w:sz="4" w:space="0" w:color="000000"/>
        <w:left w:val="none" w:sz="4" w:space="0" w:color="000000"/>
        <w:bottom w:val="none" w:sz="4" w:space="0" w:color="000000"/>
        <w:right w:val="none" w:sz="4" w:space="0" w:color="000000"/>
        <w:between w:val="none" w:sz="4" w:space="0" w:color="000000"/>
      </w:pBdr>
      <w:spacing w:line="190" w:lineRule="atLeast"/>
      <w:ind w:left="113" w:right="113"/>
      <w:jc w:val="both"/>
    </w:pPr>
    <w:rPr>
      <w:rFonts w:ascii="Times New Roman" w:eastAsia="Times New Roman" w:hAnsi="Times New Roman"/>
      <w:bCs/>
      <w:color w:val="000000"/>
      <w:spacing w:val="-1"/>
    </w:rPr>
  </w:style>
  <w:style w:type="character" w:customStyle="1" w:styleId="afffffff5">
    <w:name w:val="_ТАБЛ_боковик Знак"/>
    <w:rsid w:val="00AA6A44"/>
    <w:rPr>
      <w:rFonts w:ascii="Times New Roman" w:eastAsia="Times New Roman" w:hAnsi="Times New Roman" w:cs="ha_hantinsp"/>
      <w:color w:val="000000"/>
      <w:sz w:val="20"/>
      <w:szCs w:val="18"/>
    </w:rPr>
  </w:style>
  <w:style w:type="character" w:customStyle="1" w:styleId="afffffff6">
    <w:name w:val="[Без стиля] Знак"/>
    <w:rsid w:val="00AA6A44"/>
    <w:rPr>
      <w:rFonts w:ascii="ha_hantinsp" w:eastAsia="Times New Roman" w:hAnsi="ha_hantinsp" w:cs="ha_hantinsp"/>
      <w:color w:val="000000"/>
      <w:sz w:val="24"/>
      <w:szCs w:val="24"/>
    </w:rPr>
  </w:style>
  <w:style w:type="paragraph" w:customStyle="1" w:styleId="8103">
    <w:name w:val="Стиль _ТАБЛ_боковик (8 кг) + 10 пт полужирный"/>
    <w:rsid w:val="00AA6A44"/>
    <w:pPr>
      <w:pBdr>
        <w:top w:val="none" w:sz="4" w:space="0" w:color="000000"/>
        <w:left w:val="none" w:sz="4" w:space="0" w:color="000000"/>
        <w:bottom w:val="none" w:sz="4" w:space="0" w:color="000000"/>
        <w:right w:val="none" w:sz="4" w:space="0" w:color="000000"/>
        <w:between w:val="none" w:sz="4" w:space="0" w:color="000000"/>
      </w:pBdr>
      <w:spacing w:line="190" w:lineRule="atLeast"/>
      <w:jc w:val="both"/>
    </w:pPr>
    <w:rPr>
      <w:rFonts w:ascii="ha_hantinsp" w:eastAsia="Times New Roman" w:hAnsi="ha_hantinsp" w:cs="ha_hantinsp"/>
      <w:bCs/>
      <w:color w:val="000000"/>
      <w:spacing w:val="-1"/>
      <w:szCs w:val="17"/>
    </w:rPr>
  </w:style>
  <w:style w:type="paragraph" w:customStyle="1" w:styleId="afffffff7">
    <w:name w:val="_ТИРЕ"/>
    <w:rsid w:val="00AA6A44"/>
    <w:pPr>
      <w:pBdr>
        <w:top w:val="none" w:sz="4" w:space="0" w:color="000000"/>
        <w:left w:val="none" w:sz="4" w:space="0" w:color="000000"/>
        <w:bottom w:val="none" w:sz="4" w:space="0" w:color="000000"/>
        <w:right w:val="none" w:sz="4" w:space="0" w:color="000000"/>
        <w:between w:val="none" w:sz="4" w:space="0" w:color="000000"/>
      </w:pBdr>
      <w:tabs>
        <w:tab w:val="num" w:pos="360"/>
      </w:tabs>
      <w:ind w:left="720" w:hanging="360"/>
      <w:jc w:val="both"/>
    </w:pPr>
    <w:rPr>
      <w:rFonts w:ascii="ha_hantinsp" w:eastAsia="Times New Roman" w:hAnsi="ha_hantinsp" w:cs="NewtonCSanPin"/>
      <w:color w:val="000000"/>
      <w:sz w:val="24"/>
      <w:szCs w:val="24"/>
    </w:rPr>
  </w:style>
  <w:style w:type="character" w:customStyle="1" w:styleId="8100">
    <w:name w:val="Стиль _ТАБЛ_боковик (8 кг) + 10 пт полужирный Знак"/>
    <w:link w:val="02"/>
    <w:rsid w:val="00AA6A44"/>
    <w:rPr>
      <w:rFonts w:ascii="Times New Roman" w:eastAsia="Times New Roman" w:hAnsi="Times New Roman"/>
      <w:color w:val="000000"/>
      <w:spacing w:val="4"/>
      <w:szCs w:val="24"/>
      <w:lang w:eastAsia="ar-SA" w:bidi="ar-SA"/>
    </w:rPr>
  </w:style>
  <w:style w:type="paragraph" w:customStyle="1" w:styleId="2909F619802848F09E01365C32F34654">
    <w:name w:val="2909F619802848F09E01365C32F34654"/>
    <w:rsid w:val="005E78D0"/>
    <w:pPr>
      <w:spacing w:after="200" w:line="276" w:lineRule="auto"/>
    </w:pPr>
    <w:rPr>
      <w:rFonts w:eastAsia="Times New Roman"/>
      <w:sz w:val="22"/>
      <w:szCs w:val="22"/>
    </w:rPr>
  </w:style>
  <w:style w:type="character" w:customStyle="1" w:styleId="2fd">
    <w:name w:val="Оглавление (2)_"/>
    <w:link w:val="2fe"/>
    <w:rsid w:val="005E78D0"/>
    <w:rPr>
      <w:rFonts w:ascii="Times New Roman" w:eastAsia="Times New Roman" w:hAnsi="Times New Roman"/>
      <w:b/>
      <w:bCs/>
      <w:i/>
      <w:iCs/>
      <w:sz w:val="28"/>
      <w:szCs w:val="28"/>
      <w:shd w:val="clear" w:color="auto" w:fill="FFFFFF"/>
    </w:rPr>
  </w:style>
  <w:style w:type="paragraph" w:customStyle="1" w:styleId="2fe">
    <w:name w:val="Оглавление (2)"/>
    <w:basedOn w:val="a"/>
    <w:link w:val="2fd"/>
    <w:rsid w:val="005E78D0"/>
    <w:pPr>
      <w:shd w:val="clear" w:color="auto" w:fill="FFFFFF"/>
      <w:spacing w:before="120" w:after="0" w:line="350" w:lineRule="exact"/>
      <w:jc w:val="both"/>
    </w:pPr>
    <w:rPr>
      <w:rFonts w:ascii="Times New Roman" w:eastAsia="Times New Roman" w:hAnsi="Times New Roman"/>
      <w:b/>
      <w:bCs/>
      <w:i/>
      <w:iCs/>
      <w:sz w:val="28"/>
      <w:szCs w:val="28"/>
    </w:rPr>
  </w:style>
  <w:style w:type="paragraph" w:customStyle="1" w:styleId="77">
    <w:name w:val="Основной текст7"/>
    <w:basedOn w:val="a"/>
    <w:rsid w:val="005E78D0"/>
    <w:pPr>
      <w:shd w:val="clear" w:color="auto" w:fill="FFFFFF"/>
      <w:spacing w:before="540" w:after="0" w:line="384" w:lineRule="exact"/>
      <w:ind w:hanging="1040"/>
      <w:jc w:val="both"/>
    </w:pPr>
    <w:rPr>
      <w:rFonts w:ascii="Times New Roman" w:eastAsia="Times New Roman" w:hAnsi="Times New Roman"/>
      <w:sz w:val="34"/>
      <w:szCs w:val="34"/>
      <w:lang w:val="ru-RU" w:eastAsia="ru-RU"/>
    </w:rPr>
  </w:style>
  <w:style w:type="character" w:customStyle="1" w:styleId="57">
    <w:name w:val="Основной текст (5)_"/>
    <w:rsid w:val="005E78D0"/>
    <w:rPr>
      <w:rFonts w:ascii="Times New Roman" w:eastAsia="Times New Roman" w:hAnsi="Times New Roman" w:cs="Times New Roman"/>
      <w:b/>
      <w:bCs/>
      <w:i/>
      <w:iCs/>
      <w:smallCaps w:val="0"/>
      <w:strike w:val="0"/>
      <w:u w:val="none"/>
    </w:rPr>
  </w:style>
  <w:style w:type="character" w:customStyle="1" w:styleId="58">
    <w:name w:val="Основной текст (5)"/>
    <w:rsid w:val="005E7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03">
    <w:name w:val="Основной текст (10)_"/>
    <w:link w:val="104"/>
    <w:rsid w:val="005E78D0"/>
    <w:rPr>
      <w:rFonts w:ascii="Times New Roman" w:eastAsia="Times New Roman" w:hAnsi="Times New Roman"/>
      <w:b/>
      <w:bCs/>
      <w:sz w:val="34"/>
      <w:szCs w:val="34"/>
      <w:shd w:val="clear" w:color="auto" w:fill="FFFFFF"/>
    </w:rPr>
  </w:style>
  <w:style w:type="paragraph" w:customStyle="1" w:styleId="104">
    <w:name w:val="Основной текст (10)"/>
    <w:basedOn w:val="a"/>
    <w:link w:val="103"/>
    <w:rsid w:val="005E78D0"/>
    <w:pPr>
      <w:shd w:val="clear" w:color="auto" w:fill="FFFFFF"/>
      <w:spacing w:after="240" w:line="0" w:lineRule="atLeast"/>
      <w:jc w:val="center"/>
    </w:pPr>
    <w:rPr>
      <w:rFonts w:ascii="Times New Roman" w:eastAsia="Times New Roman" w:hAnsi="Times New Roman"/>
      <w:b/>
      <w:bCs/>
      <w:sz w:val="34"/>
      <w:szCs w:val="34"/>
    </w:rPr>
  </w:style>
  <w:style w:type="character" w:customStyle="1" w:styleId="59">
    <w:name w:val="Основной текст5"/>
    <w:rsid w:val="005E78D0"/>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2ff">
    <w:name w:val="Подпись к таблице (2)_"/>
    <w:link w:val="2ff0"/>
    <w:rsid w:val="005E78D0"/>
    <w:rPr>
      <w:rFonts w:ascii="Times New Roman" w:eastAsia="Times New Roman" w:hAnsi="Times New Roman"/>
      <w:sz w:val="28"/>
      <w:szCs w:val="28"/>
      <w:shd w:val="clear" w:color="auto" w:fill="FFFFFF"/>
    </w:rPr>
  </w:style>
  <w:style w:type="paragraph" w:customStyle="1" w:styleId="2ff0">
    <w:name w:val="Подпись к таблице (2)"/>
    <w:basedOn w:val="a"/>
    <w:link w:val="2ff"/>
    <w:rsid w:val="005E78D0"/>
    <w:pPr>
      <w:shd w:val="clear" w:color="auto" w:fill="FFFFFF"/>
      <w:spacing w:after="0" w:line="0" w:lineRule="atLeast"/>
      <w:jc w:val="both"/>
    </w:pPr>
    <w:rPr>
      <w:rFonts w:ascii="Times New Roman" w:eastAsia="Times New Roman" w:hAnsi="Times New Roman"/>
      <w:sz w:val="28"/>
      <w:szCs w:val="28"/>
    </w:rPr>
  </w:style>
  <w:style w:type="character" w:customStyle="1" w:styleId="Exact">
    <w:name w:val="Основной текст Exact"/>
    <w:rsid w:val="005E78D0"/>
    <w:rPr>
      <w:rFonts w:ascii="Times New Roman" w:eastAsia="Times New Roman" w:hAnsi="Times New Roman" w:cs="Times New Roman"/>
      <w:b w:val="0"/>
      <w:bCs w:val="0"/>
      <w:i w:val="0"/>
      <w:iCs w:val="0"/>
      <w:smallCaps w:val="0"/>
      <w:strike w:val="0"/>
      <w:color w:val="000000"/>
      <w:spacing w:val="2"/>
      <w:w w:val="100"/>
      <w:position w:val="0"/>
      <w:sz w:val="28"/>
      <w:szCs w:val="28"/>
      <w:u w:val="none"/>
      <w:shd w:val="clear" w:color="auto" w:fill="FFFFFF"/>
    </w:rPr>
  </w:style>
  <w:style w:type="character" w:customStyle="1" w:styleId="afffffff8">
    <w:name w:val="Подпись к картинке_"/>
    <w:rsid w:val="005E78D0"/>
    <w:rPr>
      <w:rFonts w:ascii="Times New Roman" w:eastAsia="Times New Roman" w:hAnsi="Times New Roman" w:cs="Times New Roman"/>
      <w:b w:val="0"/>
      <w:bCs w:val="0"/>
      <w:i w:val="0"/>
      <w:iCs w:val="0"/>
      <w:smallCaps w:val="0"/>
      <w:strike w:val="0"/>
      <w:sz w:val="28"/>
      <w:szCs w:val="28"/>
      <w:u w:val="none"/>
      <w:lang w:val="ru-RU" w:eastAsia="ru-RU" w:bidi="ru-RU"/>
    </w:rPr>
  </w:style>
  <w:style w:type="character" w:customStyle="1" w:styleId="afffffff9">
    <w:name w:val="Подпись к картинке"/>
    <w:rsid w:val="005E78D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Подпись к картинке (2) Exact"/>
    <w:link w:val="2ff1"/>
    <w:rsid w:val="005E78D0"/>
    <w:rPr>
      <w:rFonts w:ascii="Times New Roman" w:eastAsia="Times New Roman" w:hAnsi="Times New Roman"/>
      <w:b/>
      <w:bCs/>
      <w:spacing w:val="-4"/>
      <w:sz w:val="28"/>
      <w:szCs w:val="28"/>
      <w:shd w:val="clear" w:color="auto" w:fill="FFFFFF"/>
      <w:lang w:bidi="ru-RU"/>
    </w:rPr>
  </w:style>
  <w:style w:type="paragraph" w:customStyle="1" w:styleId="2ff1">
    <w:name w:val="Подпись к картинке (2)"/>
    <w:basedOn w:val="a"/>
    <w:link w:val="2Exact0"/>
    <w:rsid w:val="005E78D0"/>
    <w:pPr>
      <w:shd w:val="clear" w:color="auto" w:fill="FFFFFF"/>
      <w:spacing w:after="0" w:line="0" w:lineRule="atLeast"/>
      <w:jc w:val="both"/>
    </w:pPr>
    <w:rPr>
      <w:rFonts w:ascii="Times New Roman" w:eastAsia="Times New Roman" w:hAnsi="Times New Roman"/>
      <w:b/>
      <w:bCs/>
      <w:spacing w:val="-4"/>
      <w:sz w:val="28"/>
      <w:szCs w:val="28"/>
      <w:lang w:bidi="ru-RU"/>
    </w:rPr>
  </w:style>
  <w:style w:type="paragraph" w:customStyle="1" w:styleId="paragraph">
    <w:name w:val="paragraph"/>
    <w:basedOn w:val="a"/>
    <w:rsid w:val="005E78D0"/>
    <w:pPr>
      <w:widowControl/>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itation">
    <w:name w:val="citation"/>
    <w:rsid w:val="005E78D0"/>
  </w:style>
  <w:style w:type="character" w:customStyle="1" w:styleId="nowrap">
    <w:name w:val="nowrap"/>
    <w:rsid w:val="005E78D0"/>
  </w:style>
  <w:style w:type="character" w:customStyle="1" w:styleId="ts-comment-commentedtext">
    <w:name w:val="ts-comment-commentedtext"/>
    <w:rsid w:val="005E78D0"/>
  </w:style>
  <w:style w:type="paragraph" w:customStyle="1" w:styleId="TOC1">
    <w:name w:val="TOC 1"/>
    <w:basedOn w:val="a"/>
    <w:uiPriority w:val="1"/>
    <w:qFormat/>
    <w:rsid w:val="002A50CA"/>
    <w:pPr>
      <w:autoSpaceDE w:val="0"/>
      <w:autoSpaceDN w:val="0"/>
      <w:spacing w:before="252" w:after="0" w:line="240" w:lineRule="auto"/>
      <w:ind w:left="117"/>
      <w:jc w:val="both"/>
    </w:pPr>
    <w:rPr>
      <w:rFonts w:ascii="Cambria" w:eastAsia="Cambria" w:hAnsi="Cambria" w:cs="Cambria"/>
      <w:b/>
      <w:bCs/>
      <w:sz w:val="20"/>
      <w:szCs w:val="20"/>
      <w:lang w:val="ru-RU"/>
    </w:rPr>
  </w:style>
  <w:style w:type="paragraph" w:customStyle="1" w:styleId="TOC2">
    <w:name w:val="TOC 2"/>
    <w:basedOn w:val="a"/>
    <w:uiPriority w:val="1"/>
    <w:qFormat/>
    <w:rsid w:val="002A50CA"/>
    <w:pPr>
      <w:autoSpaceDE w:val="0"/>
      <w:autoSpaceDN w:val="0"/>
      <w:spacing w:before="13" w:after="0" w:line="240" w:lineRule="auto"/>
      <w:ind w:left="457"/>
      <w:jc w:val="both"/>
    </w:pPr>
    <w:rPr>
      <w:rFonts w:ascii="Times New Roman" w:eastAsia="Times New Roman" w:hAnsi="Times New Roman"/>
      <w:sz w:val="20"/>
      <w:szCs w:val="20"/>
      <w:lang w:val="ru-RU"/>
    </w:rPr>
  </w:style>
  <w:style w:type="paragraph" w:customStyle="1" w:styleId="TOC3">
    <w:name w:val="TOC 3"/>
    <w:basedOn w:val="a"/>
    <w:uiPriority w:val="1"/>
    <w:qFormat/>
    <w:rsid w:val="002A50CA"/>
    <w:pPr>
      <w:autoSpaceDE w:val="0"/>
      <w:autoSpaceDN w:val="0"/>
      <w:spacing w:before="13" w:after="0" w:line="240" w:lineRule="auto"/>
      <w:ind w:left="529"/>
      <w:jc w:val="both"/>
    </w:pPr>
    <w:rPr>
      <w:rFonts w:ascii="Times New Roman" w:eastAsia="Times New Roman" w:hAnsi="Times New Roman"/>
      <w:sz w:val="20"/>
      <w:szCs w:val="20"/>
      <w:lang w:val="ru-RU"/>
    </w:rPr>
  </w:style>
  <w:style w:type="paragraph" w:customStyle="1" w:styleId="Heading1">
    <w:name w:val="Heading 1"/>
    <w:basedOn w:val="a"/>
    <w:uiPriority w:val="1"/>
    <w:qFormat/>
    <w:rsid w:val="002A50CA"/>
    <w:pPr>
      <w:autoSpaceDE w:val="0"/>
      <w:autoSpaceDN w:val="0"/>
      <w:spacing w:after="0" w:line="240" w:lineRule="auto"/>
      <w:ind w:left="118"/>
      <w:jc w:val="both"/>
      <w:outlineLvl w:val="1"/>
    </w:pPr>
    <w:rPr>
      <w:rFonts w:ascii="Tahoma" w:eastAsia="Tahoma" w:hAnsi="Tahoma" w:cs="Tahoma"/>
      <w:sz w:val="24"/>
      <w:szCs w:val="24"/>
      <w:lang w:val="ru-RU"/>
    </w:rPr>
  </w:style>
  <w:style w:type="paragraph" w:customStyle="1" w:styleId="Heading2">
    <w:name w:val="Heading 2"/>
    <w:basedOn w:val="a"/>
    <w:uiPriority w:val="1"/>
    <w:qFormat/>
    <w:rsid w:val="002A50CA"/>
    <w:pPr>
      <w:autoSpaceDE w:val="0"/>
      <w:autoSpaceDN w:val="0"/>
      <w:spacing w:after="0" w:line="240" w:lineRule="auto"/>
      <w:ind w:left="118"/>
      <w:jc w:val="both"/>
      <w:outlineLvl w:val="2"/>
    </w:pPr>
    <w:rPr>
      <w:rFonts w:ascii="Trebuchet MS" w:eastAsia="Trebuchet MS" w:hAnsi="Trebuchet MS" w:cs="Trebuchet MS"/>
      <w:sz w:val="28"/>
      <w:lang w:val="ru-RU"/>
    </w:rPr>
  </w:style>
  <w:style w:type="paragraph" w:customStyle="1" w:styleId="Heading3">
    <w:name w:val="Heading 3"/>
    <w:basedOn w:val="a"/>
    <w:uiPriority w:val="1"/>
    <w:qFormat/>
    <w:rsid w:val="002A50CA"/>
    <w:pPr>
      <w:autoSpaceDE w:val="0"/>
      <w:autoSpaceDN w:val="0"/>
      <w:spacing w:after="0" w:line="240" w:lineRule="auto"/>
      <w:ind w:left="457"/>
      <w:jc w:val="both"/>
      <w:outlineLvl w:val="3"/>
    </w:pPr>
    <w:rPr>
      <w:rFonts w:ascii="Cambria" w:eastAsia="Cambria" w:hAnsi="Cambria" w:cs="Cambria"/>
      <w:b/>
      <w:bCs/>
      <w:sz w:val="20"/>
      <w:szCs w:val="20"/>
      <w:lang w:val="ru-RU"/>
    </w:rPr>
  </w:style>
  <w:style w:type="paragraph" w:customStyle="1" w:styleId="Heading4">
    <w:name w:val="Heading 4"/>
    <w:basedOn w:val="a"/>
    <w:uiPriority w:val="1"/>
    <w:qFormat/>
    <w:rsid w:val="002A50CA"/>
    <w:pPr>
      <w:autoSpaceDE w:val="0"/>
      <w:autoSpaceDN w:val="0"/>
      <w:spacing w:after="0" w:line="240" w:lineRule="auto"/>
      <w:ind w:left="457"/>
      <w:jc w:val="both"/>
      <w:outlineLvl w:val="4"/>
    </w:pPr>
    <w:rPr>
      <w:rFonts w:ascii="Times New Roman" w:eastAsia="Times New Roman" w:hAnsi="Times New Roman"/>
      <w:b/>
      <w:bCs/>
      <w:i/>
      <w:iCs/>
      <w:sz w:val="20"/>
      <w:szCs w:val="20"/>
      <w:lang w:val="ru-RU"/>
    </w:rPr>
  </w:style>
  <w:style w:type="character" w:customStyle="1" w:styleId="normaltextrun">
    <w:name w:val="normaltextrun"/>
    <w:rsid w:val="002A50CA"/>
  </w:style>
  <w:style w:type="paragraph" w:customStyle="1" w:styleId="1ffb">
    <w:name w:val="1"/>
    <w:basedOn w:val="a"/>
    <w:next w:val="aa"/>
    <w:uiPriority w:val="1"/>
    <w:qFormat/>
    <w:rsid w:val="002A50CA"/>
    <w:pPr>
      <w:autoSpaceDE w:val="0"/>
      <w:autoSpaceDN w:val="0"/>
      <w:spacing w:before="1" w:after="0" w:line="240" w:lineRule="auto"/>
      <w:ind w:left="789" w:right="787"/>
      <w:jc w:val="center"/>
    </w:pPr>
    <w:rPr>
      <w:rFonts w:ascii="Verdana" w:eastAsia="Verdana" w:hAnsi="Verdana" w:cs="Verdana"/>
      <w:sz w:val="49"/>
      <w:szCs w:val="49"/>
      <w:lang w:val="ru-RU"/>
    </w:rPr>
  </w:style>
  <w:style w:type="paragraph" w:customStyle="1" w:styleId="Style39">
    <w:name w:val="Style39"/>
    <w:basedOn w:val="a"/>
    <w:rsid w:val="002A50CA"/>
    <w:pPr>
      <w:autoSpaceDE w:val="0"/>
      <w:autoSpaceDN w:val="0"/>
      <w:adjustRightInd w:val="0"/>
      <w:spacing w:after="0" w:line="310" w:lineRule="exact"/>
      <w:jc w:val="both"/>
    </w:pPr>
    <w:rPr>
      <w:rFonts w:ascii="Arial" w:eastAsia="Times New Roman" w:hAnsi="Arial"/>
      <w:sz w:val="24"/>
      <w:szCs w:val="24"/>
      <w:lang w:val="ru-RU" w:eastAsia="ru-RU"/>
    </w:rPr>
  </w:style>
  <w:style w:type="character" w:customStyle="1" w:styleId="FontStyle130">
    <w:name w:val="Font Style130"/>
    <w:rsid w:val="002A50CA"/>
    <w:rPr>
      <w:rFonts w:ascii="Arial" w:hAnsi="Arial" w:cs="Arial"/>
      <w:sz w:val="24"/>
      <w:szCs w:val="24"/>
    </w:rPr>
  </w:style>
  <w:style w:type="paragraph" w:customStyle="1" w:styleId="Style104">
    <w:name w:val="Style104"/>
    <w:basedOn w:val="a"/>
    <w:rsid w:val="002A50CA"/>
    <w:pPr>
      <w:autoSpaceDE w:val="0"/>
      <w:autoSpaceDN w:val="0"/>
      <w:adjustRightInd w:val="0"/>
      <w:spacing w:after="0" w:line="298" w:lineRule="exact"/>
      <w:ind w:hanging="1022"/>
    </w:pPr>
    <w:rPr>
      <w:rFonts w:ascii="Arial" w:eastAsia="Times New Roman" w:hAnsi="Arial"/>
      <w:sz w:val="24"/>
      <w:szCs w:val="24"/>
      <w:lang w:val="ru-RU" w:eastAsia="ru-RU"/>
    </w:rPr>
  </w:style>
  <w:style w:type="character" w:customStyle="1" w:styleId="FontStyle136">
    <w:name w:val="Font Style136"/>
    <w:rsid w:val="002A50CA"/>
    <w:rPr>
      <w:rFonts w:ascii="Arial" w:hAnsi="Arial" w:cs="Arial"/>
      <w:b/>
      <w:bCs/>
      <w:sz w:val="24"/>
      <w:szCs w:val="24"/>
    </w:rPr>
  </w:style>
  <w:style w:type="paragraph" w:customStyle="1" w:styleId="Style77">
    <w:name w:val="Style77"/>
    <w:basedOn w:val="a"/>
    <w:rsid w:val="002A50CA"/>
    <w:pPr>
      <w:autoSpaceDE w:val="0"/>
      <w:autoSpaceDN w:val="0"/>
      <w:adjustRightInd w:val="0"/>
      <w:spacing w:after="0" w:line="240" w:lineRule="auto"/>
      <w:jc w:val="both"/>
    </w:pPr>
    <w:rPr>
      <w:rFonts w:ascii="Arial" w:eastAsia="Times New Roman" w:hAnsi="Arial"/>
      <w:sz w:val="24"/>
      <w:szCs w:val="24"/>
      <w:lang w:val="ru-RU" w:eastAsia="ru-RU"/>
    </w:rPr>
  </w:style>
  <w:style w:type="paragraph" w:customStyle="1" w:styleId="Style103">
    <w:name w:val="Style103"/>
    <w:basedOn w:val="a"/>
    <w:rsid w:val="002A50CA"/>
    <w:pPr>
      <w:autoSpaceDE w:val="0"/>
      <w:autoSpaceDN w:val="0"/>
      <w:adjustRightInd w:val="0"/>
      <w:spacing w:after="0" w:line="365" w:lineRule="exact"/>
      <w:ind w:hanging="293"/>
    </w:pPr>
    <w:rPr>
      <w:rFonts w:ascii="Arial" w:eastAsia="Times New Roman" w:hAnsi="Arial"/>
      <w:sz w:val="24"/>
      <w:szCs w:val="24"/>
      <w:lang w:val="ru-RU" w:eastAsia="ru-RU"/>
    </w:rPr>
  </w:style>
  <w:style w:type="character" w:customStyle="1" w:styleId="FontStyle217">
    <w:name w:val="Font Style217"/>
    <w:rsid w:val="002A50CA"/>
    <w:rPr>
      <w:rFonts w:ascii="Arial" w:hAnsi="Arial" w:cs="Arial"/>
      <w:spacing w:val="10"/>
      <w:sz w:val="10"/>
      <w:szCs w:val="10"/>
    </w:rPr>
  </w:style>
  <w:style w:type="paragraph" w:customStyle="1" w:styleId="Style72">
    <w:name w:val="Style72"/>
    <w:basedOn w:val="a"/>
    <w:rsid w:val="002A50CA"/>
    <w:pPr>
      <w:autoSpaceDE w:val="0"/>
      <w:autoSpaceDN w:val="0"/>
      <w:adjustRightInd w:val="0"/>
      <w:spacing w:after="0" w:line="289" w:lineRule="exact"/>
    </w:pPr>
    <w:rPr>
      <w:rFonts w:ascii="Arial" w:eastAsia="Times New Roman" w:hAnsi="Arial"/>
      <w:sz w:val="24"/>
      <w:szCs w:val="24"/>
      <w:lang w:val="ru-RU" w:eastAsia="ru-RU"/>
    </w:rPr>
  </w:style>
  <w:style w:type="numbering" w:customStyle="1" w:styleId="2">
    <w:name w:val="Стиль2"/>
    <w:uiPriority w:val="99"/>
    <w:rsid w:val="00EE233C"/>
    <w:pPr>
      <w:numPr>
        <w:numId w:val="40"/>
      </w:numPr>
    </w:pPr>
  </w:style>
</w:styles>
</file>

<file path=word/webSettings.xml><?xml version="1.0" encoding="utf-8"?>
<w:webSettings xmlns:r="http://schemas.openxmlformats.org/officeDocument/2006/relationships" xmlns:w="http://schemas.openxmlformats.org/wordprocessingml/2006/main">
  <w:divs>
    <w:div w:id="494107621">
      <w:bodyDiv w:val="1"/>
      <w:marLeft w:val="0"/>
      <w:marRight w:val="0"/>
      <w:marTop w:val="0"/>
      <w:marBottom w:val="0"/>
      <w:divBdr>
        <w:top w:val="none" w:sz="0" w:space="0" w:color="auto"/>
        <w:left w:val="none" w:sz="0" w:space="0" w:color="auto"/>
        <w:bottom w:val="none" w:sz="0" w:space="0" w:color="auto"/>
        <w:right w:val="none" w:sz="0" w:space="0" w:color="auto"/>
      </w:divBdr>
    </w:div>
    <w:div w:id="497497505">
      <w:bodyDiv w:val="1"/>
      <w:marLeft w:val="0"/>
      <w:marRight w:val="0"/>
      <w:marTop w:val="0"/>
      <w:marBottom w:val="0"/>
      <w:divBdr>
        <w:top w:val="none" w:sz="0" w:space="0" w:color="auto"/>
        <w:left w:val="none" w:sz="0" w:space="0" w:color="auto"/>
        <w:bottom w:val="none" w:sz="0" w:space="0" w:color="auto"/>
        <w:right w:val="none" w:sz="0" w:space="0" w:color="auto"/>
      </w:divBdr>
    </w:div>
    <w:div w:id="562982978">
      <w:bodyDiv w:val="1"/>
      <w:marLeft w:val="0"/>
      <w:marRight w:val="0"/>
      <w:marTop w:val="0"/>
      <w:marBottom w:val="0"/>
      <w:divBdr>
        <w:top w:val="none" w:sz="0" w:space="0" w:color="auto"/>
        <w:left w:val="none" w:sz="0" w:space="0" w:color="auto"/>
        <w:bottom w:val="none" w:sz="0" w:space="0" w:color="auto"/>
        <w:right w:val="none" w:sz="0" w:space="0" w:color="auto"/>
      </w:divBdr>
    </w:div>
    <w:div w:id="1400204118">
      <w:bodyDiv w:val="1"/>
      <w:marLeft w:val="0"/>
      <w:marRight w:val="0"/>
      <w:marTop w:val="0"/>
      <w:marBottom w:val="0"/>
      <w:divBdr>
        <w:top w:val="none" w:sz="0" w:space="0" w:color="auto"/>
        <w:left w:val="none" w:sz="0" w:space="0" w:color="auto"/>
        <w:bottom w:val="none" w:sz="0" w:space="0" w:color="auto"/>
        <w:right w:val="none" w:sz="0" w:space="0" w:color="auto"/>
      </w:divBdr>
    </w:div>
    <w:div w:id="15029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1056;&#1072;&#1079;&#1074;&#1080;&#1090;&#1080;_&#1088;&#1077;&#1095;&#1080;_1_&#1082;&#1083;&#1072;&#1089;&#1089;.pdf" TargetMode="External"/><Relationship Id="rId13" Type="http://schemas.openxmlformats.org/officeDocument/2006/relationships/hyperlink" Target="&#1060;&#1091;&#1085;&#1082;&#1094;&#1080;&#1086;&#1085;&#1072;&#1083;&#1100;&#1085;&#1072;&#1103;-&#1075;&#1088;&#1072;&#1084;&#1086;&#1090;&#1085;&#1086;&#1089;&#1090;&#1100;-1-4-&#1082;&#1083;&#1072;&#1089;&#1089;&#1099;-2023-2024-&#1091;&#1095;&#1077;&#1073;&#1085;&#1099;&#1081;-&#1075;&#1086;&#1076;.pdf" TargetMode="External"/><Relationship Id="rId18" Type="http://schemas.openxmlformats.org/officeDocument/2006/relationships/image" Target="media/image2.png"/><Relationship Id="rId26" Type="http://schemas.openxmlformats.org/officeDocument/2006/relationships/hyperlink" Target="&#1056;&#1072;&#1073;&#1086;&#1095;&#1072;&#1103;%20&#1087;&#1088;&#1086;&#1075;&#1088;&#1072;&#1084;&#1084;&#1072;%20&#1074;&#1086;&#1089;&#1087;&#1080;&#1090;&#1072;&#1085;&#1080;&#1103;%20&#1053;&#1054;&#1054;.pdf" TargetMode="External"/><Relationship Id="rId39" Type="http://schemas.openxmlformats.org/officeDocument/2006/relationships/hyperlink" Target="1-4_&#1082;&#1083;&#1072;&#1089;&#1089;&#1099;_&#1092;&#1080;&#1079;&#1082;&#1091;&#1083;&#1100;&#1090;&#1091;&#1088;&#1072;_2023.pdf" TargetMode="External"/><Relationship Id="rId3" Type="http://schemas.openxmlformats.org/officeDocument/2006/relationships/settings" Target="settings.xml"/><Relationship Id="rId21" Type="http://schemas.openxmlformats.org/officeDocument/2006/relationships/hyperlink" Target="&#1056;&#1040;&#1047;&#1043;&#1054;&#1042;&#1054;&#1056;&#1067;-&#1054;-&#1042;&#1040;&#1046;&#1053;&#1054;&#1052;-1-2-&#1082;&#1083;&#1072;&#1089;&#1089;-2023-2024-&#1091;&#1095;&#1077;&#1073;&#1085;&#1099;&#1081;-&#1075;&#1086;&#1076;..pdf" TargetMode="External"/><Relationship Id="rId34" Type="http://schemas.openxmlformats.org/officeDocument/2006/relationships/hyperlink" Target="&#1086;&#1082;&#1088;&#1091;&#1078;&#1072;&#1102;&#1097;&#1080;&#1081;%20&#1084;&#1080;&#1088;%201-4%20&#1082;&#1083;&#1072;&#1089;&#1089;&#1099;.pdf" TargetMode="External"/><Relationship Id="rId42" Type="http://schemas.openxmlformats.org/officeDocument/2006/relationships/hyperlink" Target="&#1056;&#1040;&#1047;&#1043;&#1054;&#1042;&#1054;&#1056;&#1067;-&#1054;-&#1042;&#1040;&#1046;&#1053;&#1054;&#1052;-1-2-&#1082;&#1083;&#1072;&#1089;&#1089;-2023-2024-&#1091;&#1095;&#1077;&#1073;&#1085;&#1099;&#1081;-&#1075;&#1086;&#1076;..pdf" TargetMode="External"/><Relationship Id="rId47"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1-4%20&#1082;&#1083;%20&#1043;&#1058;&#1054;.pdf" TargetMode="External"/><Relationship Id="rId17" Type="http://schemas.openxmlformats.org/officeDocument/2006/relationships/footer" Target="footer2.xml"/><Relationship Id="rId25" Type="http://schemas.openxmlformats.org/officeDocument/2006/relationships/hyperlink" Target="&#1080;&#1085;&#1092;&#1086;&#1088;&#1084;&#1072;&#1090;&#1080;&#1082;&#1072;%20&#1074;%20&#1080;&#1075;&#1088;&#1072;&#1093;%20&#1080;%20&#1079;&#1072;&#1076;&#1072;&#1095;&#1072;&#1093;%203-4%20&#1082;&#1083;&#1072;&#1089;&#1089;.pdf" TargetMode="External"/><Relationship Id="rId33" Type="http://schemas.openxmlformats.org/officeDocument/2006/relationships/hyperlink" Target="&#1052;&#1072;&#1090;&#1077;&#1084;&#1072;&#1090;&#1080;&#1082;&#1072;_1-4_&#1082;&#1083;&#1072;&#1089;&#1089;&#1099;.pdf" TargetMode="External"/><Relationship Id="rId38" Type="http://schemas.openxmlformats.org/officeDocument/2006/relationships/hyperlink" Target="&#1058;&#1077;&#1093;&#1085;&#1086;&#1083;&#1086;&#1075;&#1080;&#1103;_1-4_&#1082;&#1083;&#1072;&#1089;&#1089;&#1099;.pdf" TargetMode="External"/><Relationship Id="rId46" Type="http://schemas.openxmlformats.org/officeDocument/2006/relationships/hyperlink" Target="&#1080;&#1085;&#1092;&#1086;&#1088;&#1084;&#1072;&#1090;&#1080;&#1082;&#1072;%20&#1074;%20&#1080;&#1075;&#1088;&#1072;&#1093;%20&#1080;%20&#1079;&#1072;&#1076;&#1072;&#1095;&#1072;&#1093;%203-4%20&#1082;&#1083;&#1072;&#1089;&#1089;.pdf"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1089;&#1090;&#1072;&#1085;&#1086;&#1074;&#1083;&#1102;&#1089;&#1100;_&#1075;&#1088;&#1072;&#1084;&#1086;&#1090;&#1085;&#1099;&#1084;_&#1095;&#1080;&#1090;&#1072;&#1090;&#1077;&#1083;&#1077;&#1084;_2%20_&#1082;&#1083;&#1072;&#1089;&#1089;.pdf" TargetMode="External"/><Relationship Id="rId29" Type="http://schemas.openxmlformats.org/officeDocument/2006/relationships/footer" Target="footer4.xml"/><Relationship Id="rId41" Type="http://schemas.openxmlformats.org/officeDocument/2006/relationships/hyperlink" Target="&#1089;&#1090;&#1072;&#1085;&#1086;&#1074;&#1083;&#1102;&#1089;&#1100;_&#1075;&#1088;&#1072;&#1084;&#1086;&#1090;&#1085;&#1099;&#1084;_&#1095;&#1080;&#1090;&#1072;&#1090;&#1077;&#1083;&#1077;&#1084;_2%20_&#1082;&#1083;&#1072;&#1089;&#1089;.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1056;&#1040;&#1047;&#1043;&#1054;&#1042;&#1054;&#1056;&#1067;-&#1054;-&#1042;&#1040;&#1046;&#1053;&#1054;&#1052;-3-4-&#1082;&#1083;&#1072;&#1089;&#1089;-2023-2024-&#1091;&#1095;&#1077;&#1073;&#1085;&#1099;&#1081;-&#1075;&#1086;&#1076;%20_1_.pdf" TargetMode="External"/><Relationship Id="rId24" Type="http://schemas.openxmlformats.org/officeDocument/2006/relationships/hyperlink" Target="&#1060;&#1091;&#1085;&#1082;&#1094;&#1080;&#1086;&#1085;&#1072;&#1083;&#1100;&#1085;&#1072;&#1103;-&#1075;&#1088;&#1072;&#1084;&#1086;&#1090;&#1085;&#1086;&#1089;&#1090;&#1100;-1-4-&#1082;&#1083;&#1072;&#1089;&#1089;&#1099;-2023-2024-&#1091;&#1095;&#1077;&#1073;&#1085;&#1099;&#1081;-&#1075;&#1086;&#1076;.pdf" TargetMode="External"/><Relationship Id="rId32" Type="http://schemas.openxmlformats.org/officeDocument/2006/relationships/hyperlink" Target="&#1072;&#1085;&#1075;&#1083;&#1080;&#1081;&#1089;&#1082;&#1080;&#1081;%20&#1103;&#1079;&#1099;&#1082;%202-4.pdf" TargetMode="External"/><Relationship Id="rId37" Type="http://schemas.openxmlformats.org/officeDocument/2006/relationships/hyperlink" Target="1-4_&#1082;&#1083;&#1072;&#1089;&#1089;&#1099;_&#1084;&#1091;&#1079;&#1099;&#1082;&#1072;.pdf" TargetMode="External"/><Relationship Id="rId40" Type="http://schemas.openxmlformats.org/officeDocument/2006/relationships/hyperlink" Target="&#1056;&#1072;&#1079;&#1074;&#1080;&#1090;&#1080;_&#1088;&#1077;&#1095;&#1080;_1_&#1082;&#1083;&#1072;&#1089;&#1089;.pdf" TargetMode="External"/><Relationship Id="rId45" Type="http://schemas.openxmlformats.org/officeDocument/2006/relationships/hyperlink" Target="&#1060;&#1091;&#1085;&#1082;&#1094;&#1080;&#1086;&#1085;&#1072;&#1083;&#1100;&#1085;&#1072;&#1103;-&#1075;&#1088;&#1072;&#1084;&#1086;&#1090;&#1085;&#1086;&#1089;&#1090;&#1100;-1-4-&#1082;&#1083;&#1072;&#1089;&#1089;&#1099;-2023-2024-&#1091;&#1095;&#1077;&#1073;&#1085;&#1099;&#1081;-&#1075;&#1086;&#1076;.pdf" TargetMode="External"/><Relationship Id="rId5" Type="http://schemas.openxmlformats.org/officeDocument/2006/relationships/footnotes" Target="footnotes.xml"/><Relationship Id="rId15" Type="http://schemas.openxmlformats.org/officeDocument/2006/relationships/hyperlink" Target="&#1056;&#1072;&#1073;&#1086;&#1095;&#1072;&#1103;%20&#1087;&#1088;&#1086;&#1075;&#1088;&#1072;&#1084;&#1084;&#1072;%20&#1074;&#1086;&#1089;&#1087;&#1080;&#1090;&#1072;&#1085;&#1080;&#1103;%20&#1053;&#1054;&#1054;.pdf" TargetMode="External"/><Relationship Id="rId23" Type="http://schemas.openxmlformats.org/officeDocument/2006/relationships/hyperlink" Target="1-4%20&#1082;&#1083;%20&#1043;&#1058;&#1054;.pdf" TargetMode="External"/><Relationship Id="rId28" Type="http://schemas.openxmlformats.org/officeDocument/2006/relationships/footer" Target="footer3.xml"/><Relationship Id="rId36" Type="http://schemas.openxmlformats.org/officeDocument/2006/relationships/hyperlink" Target="&#1048;&#1047;&#1054;_1-4_&#1082;&#1083;&#1072;&#1089;&#1089;&#1099;.pdf" TargetMode="External"/><Relationship Id="rId10" Type="http://schemas.openxmlformats.org/officeDocument/2006/relationships/hyperlink" Target="&#1056;&#1040;&#1047;&#1043;&#1054;&#1042;&#1054;&#1056;&#1067;-&#1054;-&#1042;&#1040;&#1046;&#1053;&#1054;&#1052;-1-2-&#1082;&#1083;&#1072;&#1089;&#1089;-2023-2024-&#1091;&#1095;&#1077;&#1073;&#1085;&#1099;&#1081;-&#1075;&#1086;&#1076;..pdf" TargetMode="External"/><Relationship Id="rId19" Type="http://schemas.openxmlformats.org/officeDocument/2006/relationships/hyperlink" Target="&#1056;&#1072;&#1079;&#1074;&#1080;&#1090;&#1080;_&#1088;&#1077;&#1095;&#1080;_1_&#1082;&#1083;&#1072;&#1089;&#1089;.pdf" TargetMode="External"/><Relationship Id="rId31" Type="http://schemas.openxmlformats.org/officeDocument/2006/relationships/hyperlink" Target="&#1083;&#1080;&#1090;&#1077;&#1088;&#1072;&#1090;&#1091;&#1088;&#1085;&#1086;&#1077;%20&#1095;&#1090;&#1077;&#1085;&#1080;&#1077;%201-4%20&#1082;&#1083;&#1072;&#1089;&#1089;&#1099;%202023.pdf" TargetMode="External"/><Relationship Id="rId44" Type="http://schemas.openxmlformats.org/officeDocument/2006/relationships/hyperlink" Target="1-4%20&#1082;&#1083;%20&#1043;&#1058;&#1054;.pdf" TargetMode="External"/><Relationship Id="rId4" Type="http://schemas.openxmlformats.org/officeDocument/2006/relationships/webSettings" Target="webSettings.xml"/><Relationship Id="rId9" Type="http://schemas.openxmlformats.org/officeDocument/2006/relationships/hyperlink" Target="&#1089;&#1090;&#1072;&#1085;&#1086;&#1074;&#1083;&#1102;&#1089;&#1100;_&#1075;&#1088;&#1072;&#1084;&#1086;&#1090;&#1085;&#1099;&#1084;_&#1095;&#1080;&#1090;&#1072;&#1090;&#1077;&#1083;&#1077;&#1084;_2%20_&#1082;&#1083;&#1072;&#1089;&#1089;.pdf" TargetMode="External"/><Relationship Id="rId14" Type="http://schemas.openxmlformats.org/officeDocument/2006/relationships/hyperlink" Target="&#1080;&#1085;&#1092;&#1086;&#1088;&#1084;&#1072;&#1090;&#1080;&#1082;&#1072;%20&#1074;%20&#1080;&#1075;&#1088;&#1072;&#1093;%20&#1080;%20&#1079;&#1072;&#1076;&#1072;&#1095;&#1072;&#1093;%203-4%20&#1082;&#1083;&#1072;&#1089;&#1089;.pdf" TargetMode="External"/><Relationship Id="rId22" Type="http://schemas.openxmlformats.org/officeDocument/2006/relationships/hyperlink" Target="&#1056;&#1040;&#1047;&#1043;&#1054;&#1042;&#1054;&#1056;&#1067;-&#1054;-&#1042;&#1040;&#1046;&#1053;&#1054;&#1052;-3-4-&#1082;&#1083;&#1072;&#1089;&#1089;-2023-2024-&#1091;&#1095;&#1077;&#1073;&#1085;&#1099;&#1081;-&#1075;&#1086;&#1076;%20_1_.pdf" TargetMode="External"/><Relationship Id="rId27" Type="http://schemas.openxmlformats.org/officeDocument/2006/relationships/header" Target="header1.xml"/><Relationship Id="rId30" Type="http://schemas.openxmlformats.org/officeDocument/2006/relationships/hyperlink" Target="&#1088;&#1091;&#1089;&#1089;&#1082;&#1080;&#1081;_1-4_&#1082;&#1083;&#1072;&#1089;&#1089;_2023.pdf" TargetMode="External"/><Relationship Id="rId35" Type="http://schemas.openxmlformats.org/officeDocument/2006/relationships/hyperlink" Target="&#1069;&#1058;&#1048;&#1050;&#1040;_4_&#1082;&#1083;&#1072;&#1089;&#1089;.pdf" TargetMode="External"/><Relationship Id="rId43" Type="http://schemas.openxmlformats.org/officeDocument/2006/relationships/hyperlink" Target="&#1056;&#1040;&#1047;&#1043;&#1054;&#1042;&#1054;&#1056;&#1067;-&#1054;-&#1042;&#1040;&#1046;&#1053;&#1054;&#1052;-3-4-&#1082;&#1083;&#1072;&#1089;&#1089;-2023-2024-&#1091;&#1095;&#1077;&#1073;&#1085;&#1099;&#1081;-&#1075;&#1086;&#1076;%20_1_.pd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449</Pages>
  <Words>111789</Words>
  <Characters>637201</Characters>
  <Application>Microsoft Office Word</Application>
  <DocSecurity>0</DocSecurity>
  <Lines>5310</Lines>
  <Paragraphs>1494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747496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Samsung</cp:lastModifiedBy>
  <cp:revision>15</cp:revision>
  <cp:lastPrinted>2023-11-02T14:09:00Z</cp:lastPrinted>
  <dcterms:created xsi:type="dcterms:W3CDTF">2023-11-02T10:10:00Z</dcterms:created>
  <dcterms:modified xsi:type="dcterms:W3CDTF">2023-11-02T14:12:00Z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vt:lpwstr>Завуч-Директор-Советник</vt:lpwstr>
  </property>
</Properties>
</file>